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E4" w:rsidRPr="00406BEA" w:rsidRDefault="00544949">
      <w:pPr>
        <w:jc w:val="center"/>
        <w:rPr>
          <w:lang w:val="uk-UA"/>
        </w:rPr>
      </w:pPr>
      <w:r>
        <w:rPr>
          <w:lang w:val="uk-UA"/>
        </w:rPr>
        <w:tab/>
      </w:r>
    </w:p>
    <w:p w:rsidR="00F26B25" w:rsidRPr="00406BEA" w:rsidRDefault="00E14560" w:rsidP="00F26B2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25" w:rsidRPr="00406BEA" w:rsidRDefault="00F26B25" w:rsidP="00F26B25">
      <w:pPr>
        <w:pStyle w:val="8"/>
      </w:pPr>
    </w:p>
    <w:p w:rsidR="00F26B25" w:rsidRPr="00406BEA" w:rsidRDefault="00F26B25" w:rsidP="00F26B25">
      <w:pPr>
        <w:pStyle w:val="8"/>
      </w:pPr>
      <w:r w:rsidRPr="00406BEA">
        <w:t>У  К  Р  А  Ї  Н  А</w:t>
      </w:r>
    </w:p>
    <w:p w:rsidR="00F26B25" w:rsidRPr="00406BEA" w:rsidRDefault="00F26B25" w:rsidP="00F26B25">
      <w:pPr>
        <w:jc w:val="center"/>
        <w:rPr>
          <w:b/>
          <w:sz w:val="32"/>
          <w:lang w:val="uk-UA"/>
        </w:rPr>
      </w:pPr>
    </w:p>
    <w:p w:rsidR="00F26B25" w:rsidRPr="00406BEA" w:rsidRDefault="008B0590" w:rsidP="00F26B2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F26B25" w:rsidRPr="00406BEA">
        <w:rPr>
          <w:b/>
          <w:sz w:val="36"/>
          <w:lang w:val="uk-UA"/>
        </w:rPr>
        <w:t xml:space="preserve"> с ь к а   м і с ь к а   р а д а </w:t>
      </w: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</w:p>
    <w:p w:rsidR="00F26B25" w:rsidRPr="00406BEA" w:rsidRDefault="00F26B25" w:rsidP="00F26B25">
      <w:pPr>
        <w:pStyle w:val="7"/>
      </w:pPr>
      <w:r w:rsidRPr="00406BEA">
        <w:t>ВИКОНАВЧИЙ  КОМІТЕТ</w:t>
      </w:r>
    </w:p>
    <w:p w:rsidR="00F26B25" w:rsidRPr="00406BEA" w:rsidRDefault="00F26B25" w:rsidP="00F26B25">
      <w:pPr>
        <w:jc w:val="center"/>
        <w:rPr>
          <w:b/>
          <w:lang w:val="uk-UA"/>
        </w:rPr>
      </w:pP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  <w:r w:rsidRPr="00406BEA">
        <w:rPr>
          <w:b/>
          <w:sz w:val="48"/>
          <w:lang w:val="uk-UA"/>
        </w:rPr>
        <w:t xml:space="preserve">Р I Ш Е Н </w:t>
      </w:r>
      <w:proofErr w:type="spellStart"/>
      <w:r w:rsidRPr="00406BEA">
        <w:rPr>
          <w:b/>
          <w:sz w:val="48"/>
          <w:lang w:val="uk-UA"/>
        </w:rPr>
        <w:t>Н</w:t>
      </w:r>
      <w:proofErr w:type="spellEnd"/>
      <w:r w:rsidRPr="00406BEA">
        <w:rPr>
          <w:b/>
          <w:sz w:val="48"/>
          <w:lang w:val="uk-UA"/>
        </w:rPr>
        <w:t xml:space="preserve"> Я</w:t>
      </w:r>
    </w:p>
    <w:p w:rsidR="00F26B25" w:rsidRPr="00406BEA" w:rsidRDefault="00F26B25" w:rsidP="00F26B25">
      <w:pPr>
        <w:jc w:val="center"/>
        <w:rPr>
          <w:b/>
          <w:sz w:val="28"/>
          <w:lang w:val="uk-UA"/>
        </w:rPr>
      </w:pPr>
    </w:p>
    <w:p w:rsidR="00F26B25" w:rsidRPr="00406BEA" w:rsidRDefault="00F26B25" w:rsidP="00F26B25">
      <w:pPr>
        <w:rPr>
          <w:b/>
          <w:sz w:val="36"/>
          <w:lang w:val="uk-UA"/>
        </w:rPr>
      </w:pPr>
    </w:p>
    <w:p w:rsidR="00F26B25" w:rsidRPr="001745D3" w:rsidRDefault="001745D3" w:rsidP="00F26B25">
      <w:pPr>
        <w:pStyle w:val="11"/>
        <w:autoSpaceDE w:val="0"/>
        <w:autoSpaceDN w:val="0"/>
        <w:spacing w:before="0" w:after="0"/>
        <w:rPr>
          <w:snapToGrid/>
          <w:color w:val="FF0000"/>
          <w:lang w:val="uk-UA"/>
        </w:rPr>
      </w:pPr>
      <w:r w:rsidRPr="001745D3">
        <w:rPr>
          <w:snapToGrid/>
          <w:lang w:val="uk-UA"/>
        </w:rPr>
        <w:t>_</w:t>
      </w:r>
      <w:r w:rsidR="00D241E4" w:rsidRPr="001745D3">
        <w:rPr>
          <w:snapToGrid/>
          <w:lang w:val="uk-UA"/>
        </w:rPr>
        <w:t>_</w:t>
      </w:r>
      <w:r w:rsidR="0083401A" w:rsidRPr="0083401A">
        <w:rPr>
          <w:snapToGrid/>
          <w:u w:val="single"/>
          <w:lang w:val="en-US"/>
        </w:rPr>
        <w:t>16</w:t>
      </w:r>
      <w:r w:rsidR="0083401A" w:rsidRPr="0083401A">
        <w:rPr>
          <w:snapToGrid/>
          <w:u w:val="single"/>
          <w:lang w:val="uk-UA"/>
        </w:rPr>
        <w:t>.</w:t>
      </w:r>
      <w:r w:rsidR="0083401A" w:rsidRPr="0083401A">
        <w:rPr>
          <w:snapToGrid/>
          <w:u w:val="single"/>
          <w:lang w:val="en-US"/>
        </w:rPr>
        <w:t>05</w:t>
      </w:r>
      <w:r w:rsidR="0083401A" w:rsidRPr="0083401A">
        <w:rPr>
          <w:snapToGrid/>
          <w:u w:val="single"/>
          <w:lang w:val="uk-UA"/>
        </w:rPr>
        <w:t>.</w:t>
      </w:r>
      <w:r w:rsidR="0083401A" w:rsidRPr="0083401A">
        <w:rPr>
          <w:snapToGrid/>
          <w:u w:val="single"/>
          <w:lang w:val="en-US"/>
        </w:rPr>
        <w:t>2018</w:t>
      </w:r>
      <w:r w:rsidR="00D241E4" w:rsidRPr="001745D3">
        <w:rPr>
          <w:snapToGrid/>
          <w:lang w:val="uk-UA"/>
        </w:rPr>
        <w:t>___</w:t>
      </w:r>
      <w:r w:rsidR="00F26B25" w:rsidRPr="00F66BC3">
        <w:rPr>
          <w:snapToGrid/>
          <w:lang w:val="uk-UA"/>
        </w:rPr>
        <w:t xml:space="preserve">  </w:t>
      </w:r>
      <w:r w:rsidR="00F26B25" w:rsidRPr="00E5590B">
        <w:rPr>
          <w:snapToGrid/>
          <w:lang w:val="uk-UA"/>
        </w:rPr>
        <w:t>№</w:t>
      </w:r>
      <w:r>
        <w:rPr>
          <w:snapToGrid/>
          <w:color w:val="FF0000"/>
          <w:lang w:val="uk-UA"/>
        </w:rPr>
        <w:t xml:space="preserve"> </w:t>
      </w:r>
      <w:r w:rsidRPr="001745D3">
        <w:rPr>
          <w:snapToGrid/>
          <w:lang w:val="uk-UA"/>
        </w:rPr>
        <w:t>__</w:t>
      </w:r>
      <w:r w:rsidR="0083401A" w:rsidRPr="0083401A">
        <w:rPr>
          <w:snapToGrid/>
          <w:u w:val="single"/>
          <w:lang w:val="en-US"/>
        </w:rPr>
        <w:t>93</w:t>
      </w:r>
      <w:r w:rsidRPr="001745D3">
        <w:rPr>
          <w:snapToGrid/>
          <w:lang w:val="uk-UA"/>
        </w:rPr>
        <w:t>__</w:t>
      </w:r>
    </w:p>
    <w:p w:rsidR="00932128" w:rsidRDefault="00F26B25" w:rsidP="00932128">
      <w:pPr>
        <w:rPr>
          <w:sz w:val="24"/>
          <w:lang w:val="uk-UA"/>
        </w:rPr>
      </w:pPr>
      <w:r w:rsidRPr="00406BEA">
        <w:rPr>
          <w:sz w:val="24"/>
          <w:lang w:val="uk-UA"/>
        </w:rPr>
        <w:t xml:space="preserve">м. </w:t>
      </w:r>
      <w:r w:rsidR="008B0590">
        <w:rPr>
          <w:sz w:val="24"/>
          <w:lang w:val="uk-UA"/>
        </w:rPr>
        <w:t>Бахмут</w:t>
      </w:r>
    </w:p>
    <w:p w:rsidR="00932128" w:rsidRDefault="00932128" w:rsidP="00932128">
      <w:pPr>
        <w:rPr>
          <w:sz w:val="24"/>
          <w:lang w:val="uk-UA"/>
        </w:rPr>
      </w:pPr>
    </w:p>
    <w:p w:rsidR="00932128" w:rsidRDefault="00932128" w:rsidP="00932128">
      <w:pPr>
        <w:rPr>
          <w:sz w:val="24"/>
          <w:lang w:val="uk-UA"/>
        </w:rPr>
      </w:pPr>
    </w:p>
    <w:p w:rsidR="00932128" w:rsidRDefault="00932128" w:rsidP="00932128">
      <w:pPr>
        <w:rPr>
          <w:b/>
          <w:i/>
          <w:sz w:val="28"/>
          <w:szCs w:val="28"/>
          <w:lang w:val="uk-UA"/>
        </w:rPr>
      </w:pPr>
      <w:r w:rsidRPr="00932128">
        <w:rPr>
          <w:b/>
          <w:i/>
          <w:sz w:val="28"/>
          <w:szCs w:val="28"/>
          <w:lang w:val="uk-UA"/>
        </w:rPr>
        <w:t>П</w:t>
      </w:r>
      <w:r>
        <w:rPr>
          <w:b/>
          <w:i/>
          <w:sz w:val="28"/>
          <w:szCs w:val="28"/>
          <w:lang w:val="uk-UA"/>
        </w:rPr>
        <w:t>ро внесення змін до рішення</w:t>
      </w:r>
    </w:p>
    <w:p w:rsidR="00932128" w:rsidRDefault="0068493B" w:rsidP="0093212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</w:t>
      </w:r>
      <w:r w:rsidR="00932128">
        <w:rPr>
          <w:b/>
          <w:i/>
          <w:sz w:val="28"/>
          <w:szCs w:val="28"/>
          <w:lang w:val="uk-UA"/>
        </w:rPr>
        <w:t>иконкому</w:t>
      </w:r>
      <w:r w:rsidR="0052419D">
        <w:rPr>
          <w:b/>
          <w:i/>
          <w:sz w:val="28"/>
          <w:szCs w:val="28"/>
          <w:lang w:val="uk-UA"/>
        </w:rPr>
        <w:t xml:space="preserve"> Бахмутської міської ради</w:t>
      </w:r>
    </w:p>
    <w:p w:rsidR="0052419D" w:rsidRPr="00932128" w:rsidRDefault="0052419D" w:rsidP="0093212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 13.12.2017 № 254</w:t>
      </w:r>
      <w:bookmarkStart w:id="0" w:name="_GoBack"/>
      <w:bookmarkEnd w:id="0"/>
    </w:p>
    <w:p w:rsidR="00F26B25" w:rsidRPr="00406BEA" w:rsidRDefault="00F26B25" w:rsidP="00F26B25">
      <w:pPr>
        <w:jc w:val="both"/>
        <w:rPr>
          <w:b/>
          <w:i/>
          <w:color w:val="FF0000"/>
          <w:sz w:val="28"/>
          <w:lang w:val="uk-UA"/>
        </w:rPr>
      </w:pPr>
    </w:p>
    <w:p w:rsidR="003E7C4D" w:rsidRPr="003E7C4D" w:rsidRDefault="003E7C4D" w:rsidP="003E7C4D">
      <w:pPr>
        <w:ind w:firstLine="709"/>
        <w:jc w:val="both"/>
        <w:rPr>
          <w:sz w:val="28"/>
          <w:szCs w:val="28"/>
          <w:lang w:val="uk-UA"/>
        </w:rPr>
      </w:pPr>
      <w:r w:rsidRPr="003E7C4D">
        <w:rPr>
          <w:sz w:val="28"/>
          <w:szCs w:val="28"/>
          <w:lang w:val="uk-UA"/>
        </w:rPr>
        <w:t xml:space="preserve">Розглянувши службову записку від 03.04.2018 № 01-1845-07 директора Бахмутського міського центру зайнятості Лещенко І.В. </w:t>
      </w:r>
      <w:r w:rsidR="009F6D86">
        <w:rPr>
          <w:sz w:val="28"/>
          <w:szCs w:val="28"/>
          <w:lang w:val="uk-UA"/>
        </w:rPr>
        <w:t>п</w:t>
      </w:r>
      <w:r w:rsidRPr="003E7C4D">
        <w:rPr>
          <w:sz w:val="28"/>
          <w:szCs w:val="28"/>
          <w:lang w:val="uk-UA"/>
        </w:rPr>
        <w:t xml:space="preserve">ро внесення змін до рішення виконкому Бахмутської міської ради від 13.12.2017 № 254 «Про організацію та визначення видів громадських робіт на території м. </w:t>
      </w:r>
      <w:proofErr w:type="spellStart"/>
      <w:r w:rsidRPr="003E7C4D">
        <w:rPr>
          <w:sz w:val="28"/>
          <w:szCs w:val="28"/>
          <w:lang w:val="uk-UA"/>
        </w:rPr>
        <w:t>Бахмута</w:t>
      </w:r>
      <w:proofErr w:type="spellEnd"/>
      <w:r w:rsidRPr="003E7C4D">
        <w:rPr>
          <w:sz w:val="28"/>
          <w:szCs w:val="28"/>
          <w:lang w:val="uk-UA"/>
        </w:rPr>
        <w:t xml:space="preserve"> у 2018 ро</w:t>
      </w:r>
      <w:r w:rsidR="003B2073">
        <w:rPr>
          <w:sz w:val="28"/>
          <w:szCs w:val="28"/>
          <w:lang w:val="uk-UA"/>
        </w:rPr>
        <w:t>ці</w:t>
      </w:r>
      <w:r w:rsidRPr="003E7C4D">
        <w:rPr>
          <w:sz w:val="28"/>
          <w:szCs w:val="28"/>
          <w:lang w:val="uk-UA"/>
        </w:rPr>
        <w:t>», відповідно до ст. ст. 17, 18, 24, 31 Закону України від 05.07.2012 № 5067-</w:t>
      </w:r>
      <w:r w:rsidR="009E52D6">
        <w:rPr>
          <w:sz w:val="28"/>
          <w:szCs w:val="28"/>
          <w:lang w:val="en-US"/>
        </w:rPr>
        <w:t>V</w:t>
      </w:r>
      <w:r w:rsidRPr="003E7C4D">
        <w:rPr>
          <w:sz w:val="28"/>
          <w:szCs w:val="28"/>
          <w:lang w:val="uk-UA"/>
        </w:rPr>
        <w:t>І «Про зайнятість населення», із внесеними до нього</w:t>
      </w:r>
      <w:r w:rsidR="009F6D86" w:rsidRPr="009F6D86">
        <w:rPr>
          <w:sz w:val="28"/>
          <w:szCs w:val="28"/>
          <w:lang w:val="uk-UA"/>
        </w:rPr>
        <w:t xml:space="preserve"> </w:t>
      </w:r>
      <w:r w:rsidR="009F6D86" w:rsidRPr="003E7C4D">
        <w:rPr>
          <w:sz w:val="28"/>
          <w:szCs w:val="28"/>
          <w:lang w:val="uk-UA"/>
        </w:rPr>
        <w:t>змінами</w:t>
      </w:r>
      <w:r w:rsidRPr="003E7C4D">
        <w:rPr>
          <w:sz w:val="28"/>
          <w:szCs w:val="28"/>
          <w:lang w:val="uk-UA"/>
        </w:rPr>
        <w:t>, Порядку організації громадських та інших робіт тимчасового характеру, затвердженого постановою Кабінету Міністрів України від 20.03.2013</w:t>
      </w:r>
      <w:r w:rsidR="00A96957">
        <w:rPr>
          <w:sz w:val="28"/>
          <w:szCs w:val="28"/>
          <w:lang w:val="uk-UA"/>
        </w:rPr>
        <w:t xml:space="preserve"> </w:t>
      </w:r>
      <w:r w:rsidRPr="003E7C4D">
        <w:rPr>
          <w:sz w:val="28"/>
          <w:szCs w:val="28"/>
          <w:lang w:val="uk-UA"/>
        </w:rPr>
        <w:t xml:space="preserve">№ 175, </w:t>
      </w:r>
      <w:r w:rsidR="00E67ED1">
        <w:rPr>
          <w:sz w:val="28"/>
          <w:szCs w:val="28"/>
          <w:lang w:val="uk-UA"/>
        </w:rPr>
        <w:t>і</w:t>
      </w:r>
      <w:r w:rsidRPr="003E7C4D">
        <w:rPr>
          <w:sz w:val="28"/>
          <w:szCs w:val="28"/>
          <w:lang w:val="uk-UA"/>
        </w:rPr>
        <w:t>з внесеними до нього змінами, керуючись ст. ст. 34, 52 Закону України від 21.05.97 № 280/97-ВР «Про місцеве самоврядування в Україні», із внесеними до нього змінами, виконком Бахмутської міської ради</w:t>
      </w:r>
    </w:p>
    <w:p w:rsidR="003E7C4D" w:rsidRPr="003E7C4D" w:rsidRDefault="003E7C4D" w:rsidP="003E7C4D">
      <w:pPr>
        <w:jc w:val="both"/>
        <w:rPr>
          <w:sz w:val="28"/>
          <w:szCs w:val="28"/>
          <w:lang w:val="uk-UA"/>
        </w:rPr>
      </w:pPr>
    </w:p>
    <w:p w:rsidR="003E7C4D" w:rsidRPr="005E4DDC" w:rsidRDefault="00D241E4" w:rsidP="005E4DD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</w:t>
      </w:r>
      <w:r w:rsidR="003E7C4D" w:rsidRPr="005E4DDC">
        <w:rPr>
          <w:b/>
          <w:sz w:val="28"/>
          <w:szCs w:val="28"/>
          <w:lang w:val="uk-UA"/>
        </w:rPr>
        <w:t xml:space="preserve"> Р І Ш І В:</w:t>
      </w:r>
    </w:p>
    <w:p w:rsidR="003E7C4D" w:rsidRPr="003E7C4D" w:rsidRDefault="003E7C4D" w:rsidP="003E7C4D">
      <w:pPr>
        <w:jc w:val="both"/>
        <w:rPr>
          <w:sz w:val="28"/>
          <w:szCs w:val="28"/>
          <w:lang w:val="uk-UA"/>
        </w:rPr>
      </w:pPr>
      <w:r w:rsidRPr="003E7C4D">
        <w:rPr>
          <w:sz w:val="28"/>
          <w:szCs w:val="28"/>
          <w:lang w:val="uk-UA"/>
        </w:rPr>
        <w:t>           </w:t>
      </w:r>
    </w:p>
    <w:p w:rsidR="003E7C4D" w:rsidRPr="003E7C4D" w:rsidRDefault="003E7C4D" w:rsidP="003E7C4D">
      <w:pPr>
        <w:ind w:firstLine="709"/>
        <w:jc w:val="both"/>
        <w:rPr>
          <w:sz w:val="28"/>
          <w:szCs w:val="28"/>
          <w:lang w:val="uk-UA"/>
        </w:rPr>
      </w:pPr>
      <w:r w:rsidRPr="003E7C4D">
        <w:rPr>
          <w:sz w:val="28"/>
          <w:szCs w:val="28"/>
          <w:lang w:val="uk-UA"/>
        </w:rPr>
        <w:t>1. Внести та затвердити</w:t>
      </w:r>
      <w:r w:rsidR="00EA7B22">
        <w:rPr>
          <w:sz w:val="28"/>
          <w:szCs w:val="28"/>
          <w:lang w:val="uk-UA"/>
        </w:rPr>
        <w:t xml:space="preserve"> наступні</w:t>
      </w:r>
      <w:r w:rsidRPr="003E7C4D">
        <w:rPr>
          <w:sz w:val="28"/>
          <w:szCs w:val="28"/>
          <w:lang w:val="uk-UA"/>
        </w:rPr>
        <w:t xml:space="preserve"> зміни до рішення виконкому Бахмутської міської ради від 13.12.2017 № 254 «Про організацію та визначення видів громадських робіт на території м. Бахмута у 2018 році»</w:t>
      </w:r>
      <w:r w:rsidR="005E4DDC">
        <w:rPr>
          <w:sz w:val="28"/>
          <w:szCs w:val="28"/>
          <w:lang w:val="uk-UA"/>
        </w:rPr>
        <w:t xml:space="preserve"> </w:t>
      </w:r>
      <w:r w:rsidRPr="003E7C4D">
        <w:rPr>
          <w:sz w:val="28"/>
          <w:szCs w:val="28"/>
          <w:lang w:val="uk-UA"/>
        </w:rPr>
        <w:t>замін</w:t>
      </w:r>
      <w:r w:rsidR="005E4DDC">
        <w:rPr>
          <w:sz w:val="28"/>
          <w:szCs w:val="28"/>
          <w:lang w:val="uk-UA"/>
        </w:rPr>
        <w:t xml:space="preserve">ивши </w:t>
      </w:r>
      <w:r w:rsidR="00191498">
        <w:rPr>
          <w:sz w:val="28"/>
          <w:szCs w:val="28"/>
          <w:lang w:val="uk-UA"/>
        </w:rPr>
        <w:t>у</w:t>
      </w:r>
      <w:r w:rsidR="005E4DDC">
        <w:rPr>
          <w:sz w:val="28"/>
          <w:szCs w:val="28"/>
          <w:lang w:val="uk-UA"/>
        </w:rPr>
        <w:t xml:space="preserve"> тексті рішення та додатках</w:t>
      </w:r>
      <w:r w:rsidRPr="003E7C4D">
        <w:rPr>
          <w:sz w:val="28"/>
          <w:szCs w:val="28"/>
          <w:lang w:val="uk-UA"/>
        </w:rPr>
        <w:t xml:space="preserve"> до нього </w:t>
      </w:r>
      <w:r w:rsidR="005E4DDC">
        <w:rPr>
          <w:sz w:val="28"/>
          <w:szCs w:val="28"/>
          <w:lang w:val="uk-UA"/>
        </w:rPr>
        <w:t>у</w:t>
      </w:r>
      <w:r w:rsidRPr="003E7C4D">
        <w:rPr>
          <w:sz w:val="28"/>
          <w:szCs w:val="28"/>
          <w:lang w:val="uk-UA"/>
        </w:rPr>
        <w:t xml:space="preserve"> відповідних відмінках слова</w:t>
      </w:r>
      <w:r w:rsidR="005E4DDC">
        <w:rPr>
          <w:sz w:val="28"/>
          <w:szCs w:val="28"/>
          <w:lang w:val="uk-UA"/>
        </w:rPr>
        <w:t xml:space="preserve"> </w:t>
      </w:r>
      <w:r w:rsidRPr="003E7C4D">
        <w:rPr>
          <w:sz w:val="28"/>
          <w:szCs w:val="28"/>
          <w:lang w:val="uk-UA"/>
        </w:rPr>
        <w:t>«Артемівський міський центр зайнятості»</w:t>
      </w:r>
      <w:r w:rsidR="005E4DDC">
        <w:rPr>
          <w:sz w:val="28"/>
          <w:szCs w:val="28"/>
          <w:lang w:val="uk-UA"/>
        </w:rPr>
        <w:t xml:space="preserve"> </w:t>
      </w:r>
      <w:r w:rsidRPr="003E7C4D">
        <w:rPr>
          <w:sz w:val="28"/>
          <w:szCs w:val="28"/>
          <w:lang w:val="uk-UA"/>
        </w:rPr>
        <w:t>словами</w:t>
      </w:r>
      <w:r w:rsidR="005E4DDC">
        <w:rPr>
          <w:sz w:val="28"/>
          <w:szCs w:val="28"/>
          <w:lang w:val="uk-UA"/>
        </w:rPr>
        <w:t xml:space="preserve"> </w:t>
      </w:r>
      <w:r w:rsidRPr="003E7C4D">
        <w:rPr>
          <w:sz w:val="28"/>
          <w:szCs w:val="28"/>
          <w:lang w:val="uk-UA"/>
        </w:rPr>
        <w:t>«Бахмутський міський центр зайнятості».</w:t>
      </w:r>
    </w:p>
    <w:p w:rsidR="00F26B25" w:rsidRPr="003E7C4D" w:rsidRDefault="003E7C4D" w:rsidP="003E7C4D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3E7C4D">
        <w:rPr>
          <w:sz w:val="28"/>
          <w:szCs w:val="28"/>
          <w:lang w:val="uk-UA"/>
        </w:rPr>
        <w:t>2. Організаційне виконання рішення покласти на Бахмутський міський центр зайнятості (Лещенко).</w:t>
      </w:r>
      <w:r w:rsidR="00F26B25" w:rsidRPr="003E7C4D">
        <w:rPr>
          <w:sz w:val="28"/>
          <w:szCs w:val="28"/>
          <w:lang w:val="uk-UA"/>
        </w:rPr>
        <w:t xml:space="preserve">                </w:t>
      </w:r>
      <w:r w:rsidR="00F26B25" w:rsidRPr="003E7C4D">
        <w:rPr>
          <w:color w:val="FF0000"/>
          <w:sz w:val="28"/>
          <w:szCs w:val="28"/>
          <w:lang w:val="uk-UA"/>
        </w:rPr>
        <w:t xml:space="preserve"> </w:t>
      </w:r>
    </w:p>
    <w:p w:rsidR="00F26B25" w:rsidRDefault="00F26B25" w:rsidP="00F26B25">
      <w:pPr>
        <w:jc w:val="both"/>
        <w:rPr>
          <w:color w:val="FF0000"/>
          <w:lang w:val="uk-UA"/>
        </w:rPr>
      </w:pPr>
    </w:p>
    <w:p w:rsidR="0033080C" w:rsidRPr="00406BEA" w:rsidRDefault="0033080C" w:rsidP="00F26B25">
      <w:pPr>
        <w:jc w:val="both"/>
        <w:rPr>
          <w:color w:val="FF0000"/>
          <w:lang w:val="uk-UA"/>
        </w:rPr>
      </w:pP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tbl>
      <w:tblPr>
        <w:tblW w:w="9703" w:type="dxa"/>
        <w:tblLook w:val="01E0"/>
      </w:tblPr>
      <w:tblGrid>
        <w:gridCol w:w="5047"/>
        <w:gridCol w:w="1552"/>
        <w:gridCol w:w="3104"/>
      </w:tblGrid>
      <w:tr w:rsidR="009E4F69" w:rsidRPr="00916DDC" w:rsidTr="00B3752F">
        <w:trPr>
          <w:trHeight w:val="475"/>
        </w:trPr>
        <w:tc>
          <w:tcPr>
            <w:tcW w:w="5047" w:type="dxa"/>
          </w:tcPr>
          <w:p w:rsidR="00FB7AF8" w:rsidRPr="00FB7AF8" w:rsidRDefault="00D212B6" w:rsidP="00D212B6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Перший заступник міського голови</w:t>
            </w:r>
          </w:p>
        </w:tc>
        <w:tc>
          <w:tcPr>
            <w:tcW w:w="1552" w:type="dxa"/>
          </w:tcPr>
          <w:p w:rsidR="009E4F69" w:rsidRPr="009E4F69" w:rsidRDefault="009E4F69" w:rsidP="004E43CF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9E4F69">
              <w:rPr>
                <w:b/>
                <w:sz w:val="28"/>
                <w:lang w:val="uk-UA"/>
              </w:rPr>
              <w:t xml:space="preserve">                 </w:t>
            </w:r>
            <w:r w:rsidR="0033080C">
              <w:rPr>
                <w:b/>
                <w:sz w:val="28"/>
                <w:lang w:val="uk-UA"/>
              </w:rPr>
              <w:t xml:space="preserve">   </w:t>
            </w:r>
            <w:r w:rsidRPr="009E4F69">
              <w:rPr>
                <w:b/>
                <w:sz w:val="28"/>
                <w:lang w:val="uk-UA"/>
              </w:rPr>
              <w:t xml:space="preserve">        </w:t>
            </w:r>
          </w:p>
        </w:tc>
        <w:tc>
          <w:tcPr>
            <w:tcW w:w="3104" w:type="dxa"/>
          </w:tcPr>
          <w:p w:rsidR="009E4F69" w:rsidRPr="00D212B6" w:rsidRDefault="00D212B6" w:rsidP="009E52D6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Т.М. САВЧЕНКО</w:t>
            </w:r>
          </w:p>
        </w:tc>
      </w:tr>
    </w:tbl>
    <w:p w:rsidR="00832D63" w:rsidRPr="00406BEA" w:rsidRDefault="00832D63" w:rsidP="00B3752F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sectPr w:rsidR="00832D63" w:rsidRPr="00406BEA" w:rsidSect="00B3752F">
      <w:headerReference w:type="default" r:id="rId9"/>
      <w:pgSz w:w="11906" w:h="16838" w:code="9"/>
      <w:pgMar w:top="238" w:right="680" w:bottom="15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826" w:rsidRDefault="00B96826">
      <w:r>
        <w:separator/>
      </w:r>
    </w:p>
  </w:endnote>
  <w:endnote w:type="continuationSeparator" w:id="0">
    <w:p w:rsidR="00B96826" w:rsidRDefault="00B9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826" w:rsidRDefault="00B96826">
      <w:r>
        <w:separator/>
      </w:r>
    </w:p>
  </w:footnote>
  <w:footnote w:type="continuationSeparator" w:id="0">
    <w:p w:rsidR="00B96826" w:rsidRDefault="00B96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6D2" w:rsidRDefault="00B156D2">
    <w:pPr>
      <w:pStyle w:val="a3"/>
      <w:framePr w:wrap="auto" w:vAnchor="text" w:hAnchor="margin" w:xAlign="right" w:y="1"/>
      <w:rPr>
        <w:rStyle w:val="a4"/>
      </w:rPr>
    </w:pPr>
  </w:p>
  <w:p w:rsidR="00B156D2" w:rsidRDefault="00B156D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2FE6862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6">
    <w:nsid w:val="04F8437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7">
    <w:nsid w:val="08AE208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>
    <w:nsid w:val="0AD83B2E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883A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1521B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36118B9"/>
    <w:multiLevelType w:val="hybridMultilevel"/>
    <w:tmpl w:val="4F82BC5C"/>
    <w:lvl w:ilvl="0" w:tplc="429A9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7A9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8E3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E5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4A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AB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1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FCE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8A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B15B4B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3">
    <w:nsid w:val="1C163C8E"/>
    <w:multiLevelType w:val="singleLevel"/>
    <w:tmpl w:val="88FCAC9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1E500E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5">
    <w:nsid w:val="22763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82B4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E8730E"/>
    <w:multiLevelType w:val="multilevel"/>
    <w:tmpl w:val="3C2E23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9025DD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2B884898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CB3E39"/>
    <w:multiLevelType w:val="hybridMultilevel"/>
    <w:tmpl w:val="1BBEB98A"/>
    <w:lvl w:ilvl="0" w:tplc="BE48877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326A8D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2187E7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D06C4B7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4C43F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E50EC6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DEED36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7542296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5A0E4DBA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30851A8B"/>
    <w:multiLevelType w:val="hybridMultilevel"/>
    <w:tmpl w:val="0AC698A4"/>
    <w:lvl w:ilvl="0" w:tplc="1FA8F27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ED25558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D9EA96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4AA298F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8EE279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A60C9A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CFE7D1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450CE4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A623F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3162310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3">
    <w:nsid w:val="317F035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323140E6"/>
    <w:multiLevelType w:val="hybridMultilevel"/>
    <w:tmpl w:val="4B6C0200"/>
    <w:lvl w:ilvl="0" w:tplc="D7C068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3502F06"/>
    <w:multiLevelType w:val="multilevel"/>
    <w:tmpl w:val="C59461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6">
    <w:nsid w:val="3E93570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7">
    <w:nsid w:val="40CE699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8">
    <w:nsid w:val="4448521C"/>
    <w:multiLevelType w:val="singleLevel"/>
    <w:tmpl w:val="5DFE3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9">
    <w:nsid w:val="44DB5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7E311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49CC4A8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2">
    <w:nsid w:val="4B6946B9"/>
    <w:multiLevelType w:val="multilevel"/>
    <w:tmpl w:val="2416E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4DFF7EF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5">
    <w:nsid w:val="52025E40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5436693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7">
    <w:nsid w:val="5A3B565E"/>
    <w:multiLevelType w:val="multilevel"/>
    <w:tmpl w:val="79F40F90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5C2C4C2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9">
    <w:nsid w:val="5CA57EC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0">
    <w:nsid w:val="635E6C0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1">
    <w:nsid w:val="6ADE11A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2">
    <w:nsid w:val="726B508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3">
    <w:nsid w:val="79E05FE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AF14C1C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5">
    <w:nsid w:val="7E531A87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num w:numId="1">
    <w:abstractNumId w:val="33"/>
  </w:num>
  <w:num w:numId="2">
    <w:abstractNumId w:val="17"/>
  </w:num>
  <w:num w:numId="3">
    <w:abstractNumId w:val="3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3"/>
  </w:num>
  <w:num w:numId="9">
    <w:abstractNumId w:val="37"/>
  </w:num>
  <w:num w:numId="10">
    <w:abstractNumId w:val="18"/>
  </w:num>
  <w:num w:numId="11">
    <w:abstractNumId w:val="44"/>
  </w:num>
  <w:num w:numId="12">
    <w:abstractNumId w:val="23"/>
  </w:num>
  <w:num w:numId="13">
    <w:abstractNumId w:val="35"/>
  </w:num>
  <w:num w:numId="14">
    <w:abstractNumId w:val="9"/>
  </w:num>
  <w:num w:numId="15">
    <w:abstractNumId w:val="5"/>
  </w:num>
  <w:num w:numId="16">
    <w:abstractNumId w:val="34"/>
  </w:num>
  <w:num w:numId="17">
    <w:abstractNumId w:val="42"/>
  </w:num>
  <w:num w:numId="18">
    <w:abstractNumId w:val="30"/>
  </w:num>
  <w:num w:numId="19">
    <w:abstractNumId w:val="29"/>
  </w:num>
  <w:num w:numId="20">
    <w:abstractNumId w:val="22"/>
  </w:num>
  <w:num w:numId="21">
    <w:abstractNumId w:val="14"/>
  </w:num>
  <w:num w:numId="22">
    <w:abstractNumId w:val="31"/>
  </w:num>
  <w:num w:numId="23">
    <w:abstractNumId w:val="26"/>
  </w:num>
  <w:num w:numId="24">
    <w:abstractNumId w:val="41"/>
  </w:num>
  <w:num w:numId="25">
    <w:abstractNumId w:val="45"/>
  </w:num>
  <w:num w:numId="26">
    <w:abstractNumId w:val="38"/>
  </w:num>
  <w:num w:numId="27">
    <w:abstractNumId w:val="27"/>
  </w:num>
  <w:num w:numId="28">
    <w:abstractNumId w:val="6"/>
  </w:num>
  <w:num w:numId="29">
    <w:abstractNumId w:val="36"/>
  </w:num>
  <w:num w:numId="30">
    <w:abstractNumId w:val="39"/>
  </w:num>
  <w:num w:numId="31">
    <w:abstractNumId w:val="40"/>
  </w:num>
  <w:num w:numId="32">
    <w:abstractNumId w:val="16"/>
  </w:num>
  <w:num w:numId="33">
    <w:abstractNumId w:val="43"/>
  </w:num>
  <w:num w:numId="34">
    <w:abstractNumId w:val="12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 w:numId="39">
    <w:abstractNumId w:val="19"/>
  </w:num>
  <w:num w:numId="40">
    <w:abstractNumId w:val="15"/>
  </w:num>
  <w:num w:numId="41">
    <w:abstractNumId w:val="8"/>
  </w:num>
  <w:num w:numId="42">
    <w:abstractNumId w:val="10"/>
  </w:num>
  <w:num w:numId="43">
    <w:abstractNumId w:val="28"/>
  </w:num>
  <w:num w:numId="44">
    <w:abstractNumId w:val="21"/>
  </w:num>
  <w:num w:numId="45">
    <w:abstractNumId w:val="20"/>
  </w:num>
  <w:num w:numId="46">
    <w:abstractNumId w:val="11"/>
  </w:num>
  <w:num w:numId="47">
    <w:abstractNumId w:val="25"/>
  </w:num>
  <w:num w:numId="4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E30A04"/>
    <w:rsid w:val="00001DDE"/>
    <w:rsid w:val="00003787"/>
    <w:rsid w:val="000219D5"/>
    <w:rsid w:val="00033413"/>
    <w:rsid w:val="00034E7E"/>
    <w:rsid w:val="0004732B"/>
    <w:rsid w:val="00053CB1"/>
    <w:rsid w:val="00070C81"/>
    <w:rsid w:val="0007137C"/>
    <w:rsid w:val="00077C86"/>
    <w:rsid w:val="00082375"/>
    <w:rsid w:val="0008388E"/>
    <w:rsid w:val="000838DB"/>
    <w:rsid w:val="00087F3B"/>
    <w:rsid w:val="0009209F"/>
    <w:rsid w:val="000B2B21"/>
    <w:rsid w:val="000C0773"/>
    <w:rsid w:val="000C32B6"/>
    <w:rsid w:val="000C4D60"/>
    <w:rsid w:val="000D363C"/>
    <w:rsid w:val="000D5CC0"/>
    <w:rsid w:val="000E3C60"/>
    <w:rsid w:val="000E63E5"/>
    <w:rsid w:val="000F2BA9"/>
    <w:rsid w:val="000F3511"/>
    <w:rsid w:val="00104634"/>
    <w:rsid w:val="00110A6E"/>
    <w:rsid w:val="00117981"/>
    <w:rsid w:val="00123890"/>
    <w:rsid w:val="00125418"/>
    <w:rsid w:val="00127BA1"/>
    <w:rsid w:val="001355C9"/>
    <w:rsid w:val="00143C50"/>
    <w:rsid w:val="0015158E"/>
    <w:rsid w:val="00151F8A"/>
    <w:rsid w:val="00162339"/>
    <w:rsid w:val="001745D3"/>
    <w:rsid w:val="00181DCE"/>
    <w:rsid w:val="00187942"/>
    <w:rsid w:val="00191498"/>
    <w:rsid w:val="001931A8"/>
    <w:rsid w:val="001943B4"/>
    <w:rsid w:val="001A0A2C"/>
    <w:rsid w:val="001A6029"/>
    <w:rsid w:val="001A6626"/>
    <w:rsid w:val="001B231F"/>
    <w:rsid w:val="001C6856"/>
    <w:rsid w:val="001D7D91"/>
    <w:rsid w:val="001E5393"/>
    <w:rsid w:val="00217C7D"/>
    <w:rsid w:val="002201F0"/>
    <w:rsid w:val="002354B1"/>
    <w:rsid w:val="00254E82"/>
    <w:rsid w:val="00262A06"/>
    <w:rsid w:val="00263976"/>
    <w:rsid w:val="00265A69"/>
    <w:rsid w:val="002742C9"/>
    <w:rsid w:val="002B0752"/>
    <w:rsid w:val="002C17A0"/>
    <w:rsid w:val="002C6A92"/>
    <w:rsid w:val="002D5940"/>
    <w:rsid w:val="002D76BA"/>
    <w:rsid w:val="002E4CA6"/>
    <w:rsid w:val="002E7BF6"/>
    <w:rsid w:val="002F420D"/>
    <w:rsid w:val="002F6AC3"/>
    <w:rsid w:val="002F760F"/>
    <w:rsid w:val="00300164"/>
    <w:rsid w:val="0031467E"/>
    <w:rsid w:val="0031480B"/>
    <w:rsid w:val="003158FB"/>
    <w:rsid w:val="00315B03"/>
    <w:rsid w:val="00324751"/>
    <w:rsid w:val="0033080C"/>
    <w:rsid w:val="003317EC"/>
    <w:rsid w:val="0034387D"/>
    <w:rsid w:val="00366360"/>
    <w:rsid w:val="0037328F"/>
    <w:rsid w:val="003801C6"/>
    <w:rsid w:val="0039166E"/>
    <w:rsid w:val="00391CB0"/>
    <w:rsid w:val="003A16A7"/>
    <w:rsid w:val="003B2073"/>
    <w:rsid w:val="003B621C"/>
    <w:rsid w:val="003B7770"/>
    <w:rsid w:val="003D2F2B"/>
    <w:rsid w:val="003E3F52"/>
    <w:rsid w:val="003E67EA"/>
    <w:rsid w:val="003E7BAF"/>
    <w:rsid w:val="003E7C4D"/>
    <w:rsid w:val="00400908"/>
    <w:rsid w:val="004017FD"/>
    <w:rsid w:val="00406BEA"/>
    <w:rsid w:val="00411974"/>
    <w:rsid w:val="00411AF3"/>
    <w:rsid w:val="00414F43"/>
    <w:rsid w:val="004153D4"/>
    <w:rsid w:val="00426B7D"/>
    <w:rsid w:val="00434406"/>
    <w:rsid w:val="00442EAC"/>
    <w:rsid w:val="00444294"/>
    <w:rsid w:val="00450155"/>
    <w:rsid w:val="00462198"/>
    <w:rsid w:val="00482C67"/>
    <w:rsid w:val="004858C9"/>
    <w:rsid w:val="00491D7C"/>
    <w:rsid w:val="004A24F0"/>
    <w:rsid w:val="004A48A5"/>
    <w:rsid w:val="004A5145"/>
    <w:rsid w:val="004B1175"/>
    <w:rsid w:val="004B5159"/>
    <w:rsid w:val="004B699F"/>
    <w:rsid w:val="004E43CF"/>
    <w:rsid w:val="004F4B2F"/>
    <w:rsid w:val="00502FA7"/>
    <w:rsid w:val="0050494F"/>
    <w:rsid w:val="0050707C"/>
    <w:rsid w:val="00507EF4"/>
    <w:rsid w:val="005164EA"/>
    <w:rsid w:val="0052419D"/>
    <w:rsid w:val="00540768"/>
    <w:rsid w:val="005414D6"/>
    <w:rsid w:val="00544949"/>
    <w:rsid w:val="00546BEF"/>
    <w:rsid w:val="0057286C"/>
    <w:rsid w:val="00577187"/>
    <w:rsid w:val="00581F4C"/>
    <w:rsid w:val="00586666"/>
    <w:rsid w:val="0059233F"/>
    <w:rsid w:val="00593A77"/>
    <w:rsid w:val="005A52C8"/>
    <w:rsid w:val="005B43B7"/>
    <w:rsid w:val="005B74CD"/>
    <w:rsid w:val="005C3D6A"/>
    <w:rsid w:val="005E4982"/>
    <w:rsid w:val="005E4DDC"/>
    <w:rsid w:val="005F219D"/>
    <w:rsid w:val="0061044E"/>
    <w:rsid w:val="0061281B"/>
    <w:rsid w:val="0062372F"/>
    <w:rsid w:val="006356E4"/>
    <w:rsid w:val="00637FFB"/>
    <w:rsid w:val="00646F98"/>
    <w:rsid w:val="00654299"/>
    <w:rsid w:val="00657772"/>
    <w:rsid w:val="00667C5B"/>
    <w:rsid w:val="0068340F"/>
    <w:rsid w:val="00683C47"/>
    <w:rsid w:val="0068493B"/>
    <w:rsid w:val="0068500A"/>
    <w:rsid w:val="00685731"/>
    <w:rsid w:val="006941F8"/>
    <w:rsid w:val="006A5B16"/>
    <w:rsid w:val="006B5331"/>
    <w:rsid w:val="006C76E8"/>
    <w:rsid w:val="006C7854"/>
    <w:rsid w:val="006D1CD0"/>
    <w:rsid w:val="006F0840"/>
    <w:rsid w:val="006F1194"/>
    <w:rsid w:val="006F37D7"/>
    <w:rsid w:val="006F5777"/>
    <w:rsid w:val="00711CA0"/>
    <w:rsid w:val="00713C9C"/>
    <w:rsid w:val="00716C4A"/>
    <w:rsid w:val="00721767"/>
    <w:rsid w:val="00727059"/>
    <w:rsid w:val="00731729"/>
    <w:rsid w:val="007435D3"/>
    <w:rsid w:val="0075689A"/>
    <w:rsid w:val="007641E3"/>
    <w:rsid w:val="007662E6"/>
    <w:rsid w:val="007823A0"/>
    <w:rsid w:val="00790F3C"/>
    <w:rsid w:val="00791213"/>
    <w:rsid w:val="00794580"/>
    <w:rsid w:val="007A1FFF"/>
    <w:rsid w:val="007A2846"/>
    <w:rsid w:val="007A7AC3"/>
    <w:rsid w:val="007C0EE6"/>
    <w:rsid w:val="007D1376"/>
    <w:rsid w:val="007D1955"/>
    <w:rsid w:val="007E18C5"/>
    <w:rsid w:val="007E3BF9"/>
    <w:rsid w:val="007F0D6B"/>
    <w:rsid w:val="008040A0"/>
    <w:rsid w:val="00813415"/>
    <w:rsid w:val="00822E0B"/>
    <w:rsid w:val="008327CA"/>
    <w:rsid w:val="00832D63"/>
    <w:rsid w:val="0083401A"/>
    <w:rsid w:val="00837819"/>
    <w:rsid w:val="00846021"/>
    <w:rsid w:val="008511EC"/>
    <w:rsid w:val="008563FB"/>
    <w:rsid w:val="00857DF5"/>
    <w:rsid w:val="00864975"/>
    <w:rsid w:val="0086501D"/>
    <w:rsid w:val="00870505"/>
    <w:rsid w:val="00871498"/>
    <w:rsid w:val="008732CB"/>
    <w:rsid w:val="008756C9"/>
    <w:rsid w:val="0088184F"/>
    <w:rsid w:val="00892DC3"/>
    <w:rsid w:val="00896FAF"/>
    <w:rsid w:val="008B0590"/>
    <w:rsid w:val="008B7F1A"/>
    <w:rsid w:val="008C58CA"/>
    <w:rsid w:val="008E416F"/>
    <w:rsid w:val="008E75DF"/>
    <w:rsid w:val="008F0B30"/>
    <w:rsid w:val="008F17C3"/>
    <w:rsid w:val="008F5EC6"/>
    <w:rsid w:val="009056CF"/>
    <w:rsid w:val="00905AD6"/>
    <w:rsid w:val="0091071D"/>
    <w:rsid w:val="00927F9D"/>
    <w:rsid w:val="00930B55"/>
    <w:rsid w:val="00930D1F"/>
    <w:rsid w:val="00931AA4"/>
    <w:rsid w:val="00932128"/>
    <w:rsid w:val="00934438"/>
    <w:rsid w:val="0094291C"/>
    <w:rsid w:val="009449F9"/>
    <w:rsid w:val="00954663"/>
    <w:rsid w:val="00962466"/>
    <w:rsid w:val="0096407F"/>
    <w:rsid w:val="009654C1"/>
    <w:rsid w:val="009832A5"/>
    <w:rsid w:val="00987B9F"/>
    <w:rsid w:val="0099238E"/>
    <w:rsid w:val="009A15CB"/>
    <w:rsid w:val="009A36D2"/>
    <w:rsid w:val="009A63ED"/>
    <w:rsid w:val="009B1D5B"/>
    <w:rsid w:val="009B4650"/>
    <w:rsid w:val="009C2311"/>
    <w:rsid w:val="009C585C"/>
    <w:rsid w:val="009D04FB"/>
    <w:rsid w:val="009E4F69"/>
    <w:rsid w:val="009E52D6"/>
    <w:rsid w:val="009F02EB"/>
    <w:rsid w:val="009F6D86"/>
    <w:rsid w:val="009F704C"/>
    <w:rsid w:val="00A00BB3"/>
    <w:rsid w:val="00A20732"/>
    <w:rsid w:val="00A2555A"/>
    <w:rsid w:val="00A31B40"/>
    <w:rsid w:val="00A34B22"/>
    <w:rsid w:val="00A3545B"/>
    <w:rsid w:val="00A358D3"/>
    <w:rsid w:val="00A3705F"/>
    <w:rsid w:val="00A4080B"/>
    <w:rsid w:val="00A41DBB"/>
    <w:rsid w:val="00A5600A"/>
    <w:rsid w:val="00A60B68"/>
    <w:rsid w:val="00A62368"/>
    <w:rsid w:val="00A76571"/>
    <w:rsid w:val="00A817B8"/>
    <w:rsid w:val="00A83B75"/>
    <w:rsid w:val="00A84152"/>
    <w:rsid w:val="00A96957"/>
    <w:rsid w:val="00AA03B8"/>
    <w:rsid w:val="00AA4603"/>
    <w:rsid w:val="00AB051C"/>
    <w:rsid w:val="00AB1240"/>
    <w:rsid w:val="00AB35C7"/>
    <w:rsid w:val="00AB3817"/>
    <w:rsid w:val="00AC3F11"/>
    <w:rsid w:val="00AC518D"/>
    <w:rsid w:val="00AD5180"/>
    <w:rsid w:val="00AD59AF"/>
    <w:rsid w:val="00AF4D0A"/>
    <w:rsid w:val="00AF5408"/>
    <w:rsid w:val="00AF7414"/>
    <w:rsid w:val="00B018AE"/>
    <w:rsid w:val="00B03A1F"/>
    <w:rsid w:val="00B069AA"/>
    <w:rsid w:val="00B105E1"/>
    <w:rsid w:val="00B132AB"/>
    <w:rsid w:val="00B156D2"/>
    <w:rsid w:val="00B16187"/>
    <w:rsid w:val="00B30B29"/>
    <w:rsid w:val="00B3216C"/>
    <w:rsid w:val="00B3752F"/>
    <w:rsid w:val="00B42FEE"/>
    <w:rsid w:val="00B44DEB"/>
    <w:rsid w:val="00B47E0E"/>
    <w:rsid w:val="00B67F6F"/>
    <w:rsid w:val="00B7281E"/>
    <w:rsid w:val="00B765C8"/>
    <w:rsid w:val="00B80661"/>
    <w:rsid w:val="00B91012"/>
    <w:rsid w:val="00B9543D"/>
    <w:rsid w:val="00B95A43"/>
    <w:rsid w:val="00B96826"/>
    <w:rsid w:val="00BA0CB2"/>
    <w:rsid w:val="00BA1820"/>
    <w:rsid w:val="00BA7292"/>
    <w:rsid w:val="00BB0F28"/>
    <w:rsid w:val="00BF1226"/>
    <w:rsid w:val="00C026A0"/>
    <w:rsid w:val="00C200DC"/>
    <w:rsid w:val="00C2114E"/>
    <w:rsid w:val="00C232F3"/>
    <w:rsid w:val="00C26EF2"/>
    <w:rsid w:val="00C34444"/>
    <w:rsid w:val="00C55E69"/>
    <w:rsid w:val="00C62C17"/>
    <w:rsid w:val="00C665C1"/>
    <w:rsid w:val="00C7399A"/>
    <w:rsid w:val="00C812D1"/>
    <w:rsid w:val="00C834B7"/>
    <w:rsid w:val="00C85E67"/>
    <w:rsid w:val="00C920E7"/>
    <w:rsid w:val="00CB0C8E"/>
    <w:rsid w:val="00CB1F08"/>
    <w:rsid w:val="00CB425B"/>
    <w:rsid w:val="00CC49D4"/>
    <w:rsid w:val="00CC7839"/>
    <w:rsid w:val="00CD101E"/>
    <w:rsid w:val="00CD589B"/>
    <w:rsid w:val="00CE0022"/>
    <w:rsid w:val="00CF428C"/>
    <w:rsid w:val="00D019E2"/>
    <w:rsid w:val="00D1117A"/>
    <w:rsid w:val="00D144E6"/>
    <w:rsid w:val="00D212B6"/>
    <w:rsid w:val="00D241E4"/>
    <w:rsid w:val="00D24D07"/>
    <w:rsid w:val="00D31D15"/>
    <w:rsid w:val="00D31D79"/>
    <w:rsid w:val="00D31F81"/>
    <w:rsid w:val="00D348A1"/>
    <w:rsid w:val="00D40D54"/>
    <w:rsid w:val="00D41E7B"/>
    <w:rsid w:val="00D44326"/>
    <w:rsid w:val="00D50A26"/>
    <w:rsid w:val="00D52AB3"/>
    <w:rsid w:val="00D605CA"/>
    <w:rsid w:val="00D60A04"/>
    <w:rsid w:val="00D61292"/>
    <w:rsid w:val="00D64D43"/>
    <w:rsid w:val="00D67447"/>
    <w:rsid w:val="00D67EA3"/>
    <w:rsid w:val="00D73F5A"/>
    <w:rsid w:val="00D769B8"/>
    <w:rsid w:val="00D83647"/>
    <w:rsid w:val="00D84FE4"/>
    <w:rsid w:val="00D9008D"/>
    <w:rsid w:val="00D97371"/>
    <w:rsid w:val="00DB1309"/>
    <w:rsid w:val="00DB1C10"/>
    <w:rsid w:val="00DC181C"/>
    <w:rsid w:val="00DC4108"/>
    <w:rsid w:val="00DD0A2C"/>
    <w:rsid w:val="00DD0AB7"/>
    <w:rsid w:val="00DD4E68"/>
    <w:rsid w:val="00DE0686"/>
    <w:rsid w:val="00DE2E99"/>
    <w:rsid w:val="00DF17D5"/>
    <w:rsid w:val="00DF3995"/>
    <w:rsid w:val="00DF517F"/>
    <w:rsid w:val="00E05AD8"/>
    <w:rsid w:val="00E06E5B"/>
    <w:rsid w:val="00E10DD9"/>
    <w:rsid w:val="00E14560"/>
    <w:rsid w:val="00E24F81"/>
    <w:rsid w:val="00E26884"/>
    <w:rsid w:val="00E30A04"/>
    <w:rsid w:val="00E33108"/>
    <w:rsid w:val="00E34DF0"/>
    <w:rsid w:val="00E3759E"/>
    <w:rsid w:val="00E4163D"/>
    <w:rsid w:val="00E441BF"/>
    <w:rsid w:val="00E47767"/>
    <w:rsid w:val="00E47EA6"/>
    <w:rsid w:val="00E53EDF"/>
    <w:rsid w:val="00E5497C"/>
    <w:rsid w:val="00E5555E"/>
    <w:rsid w:val="00E5590B"/>
    <w:rsid w:val="00E55F15"/>
    <w:rsid w:val="00E56CFE"/>
    <w:rsid w:val="00E67ED1"/>
    <w:rsid w:val="00E775ED"/>
    <w:rsid w:val="00E80FDC"/>
    <w:rsid w:val="00E85A32"/>
    <w:rsid w:val="00E9632A"/>
    <w:rsid w:val="00EA1C3C"/>
    <w:rsid w:val="00EA7B22"/>
    <w:rsid w:val="00EB06C1"/>
    <w:rsid w:val="00EC5BC2"/>
    <w:rsid w:val="00ED734D"/>
    <w:rsid w:val="00EE0061"/>
    <w:rsid w:val="00EE0694"/>
    <w:rsid w:val="00EE1A86"/>
    <w:rsid w:val="00EF036F"/>
    <w:rsid w:val="00F0432B"/>
    <w:rsid w:val="00F0730A"/>
    <w:rsid w:val="00F14957"/>
    <w:rsid w:val="00F1542A"/>
    <w:rsid w:val="00F26A2E"/>
    <w:rsid w:val="00F26B25"/>
    <w:rsid w:val="00F55009"/>
    <w:rsid w:val="00F5594A"/>
    <w:rsid w:val="00F572DF"/>
    <w:rsid w:val="00F61027"/>
    <w:rsid w:val="00F63677"/>
    <w:rsid w:val="00F66391"/>
    <w:rsid w:val="00F66BC3"/>
    <w:rsid w:val="00F703AA"/>
    <w:rsid w:val="00F77CF1"/>
    <w:rsid w:val="00F83C41"/>
    <w:rsid w:val="00F83E17"/>
    <w:rsid w:val="00FA0770"/>
    <w:rsid w:val="00FB6566"/>
    <w:rsid w:val="00FB7AF8"/>
    <w:rsid w:val="00FC21A5"/>
    <w:rsid w:val="00FC342F"/>
    <w:rsid w:val="00FC4EF8"/>
    <w:rsid w:val="00FC5726"/>
    <w:rsid w:val="00FD647D"/>
    <w:rsid w:val="00FF422D"/>
    <w:rsid w:val="00F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49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E4982"/>
  </w:style>
  <w:style w:type="paragraph" w:styleId="a5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9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a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D63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  <w:style w:type="character" w:styleId="ad">
    <w:name w:val="Strong"/>
    <w:uiPriority w:val="22"/>
    <w:qFormat/>
    <w:rsid w:val="007C0EE6"/>
    <w:rPr>
      <w:b/>
      <w:bCs/>
    </w:rPr>
  </w:style>
  <w:style w:type="paragraph" w:styleId="ae">
    <w:name w:val="List Paragraph"/>
    <w:basedOn w:val="a"/>
    <w:uiPriority w:val="34"/>
    <w:qFormat/>
    <w:rsid w:val="003663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49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E4982"/>
  </w:style>
  <w:style w:type="paragraph" w:styleId="a5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9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a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D63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7A584-3184-46A3-A482-39B2CDCA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</dc:creator>
  <cp:lastModifiedBy>ch09</cp:lastModifiedBy>
  <cp:revision>37</cp:revision>
  <cp:lastPrinted>2018-04-16T07:57:00Z</cp:lastPrinted>
  <dcterms:created xsi:type="dcterms:W3CDTF">2017-11-06T06:04:00Z</dcterms:created>
  <dcterms:modified xsi:type="dcterms:W3CDTF">2018-05-17T07:31:00Z</dcterms:modified>
</cp:coreProperties>
</file>