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6E4" w:rsidRPr="00406BEA" w:rsidRDefault="00544949">
      <w:pPr>
        <w:jc w:val="center"/>
        <w:rPr>
          <w:lang w:val="uk-UA"/>
        </w:rPr>
      </w:pPr>
      <w:r>
        <w:rPr>
          <w:lang w:val="uk-UA"/>
        </w:rPr>
        <w:tab/>
      </w:r>
    </w:p>
    <w:p w:rsidR="00F26B25" w:rsidRPr="00406BEA" w:rsidRDefault="00E14560" w:rsidP="00F26B25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B25" w:rsidRPr="00406BEA" w:rsidRDefault="00F26B25" w:rsidP="00F26B25">
      <w:pPr>
        <w:pStyle w:val="8"/>
      </w:pPr>
    </w:p>
    <w:p w:rsidR="00F26B25" w:rsidRPr="00406BEA" w:rsidRDefault="00F26B25" w:rsidP="00F26B25">
      <w:pPr>
        <w:pStyle w:val="8"/>
      </w:pPr>
      <w:r w:rsidRPr="00406BEA">
        <w:t>У  К  Р  А  Ї  Н  А</w:t>
      </w:r>
    </w:p>
    <w:p w:rsidR="00F26B25" w:rsidRPr="00406BEA" w:rsidRDefault="00F26B25" w:rsidP="00F26B25">
      <w:pPr>
        <w:jc w:val="center"/>
        <w:rPr>
          <w:b/>
          <w:sz w:val="32"/>
          <w:lang w:val="uk-UA"/>
        </w:rPr>
      </w:pPr>
    </w:p>
    <w:p w:rsidR="00F26B25" w:rsidRPr="00406BEA" w:rsidRDefault="008B0590" w:rsidP="00F26B25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</w:t>
      </w:r>
      <w:r w:rsidR="00F26B25" w:rsidRPr="00406BEA">
        <w:rPr>
          <w:b/>
          <w:sz w:val="36"/>
          <w:lang w:val="uk-UA"/>
        </w:rPr>
        <w:t xml:space="preserve"> с ь к а   м і с ь к а   р а д а </w:t>
      </w:r>
    </w:p>
    <w:p w:rsidR="00F26B25" w:rsidRPr="00406BEA" w:rsidRDefault="00F26B25" w:rsidP="00F26B25">
      <w:pPr>
        <w:jc w:val="center"/>
        <w:rPr>
          <w:b/>
          <w:sz w:val="36"/>
          <w:lang w:val="uk-UA"/>
        </w:rPr>
      </w:pPr>
    </w:p>
    <w:p w:rsidR="00F26B25" w:rsidRPr="00406BEA" w:rsidRDefault="00F26B25" w:rsidP="00F26B25">
      <w:pPr>
        <w:pStyle w:val="7"/>
      </w:pPr>
      <w:r w:rsidRPr="00406BEA">
        <w:t>ВИКОНАВЧИЙ  КОМІТЕТ</w:t>
      </w:r>
    </w:p>
    <w:p w:rsidR="00F26B25" w:rsidRPr="00406BEA" w:rsidRDefault="00F26B25" w:rsidP="00F26B25">
      <w:pPr>
        <w:jc w:val="center"/>
        <w:rPr>
          <w:b/>
          <w:lang w:val="uk-UA"/>
        </w:rPr>
      </w:pPr>
    </w:p>
    <w:p w:rsidR="00F26B25" w:rsidRPr="00406BEA" w:rsidRDefault="00F26B25" w:rsidP="00F26B25">
      <w:pPr>
        <w:jc w:val="center"/>
        <w:rPr>
          <w:b/>
          <w:sz w:val="36"/>
          <w:lang w:val="uk-UA"/>
        </w:rPr>
      </w:pPr>
      <w:r w:rsidRPr="00406BEA">
        <w:rPr>
          <w:b/>
          <w:sz w:val="48"/>
          <w:lang w:val="uk-UA"/>
        </w:rPr>
        <w:t xml:space="preserve">Р I Ш Е Н </w:t>
      </w:r>
      <w:proofErr w:type="spellStart"/>
      <w:r w:rsidRPr="00406BEA">
        <w:rPr>
          <w:b/>
          <w:sz w:val="48"/>
          <w:lang w:val="uk-UA"/>
        </w:rPr>
        <w:t>Н</w:t>
      </w:r>
      <w:proofErr w:type="spellEnd"/>
      <w:r w:rsidRPr="00406BEA">
        <w:rPr>
          <w:b/>
          <w:sz w:val="48"/>
          <w:lang w:val="uk-UA"/>
        </w:rPr>
        <w:t xml:space="preserve"> Я</w:t>
      </w:r>
    </w:p>
    <w:p w:rsidR="00F26B25" w:rsidRPr="00406BEA" w:rsidRDefault="00F26B25" w:rsidP="00F26B25">
      <w:pPr>
        <w:jc w:val="center"/>
        <w:rPr>
          <w:b/>
          <w:sz w:val="28"/>
          <w:lang w:val="uk-UA"/>
        </w:rPr>
      </w:pPr>
    </w:p>
    <w:p w:rsidR="00F26B25" w:rsidRPr="00406BEA" w:rsidRDefault="00F26B25" w:rsidP="00F26B25">
      <w:pPr>
        <w:rPr>
          <w:b/>
          <w:sz w:val="36"/>
          <w:lang w:val="uk-UA"/>
        </w:rPr>
      </w:pPr>
    </w:p>
    <w:p w:rsidR="00F26B25" w:rsidRPr="00DB7466" w:rsidRDefault="004778A9" w:rsidP="00F26B25">
      <w:pPr>
        <w:pStyle w:val="11"/>
        <w:autoSpaceDE w:val="0"/>
        <w:autoSpaceDN w:val="0"/>
        <w:spacing w:before="0" w:after="0"/>
        <w:rPr>
          <w:snapToGrid/>
          <w:color w:val="FF0000"/>
          <w:lang w:val="uk-UA"/>
        </w:rPr>
      </w:pPr>
      <w:r w:rsidRPr="004778A9">
        <w:rPr>
          <w:snapToGrid/>
          <w:lang w:val="uk-UA"/>
        </w:rPr>
        <w:t>_</w:t>
      </w:r>
      <w:r w:rsidR="00E41488" w:rsidRPr="00E41488">
        <w:rPr>
          <w:snapToGrid/>
          <w:u w:val="single"/>
          <w:lang w:val="uk-UA"/>
        </w:rPr>
        <w:t>11.12.2019</w:t>
      </w:r>
      <w:r w:rsidRPr="004778A9">
        <w:rPr>
          <w:snapToGrid/>
          <w:lang w:val="uk-UA"/>
        </w:rPr>
        <w:t>__</w:t>
      </w:r>
      <w:r w:rsidR="00F26B25" w:rsidRPr="00F66BC3">
        <w:rPr>
          <w:snapToGrid/>
          <w:lang w:val="uk-UA"/>
        </w:rPr>
        <w:t xml:space="preserve">  </w:t>
      </w:r>
      <w:r w:rsidR="00F26B25" w:rsidRPr="00E5590B">
        <w:rPr>
          <w:snapToGrid/>
          <w:lang w:val="uk-UA"/>
        </w:rPr>
        <w:t>№</w:t>
      </w:r>
      <w:r w:rsidR="00DB7466" w:rsidRPr="00DB7466">
        <w:rPr>
          <w:snapToGrid/>
          <w:lang w:val="uk-UA"/>
        </w:rPr>
        <w:t>_</w:t>
      </w:r>
      <w:r w:rsidR="00E41488" w:rsidRPr="00E41488">
        <w:rPr>
          <w:snapToGrid/>
          <w:u w:val="single"/>
          <w:lang w:val="uk-UA"/>
        </w:rPr>
        <w:t>299</w:t>
      </w:r>
      <w:r w:rsidR="00DB7466" w:rsidRPr="00DB7466">
        <w:rPr>
          <w:snapToGrid/>
          <w:lang w:val="uk-UA"/>
        </w:rPr>
        <w:t>_</w:t>
      </w:r>
    </w:p>
    <w:p w:rsidR="00F26B25" w:rsidRPr="00406BEA" w:rsidRDefault="00F26B25" w:rsidP="00F26B25">
      <w:pPr>
        <w:rPr>
          <w:sz w:val="24"/>
          <w:lang w:val="uk-UA"/>
        </w:rPr>
      </w:pPr>
      <w:r w:rsidRPr="00406BEA">
        <w:rPr>
          <w:sz w:val="24"/>
          <w:lang w:val="uk-UA"/>
        </w:rPr>
        <w:t xml:space="preserve">м. </w:t>
      </w:r>
      <w:proofErr w:type="spellStart"/>
      <w:r w:rsidR="008B0590">
        <w:rPr>
          <w:sz w:val="24"/>
          <w:lang w:val="uk-UA"/>
        </w:rPr>
        <w:t>Бахмут</w:t>
      </w:r>
      <w:proofErr w:type="spellEnd"/>
    </w:p>
    <w:p w:rsidR="00F26B25" w:rsidRPr="00406BEA" w:rsidRDefault="00F26B25" w:rsidP="00F26B25">
      <w:pPr>
        <w:ind w:firstLine="720"/>
        <w:jc w:val="both"/>
        <w:rPr>
          <w:sz w:val="24"/>
          <w:lang w:val="uk-UA"/>
        </w:rPr>
      </w:pPr>
      <w:r w:rsidRPr="00406BEA">
        <w:rPr>
          <w:sz w:val="28"/>
          <w:lang w:val="uk-UA"/>
        </w:rPr>
        <w:t xml:space="preserve"> </w:t>
      </w:r>
    </w:p>
    <w:p w:rsidR="00F26B25" w:rsidRPr="00406BEA" w:rsidRDefault="00F26B25" w:rsidP="00F26B25">
      <w:pPr>
        <w:jc w:val="both"/>
        <w:rPr>
          <w:b/>
          <w:i/>
          <w:sz w:val="28"/>
          <w:lang w:val="uk-UA"/>
        </w:rPr>
      </w:pPr>
      <w:r w:rsidRPr="00406BEA">
        <w:rPr>
          <w:b/>
          <w:i/>
          <w:sz w:val="28"/>
          <w:lang w:val="uk-UA"/>
        </w:rPr>
        <w:t>Про організацію та визначення</w:t>
      </w:r>
    </w:p>
    <w:p w:rsidR="00F26B25" w:rsidRPr="00406BEA" w:rsidRDefault="00F26B25" w:rsidP="00F26B25">
      <w:pPr>
        <w:jc w:val="both"/>
        <w:rPr>
          <w:b/>
          <w:i/>
          <w:sz w:val="28"/>
          <w:lang w:val="uk-UA"/>
        </w:rPr>
      </w:pPr>
      <w:r w:rsidRPr="00406BEA">
        <w:rPr>
          <w:b/>
          <w:i/>
          <w:sz w:val="28"/>
          <w:lang w:val="uk-UA"/>
        </w:rPr>
        <w:t>видів громадських робіт на території</w:t>
      </w:r>
    </w:p>
    <w:p w:rsidR="00DB7466" w:rsidRDefault="008B0590" w:rsidP="00F26B25">
      <w:pPr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Бахмут</w:t>
      </w:r>
      <w:r w:rsidR="002555A7">
        <w:rPr>
          <w:b/>
          <w:i/>
          <w:sz w:val="28"/>
          <w:lang w:val="uk-UA"/>
        </w:rPr>
        <w:t>ської</w:t>
      </w:r>
      <w:r w:rsidR="00DB7466">
        <w:rPr>
          <w:b/>
          <w:i/>
          <w:sz w:val="28"/>
          <w:lang w:val="uk-UA"/>
        </w:rPr>
        <w:t xml:space="preserve"> міської</w:t>
      </w:r>
      <w:r w:rsidR="002555A7">
        <w:rPr>
          <w:b/>
          <w:i/>
          <w:sz w:val="28"/>
          <w:lang w:val="uk-UA"/>
        </w:rPr>
        <w:t xml:space="preserve"> </w:t>
      </w:r>
      <w:r w:rsidR="00DB7466">
        <w:rPr>
          <w:b/>
          <w:i/>
          <w:sz w:val="28"/>
          <w:lang w:val="uk-UA"/>
        </w:rPr>
        <w:t xml:space="preserve">об’єднаної </w:t>
      </w:r>
    </w:p>
    <w:p w:rsidR="00F26B25" w:rsidRPr="00406BEA" w:rsidRDefault="00DB7466" w:rsidP="00F26B25">
      <w:pPr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територіальної громади</w:t>
      </w:r>
      <w:r w:rsidR="00F26B25" w:rsidRPr="00406BEA">
        <w:rPr>
          <w:b/>
          <w:i/>
          <w:sz w:val="28"/>
          <w:lang w:val="uk-UA"/>
        </w:rPr>
        <w:t xml:space="preserve"> у</w:t>
      </w:r>
      <w:r>
        <w:rPr>
          <w:b/>
          <w:i/>
          <w:sz w:val="28"/>
          <w:lang w:val="uk-UA"/>
        </w:rPr>
        <w:t xml:space="preserve"> </w:t>
      </w:r>
      <w:r w:rsidR="00F26B25" w:rsidRPr="00406BEA">
        <w:rPr>
          <w:b/>
          <w:i/>
          <w:sz w:val="28"/>
          <w:lang w:val="uk-UA"/>
        </w:rPr>
        <w:t>20</w:t>
      </w:r>
      <w:r w:rsidR="002555A7">
        <w:rPr>
          <w:b/>
          <w:i/>
          <w:sz w:val="28"/>
          <w:lang w:val="uk-UA"/>
        </w:rPr>
        <w:t>20</w:t>
      </w:r>
      <w:r w:rsidR="00F26B25" w:rsidRPr="00406BEA">
        <w:rPr>
          <w:b/>
          <w:i/>
          <w:sz w:val="28"/>
          <w:lang w:val="uk-UA"/>
        </w:rPr>
        <w:t xml:space="preserve"> році</w:t>
      </w:r>
    </w:p>
    <w:p w:rsidR="00F26B25" w:rsidRPr="00406BEA" w:rsidRDefault="00F26B25" w:rsidP="00F26B25">
      <w:pPr>
        <w:jc w:val="both"/>
        <w:rPr>
          <w:b/>
          <w:i/>
          <w:color w:val="FF0000"/>
          <w:sz w:val="28"/>
          <w:lang w:val="uk-UA"/>
        </w:rPr>
      </w:pPr>
    </w:p>
    <w:p w:rsidR="00F26B25" w:rsidRPr="00DB7466" w:rsidRDefault="00F26B25" w:rsidP="00DB7466">
      <w:pPr>
        <w:jc w:val="both"/>
        <w:rPr>
          <w:sz w:val="28"/>
          <w:lang w:val="uk-UA"/>
        </w:rPr>
      </w:pPr>
      <w:r w:rsidRPr="00DB7466">
        <w:rPr>
          <w:color w:val="FF0000"/>
          <w:sz w:val="28"/>
          <w:lang w:val="uk-UA"/>
        </w:rPr>
        <w:t xml:space="preserve">          </w:t>
      </w:r>
      <w:r w:rsidRPr="00DB7466">
        <w:rPr>
          <w:sz w:val="28"/>
          <w:lang w:val="uk-UA"/>
        </w:rPr>
        <w:t xml:space="preserve">Розглянувши </w:t>
      </w:r>
      <w:r w:rsidR="002555A7" w:rsidRPr="00DB7466">
        <w:rPr>
          <w:sz w:val="28"/>
          <w:lang w:val="uk-UA"/>
        </w:rPr>
        <w:t>доповідну</w:t>
      </w:r>
      <w:r w:rsidRPr="00DB7466">
        <w:rPr>
          <w:sz w:val="28"/>
          <w:lang w:val="uk-UA"/>
        </w:rPr>
        <w:t xml:space="preserve"> від </w:t>
      </w:r>
      <w:r w:rsidR="004778A9">
        <w:rPr>
          <w:sz w:val="28"/>
          <w:lang w:val="uk-UA"/>
        </w:rPr>
        <w:t>06</w:t>
      </w:r>
      <w:r w:rsidR="00F14957" w:rsidRPr="00DB7466">
        <w:rPr>
          <w:sz w:val="28"/>
          <w:lang w:val="uk-UA"/>
        </w:rPr>
        <w:t>.</w:t>
      </w:r>
      <w:r w:rsidR="00AB3817" w:rsidRPr="00DB7466">
        <w:rPr>
          <w:sz w:val="28"/>
          <w:lang w:val="uk-UA"/>
        </w:rPr>
        <w:t>1</w:t>
      </w:r>
      <w:r w:rsidR="00DB7466" w:rsidRPr="00DB7466">
        <w:rPr>
          <w:sz w:val="28"/>
          <w:lang w:val="uk-UA"/>
        </w:rPr>
        <w:t>1</w:t>
      </w:r>
      <w:r w:rsidR="00F14957" w:rsidRPr="00DB7466">
        <w:rPr>
          <w:sz w:val="28"/>
          <w:lang w:val="uk-UA"/>
        </w:rPr>
        <w:t>.201</w:t>
      </w:r>
      <w:r w:rsidR="002555A7" w:rsidRPr="00DB7466">
        <w:rPr>
          <w:sz w:val="28"/>
          <w:lang w:val="uk-UA"/>
        </w:rPr>
        <w:t>9</w:t>
      </w:r>
      <w:r w:rsidR="00F14957" w:rsidRPr="00DB7466">
        <w:rPr>
          <w:sz w:val="28"/>
          <w:lang w:val="uk-UA"/>
        </w:rPr>
        <w:t xml:space="preserve"> </w:t>
      </w:r>
      <w:r w:rsidRPr="004778A9">
        <w:rPr>
          <w:sz w:val="28"/>
          <w:lang w:val="uk-UA"/>
        </w:rPr>
        <w:t xml:space="preserve">№ </w:t>
      </w:r>
      <w:r w:rsidR="00F14957" w:rsidRPr="004778A9">
        <w:rPr>
          <w:sz w:val="28"/>
          <w:lang w:val="uk-UA"/>
        </w:rPr>
        <w:t>01-</w:t>
      </w:r>
      <w:r w:rsidR="004778A9" w:rsidRPr="004778A9">
        <w:rPr>
          <w:sz w:val="28"/>
          <w:lang w:val="uk-UA"/>
        </w:rPr>
        <w:t>6515</w:t>
      </w:r>
      <w:r w:rsidR="00F14957" w:rsidRPr="004778A9">
        <w:rPr>
          <w:sz w:val="28"/>
          <w:lang w:val="uk-UA"/>
        </w:rPr>
        <w:t xml:space="preserve">-07 </w:t>
      </w:r>
      <w:r w:rsidRPr="00DB7466">
        <w:rPr>
          <w:sz w:val="28"/>
          <w:lang w:val="uk-UA"/>
        </w:rPr>
        <w:t xml:space="preserve">директора </w:t>
      </w:r>
      <w:proofErr w:type="spellStart"/>
      <w:r w:rsidR="002555A7" w:rsidRPr="00DB7466">
        <w:rPr>
          <w:sz w:val="28"/>
          <w:lang w:val="uk-UA"/>
        </w:rPr>
        <w:t>Бахмутського</w:t>
      </w:r>
      <w:proofErr w:type="spellEnd"/>
      <w:r w:rsidR="002555A7" w:rsidRPr="00DB7466">
        <w:rPr>
          <w:sz w:val="28"/>
          <w:lang w:val="uk-UA"/>
        </w:rPr>
        <w:t xml:space="preserve"> </w:t>
      </w:r>
      <w:r w:rsidRPr="00DB7466">
        <w:rPr>
          <w:sz w:val="28"/>
          <w:lang w:val="uk-UA"/>
        </w:rPr>
        <w:t xml:space="preserve">міського центру зайнятості Лещенко І.В. щодо організації та визначення видів громадських робіт на території </w:t>
      </w:r>
      <w:r w:rsidR="00DB7466" w:rsidRPr="00DB7466">
        <w:rPr>
          <w:sz w:val="28"/>
          <w:lang w:val="uk-UA"/>
        </w:rPr>
        <w:t>Бахмутської міської об’єднаної територіальної громади у 2020 році</w:t>
      </w:r>
      <w:r w:rsidRPr="00DB7466">
        <w:rPr>
          <w:sz w:val="28"/>
          <w:lang w:val="uk-UA"/>
        </w:rPr>
        <w:t xml:space="preserve">, з метою додаткового стимулювання мотивації до праці, матеріальної підтримки безробітних та інших категорій осіб на території </w:t>
      </w:r>
      <w:r w:rsidR="00DB7466" w:rsidRPr="00DB7466">
        <w:rPr>
          <w:sz w:val="28"/>
          <w:lang w:val="uk-UA"/>
        </w:rPr>
        <w:t>Бахмутської міської об’єднаної територіальної громади</w:t>
      </w:r>
      <w:r w:rsidRPr="00DB7466">
        <w:rPr>
          <w:sz w:val="28"/>
          <w:lang w:val="uk-UA"/>
        </w:rPr>
        <w:t xml:space="preserve">, задоволення суспільних потреб </w:t>
      </w:r>
      <w:r w:rsidR="00DB7466" w:rsidRPr="00DB7466">
        <w:rPr>
          <w:sz w:val="28"/>
          <w:lang w:val="uk-UA"/>
        </w:rPr>
        <w:t>Бахмутської міської об’єднаної територіальної громади</w:t>
      </w:r>
      <w:r w:rsidRPr="00DB7466">
        <w:rPr>
          <w:sz w:val="28"/>
          <w:lang w:val="uk-UA"/>
        </w:rPr>
        <w:t xml:space="preserve">, відповідно </w:t>
      </w:r>
      <w:r w:rsidRPr="00DB7466">
        <w:rPr>
          <w:sz w:val="28"/>
          <w:szCs w:val="28"/>
          <w:lang w:val="uk-UA"/>
        </w:rPr>
        <w:t xml:space="preserve">до ст. ст. 17, 18, 20, 24, 31 </w:t>
      </w:r>
      <w:r w:rsidRPr="00DB7466">
        <w:rPr>
          <w:sz w:val="28"/>
          <w:lang w:val="uk-UA"/>
        </w:rPr>
        <w:t>Закону України від 05.07.2012 № 5067-</w:t>
      </w:r>
      <w:r>
        <w:rPr>
          <w:sz w:val="28"/>
        </w:rPr>
        <w:t>V</w:t>
      </w:r>
      <w:r w:rsidRPr="00DB7466">
        <w:rPr>
          <w:sz w:val="28"/>
          <w:lang w:val="uk-UA"/>
        </w:rPr>
        <w:t>І «Про зайнятість населення»</w:t>
      </w:r>
      <w:r w:rsidR="00BE0620">
        <w:rPr>
          <w:sz w:val="28"/>
          <w:lang w:val="uk-UA"/>
        </w:rPr>
        <w:t>,</w:t>
      </w:r>
      <w:r w:rsidRPr="00DB7466">
        <w:rPr>
          <w:sz w:val="28"/>
          <w:lang w:val="uk-UA"/>
        </w:rPr>
        <w:t xml:space="preserve"> із внесеними до нього змінами, Порядку організації громадських та інших робіт тимчасового характеру, затвердженого </w:t>
      </w:r>
      <w:r w:rsidRPr="00DB7466">
        <w:rPr>
          <w:sz w:val="28"/>
          <w:szCs w:val="28"/>
          <w:lang w:val="uk-UA"/>
        </w:rPr>
        <w:t xml:space="preserve">постановою Кабінету Міністрів України від 20.03.2013 № 175, із внесеними до нього змінами, Програми зайнятості населення на </w:t>
      </w:r>
      <w:r w:rsidR="00EA3113" w:rsidRPr="00DB7466">
        <w:rPr>
          <w:sz w:val="28"/>
          <w:szCs w:val="28"/>
          <w:lang w:val="uk-UA"/>
        </w:rPr>
        <w:t>2018 – 2020 роки</w:t>
      </w:r>
      <w:r w:rsidRPr="00DB7466">
        <w:rPr>
          <w:sz w:val="28"/>
          <w:szCs w:val="28"/>
          <w:lang w:val="uk-UA"/>
        </w:rPr>
        <w:t xml:space="preserve">, затвердженої рішенням </w:t>
      </w:r>
      <w:r w:rsidR="00EA3113" w:rsidRPr="00DB7466">
        <w:rPr>
          <w:sz w:val="28"/>
          <w:szCs w:val="28"/>
          <w:lang w:val="uk-UA"/>
        </w:rPr>
        <w:t>Бахмутської</w:t>
      </w:r>
      <w:r w:rsidRPr="00DB7466">
        <w:rPr>
          <w:sz w:val="28"/>
          <w:szCs w:val="28"/>
          <w:lang w:val="uk-UA"/>
        </w:rPr>
        <w:t xml:space="preserve"> міської ради від 2</w:t>
      </w:r>
      <w:r w:rsidR="00EA3113" w:rsidRPr="00DB7466">
        <w:rPr>
          <w:sz w:val="28"/>
          <w:szCs w:val="28"/>
          <w:lang w:val="uk-UA"/>
        </w:rPr>
        <w:t>5</w:t>
      </w:r>
      <w:r w:rsidRPr="00DB7466">
        <w:rPr>
          <w:sz w:val="28"/>
          <w:szCs w:val="28"/>
          <w:lang w:val="uk-UA"/>
        </w:rPr>
        <w:t>.0</w:t>
      </w:r>
      <w:r w:rsidR="00EA3113" w:rsidRPr="00DB7466">
        <w:rPr>
          <w:sz w:val="28"/>
          <w:szCs w:val="28"/>
          <w:lang w:val="uk-UA"/>
        </w:rPr>
        <w:t>7</w:t>
      </w:r>
      <w:r w:rsidRPr="00DB7466">
        <w:rPr>
          <w:sz w:val="28"/>
          <w:szCs w:val="28"/>
          <w:lang w:val="uk-UA"/>
        </w:rPr>
        <w:t>.201</w:t>
      </w:r>
      <w:r w:rsidR="00EA3113" w:rsidRPr="00DB7466">
        <w:rPr>
          <w:sz w:val="28"/>
          <w:szCs w:val="28"/>
          <w:lang w:val="uk-UA"/>
        </w:rPr>
        <w:t>8</w:t>
      </w:r>
      <w:r w:rsidRPr="00DB7466">
        <w:rPr>
          <w:sz w:val="28"/>
          <w:szCs w:val="28"/>
          <w:lang w:val="uk-UA"/>
        </w:rPr>
        <w:t xml:space="preserve"> № 6/</w:t>
      </w:r>
      <w:r w:rsidR="00EA3113" w:rsidRPr="00DB7466">
        <w:rPr>
          <w:sz w:val="28"/>
          <w:szCs w:val="28"/>
          <w:lang w:val="uk-UA"/>
        </w:rPr>
        <w:t>118</w:t>
      </w:r>
      <w:r w:rsidRPr="00DB7466">
        <w:rPr>
          <w:sz w:val="28"/>
          <w:szCs w:val="28"/>
          <w:lang w:val="uk-UA"/>
        </w:rPr>
        <w:t>-</w:t>
      </w:r>
      <w:r w:rsidR="00EA3113" w:rsidRPr="00DB7466">
        <w:rPr>
          <w:sz w:val="28"/>
          <w:szCs w:val="28"/>
          <w:lang w:val="uk-UA"/>
        </w:rPr>
        <w:t>2277</w:t>
      </w:r>
      <w:r w:rsidR="00186CA4">
        <w:rPr>
          <w:sz w:val="28"/>
          <w:szCs w:val="28"/>
          <w:lang w:val="uk-UA"/>
        </w:rPr>
        <w:t>,</w:t>
      </w:r>
      <w:r w:rsidR="00EA3113" w:rsidRPr="00DB7466">
        <w:rPr>
          <w:sz w:val="28"/>
          <w:szCs w:val="28"/>
          <w:lang w:val="uk-UA"/>
        </w:rPr>
        <w:t xml:space="preserve"> із внесеними до неї змінами</w:t>
      </w:r>
      <w:r w:rsidRPr="00DB7466">
        <w:rPr>
          <w:sz w:val="28"/>
          <w:szCs w:val="28"/>
          <w:lang w:val="uk-UA"/>
        </w:rPr>
        <w:t xml:space="preserve">, </w:t>
      </w:r>
      <w:r w:rsidRPr="00DB7466">
        <w:rPr>
          <w:sz w:val="28"/>
          <w:lang w:val="uk-UA"/>
        </w:rPr>
        <w:t>керуючись ст. ст. 34, 52</w:t>
      </w:r>
      <w:r w:rsidR="00186CA4">
        <w:rPr>
          <w:sz w:val="28"/>
          <w:lang w:val="uk-UA"/>
        </w:rPr>
        <w:t xml:space="preserve">, </w:t>
      </w:r>
      <w:r w:rsidR="00186CA4" w:rsidRPr="00186CA4">
        <w:rPr>
          <w:sz w:val="28"/>
          <w:lang w:val="uk-UA"/>
        </w:rPr>
        <w:t>59</w:t>
      </w:r>
      <w:r w:rsidRPr="00DB7466">
        <w:rPr>
          <w:sz w:val="28"/>
          <w:lang w:val="uk-UA"/>
        </w:rPr>
        <w:t xml:space="preserve"> Закону України від 21.05.97 № 280/97-ВР «Про місцеве самоврядування в Україні»</w:t>
      </w:r>
      <w:r w:rsidR="00165B6F">
        <w:rPr>
          <w:sz w:val="28"/>
          <w:lang w:val="uk-UA"/>
        </w:rPr>
        <w:t>,</w:t>
      </w:r>
      <w:r w:rsidRPr="00DB7466">
        <w:rPr>
          <w:sz w:val="28"/>
          <w:lang w:val="uk-UA"/>
        </w:rPr>
        <w:t xml:space="preserve"> із внесеними до нього змінами, виконком </w:t>
      </w:r>
      <w:r w:rsidR="008B0590" w:rsidRPr="00DB7466">
        <w:rPr>
          <w:sz w:val="28"/>
          <w:lang w:val="uk-UA"/>
        </w:rPr>
        <w:t>Бахмутської</w:t>
      </w:r>
      <w:r w:rsidRPr="00DB7466">
        <w:rPr>
          <w:sz w:val="28"/>
          <w:lang w:val="uk-UA"/>
        </w:rPr>
        <w:t xml:space="preserve"> міської ради</w:t>
      </w:r>
    </w:p>
    <w:p w:rsidR="00F26B25" w:rsidRPr="00406BEA" w:rsidRDefault="00F26B25" w:rsidP="00F26B25">
      <w:pPr>
        <w:ind w:firstLine="720"/>
        <w:jc w:val="both"/>
        <w:rPr>
          <w:sz w:val="28"/>
          <w:lang w:val="uk-UA"/>
        </w:rPr>
      </w:pPr>
    </w:p>
    <w:p w:rsidR="00F26B25" w:rsidRPr="00406BEA" w:rsidRDefault="00F26B25" w:rsidP="00F26B25">
      <w:pPr>
        <w:jc w:val="both"/>
        <w:rPr>
          <w:b/>
          <w:sz w:val="28"/>
          <w:lang w:val="uk-UA"/>
        </w:rPr>
      </w:pPr>
      <w:r w:rsidRPr="00406BEA">
        <w:rPr>
          <w:b/>
          <w:color w:val="FF0000"/>
          <w:sz w:val="28"/>
          <w:lang w:val="uk-UA"/>
        </w:rPr>
        <w:t xml:space="preserve">         </w:t>
      </w:r>
      <w:r w:rsidRPr="00406BEA">
        <w:rPr>
          <w:b/>
          <w:sz w:val="28"/>
          <w:lang w:val="uk-UA"/>
        </w:rPr>
        <w:t>В И Р І Ш И В :</w:t>
      </w:r>
    </w:p>
    <w:p w:rsidR="00F26B25" w:rsidRPr="00406BEA" w:rsidRDefault="00F26B25" w:rsidP="00F26B25">
      <w:pPr>
        <w:tabs>
          <w:tab w:val="left" w:pos="993"/>
          <w:tab w:val="left" w:pos="1134"/>
        </w:tabs>
        <w:jc w:val="both"/>
        <w:rPr>
          <w:color w:val="FF0000"/>
          <w:sz w:val="28"/>
          <w:lang w:val="uk-UA"/>
        </w:rPr>
      </w:pPr>
      <w:r w:rsidRPr="00406BEA">
        <w:rPr>
          <w:color w:val="FF0000"/>
          <w:sz w:val="28"/>
          <w:lang w:val="uk-UA"/>
        </w:rPr>
        <w:t xml:space="preserve">           </w:t>
      </w:r>
    </w:p>
    <w:p w:rsidR="00F26B25" w:rsidRPr="00406BEA" w:rsidRDefault="00F26B25" w:rsidP="00F26B25">
      <w:pPr>
        <w:numPr>
          <w:ilvl w:val="0"/>
          <w:numId w:val="47"/>
        </w:numPr>
        <w:tabs>
          <w:tab w:val="left" w:pos="0"/>
          <w:tab w:val="left" w:pos="851"/>
        </w:tabs>
        <w:ind w:left="0"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Визначити:</w:t>
      </w:r>
    </w:p>
    <w:p w:rsidR="00F26B25" w:rsidRPr="00406BEA" w:rsidRDefault="00F26B25" w:rsidP="00F26B25">
      <w:pPr>
        <w:numPr>
          <w:ilvl w:val="1"/>
          <w:numId w:val="47"/>
        </w:numPr>
        <w:tabs>
          <w:tab w:val="left" w:pos="0"/>
          <w:tab w:val="left" w:pos="993"/>
        </w:tabs>
        <w:ind w:left="0"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Види громадських робіт, які можуть бути організовані у 20</w:t>
      </w:r>
      <w:r w:rsidR="00EA3113">
        <w:rPr>
          <w:sz w:val="28"/>
          <w:lang w:val="uk-UA"/>
        </w:rPr>
        <w:t>20</w:t>
      </w:r>
      <w:r w:rsidRPr="00406BEA">
        <w:rPr>
          <w:sz w:val="28"/>
          <w:lang w:val="uk-UA"/>
        </w:rPr>
        <w:t xml:space="preserve"> році на території </w:t>
      </w:r>
      <w:r w:rsidR="00DB7466" w:rsidRPr="00DB7466">
        <w:rPr>
          <w:sz w:val="28"/>
          <w:lang w:val="uk-UA"/>
        </w:rPr>
        <w:t>Бахмутської міської об’єднаної територіальної громади</w:t>
      </w:r>
      <w:r w:rsidRPr="00406BEA">
        <w:rPr>
          <w:sz w:val="28"/>
          <w:lang w:val="uk-UA"/>
        </w:rPr>
        <w:t xml:space="preserve">, і задовольнятимуть суспільні потреби </w:t>
      </w:r>
      <w:r w:rsidR="00DB7466" w:rsidRPr="00DB7466">
        <w:rPr>
          <w:sz w:val="28"/>
          <w:lang w:val="uk-UA"/>
        </w:rPr>
        <w:t xml:space="preserve">Бахмутської міської об’єднаної територіальної громади </w:t>
      </w:r>
      <w:r w:rsidRPr="00406BEA">
        <w:rPr>
          <w:sz w:val="28"/>
          <w:lang w:val="uk-UA"/>
        </w:rPr>
        <w:t>та сприятимуть її соціальному розвитку, згідно перелік</w:t>
      </w:r>
      <w:r>
        <w:rPr>
          <w:sz w:val="28"/>
          <w:lang w:val="uk-UA"/>
        </w:rPr>
        <w:t>у</w:t>
      </w:r>
      <w:r w:rsidRPr="00406BEA">
        <w:rPr>
          <w:sz w:val="28"/>
          <w:lang w:val="uk-UA"/>
        </w:rPr>
        <w:t xml:space="preserve"> (додаток 1).</w:t>
      </w:r>
    </w:p>
    <w:p w:rsidR="00F26B25" w:rsidRDefault="00F26B25" w:rsidP="00F26B25">
      <w:pPr>
        <w:tabs>
          <w:tab w:val="left" w:pos="0"/>
          <w:tab w:val="left" w:pos="993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lastRenderedPageBreak/>
        <w:t>1.2. Роботодавців, за участю яких у 20</w:t>
      </w:r>
      <w:r w:rsidR="00EA3113">
        <w:rPr>
          <w:sz w:val="28"/>
          <w:lang w:val="uk-UA"/>
        </w:rPr>
        <w:t>20</w:t>
      </w:r>
      <w:r w:rsidRPr="00406BEA">
        <w:rPr>
          <w:sz w:val="28"/>
          <w:lang w:val="uk-UA"/>
        </w:rPr>
        <w:t xml:space="preserve"> році планується організація громадських робіт на території </w:t>
      </w:r>
      <w:r w:rsidR="00DB7466" w:rsidRPr="00DB7466">
        <w:rPr>
          <w:sz w:val="28"/>
          <w:lang w:val="uk-UA"/>
        </w:rPr>
        <w:t>Бахмутської міської об’єднаної територіальної громади</w:t>
      </w:r>
      <w:r>
        <w:rPr>
          <w:sz w:val="28"/>
          <w:lang w:val="uk-UA"/>
        </w:rPr>
        <w:t>,</w:t>
      </w:r>
      <w:r w:rsidRPr="00406BEA">
        <w:rPr>
          <w:sz w:val="28"/>
          <w:lang w:val="uk-UA"/>
        </w:rPr>
        <w:t xml:space="preserve"> згідно переліку (додаток 2).</w:t>
      </w:r>
    </w:p>
    <w:p w:rsidR="00FF422D" w:rsidRDefault="00FF422D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FF422D" w:rsidRDefault="00FF422D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F26B25" w:rsidRPr="007662E6" w:rsidRDefault="00F26B25" w:rsidP="00411974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F66BC3">
        <w:rPr>
          <w:color w:val="FF0000"/>
          <w:sz w:val="28"/>
          <w:szCs w:val="28"/>
          <w:lang w:val="uk-UA"/>
        </w:rPr>
        <w:t xml:space="preserve"> </w:t>
      </w:r>
      <w:r w:rsidRPr="00E5590B">
        <w:rPr>
          <w:sz w:val="28"/>
          <w:szCs w:val="28"/>
          <w:lang w:val="uk-UA"/>
        </w:rPr>
        <w:t>2.</w:t>
      </w:r>
      <w:r w:rsidR="00905AD6" w:rsidRPr="00E5590B">
        <w:rPr>
          <w:sz w:val="28"/>
          <w:szCs w:val="28"/>
          <w:lang w:val="uk-UA"/>
        </w:rPr>
        <w:t xml:space="preserve"> Управлінн</w:t>
      </w:r>
      <w:r w:rsidR="00C85E67" w:rsidRPr="00E5590B">
        <w:rPr>
          <w:sz w:val="28"/>
          <w:szCs w:val="28"/>
          <w:lang w:val="uk-UA"/>
        </w:rPr>
        <w:t>ю</w:t>
      </w:r>
      <w:r w:rsidRPr="00E5590B">
        <w:rPr>
          <w:sz w:val="28"/>
          <w:szCs w:val="28"/>
          <w:lang w:val="uk-UA"/>
        </w:rPr>
        <w:t xml:space="preserve"> розвитку міського господарства</w:t>
      </w:r>
      <w:r w:rsidR="00905AD6" w:rsidRPr="00E5590B">
        <w:rPr>
          <w:sz w:val="28"/>
          <w:szCs w:val="28"/>
          <w:lang w:val="uk-UA"/>
        </w:rPr>
        <w:t xml:space="preserve"> та капітального будівництва</w:t>
      </w:r>
      <w:r w:rsidRPr="00E5590B">
        <w:rPr>
          <w:sz w:val="28"/>
          <w:szCs w:val="28"/>
          <w:lang w:val="uk-UA"/>
        </w:rPr>
        <w:t xml:space="preserve"> </w:t>
      </w:r>
      <w:r w:rsidR="00AB3817" w:rsidRPr="00E5590B">
        <w:rPr>
          <w:sz w:val="28"/>
          <w:szCs w:val="28"/>
          <w:lang w:val="uk-UA"/>
        </w:rPr>
        <w:t>Бахмутсько</w:t>
      </w:r>
      <w:r w:rsidRPr="00E5590B">
        <w:rPr>
          <w:sz w:val="28"/>
          <w:szCs w:val="28"/>
          <w:lang w:val="uk-UA"/>
        </w:rPr>
        <w:t>ї міської ради (</w:t>
      </w:r>
      <w:proofErr w:type="spellStart"/>
      <w:r w:rsidR="00DB7466">
        <w:rPr>
          <w:sz w:val="28"/>
          <w:szCs w:val="28"/>
          <w:lang w:val="uk-UA"/>
        </w:rPr>
        <w:t>Ч</w:t>
      </w:r>
      <w:r w:rsidR="007C1AEA">
        <w:rPr>
          <w:sz w:val="28"/>
          <w:szCs w:val="28"/>
          <w:lang w:val="uk-UA"/>
        </w:rPr>
        <w:t>о</w:t>
      </w:r>
      <w:r w:rsidR="00DB7466">
        <w:rPr>
          <w:sz w:val="28"/>
          <w:szCs w:val="28"/>
          <w:lang w:val="uk-UA"/>
        </w:rPr>
        <w:t>рноіван</w:t>
      </w:r>
      <w:proofErr w:type="spellEnd"/>
      <w:r w:rsidR="00DB7466">
        <w:rPr>
          <w:sz w:val="28"/>
          <w:szCs w:val="28"/>
          <w:lang w:val="uk-UA"/>
        </w:rPr>
        <w:t>)</w:t>
      </w:r>
      <w:r w:rsidRPr="00E5590B">
        <w:rPr>
          <w:sz w:val="28"/>
          <w:szCs w:val="28"/>
          <w:lang w:val="uk-UA"/>
        </w:rPr>
        <w:t xml:space="preserve">, </w:t>
      </w:r>
      <w:r w:rsidR="00CD101E" w:rsidRPr="00E5590B">
        <w:rPr>
          <w:sz w:val="28"/>
          <w:szCs w:val="28"/>
          <w:lang w:val="uk-UA"/>
        </w:rPr>
        <w:t>Управлінню</w:t>
      </w:r>
      <w:r w:rsidRPr="00E5590B">
        <w:rPr>
          <w:sz w:val="28"/>
          <w:szCs w:val="28"/>
          <w:lang w:val="uk-UA"/>
        </w:rPr>
        <w:t xml:space="preserve"> культури </w:t>
      </w:r>
      <w:proofErr w:type="spellStart"/>
      <w:r w:rsidR="0037328F" w:rsidRPr="00E5590B">
        <w:rPr>
          <w:sz w:val="28"/>
          <w:lang w:val="uk-UA"/>
        </w:rPr>
        <w:t>Бахмут</w:t>
      </w:r>
      <w:r w:rsidRPr="00E5590B">
        <w:rPr>
          <w:sz w:val="28"/>
          <w:szCs w:val="28"/>
          <w:lang w:val="uk-UA"/>
        </w:rPr>
        <w:t>ськ</w:t>
      </w:r>
      <w:r w:rsidR="00CD101E" w:rsidRPr="00E5590B">
        <w:rPr>
          <w:sz w:val="28"/>
          <w:szCs w:val="28"/>
          <w:lang w:val="uk-UA"/>
        </w:rPr>
        <w:t>ої</w:t>
      </w:r>
      <w:proofErr w:type="spellEnd"/>
      <w:r w:rsidR="00CD101E" w:rsidRPr="00E5590B">
        <w:rPr>
          <w:sz w:val="28"/>
          <w:szCs w:val="28"/>
          <w:lang w:val="uk-UA"/>
        </w:rPr>
        <w:t xml:space="preserve"> міської ради (</w:t>
      </w:r>
      <w:r w:rsidR="00DB7466">
        <w:rPr>
          <w:sz w:val="28"/>
          <w:szCs w:val="28"/>
          <w:lang w:val="uk-UA"/>
        </w:rPr>
        <w:t>Падалка</w:t>
      </w:r>
      <w:r w:rsidR="00CD101E" w:rsidRPr="00E5590B">
        <w:rPr>
          <w:sz w:val="28"/>
          <w:szCs w:val="28"/>
          <w:lang w:val="uk-UA"/>
        </w:rPr>
        <w:t xml:space="preserve">),  </w:t>
      </w:r>
      <w:r w:rsidR="00CD101E">
        <w:rPr>
          <w:sz w:val="28"/>
          <w:szCs w:val="28"/>
          <w:lang w:val="uk-UA"/>
        </w:rPr>
        <w:t>У</w:t>
      </w:r>
      <w:r w:rsidRPr="007662E6">
        <w:rPr>
          <w:sz w:val="28"/>
          <w:szCs w:val="28"/>
          <w:lang w:val="uk-UA"/>
        </w:rPr>
        <w:t xml:space="preserve">правлінню праці та соціального захисту населення </w:t>
      </w:r>
      <w:r w:rsidR="0037328F" w:rsidRPr="0037328F">
        <w:rPr>
          <w:sz w:val="28"/>
          <w:lang w:val="uk-UA"/>
        </w:rPr>
        <w:t>Бахмут</w:t>
      </w:r>
      <w:r w:rsidRPr="007662E6">
        <w:rPr>
          <w:sz w:val="28"/>
          <w:szCs w:val="28"/>
          <w:lang w:val="uk-UA"/>
        </w:rPr>
        <w:t>ської міської ради (</w:t>
      </w:r>
      <w:proofErr w:type="spellStart"/>
      <w:r w:rsidRPr="007662E6">
        <w:rPr>
          <w:sz w:val="28"/>
          <w:szCs w:val="28"/>
          <w:lang w:val="uk-UA"/>
        </w:rPr>
        <w:t>Сподіна</w:t>
      </w:r>
      <w:proofErr w:type="spellEnd"/>
      <w:r w:rsidRPr="007662E6">
        <w:rPr>
          <w:sz w:val="28"/>
          <w:szCs w:val="28"/>
          <w:lang w:val="uk-UA"/>
        </w:rPr>
        <w:t xml:space="preserve">) спільно з </w:t>
      </w:r>
      <w:proofErr w:type="spellStart"/>
      <w:r w:rsidR="00600371">
        <w:rPr>
          <w:sz w:val="28"/>
          <w:szCs w:val="28"/>
          <w:lang w:val="uk-UA"/>
        </w:rPr>
        <w:t>Бахмутським</w:t>
      </w:r>
      <w:proofErr w:type="spellEnd"/>
      <w:r w:rsidRPr="007662E6">
        <w:rPr>
          <w:sz w:val="28"/>
          <w:szCs w:val="28"/>
          <w:lang w:val="uk-UA"/>
        </w:rPr>
        <w:t xml:space="preserve"> міським центром зайнятості (Лещенко) провести роботу щодо укладання</w:t>
      </w:r>
      <w:r w:rsidR="00C85E67">
        <w:rPr>
          <w:sz w:val="28"/>
          <w:szCs w:val="28"/>
          <w:lang w:val="uk-UA"/>
        </w:rPr>
        <w:t xml:space="preserve"> в установленому законодавством порядку</w:t>
      </w:r>
      <w:r w:rsidRPr="007662E6">
        <w:rPr>
          <w:sz w:val="28"/>
          <w:szCs w:val="28"/>
          <w:lang w:val="uk-UA"/>
        </w:rPr>
        <w:t xml:space="preserve"> договорів </w:t>
      </w:r>
      <w:r w:rsidR="009E4F69" w:rsidRPr="007662E6">
        <w:rPr>
          <w:sz w:val="28"/>
          <w:szCs w:val="28"/>
          <w:lang w:val="uk-UA"/>
        </w:rPr>
        <w:t>про організацію</w:t>
      </w:r>
      <w:r w:rsidR="009E4F69">
        <w:rPr>
          <w:sz w:val="28"/>
          <w:szCs w:val="28"/>
          <w:lang w:val="uk-UA"/>
        </w:rPr>
        <w:t xml:space="preserve"> </w:t>
      </w:r>
      <w:r w:rsidR="009E4F69" w:rsidRPr="007662E6">
        <w:rPr>
          <w:sz w:val="28"/>
          <w:szCs w:val="28"/>
          <w:lang w:val="uk-UA"/>
        </w:rPr>
        <w:t xml:space="preserve">громадських робіт </w:t>
      </w:r>
      <w:r w:rsidR="009E4F69">
        <w:rPr>
          <w:sz w:val="28"/>
          <w:szCs w:val="28"/>
          <w:lang w:val="uk-UA"/>
        </w:rPr>
        <w:t xml:space="preserve">та фінансування їх організації </w:t>
      </w:r>
      <w:r w:rsidR="009E4F69" w:rsidRPr="007662E6">
        <w:rPr>
          <w:sz w:val="28"/>
          <w:szCs w:val="28"/>
          <w:lang w:val="uk-UA"/>
        </w:rPr>
        <w:t>з роботодавцями згідно з цим рішенням</w:t>
      </w:r>
      <w:r w:rsidRPr="007662E6">
        <w:rPr>
          <w:sz w:val="28"/>
          <w:szCs w:val="28"/>
          <w:lang w:val="uk-UA"/>
        </w:rPr>
        <w:t>.</w:t>
      </w:r>
    </w:p>
    <w:p w:rsidR="00F26B25" w:rsidRPr="00406BEA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F26B25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 xml:space="preserve">3. </w:t>
      </w:r>
      <w:r w:rsidRPr="00406BEA">
        <w:rPr>
          <w:sz w:val="28"/>
          <w:szCs w:val="28"/>
          <w:lang w:val="uk-UA"/>
        </w:rPr>
        <w:t xml:space="preserve">Фінансовому управлінню </w:t>
      </w:r>
      <w:r w:rsidR="0037328F" w:rsidRPr="0037328F">
        <w:rPr>
          <w:sz w:val="28"/>
          <w:lang w:val="uk-UA"/>
        </w:rPr>
        <w:t>Бахмут</w:t>
      </w:r>
      <w:r w:rsidRPr="00406BEA">
        <w:rPr>
          <w:sz w:val="28"/>
          <w:szCs w:val="28"/>
          <w:lang w:val="uk-UA"/>
        </w:rPr>
        <w:t xml:space="preserve">ської міської ради </w:t>
      </w:r>
      <w:r w:rsidRPr="00406BEA">
        <w:rPr>
          <w:sz w:val="28"/>
          <w:lang w:val="uk-UA"/>
        </w:rPr>
        <w:t>(Ткаченко)</w:t>
      </w:r>
      <w:r>
        <w:rPr>
          <w:sz w:val="28"/>
          <w:lang w:val="uk-UA"/>
        </w:rPr>
        <w:t>,</w:t>
      </w:r>
      <w:r w:rsidRPr="00406BEA">
        <w:rPr>
          <w:sz w:val="28"/>
          <w:lang w:val="uk-UA"/>
        </w:rPr>
        <w:t xml:space="preserve"> </w:t>
      </w:r>
      <w:proofErr w:type="spellStart"/>
      <w:r w:rsidR="00600371">
        <w:rPr>
          <w:sz w:val="28"/>
          <w:lang w:val="uk-UA"/>
        </w:rPr>
        <w:t>Бахмутському</w:t>
      </w:r>
      <w:proofErr w:type="spellEnd"/>
      <w:r w:rsidRPr="00406BEA">
        <w:rPr>
          <w:sz w:val="28"/>
          <w:lang w:val="uk-UA"/>
        </w:rPr>
        <w:t xml:space="preserve"> міському центру зайнятості (Лещенко) </w:t>
      </w:r>
      <w:r>
        <w:rPr>
          <w:sz w:val="28"/>
          <w:lang w:val="uk-UA"/>
        </w:rPr>
        <w:t xml:space="preserve">у межах наявного фінансового ресурсу </w:t>
      </w:r>
      <w:r w:rsidRPr="00406BEA">
        <w:rPr>
          <w:sz w:val="28"/>
          <w:lang w:val="uk-UA"/>
        </w:rPr>
        <w:t xml:space="preserve">здійснювати фінансування організації громадських робіт </w:t>
      </w:r>
      <w:r>
        <w:rPr>
          <w:sz w:val="28"/>
          <w:lang w:val="uk-UA"/>
        </w:rPr>
        <w:t>у</w:t>
      </w:r>
      <w:r w:rsidRPr="00406BEA">
        <w:rPr>
          <w:sz w:val="28"/>
          <w:lang w:val="uk-UA"/>
        </w:rPr>
        <w:t xml:space="preserve"> 20</w:t>
      </w:r>
      <w:r w:rsidR="00600371">
        <w:rPr>
          <w:sz w:val="28"/>
          <w:lang w:val="uk-UA"/>
        </w:rPr>
        <w:t>20</w:t>
      </w:r>
      <w:r w:rsidRPr="00406BEA">
        <w:rPr>
          <w:sz w:val="28"/>
          <w:lang w:val="uk-UA"/>
        </w:rPr>
        <w:t xml:space="preserve"> році у роботодавців за рахунок коштів бюджету </w:t>
      </w:r>
      <w:r w:rsidR="003D6F50">
        <w:rPr>
          <w:sz w:val="28"/>
          <w:lang w:val="uk-UA"/>
        </w:rPr>
        <w:t xml:space="preserve">Бахмутської міської об’єднаної територіальної громади </w:t>
      </w:r>
      <w:r w:rsidRPr="00406BEA">
        <w:rPr>
          <w:sz w:val="28"/>
          <w:lang w:val="uk-UA"/>
        </w:rPr>
        <w:t>і Фонду загальнообов’язкового державного соціального страхування</w:t>
      </w:r>
      <w:r w:rsidR="008E45A7">
        <w:rPr>
          <w:sz w:val="28"/>
          <w:lang w:val="uk-UA"/>
        </w:rPr>
        <w:t xml:space="preserve"> України</w:t>
      </w:r>
      <w:r w:rsidRPr="00406BEA">
        <w:rPr>
          <w:sz w:val="28"/>
          <w:lang w:val="uk-UA"/>
        </w:rPr>
        <w:t xml:space="preserve"> на випадок безробіття</w:t>
      </w:r>
      <w:r w:rsidRPr="00406BEA">
        <w:rPr>
          <w:sz w:val="28"/>
          <w:szCs w:val="28"/>
          <w:lang w:val="uk-UA"/>
        </w:rPr>
        <w:t xml:space="preserve"> </w:t>
      </w:r>
      <w:r w:rsidRPr="00406BEA">
        <w:rPr>
          <w:sz w:val="28"/>
          <w:lang w:val="uk-UA"/>
        </w:rPr>
        <w:t>згідно з цим рішенням.</w:t>
      </w:r>
    </w:p>
    <w:p w:rsidR="00F26B25" w:rsidRPr="00406BEA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F26B25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 xml:space="preserve">4. Визнати таким, що </w:t>
      </w:r>
      <w:r w:rsidR="00300164">
        <w:rPr>
          <w:sz w:val="28"/>
          <w:lang w:val="uk-UA"/>
        </w:rPr>
        <w:t xml:space="preserve">з </w:t>
      </w:r>
      <w:r w:rsidR="00D40D54">
        <w:rPr>
          <w:sz w:val="28"/>
          <w:lang w:val="uk-UA"/>
        </w:rPr>
        <w:t>01.01.20</w:t>
      </w:r>
      <w:r w:rsidR="00600371">
        <w:rPr>
          <w:sz w:val="28"/>
          <w:lang w:val="uk-UA"/>
        </w:rPr>
        <w:t>20</w:t>
      </w:r>
      <w:r w:rsidR="00D40D54">
        <w:rPr>
          <w:sz w:val="28"/>
          <w:lang w:val="uk-UA"/>
        </w:rPr>
        <w:t xml:space="preserve"> року</w:t>
      </w:r>
      <w:r w:rsidR="00300164">
        <w:rPr>
          <w:sz w:val="28"/>
          <w:lang w:val="uk-UA"/>
        </w:rPr>
        <w:t xml:space="preserve"> </w:t>
      </w:r>
      <w:r w:rsidRPr="00406BEA">
        <w:rPr>
          <w:sz w:val="28"/>
          <w:lang w:val="uk-UA"/>
        </w:rPr>
        <w:t>втрача</w:t>
      </w:r>
      <w:r w:rsidR="007662E6">
        <w:rPr>
          <w:sz w:val="28"/>
          <w:lang w:val="uk-UA"/>
        </w:rPr>
        <w:t>є</w:t>
      </w:r>
      <w:r w:rsidRPr="00406BEA">
        <w:rPr>
          <w:sz w:val="28"/>
          <w:lang w:val="uk-UA"/>
        </w:rPr>
        <w:t xml:space="preserve"> чинність</w:t>
      </w:r>
      <w:r w:rsidR="00C85E67">
        <w:rPr>
          <w:sz w:val="28"/>
          <w:lang w:val="uk-UA"/>
        </w:rPr>
        <w:t>,</w:t>
      </w:r>
      <w:r w:rsidRPr="00406BEA">
        <w:rPr>
          <w:sz w:val="28"/>
          <w:lang w:val="uk-UA"/>
        </w:rPr>
        <w:t xml:space="preserve"> рішення виконавчого комітету </w:t>
      </w:r>
      <w:r w:rsidR="009A36D2">
        <w:rPr>
          <w:sz w:val="28"/>
          <w:lang w:val="uk-UA"/>
        </w:rPr>
        <w:t>Бахмутськ</w:t>
      </w:r>
      <w:r w:rsidRPr="00406BEA">
        <w:rPr>
          <w:sz w:val="28"/>
          <w:lang w:val="uk-UA"/>
        </w:rPr>
        <w:t>ої міської ради</w:t>
      </w:r>
      <w:r w:rsidR="007662E6">
        <w:rPr>
          <w:sz w:val="28"/>
          <w:lang w:val="uk-UA"/>
        </w:rPr>
        <w:t xml:space="preserve"> </w:t>
      </w:r>
      <w:r w:rsidRPr="00406BEA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>1</w:t>
      </w:r>
      <w:r w:rsidR="00E5590B">
        <w:rPr>
          <w:sz w:val="28"/>
          <w:lang w:val="uk-UA"/>
        </w:rPr>
        <w:t>4</w:t>
      </w:r>
      <w:r w:rsidRPr="00406BEA">
        <w:rPr>
          <w:sz w:val="28"/>
          <w:lang w:val="uk-UA"/>
        </w:rPr>
        <w:t>.</w:t>
      </w:r>
      <w:r w:rsidR="00E5590B">
        <w:rPr>
          <w:sz w:val="28"/>
          <w:lang w:val="uk-UA"/>
        </w:rPr>
        <w:t>1</w:t>
      </w:r>
      <w:r w:rsidR="00600371">
        <w:rPr>
          <w:sz w:val="28"/>
          <w:lang w:val="uk-UA"/>
        </w:rPr>
        <w:t>1</w:t>
      </w:r>
      <w:r w:rsidRPr="00406BEA">
        <w:rPr>
          <w:sz w:val="28"/>
          <w:lang w:val="uk-UA"/>
        </w:rPr>
        <w:t>.201</w:t>
      </w:r>
      <w:r w:rsidR="00600371">
        <w:rPr>
          <w:sz w:val="28"/>
          <w:lang w:val="uk-UA"/>
        </w:rPr>
        <w:t>8</w:t>
      </w:r>
      <w:r w:rsidRPr="00406BEA">
        <w:rPr>
          <w:sz w:val="28"/>
          <w:lang w:val="uk-UA"/>
        </w:rPr>
        <w:t xml:space="preserve"> № </w:t>
      </w:r>
      <w:r w:rsidR="00E5590B">
        <w:rPr>
          <w:sz w:val="28"/>
          <w:lang w:val="uk-UA"/>
        </w:rPr>
        <w:t>2</w:t>
      </w:r>
      <w:r w:rsidR="001A2934">
        <w:rPr>
          <w:sz w:val="28"/>
          <w:lang w:val="uk-UA"/>
        </w:rPr>
        <w:t>3</w:t>
      </w:r>
      <w:r w:rsidR="00E5590B">
        <w:rPr>
          <w:sz w:val="28"/>
          <w:lang w:val="uk-UA"/>
        </w:rPr>
        <w:t>9</w:t>
      </w:r>
      <w:r w:rsidRPr="00406BEA">
        <w:rPr>
          <w:sz w:val="28"/>
          <w:lang w:val="uk-UA"/>
        </w:rPr>
        <w:t xml:space="preserve"> «Про організацію та визначення видів громадських робіт на території м.</w:t>
      </w:r>
      <w:r>
        <w:rPr>
          <w:sz w:val="28"/>
          <w:lang w:val="uk-UA"/>
        </w:rPr>
        <w:t xml:space="preserve"> </w:t>
      </w:r>
      <w:proofErr w:type="spellStart"/>
      <w:r w:rsidR="009A36D2">
        <w:rPr>
          <w:sz w:val="28"/>
          <w:lang w:val="uk-UA"/>
        </w:rPr>
        <w:t>Бахмута</w:t>
      </w:r>
      <w:proofErr w:type="spellEnd"/>
      <w:r w:rsidRPr="00406BEA">
        <w:rPr>
          <w:sz w:val="28"/>
          <w:lang w:val="uk-UA"/>
        </w:rPr>
        <w:t xml:space="preserve"> у 201</w:t>
      </w:r>
      <w:r w:rsidR="00600371">
        <w:rPr>
          <w:sz w:val="28"/>
          <w:lang w:val="uk-UA"/>
        </w:rPr>
        <w:t>9</w:t>
      </w:r>
      <w:r>
        <w:rPr>
          <w:sz w:val="28"/>
          <w:lang w:val="uk-UA"/>
        </w:rPr>
        <w:t xml:space="preserve"> році»</w:t>
      </w:r>
      <w:r w:rsidR="007662E6">
        <w:rPr>
          <w:sz w:val="28"/>
          <w:lang w:val="uk-UA"/>
        </w:rPr>
        <w:t>.</w:t>
      </w:r>
    </w:p>
    <w:p w:rsidR="00F26B25" w:rsidRPr="00FE7B26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F26B25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 xml:space="preserve">5. Організаційне виконання рішення покласти на </w:t>
      </w:r>
      <w:r w:rsidR="00905AD6">
        <w:rPr>
          <w:sz w:val="28"/>
          <w:szCs w:val="28"/>
          <w:lang w:val="uk-UA"/>
        </w:rPr>
        <w:t>Управління</w:t>
      </w:r>
      <w:r w:rsidR="00905AD6" w:rsidRPr="007662E6">
        <w:rPr>
          <w:sz w:val="28"/>
          <w:szCs w:val="28"/>
          <w:lang w:val="uk-UA"/>
        </w:rPr>
        <w:t xml:space="preserve"> розвитку міського господарства</w:t>
      </w:r>
      <w:r w:rsidR="00905AD6">
        <w:rPr>
          <w:sz w:val="28"/>
          <w:szCs w:val="28"/>
          <w:lang w:val="uk-UA"/>
        </w:rPr>
        <w:t xml:space="preserve"> та капітального будівництва</w:t>
      </w:r>
      <w:r w:rsidR="00905AD6" w:rsidRPr="007662E6">
        <w:rPr>
          <w:sz w:val="28"/>
          <w:szCs w:val="28"/>
          <w:lang w:val="uk-UA"/>
        </w:rPr>
        <w:t xml:space="preserve"> </w:t>
      </w:r>
      <w:r w:rsidR="00905AD6">
        <w:rPr>
          <w:sz w:val="28"/>
          <w:szCs w:val="28"/>
          <w:lang w:val="uk-UA"/>
        </w:rPr>
        <w:t>Бахмутсько</w:t>
      </w:r>
      <w:r w:rsidR="00905AD6" w:rsidRPr="007662E6">
        <w:rPr>
          <w:sz w:val="28"/>
          <w:szCs w:val="28"/>
          <w:lang w:val="uk-UA"/>
        </w:rPr>
        <w:t xml:space="preserve">ї міської ради </w:t>
      </w:r>
      <w:r w:rsidRPr="004A48A5">
        <w:rPr>
          <w:sz w:val="28"/>
          <w:lang w:val="uk-UA"/>
        </w:rPr>
        <w:t>(</w:t>
      </w:r>
      <w:proofErr w:type="spellStart"/>
      <w:r w:rsidR="001A2934">
        <w:rPr>
          <w:sz w:val="28"/>
          <w:lang w:val="uk-UA"/>
        </w:rPr>
        <w:t>Ч</w:t>
      </w:r>
      <w:r w:rsidR="007C1AEA">
        <w:rPr>
          <w:sz w:val="28"/>
          <w:lang w:val="uk-UA"/>
        </w:rPr>
        <w:t>о</w:t>
      </w:r>
      <w:r w:rsidR="001A2934">
        <w:rPr>
          <w:sz w:val="28"/>
          <w:lang w:val="uk-UA"/>
        </w:rPr>
        <w:t>рноіван</w:t>
      </w:r>
      <w:proofErr w:type="spellEnd"/>
      <w:r w:rsidRPr="004A48A5">
        <w:rPr>
          <w:sz w:val="28"/>
          <w:lang w:val="uk-UA"/>
        </w:rPr>
        <w:t>),</w:t>
      </w:r>
      <w:r w:rsidRPr="00406BEA">
        <w:rPr>
          <w:sz w:val="28"/>
          <w:lang w:val="uk-UA"/>
        </w:rPr>
        <w:t xml:space="preserve"> </w:t>
      </w:r>
      <w:r w:rsidR="00857DF5">
        <w:rPr>
          <w:sz w:val="28"/>
          <w:lang w:val="uk-UA"/>
        </w:rPr>
        <w:t>Управління</w:t>
      </w:r>
      <w:r>
        <w:rPr>
          <w:sz w:val="28"/>
          <w:lang w:val="uk-UA"/>
        </w:rPr>
        <w:t xml:space="preserve"> культури </w:t>
      </w:r>
      <w:proofErr w:type="spellStart"/>
      <w:r w:rsidR="0037328F" w:rsidRPr="0037328F">
        <w:rPr>
          <w:sz w:val="28"/>
          <w:lang w:val="uk-UA"/>
        </w:rPr>
        <w:t>Бахмут</w:t>
      </w:r>
      <w:r w:rsidRPr="00406BEA">
        <w:rPr>
          <w:sz w:val="28"/>
          <w:lang w:val="uk-UA"/>
        </w:rPr>
        <w:t>ської</w:t>
      </w:r>
      <w:proofErr w:type="spellEnd"/>
      <w:r w:rsidRPr="00406BEA">
        <w:rPr>
          <w:sz w:val="28"/>
          <w:lang w:val="uk-UA"/>
        </w:rPr>
        <w:t xml:space="preserve"> міської ради </w:t>
      </w:r>
      <w:r w:rsidRPr="00E5497C">
        <w:rPr>
          <w:sz w:val="28"/>
          <w:lang w:val="uk-UA"/>
        </w:rPr>
        <w:t>(</w:t>
      </w:r>
      <w:r w:rsidR="001A2934">
        <w:rPr>
          <w:sz w:val="28"/>
          <w:szCs w:val="28"/>
          <w:lang w:val="uk-UA"/>
        </w:rPr>
        <w:t>Падалка</w:t>
      </w:r>
      <w:r w:rsidRPr="00E5497C">
        <w:rPr>
          <w:sz w:val="28"/>
          <w:lang w:val="uk-UA"/>
        </w:rPr>
        <w:t>),</w:t>
      </w:r>
      <w:r>
        <w:rPr>
          <w:sz w:val="28"/>
          <w:lang w:val="uk-UA"/>
        </w:rPr>
        <w:t xml:space="preserve"> </w:t>
      </w:r>
      <w:r w:rsidR="00857DF5">
        <w:rPr>
          <w:sz w:val="28"/>
          <w:lang w:val="uk-UA"/>
        </w:rPr>
        <w:t>У</w:t>
      </w:r>
      <w:r w:rsidRPr="00406BEA">
        <w:rPr>
          <w:sz w:val="28"/>
          <w:lang w:val="uk-UA"/>
        </w:rPr>
        <w:t xml:space="preserve">правління праці та соціального захисту населення </w:t>
      </w:r>
      <w:r w:rsidR="0037328F" w:rsidRPr="0037328F">
        <w:rPr>
          <w:sz w:val="28"/>
          <w:lang w:val="uk-UA"/>
        </w:rPr>
        <w:t>Бахмут</w:t>
      </w:r>
      <w:r w:rsidRPr="00406BEA">
        <w:rPr>
          <w:sz w:val="28"/>
          <w:lang w:val="uk-UA"/>
        </w:rPr>
        <w:t>ської міської ради (</w:t>
      </w:r>
      <w:proofErr w:type="spellStart"/>
      <w:r w:rsidRPr="00406BEA">
        <w:rPr>
          <w:sz w:val="28"/>
          <w:lang w:val="uk-UA"/>
        </w:rPr>
        <w:t>Сподіна</w:t>
      </w:r>
      <w:proofErr w:type="spellEnd"/>
      <w:r w:rsidRPr="00406BEA">
        <w:rPr>
          <w:sz w:val="28"/>
          <w:lang w:val="uk-UA"/>
        </w:rPr>
        <w:t xml:space="preserve">), </w:t>
      </w:r>
      <w:r w:rsidR="00654299">
        <w:rPr>
          <w:sz w:val="28"/>
          <w:lang w:val="uk-UA"/>
        </w:rPr>
        <w:t>Ф</w:t>
      </w:r>
      <w:r w:rsidRPr="00406BEA">
        <w:rPr>
          <w:sz w:val="28"/>
          <w:lang w:val="uk-UA"/>
        </w:rPr>
        <w:t xml:space="preserve">інансове управління </w:t>
      </w:r>
      <w:proofErr w:type="spellStart"/>
      <w:r w:rsidR="0037328F" w:rsidRPr="0037328F">
        <w:rPr>
          <w:sz w:val="28"/>
          <w:lang w:val="uk-UA"/>
        </w:rPr>
        <w:t>Бахмут</w:t>
      </w:r>
      <w:r w:rsidRPr="00406BEA">
        <w:rPr>
          <w:sz w:val="28"/>
          <w:lang w:val="uk-UA"/>
        </w:rPr>
        <w:t>ської</w:t>
      </w:r>
      <w:proofErr w:type="spellEnd"/>
      <w:r w:rsidRPr="00406BEA">
        <w:rPr>
          <w:sz w:val="28"/>
          <w:lang w:val="uk-UA"/>
        </w:rPr>
        <w:t xml:space="preserve"> міської ради (Ткаченко), </w:t>
      </w:r>
      <w:proofErr w:type="spellStart"/>
      <w:r w:rsidR="00CC1970">
        <w:rPr>
          <w:sz w:val="28"/>
          <w:lang w:val="uk-UA"/>
        </w:rPr>
        <w:t>Бахмутський</w:t>
      </w:r>
      <w:proofErr w:type="spellEnd"/>
      <w:r w:rsidRPr="00406BEA">
        <w:rPr>
          <w:sz w:val="28"/>
          <w:lang w:val="uk-UA"/>
        </w:rPr>
        <w:t xml:space="preserve"> міський центр зайнятості (Лещенко).</w:t>
      </w:r>
    </w:p>
    <w:p w:rsidR="00F26B25" w:rsidRPr="00406BEA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F26B25" w:rsidRPr="00406BEA" w:rsidRDefault="00F26B25" w:rsidP="00F26B25">
      <w:pPr>
        <w:ind w:firstLine="709"/>
        <w:jc w:val="both"/>
        <w:rPr>
          <w:lang w:val="uk-UA"/>
        </w:rPr>
      </w:pPr>
      <w:r w:rsidRPr="00406BEA">
        <w:rPr>
          <w:sz w:val="28"/>
          <w:lang w:val="uk-UA"/>
        </w:rPr>
        <w:t xml:space="preserve">6.  </w:t>
      </w:r>
      <w:r w:rsidRPr="00905AD6">
        <w:rPr>
          <w:sz w:val="28"/>
          <w:lang w:val="uk-UA"/>
        </w:rPr>
        <w:t xml:space="preserve">Координаційне забезпечення виконання рішення покласти на заступників міського голови </w:t>
      </w:r>
      <w:r w:rsidR="00117981" w:rsidRPr="00905AD6">
        <w:rPr>
          <w:sz w:val="28"/>
          <w:lang w:val="uk-UA"/>
        </w:rPr>
        <w:t xml:space="preserve">Точену В.В., </w:t>
      </w:r>
      <w:proofErr w:type="spellStart"/>
      <w:r w:rsidR="00CC1970">
        <w:rPr>
          <w:sz w:val="28"/>
          <w:lang w:val="uk-UA"/>
        </w:rPr>
        <w:t>Стрющенка</w:t>
      </w:r>
      <w:proofErr w:type="spellEnd"/>
      <w:r w:rsidR="00CC1970">
        <w:rPr>
          <w:sz w:val="28"/>
          <w:lang w:val="uk-UA"/>
        </w:rPr>
        <w:t xml:space="preserve"> О.В.</w:t>
      </w:r>
      <w:r w:rsidR="00117981">
        <w:rPr>
          <w:sz w:val="28"/>
          <w:lang w:val="uk-UA"/>
        </w:rPr>
        <w:t>,</w:t>
      </w:r>
      <w:r w:rsidR="009A36D2" w:rsidRPr="00905AD6">
        <w:rPr>
          <w:sz w:val="28"/>
          <w:lang w:val="uk-UA"/>
        </w:rPr>
        <w:t xml:space="preserve"> </w:t>
      </w:r>
      <w:r w:rsidRPr="00905AD6">
        <w:rPr>
          <w:sz w:val="28"/>
          <w:lang w:val="uk-UA"/>
        </w:rPr>
        <w:t>першого заступника міського голови Савченко Т.М.</w:t>
      </w:r>
    </w:p>
    <w:p w:rsidR="00F26B25" w:rsidRPr="00406BEA" w:rsidRDefault="00F26B25" w:rsidP="00F26B25">
      <w:pPr>
        <w:jc w:val="both"/>
        <w:rPr>
          <w:lang w:val="uk-UA"/>
        </w:rPr>
      </w:pPr>
    </w:p>
    <w:p w:rsidR="00F26B25" w:rsidRPr="00406BEA" w:rsidRDefault="00F26B25" w:rsidP="00F26B25">
      <w:pPr>
        <w:jc w:val="both"/>
        <w:rPr>
          <w:lang w:val="uk-UA"/>
        </w:rPr>
      </w:pPr>
      <w:r w:rsidRPr="00406BEA">
        <w:rPr>
          <w:lang w:val="uk-UA"/>
        </w:rPr>
        <w:t xml:space="preserve">                </w:t>
      </w:r>
    </w:p>
    <w:p w:rsidR="00F26B25" w:rsidRPr="00406BEA" w:rsidRDefault="00F26B25" w:rsidP="00F26B25">
      <w:pPr>
        <w:jc w:val="both"/>
        <w:rPr>
          <w:color w:val="FF0000"/>
          <w:lang w:val="uk-UA"/>
        </w:rPr>
      </w:pPr>
      <w:r w:rsidRPr="00406BEA">
        <w:rPr>
          <w:color w:val="FF0000"/>
          <w:lang w:val="uk-UA"/>
        </w:rPr>
        <w:t xml:space="preserve"> </w:t>
      </w:r>
    </w:p>
    <w:p w:rsidR="00F26B25" w:rsidRPr="00406BEA" w:rsidRDefault="00F26B25" w:rsidP="00F26B25">
      <w:pPr>
        <w:jc w:val="both"/>
        <w:rPr>
          <w:color w:val="FF0000"/>
          <w:lang w:val="uk-UA"/>
        </w:rPr>
      </w:pPr>
    </w:p>
    <w:p w:rsidR="00F26B25" w:rsidRPr="00406BEA" w:rsidRDefault="00F26B25" w:rsidP="00F26B25">
      <w:pPr>
        <w:jc w:val="both"/>
        <w:rPr>
          <w:color w:val="FF0000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1559"/>
        <w:gridCol w:w="3118"/>
      </w:tblGrid>
      <w:tr w:rsidR="009E4F69" w:rsidRPr="00916DDC" w:rsidTr="004E43CF">
        <w:tc>
          <w:tcPr>
            <w:tcW w:w="5070" w:type="dxa"/>
          </w:tcPr>
          <w:p w:rsidR="00FB7AF8" w:rsidRPr="0055417D" w:rsidRDefault="0055417D" w:rsidP="00CC1970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  <w:r w:rsidRPr="0055417D">
              <w:rPr>
                <w:b/>
                <w:sz w:val="28"/>
                <w:lang w:val="uk-UA"/>
              </w:rPr>
              <w:t>Перший заступник міського голови</w:t>
            </w:r>
          </w:p>
        </w:tc>
        <w:tc>
          <w:tcPr>
            <w:tcW w:w="1559" w:type="dxa"/>
          </w:tcPr>
          <w:p w:rsidR="009E4F69" w:rsidRPr="009E4F69" w:rsidRDefault="009E4F69" w:rsidP="00CC1970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  <w:r w:rsidRPr="009E4F69">
              <w:rPr>
                <w:b/>
                <w:sz w:val="28"/>
                <w:lang w:val="uk-UA"/>
              </w:rPr>
              <w:t xml:space="preserve">                    </w:t>
            </w:r>
          </w:p>
        </w:tc>
        <w:tc>
          <w:tcPr>
            <w:tcW w:w="3118" w:type="dxa"/>
          </w:tcPr>
          <w:p w:rsidR="00FB7AF8" w:rsidRDefault="0055417D" w:rsidP="00ED734D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    Т.М. САВЧЕНКО</w:t>
            </w:r>
          </w:p>
          <w:p w:rsidR="009E4F69" w:rsidRPr="009E4F69" w:rsidRDefault="009E4F69" w:rsidP="00ED734D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</w:p>
        </w:tc>
      </w:tr>
      <w:tr w:rsidR="004E43CF" w:rsidRPr="00916DDC" w:rsidTr="004E43CF">
        <w:tc>
          <w:tcPr>
            <w:tcW w:w="5070" w:type="dxa"/>
          </w:tcPr>
          <w:p w:rsidR="004E43CF" w:rsidRDefault="004E43CF" w:rsidP="00A00BB3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</w:p>
        </w:tc>
        <w:tc>
          <w:tcPr>
            <w:tcW w:w="1559" w:type="dxa"/>
          </w:tcPr>
          <w:p w:rsidR="004E43CF" w:rsidRPr="009E4F69" w:rsidRDefault="004E43CF" w:rsidP="00A00BB3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</w:p>
        </w:tc>
        <w:tc>
          <w:tcPr>
            <w:tcW w:w="3118" w:type="dxa"/>
          </w:tcPr>
          <w:p w:rsidR="004E43CF" w:rsidRDefault="004E43CF" w:rsidP="009E4F69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</w:p>
        </w:tc>
      </w:tr>
    </w:tbl>
    <w:p w:rsidR="006356E4" w:rsidRPr="005D2440" w:rsidRDefault="006356E4">
      <w:pPr>
        <w:tabs>
          <w:tab w:val="num" w:pos="284"/>
        </w:tabs>
        <w:ind w:firstLine="720"/>
        <w:jc w:val="both"/>
        <w:rPr>
          <w:b/>
          <w:color w:val="FF0000"/>
          <w:sz w:val="28"/>
          <w:lang w:val="en-US"/>
        </w:rPr>
      </w:pP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DC4108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color w:val="FF0000"/>
          <w:sz w:val="28"/>
          <w:lang w:val="uk-UA"/>
        </w:rPr>
        <w:lastRenderedPageBreak/>
        <w:t xml:space="preserve">                                                                            </w:t>
      </w:r>
      <w:r w:rsidR="00BB0F28" w:rsidRPr="00406BEA">
        <w:rPr>
          <w:b/>
          <w:color w:val="FF0000"/>
          <w:sz w:val="28"/>
          <w:lang w:val="uk-UA"/>
        </w:rPr>
        <w:t xml:space="preserve"> </w:t>
      </w:r>
      <w:r w:rsidR="00832D63" w:rsidRPr="00406BEA">
        <w:rPr>
          <w:b/>
          <w:color w:val="FF0000"/>
          <w:sz w:val="28"/>
          <w:lang w:val="uk-UA"/>
        </w:rPr>
        <w:t xml:space="preserve"> </w:t>
      </w:r>
      <w:r w:rsidR="00832D63" w:rsidRPr="00406BEA">
        <w:rPr>
          <w:b/>
          <w:sz w:val="28"/>
          <w:lang w:val="uk-UA"/>
        </w:rPr>
        <w:t xml:space="preserve">Додаток 1                                                                                                                                                                         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до рішення виконкому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</w:t>
      </w:r>
      <w:r w:rsidR="00E85A32">
        <w:rPr>
          <w:b/>
          <w:sz w:val="28"/>
          <w:lang w:val="uk-UA"/>
        </w:rPr>
        <w:t>Бахмут</w:t>
      </w:r>
      <w:r w:rsidRPr="00406BEA">
        <w:rPr>
          <w:b/>
          <w:sz w:val="28"/>
          <w:lang w:val="uk-UA"/>
        </w:rPr>
        <w:t>ської міської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ради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</w:t>
      </w:r>
      <w:r w:rsidR="009B1D5B" w:rsidRPr="00E435E0">
        <w:rPr>
          <w:b/>
          <w:sz w:val="28"/>
          <w:lang w:val="uk-UA"/>
        </w:rPr>
        <w:t xml:space="preserve"> </w:t>
      </w:r>
      <w:r w:rsidR="00C408C1" w:rsidRPr="00C408C1">
        <w:rPr>
          <w:b/>
          <w:sz w:val="28"/>
          <w:lang w:val="uk-UA"/>
        </w:rPr>
        <w:t>_</w:t>
      </w:r>
      <w:r w:rsidR="00E41488" w:rsidRPr="00E41488">
        <w:rPr>
          <w:b/>
          <w:sz w:val="28"/>
          <w:u w:val="single"/>
          <w:lang w:val="uk-UA"/>
        </w:rPr>
        <w:t>11.12.2019</w:t>
      </w:r>
      <w:r w:rsidR="00C408C1" w:rsidRPr="00C408C1">
        <w:rPr>
          <w:b/>
          <w:sz w:val="28"/>
          <w:lang w:val="uk-UA"/>
        </w:rPr>
        <w:t>_</w:t>
      </w:r>
      <w:r w:rsidR="00082375" w:rsidRPr="00B80661">
        <w:rPr>
          <w:b/>
          <w:sz w:val="28"/>
          <w:lang w:val="uk-UA"/>
        </w:rPr>
        <w:t xml:space="preserve">  </w:t>
      </w:r>
      <w:r w:rsidR="00082375" w:rsidRPr="00082375">
        <w:rPr>
          <w:b/>
          <w:sz w:val="28"/>
          <w:lang w:val="uk-UA"/>
        </w:rPr>
        <w:t xml:space="preserve">№ </w:t>
      </w:r>
      <w:r w:rsidR="001A2934" w:rsidRPr="001A2934">
        <w:rPr>
          <w:b/>
          <w:sz w:val="28"/>
          <w:lang w:val="uk-UA"/>
        </w:rPr>
        <w:t>_</w:t>
      </w:r>
      <w:r w:rsidR="00E41488" w:rsidRPr="00E41488">
        <w:rPr>
          <w:b/>
          <w:sz w:val="28"/>
          <w:u w:val="single"/>
          <w:lang w:val="uk-UA"/>
        </w:rPr>
        <w:t>299</w:t>
      </w:r>
      <w:r w:rsidR="001A2934" w:rsidRPr="001A2934">
        <w:rPr>
          <w:b/>
          <w:sz w:val="28"/>
          <w:lang w:val="uk-UA"/>
        </w:rPr>
        <w:t>_</w:t>
      </w:r>
      <w:r w:rsidRPr="00EA1C3C">
        <w:rPr>
          <w:b/>
          <w:color w:val="FF0000"/>
          <w:sz w:val="28"/>
          <w:lang w:val="uk-UA"/>
        </w:rPr>
        <w:t xml:space="preserve"> </w:t>
      </w:r>
      <w:r w:rsidRPr="00406BEA">
        <w:rPr>
          <w:b/>
          <w:sz w:val="28"/>
          <w:lang w:val="uk-UA"/>
        </w:rPr>
        <w:t xml:space="preserve">                                                                       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</w:p>
    <w:p w:rsidR="00832D63" w:rsidRPr="00406BEA" w:rsidRDefault="00BB0F28" w:rsidP="00BB0F28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</w:t>
      </w:r>
      <w:r w:rsidR="00832D63" w:rsidRPr="00406BEA">
        <w:rPr>
          <w:b/>
          <w:sz w:val="28"/>
          <w:lang w:val="uk-UA"/>
        </w:rPr>
        <w:t>Перелік</w:t>
      </w:r>
    </w:p>
    <w:p w:rsidR="00832D63" w:rsidRPr="00406BEA" w:rsidRDefault="00832D63" w:rsidP="00207FFC">
      <w:pPr>
        <w:tabs>
          <w:tab w:val="num" w:pos="284"/>
        </w:tabs>
        <w:jc w:val="both"/>
        <w:rPr>
          <w:color w:val="FF0000"/>
          <w:sz w:val="28"/>
          <w:lang w:val="uk-UA"/>
        </w:rPr>
      </w:pPr>
      <w:r w:rsidRPr="00207FFC">
        <w:rPr>
          <w:b/>
          <w:sz w:val="28"/>
          <w:lang w:val="uk-UA"/>
        </w:rPr>
        <w:t xml:space="preserve">видів </w:t>
      </w:r>
      <w:r w:rsidR="00FD3A84" w:rsidRPr="00FD3A84">
        <w:rPr>
          <w:b/>
          <w:sz w:val="28"/>
          <w:lang w:val="uk-UA"/>
        </w:rPr>
        <w:t>громадських робіт, які можуть бути організовані у 2020 році на території Бахмутської міської об’єднаної територіальної громади, і задовольнятимуть суспільні потреби Бахмутської міської об’єднаної територіальної громади та сприятимуть її соціальному розвитку</w:t>
      </w:r>
    </w:p>
    <w:p w:rsidR="00832D63" w:rsidRPr="00406BEA" w:rsidRDefault="00832D63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1. Благоустрій</w:t>
      </w:r>
      <w:r w:rsidR="003744AB">
        <w:rPr>
          <w:sz w:val="28"/>
          <w:lang w:val="uk-UA"/>
        </w:rPr>
        <w:t>,</w:t>
      </w:r>
      <w:r w:rsidRPr="00406BEA">
        <w:rPr>
          <w:sz w:val="28"/>
          <w:lang w:val="uk-UA"/>
        </w:rPr>
        <w:t xml:space="preserve"> озеленення </w:t>
      </w:r>
      <w:r w:rsidR="003744AB">
        <w:rPr>
          <w:sz w:val="28"/>
          <w:lang w:val="uk-UA"/>
        </w:rPr>
        <w:t xml:space="preserve">впорядкування та утримання в належному стані </w:t>
      </w:r>
      <w:r w:rsidRPr="00406BEA">
        <w:rPr>
          <w:sz w:val="28"/>
          <w:lang w:val="uk-UA"/>
        </w:rPr>
        <w:t>територі</w:t>
      </w:r>
      <w:r w:rsidR="0015158E" w:rsidRPr="00406BEA">
        <w:rPr>
          <w:sz w:val="28"/>
          <w:lang w:val="uk-UA"/>
        </w:rPr>
        <w:t>ї</w:t>
      </w:r>
      <w:r w:rsidRPr="00406BEA">
        <w:rPr>
          <w:sz w:val="28"/>
          <w:lang w:val="uk-UA"/>
        </w:rPr>
        <w:t xml:space="preserve"> </w:t>
      </w:r>
      <w:r w:rsidR="00207FFC" w:rsidRPr="00DB7466">
        <w:rPr>
          <w:sz w:val="28"/>
          <w:lang w:val="uk-UA"/>
        </w:rPr>
        <w:t>Бахмутської міської об’єднаної територіальної громади</w:t>
      </w:r>
      <w:r w:rsidR="00AA2CE7">
        <w:rPr>
          <w:sz w:val="28"/>
          <w:lang w:val="uk-UA"/>
        </w:rPr>
        <w:t xml:space="preserve"> -</w:t>
      </w:r>
      <w:r w:rsidRPr="00406BEA">
        <w:rPr>
          <w:sz w:val="28"/>
          <w:lang w:val="uk-UA"/>
        </w:rPr>
        <w:t xml:space="preserve"> об’єктів соціальної сфери (навчальних закладів, дитячих дошкільних закладів, спортивних закладів, закладів культури і охорони здоров</w:t>
      </w:r>
      <w:r w:rsidRPr="00406BEA">
        <w:rPr>
          <w:sz w:val="28"/>
          <w:lang w:val="uk-UA" w:eastAsia="ko-KR"/>
        </w:rPr>
        <w:t xml:space="preserve">’я, дитячих оздоровчих таборів), </w:t>
      </w:r>
      <w:r w:rsidRPr="00406BEA">
        <w:rPr>
          <w:sz w:val="28"/>
          <w:lang w:val="uk-UA"/>
        </w:rPr>
        <w:t xml:space="preserve">зон відпочинку і туризму, парків, скверів, дитячих майданчиків, </w:t>
      </w:r>
      <w:r w:rsidR="009C4D64" w:rsidRPr="00406BEA">
        <w:rPr>
          <w:sz w:val="28"/>
          <w:lang w:val="uk-UA"/>
        </w:rPr>
        <w:t xml:space="preserve">цвинтарів, </w:t>
      </w:r>
      <w:r w:rsidRPr="00406BEA">
        <w:rPr>
          <w:sz w:val="28"/>
          <w:lang w:val="uk-UA"/>
        </w:rPr>
        <w:t>зупинок міського транспорту, придорожніх смуг.</w:t>
      </w:r>
    </w:p>
    <w:p w:rsidR="00581878" w:rsidRDefault="00581878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2. Відбудова зруйнованої інфраструктури.</w:t>
      </w:r>
    </w:p>
    <w:p w:rsidR="00187942" w:rsidRPr="003158FB" w:rsidRDefault="00581878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187942" w:rsidRPr="003158FB">
        <w:rPr>
          <w:sz w:val="28"/>
          <w:lang w:val="uk-UA"/>
        </w:rPr>
        <w:t>. Виконання підсобних робіт, пов’язаних з вирішенням екологічних проблем, у тому числі знищення амброзії.</w:t>
      </w:r>
    </w:p>
    <w:p w:rsidR="00813415" w:rsidRPr="003158FB" w:rsidRDefault="00581878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813415" w:rsidRPr="003158FB">
        <w:rPr>
          <w:sz w:val="28"/>
          <w:lang w:val="uk-UA"/>
        </w:rPr>
        <w:t>. Вирубка і санітарна чистка лісу.</w:t>
      </w:r>
    </w:p>
    <w:p w:rsidR="00DE0686" w:rsidRPr="003158FB" w:rsidRDefault="00581878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DE0686" w:rsidRPr="003158FB">
        <w:rPr>
          <w:sz w:val="28"/>
          <w:lang w:val="uk-UA"/>
        </w:rPr>
        <w:t>. Догляд за дорогами і при</w:t>
      </w:r>
      <w:r w:rsidR="00C200DC" w:rsidRPr="003158FB">
        <w:rPr>
          <w:sz w:val="28"/>
          <w:lang w:val="uk-UA"/>
        </w:rPr>
        <w:t>дорожніми</w:t>
      </w:r>
      <w:r w:rsidR="00DE0686" w:rsidRPr="003158FB">
        <w:rPr>
          <w:sz w:val="28"/>
          <w:lang w:val="uk-UA"/>
        </w:rPr>
        <w:t xml:space="preserve"> територіями</w:t>
      </w:r>
      <w:r>
        <w:rPr>
          <w:sz w:val="28"/>
          <w:lang w:val="uk-UA"/>
        </w:rPr>
        <w:t>, в тому числі вирубка чагарників вздовж доріг</w:t>
      </w:r>
      <w:r w:rsidR="00DE0686" w:rsidRPr="003158FB">
        <w:rPr>
          <w:sz w:val="28"/>
          <w:lang w:val="uk-UA"/>
        </w:rPr>
        <w:t>.</w:t>
      </w:r>
    </w:p>
    <w:p w:rsidR="00F1542A" w:rsidRPr="003158FB" w:rsidRDefault="00581878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C62C17" w:rsidRPr="003158FB">
        <w:rPr>
          <w:sz w:val="28"/>
          <w:lang w:val="uk-UA"/>
        </w:rPr>
        <w:t>.</w:t>
      </w:r>
      <w:r w:rsidR="00F1542A" w:rsidRPr="003158FB">
        <w:rPr>
          <w:sz w:val="28"/>
          <w:lang w:val="uk-UA"/>
        </w:rPr>
        <w:t xml:space="preserve"> Догляд та надання допомоги особам похилого віку та</w:t>
      </w:r>
      <w:r w:rsidR="00CB1F08" w:rsidRPr="003158FB">
        <w:rPr>
          <w:sz w:val="28"/>
          <w:lang w:val="uk-UA"/>
        </w:rPr>
        <w:t xml:space="preserve"> особам з</w:t>
      </w:r>
      <w:r w:rsidR="00F1542A" w:rsidRPr="003158FB">
        <w:rPr>
          <w:sz w:val="28"/>
          <w:lang w:val="uk-UA"/>
        </w:rPr>
        <w:t xml:space="preserve"> інвалід</w:t>
      </w:r>
      <w:r w:rsidR="00CB1F08" w:rsidRPr="003158FB">
        <w:rPr>
          <w:sz w:val="28"/>
          <w:lang w:val="uk-UA"/>
        </w:rPr>
        <w:t>ністю</w:t>
      </w:r>
      <w:r w:rsidR="00F1542A" w:rsidRPr="003158FB">
        <w:rPr>
          <w:sz w:val="28"/>
          <w:lang w:val="uk-UA"/>
        </w:rPr>
        <w:t>, дітям-сиротам, у тому числі</w:t>
      </w:r>
      <w:r w:rsidR="00C200DC" w:rsidRPr="003158FB">
        <w:rPr>
          <w:sz w:val="28"/>
          <w:lang w:val="uk-UA"/>
        </w:rPr>
        <w:t>,</w:t>
      </w:r>
      <w:r w:rsidR="00F1542A" w:rsidRPr="003158FB">
        <w:rPr>
          <w:sz w:val="28"/>
          <w:lang w:val="uk-UA"/>
        </w:rPr>
        <w:t xml:space="preserve"> що здійснюється благодійними фондами та громадськими організаціями, а також догляд за хворими у закладах охорони здоров’я</w:t>
      </w:r>
      <w:r>
        <w:rPr>
          <w:sz w:val="28"/>
          <w:lang w:val="uk-UA"/>
        </w:rPr>
        <w:t>.</w:t>
      </w:r>
    </w:p>
    <w:p w:rsidR="00F1542A" w:rsidRPr="003158FB" w:rsidRDefault="00F26A44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="00F1542A" w:rsidRPr="003158FB">
        <w:rPr>
          <w:sz w:val="28"/>
          <w:lang w:val="uk-UA"/>
        </w:rPr>
        <w:t xml:space="preserve">. Допоміжні роботи </w:t>
      </w:r>
      <w:r w:rsidR="00581878">
        <w:rPr>
          <w:sz w:val="28"/>
          <w:lang w:val="uk-UA"/>
        </w:rPr>
        <w:t xml:space="preserve">в музеях та з відновлення бібліотечного фонду в бібліотеках, </w:t>
      </w:r>
      <w:r w:rsidR="00291369">
        <w:rPr>
          <w:sz w:val="28"/>
          <w:lang w:val="uk-UA"/>
        </w:rPr>
        <w:t xml:space="preserve">роботи з </w:t>
      </w:r>
      <w:r w:rsidR="00F1542A" w:rsidRPr="003158FB">
        <w:rPr>
          <w:sz w:val="28"/>
          <w:lang w:val="uk-UA"/>
        </w:rPr>
        <w:t>документацією</w:t>
      </w:r>
      <w:r w:rsidR="00291369">
        <w:rPr>
          <w:sz w:val="28"/>
          <w:lang w:val="uk-UA"/>
        </w:rPr>
        <w:t xml:space="preserve"> в архівах, </w:t>
      </w:r>
      <w:r w:rsidR="00291369" w:rsidRPr="003158FB">
        <w:rPr>
          <w:sz w:val="28"/>
          <w:lang w:val="uk-UA"/>
        </w:rPr>
        <w:t>у військ</w:t>
      </w:r>
      <w:r w:rsidR="00291369">
        <w:rPr>
          <w:sz w:val="28"/>
          <w:lang w:val="uk-UA"/>
        </w:rPr>
        <w:t xml:space="preserve">ових </w:t>
      </w:r>
      <w:r w:rsidR="00291369" w:rsidRPr="003158FB">
        <w:rPr>
          <w:sz w:val="28"/>
          <w:lang w:val="uk-UA"/>
        </w:rPr>
        <w:t>ко</w:t>
      </w:r>
      <w:r w:rsidR="00291369">
        <w:rPr>
          <w:sz w:val="28"/>
          <w:lang w:val="uk-UA"/>
        </w:rPr>
        <w:t>місаріатах під час</w:t>
      </w:r>
      <w:r w:rsidR="00F1542A" w:rsidRPr="003158FB">
        <w:rPr>
          <w:sz w:val="28"/>
          <w:lang w:val="uk-UA"/>
        </w:rPr>
        <w:t xml:space="preserve"> призовної компанії</w:t>
      </w:r>
      <w:r w:rsidR="00291369">
        <w:rPr>
          <w:sz w:val="28"/>
          <w:lang w:val="uk-UA"/>
        </w:rPr>
        <w:t>, комунальних підприємствах тощо</w:t>
      </w:r>
      <w:r w:rsidR="00F1542A" w:rsidRPr="003158FB">
        <w:rPr>
          <w:sz w:val="28"/>
          <w:lang w:val="uk-UA"/>
        </w:rPr>
        <w:t>.</w:t>
      </w:r>
    </w:p>
    <w:p w:rsidR="00A84152" w:rsidRDefault="00F26A44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8</w:t>
      </w:r>
      <w:r w:rsidR="00C2114E" w:rsidRPr="00C232F3">
        <w:rPr>
          <w:sz w:val="28"/>
          <w:lang w:val="uk-UA"/>
        </w:rPr>
        <w:t>. Інформування населення стосовно порядку отримання житлових субсидій.</w:t>
      </w:r>
    </w:p>
    <w:p w:rsidR="00F26A44" w:rsidRPr="00C232F3" w:rsidRDefault="00F26A44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9. Інформування населення щодо недопущення порушень громадського порядку.</w:t>
      </w:r>
    </w:p>
    <w:p w:rsidR="00A84152" w:rsidRDefault="00C2114E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C232F3">
        <w:rPr>
          <w:sz w:val="28"/>
          <w:lang w:val="uk-UA"/>
        </w:rPr>
        <w:t>1</w:t>
      </w:r>
      <w:r w:rsidR="00F26A44">
        <w:rPr>
          <w:sz w:val="28"/>
          <w:lang w:val="uk-UA"/>
        </w:rPr>
        <w:t>0</w:t>
      </w:r>
      <w:r w:rsidRPr="00C232F3">
        <w:rPr>
          <w:sz w:val="28"/>
          <w:lang w:val="uk-UA"/>
        </w:rPr>
        <w:t xml:space="preserve">. </w:t>
      </w:r>
      <w:r w:rsidR="00F26A44">
        <w:rPr>
          <w:sz w:val="28"/>
          <w:lang w:val="uk-UA"/>
        </w:rPr>
        <w:t>Надання допомоги демобілізованим учасникам АТО</w:t>
      </w:r>
      <w:r w:rsidR="009C4D64">
        <w:rPr>
          <w:sz w:val="28"/>
          <w:lang w:val="uk-UA"/>
        </w:rPr>
        <w:t>/ООС</w:t>
      </w:r>
      <w:r w:rsidR="00F26A44">
        <w:rPr>
          <w:sz w:val="28"/>
          <w:lang w:val="uk-UA"/>
        </w:rPr>
        <w:t xml:space="preserve"> та сім’ям загиблих учасників АТО</w:t>
      </w:r>
      <w:r w:rsidR="009C4D64">
        <w:rPr>
          <w:sz w:val="28"/>
          <w:lang w:val="uk-UA"/>
        </w:rPr>
        <w:t>/ООС</w:t>
      </w:r>
      <w:r w:rsidR="00F26A44">
        <w:rPr>
          <w:sz w:val="28"/>
          <w:lang w:val="uk-UA"/>
        </w:rPr>
        <w:t xml:space="preserve">. </w:t>
      </w:r>
    </w:p>
    <w:p w:rsidR="00C2114E" w:rsidRPr="00406BEA" w:rsidRDefault="00A84152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="00F26A44">
        <w:rPr>
          <w:sz w:val="28"/>
          <w:lang w:val="uk-UA"/>
        </w:rPr>
        <w:t>1</w:t>
      </w:r>
      <w:r>
        <w:rPr>
          <w:sz w:val="28"/>
          <w:lang w:val="uk-UA"/>
        </w:rPr>
        <w:t xml:space="preserve">. </w:t>
      </w:r>
      <w:r w:rsidR="00C2114E" w:rsidRPr="00406BEA">
        <w:rPr>
          <w:sz w:val="28"/>
          <w:lang w:val="uk-UA"/>
        </w:rPr>
        <w:t>Надання послуг особам з інвалідністю, в т.ч. супровід</w:t>
      </w:r>
      <w:r w:rsidR="00B16187">
        <w:rPr>
          <w:sz w:val="28"/>
          <w:lang w:val="uk-UA"/>
        </w:rPr>
        <w:t xml:space="preserve"> осіб з</w:t>
      </w:r>
      <w:r w:rsidR="00C2114E" w:rsidRPr="00406BEA">
        <w:rPr>
          <w:sz w:val="28"/>
          <w:lang w:val="uk-UA"/>
        </w:rPr>
        <w:t xml:space="preserve"> інвалід</w:t>
      </w:r>
      <w:r w:rsidR="00B16187">
        <w:rPr>
          <w:sz w:val="28"/>
          <w:lang w:val="uk-UA"/>
        </w:rPr>
        <w:t>ністю, що мають</w:t>
      </w:r>
      <w:r w:rsidR="00C2114E" w:rsidRPr="00406BEA">
        <w:rPr>
          <w:sz w:val="28"/>
          <w:lang w:val="uk-UA"/>
        </w:rPr>
        <w:t xml:space="preserve"> вади зору.</w:t>
      </w:r>
    </w:p>
    <w:p w:rsidR="00F26A44" w:rsidRDefault="00846021" w:rsidP="00F26A44">
      <w:pPr>
        <w:tabs>
          <w:tab w:val="num" w:pos="1101"/>
        </w:tabs>
        <w:ind w:firstLine="709"/>
        <w:jc w:val="both"/>
        <w:rPr>
          <w:sz w:val="28"/>
          <w:lang w:val="uk-UA" w:eastAsia="ko-KR"/>
        </w:rPr>
      </w:pPr>
      <w:r w:rsidRPr="00406BEA">
        <w:rPr>
          <w:sz w:val="28"/>
          <w:lang w:val="uk-UA"/>
        </w:rPr>
        <w:t>1</w:t>
      </w:r>
      <w:r w:rsidR="00F26A44">
        <w:rPr>
          <w:sz w:val="28"/>
          <w:lang w:val="uk-UA"/>
        </w:rPr>
        <w:t>2</w:t>
      </w:r>
      <w:r w:rsidRPr="00406BEA">
        <w:rPr>
          <w:sz w:val="28"/>
          <w:lang w:val="uk-UA"/>
        </w:rPr>
        <w:t xml:space="preserve">. </w:t>
      </w:r>
      <w:r w:rsidR="00F26A44">
        <w:rPr>
          <w:sz w:val="28"/>
          <w:lang w:val="uk-UA"/>
        </w:rPr>
        <w:t>Підсобні р</w:t>
      </w:r>
      <w:r w:rsidR="00F26A44" w:rsidRPr="00406BEA">
        <w:rPr>
          <w:sz w:val="28"/>
          <w:lang w:val="uk-UA"/>
        </w:rPr>
        <w:t>оботи, пов’язані з будівництвом або ремонтом об’єктів соціальної сфери: навчальних закладів, дитячих дошкільних закладів, спортивних закладів, закладів культури і охорони здоров</w:t>
      </w:r>
      <w:r w:rsidR="00F26A44" w:rsidRPr="00406BEA">
        <w:rPr>
          <w:sz w:val="28"/>
          <w:lang w:val="uk-UA" w:eastAsia="ko-KR"/>
        </w:rPr>
        <w:t>’я, дитячих оздоровчих таборів</w:t>
      </w:r>
      <w:r w:rsidR="00EA576B">
        <w:rPr>
          <w:sz w:val="28"/>
          <w:lang w:val="uk-UA" w:eastAsia="ko-KR"/>
        </w:rPr>
        <w:t>.</w:t>
      </w:r>
    </w:p>
    <w:p w:rsidR="00EA576B" w:rsidRPr="00406BEA" w:rsidRDefault="00EA576B" w:rsidP="00F26A44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 w:eastAsia="ko-KR"/>
        </w:rPr>
        <w:t>1</w:t>
      </w:r>
      <w:r w:rsidR="00C46684">
        <w:rPr>
          <w:sz w:val="28"/>
          <w:lang w:val="uk-UA" w:eastAsia="ko-KR"/>
        </w:rPr>
        <w:t>3</w:t>
      </w:r>
      <w:r>
        <w:rPr>
          <w:sz w:val="28"/>
          <w:lang w:val="uk-UA" w:eastAsia="ko-KR"/>
        </w:rPr>
        <w:t>. Підсобні роботи, пов’язані з будівництвом та ремонтом шляхів.</w:t>
      </w:r>
    </w:p>
    <w:p w:rsidR="00F26A44" w:rsidRPr="00406BEA" w:rsidRDefault="00EA576B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="00C46684">
        <w:rPr>
          <w:sz w:val="28"/>
          <w:lang w:val="uk-UA"/>
        </w:rPr>
        <w:t>4</w:t>
      </w:r>
      <w:r>
        <w:rPr>
          <w:sz w:val="28"/>
          <w:lang w:val="uk-UA"/>
        </w:rPr>
        <w:t>. Праця, пов’язана з організацією підготовки і проведення виборів.</w:t>
      </w:r>
    </w:p>
    <w:p w:rsidR="00502FA7" w:rsidRPr="00EA576B" w:rsidRDefault="00EA576B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EA576B">
        <w:rPr>
          <w:sz w:val="28"/>
          <w:lang w:val="uk-UA"/>
        </w:rPr>
        <w:t>1</w:t>
      </w:r>
      <w:r w:rsidR="00C46684">
        <w:rPr>
          <w:sz w:val="28"/>
          <w:lang w:val="uk-UA"/>
        </w:rPr>
        <w:t>5</w:t>
      </w:r>
      <w:r w:rsidR="00502FA7" w:rsidRPr="00EA576B">
        <w:rPr>
          <w:sz w:val="28"/>
          <w:lang w:val="uk-UA"/>
        </w:rPr>
        <w:t>. Проведення профілактичних заходів з метою запобігання епідемії.</w:t>
      </w:r>
    </w:p>
    <w:p w:rsidR="00CC7839" w:rsidRDefault="00EA576B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1</w:t>
      </w:r>
      <w:r w:rsidR="00C46684">
        <w:rPr>
          <w:sz w:val="28"/>
          <w:lang w:val="uk-UA"/>
        </w:rPr>
        <w:t>6</w:t>
      </w:r>
      <w:r w:rsidR="00CC7839" w:rsidRPr="00406BEA">
        <w:rPr>
          <w:sz w:val="28"/>
          <w:lang w:val="uk-UA"/>
        </w:rPr>
        <w:t>. Робота по обслуговуванню пунктів обігріву для громадян, які не мають постійного місця проживання.</w:t>
      </w:r>
    </w:p>
    <w:p w:rsidR="00EA576B" w:rsidRDefault="00EA576B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="00C46684">
        <w:rPr>
          <w:sz w:val="28"/>
          <w:lang w:val="uk-UA"/>
        </w:rPr>
        <w:t>7</w:t>
      </w:r>
      <w:r>
        <w:rPr>
          <w:sz w:val="28"/>
          <w:lang w:val="uk-UA"/>
        </w:rPr>
        <w:t>. Роботи з оформлення житлових субсидій.</w:t>
      </w:r>
    </w:p>
    <w:p w:rsidR="00EA576B" w:rsidRPr="00406BEA" w:rsidRDefault="00DC10FE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="00C46684">
        <w:rPr>
          <w:sz w:val="28"/>
          <w:lang w:val="uk-UA"/>
        </w:rPr>
        <w:t>8</w:t>
      </w:r>
      <w:r w:rsidR="00EA576B">
        <w:rPr>
          <w:sz w:val="28"/>
          <w:lang w:val="uk-UA"/>
        </w:rPr>
        <w:t xml:space="preserve">. Роботи з </w:t>
      </w:r>
      <w:proofErr w:type="spellStart"/>
      <w:r w:rsidR="00EA576B">
        <w:rPr>
          <w:sz w:val="28"/>
          <w:lang w:val="uk-UA"/>
        </w:rPr>
        <w:t>веріфікації</w:t>
      </w:r>
      <w:proofErr w:type="spellEnd"/>
      <w:r w:rsidR="00EA576B">
        <w:rPr>
          <w:sz w:val="28"/>
          <w:lang w:val="uk-UA"/>
        </w:rPr>
        <w:t xml:space="preserve"> соціальних виплат внутрішньо переміщеним особам.</w:t>
      </w:r>
    </w:p>
    <w:p w:rsidR="0008388E" w:rsidRPr="00406BEA" w:rsidRDefault="00C46684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19</w:t>
      </w:r>
      <w:r w:rsidR="0008388E" w:rsidRPr="00406BEA">
        <w:rPr>
          <w:sz w:val="28"/>
          <w:lang w:val="uk-UA"/>
        </w:rPr>
        <w:t>. Роботи, пов’язані з відновленням та благоустроєм природних джерел та водоймищ, русел річок.</w:t>
      </w:r>
    </w:p>
    <w:p w:rsidR="00B95A43" w:rsidRPr="00406BEA" w:rsidRDefault="00B95A43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2</w:t>
      </w:r>
      <w:r w:rsidR="00C46684">
        <w:rPr>
          <w:sz w:val="28"/>
          <w:lang w:val="uk-UA"/>
        </w:rPr>
        <w:t>0</w:t>
      </w:r>
      <w:r w:rsidRPr="00406BEA">
        <w:rPr>
          <w:sz w:val="28"/>
          <w:lang w:val="uk-UA"/>
        </w:rPr>
        <w:t xml:space="preserve">. </w:t>
      </w:r>
      <w:r w:rsidR="00556CA3">
        <w:rPr>
          <w:sz w:val="28"/>
          <w:lang w:val="uk-UA"/>
        </w:rPr>
        <w:t>Підсобні р</w:t>
      </w:r>
      <w:r w:rsidRPr="00406BEA">
        <w:rPr>
          <w:sz w:val="28"/>
          <w:lang w:val="uk-UA"/>
        </w:rPr>
        <w:t>оботи, пов’язані з ремонтом та благоустроєм приватних житлових будинків одиноких осіб, ветеранів війни,</w:t>
      </w:r>
      <w:r w:rsidR="00637FFB">
        <w:rPr>
          <w:sz w:val="28"/>
          <w:lang w:val="uk-UA"/>
        </w:rPr>
        <w:t xml:space="preserve"> осіб з </w:t>
      </w:r>
      <w:r w:rsidRPr="00406BEA">
        <w:rPr>
          <w:sz w:val="28"/>
          <w:lang w:val="uk-UA"/>
        </w:rPr>
        <w:t>інвалід</w:t>
      </w:r>
      <w:r w:rsidR="00637FFB">
        <w:rPr>
          <w:sz w:val="28"/>
          <w:lang w:val="uk-UA"/>
        </w:rPr>
        <w:t>ністю</w:t>
      </w:r>
      <w:r w:rsidRPr="00406BEA">
        <w:rPr>
          <w:sz w:val="28"/>
          <w:lang w:val="uk-UA"/>
        </w:rPr>
        <w:t xml:space="preserve">, </w:t>
      </w:r>
      <w:r w:rsidR="00EA576B">
        <w:rPr>
          <w:sz w:val="28"/>
          <w:lang w:val="uk-UA"/>
        </w:rPr>
        <w:t xml:space="preserve">сімей </w:t>
      </w:r>
      <w:proofErr w:type="spellStart"/>
      <w:r w:rsidR="00EA576B">
        <w:rPr>
          <w:sz w:val="28"/>
          <w:lang w:val="uk-UA"/>
        </w:rPr>
        <w:t>загіблих</w:t>
      </w:r>
      <w:proofErr w:type="spellEnd"/>
      <w:r w:rsidR="00EA576B">
        <w:rPr>
          <w:sz w:val="28"/>
          <w:lang w:val="uk-UA"/>
        </w:rPr>
        <w:t xml:space="preserve"> учасників АТО, що </w:t>
      </w:r>
      <w:proofErr w:type="spellStart"/>
      <w:r w:rsidR="00EA576B">
        <w:rPr>
          <w:sz w:val="28"/>
          <w:lang w:val="uk-UA"/>
        </w:rPr>
        <w:t>проводятся</w:t>
      </w:r>
      <w:proofErr w:type="spellEnd"/>
      <w:r w:rsidR="00EA576B">
        <w:rPr>
          <w:sz w:val="28"/>
          <w:lang w:val="uk-UA"/>
        </w:rPr>
        <w:t xml:space="preserve"> </w:t>
      </w:r>
      <w:r w:rsidRPr="00406BEA">
        <w:rPr>
          <w:sz w:val="28"/>
          <w:lang w:val="uk-UA"/>
        </w:rPr>
        <w:t>за рішенням органів місцевого самоврядування.</w:t>
      </w:r>
    </w:p>
    <w:p w:rsidR="00832D63" w:rsidRPr="00406BEA" w:rsidRDefault="0008388E" w:rsidP="004B5159">
      <w:pPr>
        <w:tabs>
          <w:tab w:val="num" w:pos="1101"/>
        </w:tabs>
        <w:ind w:firstLine="709"/>
        <w:jc w:val="both"/>
        <w:rPr>
          <w:sz w:val="28"/>
          <w:lang w:val="uk-UA" w:eastAsia="ko-KR"/>
        </w:rPr>
      </w:pPr>
      <w:r w:rsidRPr="00406BEA">
        <w:rPr>
          <w:sz w:val="28"/>
          <w:lang w:val="uk-UA"/>
        </w:rPr>
        <w:t>2</w:t>
      </w:r>
      <w:r w:rsidR="00C46684">
        <w:rPr>
          <w:sz w:val="28"/>
          <w:lang w:val="uk-UA"/>
        </w:rPr>
        <w:t>1</w:t>
      </w:r>
      <w:r w:rsidR="00832D63" w:rsidRPr="00406BEA">
        <w:rPr>
          <w:sz w:val="28"/>
          <w:lang w:val="uk-UA"/>
        </w:rPr>
        <w:t>. Упорядження меморіалів, пам</w:t>
      </w:r>
      <w:r w:rsidR="00832D63" w:rsidRPr="00406BEA">
        <w:rPr>
          <w:sz w:val="28"/>
          <w:lang w:val="uk-UA" w:eastAsia="ko-KR"/>
        </w:rPr>
        <w:t xml:space="preserve">’ятників, братських могил та інших місць поховання загиблих захисників Вітчизни.  </w:t>
      </w:r>
    </w:p>
    <w:p w:rsidR="00832D63" w:rsidRPr="00406BEA" w:rsidRDefault="0008388E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2</w:t>
      </w:r>
      <w:r w:rsidR="00C46684">
        <w:rPr>
          <w:sz w:val="28"/>
          <w:lang w:val="uk-UA"/>
        </w:rPr>
        <w:t>2</w:t>
      </w:r>
      <w:r w:rsidR="00832D63" w:rsidRPr="00406BEA">
        <w:rPr>
          <w:sz w:val="28"/>
          <w:lang w:val="uk-UA"/>
        </w:rPr>
        <w:t>. Упорядження інших місць меморіального поховання, пам’ятників та пам’ятних місць, які мають офіційний статус, або зареєстровані на території населеного пункту.</w:t>
      </w:r>
    </w:p>
    <w:p w:rsidR="00832D63" w:rsidRPr="00406BEA" w:rsidRDefault="00DC10FE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C46684">
        <w:rPr>
          <w:sz w:val="28"/>
          <w:lang w:val="uk-UA"/>
        </w:rPr>
        <w:t>3</w:t>
      </w:r>
      <w:r w:rsidR="00832D63" w:rsidRPr="00406BEA">
        <w:rPr>
          <w:sz w:val="28"/>
          <w:lang w:val="uk-UA"/>
        </w:rPr>
        <w:t xml:space="preserve">. Упорядження територій </w:t>
      </w:r>
      <w:r w:rsidR="00207FFC" w:rsidRPr="00DB7466">
        <w:rPr>
          <w:sz w:val="28"/>
          <w:lang w:val="uk-UA"/>
        </w:rPr>
        <w:t>Бахмутської міської об’єднаної територіальної громади</w:t>
      </w:r>
      <w:r w:rsidR="00207FFC" w:rsidRPr="00406BEA">
        <w:rPr>
          <w:sz w:val="28"/>
          <w:lang w:val="uk-UA"/>
        </w:rPr>
        <w:t xml:space="preserve"> </w:t>
      </w:r>
      <w:r w:rsidR="00832D63" w:rsidRPr="00406BEA">
        <w:rPr>
          <w:sz w:val="28"/>
          <w:lang w:val="uk-UA"/>
        </w:rPr>
        <w:t>з метою ліквідації наслідків надзвичайних ситуацій, стих</w:t>
      </w:r>
      <w:r w:rsidR="00123890">
        <w:rPr>
          <w:sz w:val="28"/>
          <w:lang w:val="uk-UA"/>
        </w:rPr>
        <w:t>і</w:t>
      </w:r>
      <w:r w:rsidR="00832D63" w:rsidRPr="00406BEA">
        <w:rPr>
          <w:sz w:val="28"/>
          <w:lang w:val="uk-UA"/>
        </w:rPr>
        <w:t>йного лиха, визнаних такими у встановленому порядку, складних погодних умов, що не пов’язані з ризиком для життя.</w:t>
      </w:r>
    </w:p>
    <w:p w:rsidR="00832D63" w:rsidRPr="00406BEA" w:rsidRDefault="00DC10FE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C46684">
        <w:rPr>
          <w:sz w:val="28"/>
          <w:lang w:val="uk-UA"/>
        </w:rPr>
        <w:t>4</w:t>
      </w:r>
      <w:r w:rsidR="00832D63" w:rsidRPr="00406BEA">
        <w:rPr>
          <w:sz w:val="28"/>
          <w:lang w:val="uk-UA"/>
        </w:rPr>
        <w:t>. Участь у масових статистичних дослідженнях (перепис населення, проведення соціологічних опитувань, анкетування населення та інші).</w:t>
      </w:r>
    </w:p>
    <w:p w:rsidR="00832D63" w:rsidRPr="00406BEA" w:rsidRDefault="00832D63" w:rsidP="00832D63">
      <w:pPr>
        <w:tabs>
          <w:tab w:val="num" w:pos="284"/>
        </w:tabs>
        <w:jc w:val="both"/>
        <w:rPr>
          <w:b/>
          <w:color w:val="FF0000"/>
          <w:sz w:val="28"/>
          <w:lang w:val="uk-UA"/>
        </w:rPr>
      </w:pPr>
    </w:p>
    <w:p w:rsidR="00832D63" w:rsidRPr="00201991" w:rsidRDefault="00832D63" w:rsidP="00832D63">
      <w:pPr>
        <w:tabs>
          <w:tab w:val="num" w:pos="284"/>
        </w:tabs>
        <w:jc w:val="both"/>
        <w:rPr>
          <w:i/>
          <w:sz w:val="28"/>
          <w:lang w:val="uk-UA"/>
        </w:rPr>
      </w:pPr>
      <w:r w:rsidRPr="00201991">
        <w:rPr>
          <w:i/>
          <w:sz w:val="28"/>
          <w:lang w:val="uk-UA"/>
        </w:rPr>
        <w:t xml:space="preserve">Перелік </w:t>
      </w:r>
      <w:r w:rsidR="003E2B86" w:rsidRPr="00201991">
        <w:rPr>
          <w:i/>
          <w:sz w:val="28"/>
          <w:lang w:val="uk-UA"/>
        </w:rPr>
        <w:t xml:space="preserve">видів </w:t>
      </w:r>
      <w:r w:rsidR="00FD3A84" w:rsidRPr="00201991">
        <w:rPr>
          <w:i/>
          <w:sz w:val="28"/>
          <w:lang w:val="uk-UA"/>
        </w:rPr>
        <w:t>громадських робіт, які можуть бути організовані у 2020 році на території Бахмутської міської об’єднаної територіальної громади, і задовольнятимуть суспільні потреби Бахмутської міської об’єднаної територіальної громади та сприятимуть її соціальному розвитку</w:t>
      </w:r>
      <w:r w:rsidR="00B3216C" w:rsidRPr="00201991">
        <w:rPr>
          <w:i/>
          <w:sz w:val="28"/>
          <w:lang w:val="uk-UA"/>
        </w:rPr>
        <w:t xml:space="preserve">, </w:t>
      </w:r>
      <w:r w:rsidRPr="00201991">
        <w:rPr>
          <w:i/>
          <w:sz w:val="28"/>
          <w:lang w:val="uk-UA"/>
        </w:rPr>
        <w:t xml:space="preserve">підготовлено </w:t>
      </w:r>
      <w:proofErr w:type="spellStart"/>
      <w:r w:rsidR="00644EF3" w:rsidRPr="00201991">
        <w:rPr>
          <w:i/>
          <w:sz w:val="28"/>
          <w:lang w:val="uk-UA"/>
        </w:rPr>
        <w:t>Бахмутським</w:t>
      </w:r>
      <w:proofErr w:type="spellEnd"/>
      <w:r w:rsidRPr="00201991">
        <w:rPr>
          <w:i/>
          <w:sz w:val="28"/>
          <w:lang w:val="uk-UA"/>
        </w:rPr>
        <w:t xml:space="preserve"> міським центром зайнятості</w:t>
      </w:r>
      <w:r w:rsidR="00F0730A" w:rsidRPr="00201991">
        <w:rPr>
          <w:i/>
          <w:sz w:val="28"/>
          <w:lang w:val="uk-UA"/>
        </w:rPr>
        <w:t>.</w:t>
      </w:r>
    </w:p>
    <w:p w:rsidR="003E3F52" w:rsidRDefault="003E3F52" w:rsidP="00832D63">
      <w:pPr>
        <w:tabs>
          <w:tab w:val="num" w:pos="284"/>
        </w:tabs>
        <w:jc w:val="both"/>
        <w:rPr>
          <w:b/>
          <w:color w:val="FF0000"/>
          <w:sz w:val="28"/>
          <w:lang w:val="uk-UA"/>
        </w:rPr>
      </w:pPr>
    </w:p>
    <w:p w:rsidR="003E3F52" w:rsidRDefault="003E3F52" w:rsidP="00832D63">
      <w:pPr>
        <w:tabs>
          <w:tab w:val="num" w:pos="284"/>
        </w:tabs>
        <w:jc w:val="both"/>
        <w:rPr>
          <w:b/>
          <w:color w:val="FF0000"/>
          <w:sz w:val="28"/>
          <w:lang w:val="uk-UA"/>
        </w:rPr>
      </w:pPr>
    </w:p>
    <w:p w:rsidR="00A84152" w:rsidRDefault="00A84152" w:rsidP="00832D63">
      <w:pPr>
        <w:tabs>
          <w:tab w:val="num" w:pos="284"/>
        </w:tabs>
        <w:jc w:val="both"/>
        <w:rPr>
          <w:b/>
          <w:color w:val="FF0000"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Директор </w:t>
      </w:r>
      <w:proofErr w:type="spellStart"/>
      <w:r w:rsidR="00644EF3">
        <w:rPr>
          <w:b/>
          <w:sz w:val="28"/>
          <w:lang w:val="uk-UA"/>
        </w:rPr>
        <w:t>Бахмутського</w:t>
      </w:r>
      <w:proofErr w:type="spellEnd"/>
      <w:r w:rsidRPr="00406BEA">
        <w:rPr>
          <w:b/>
          <w:sz w:val="28"/>
          <w:lang w:val="uk-UA"/>
        </w:rPr>
        <w:t xml:space="preserve"> </w:t>
      </w: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міського центру зайнятості                                              </w:t>
      </w:r>
      <w:r w:rsidR="00E934BC">
        <w:rPr>
          <w:b/>
          <w:sz w:val="28"/>
          <w:lang w:val="uk-UA"/>
        </w:rPr>
        <w:t xml:space="preserve">    </w:t>
      </w:r>
      <w:r w:rsidRPr="00406BEA">
        <w:rPr>
          <w:b/>
          <w:sz w:val="28"/>
          <w:lang w:val="uk-UA"/>
        </w:rPr>
        <w:t xml:space="preserve"> І.В. Лещенко </w:t>
      </w: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p w:rsidR="00832D63" w:rsidRPr="00406BEA" w:rsidRDefault="00351D96" w:rsidP="00832D63">
      <w:pPr>
        <w:tabs>
          <w:tab w:val="num" w:pos="284"/>
        </w:tabs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Заступник міського голови  </w:t>
      </w:r>
      <w:r w:rsidR="00832D63" w:rsidRPr="00406BEA">
        <w:rPr>
          <w:b/>
          <w:sz w:val="28"/>
          <w:lang w:val="uk-UA"/>
        </w:rPr>
        <w:t xml:space="preserve">              </w:t>
      </w:r>
      <w:r w:rsidR="00AB1240">
        <w:rPr>
          <w:b/>
          <w:sz w:val="28"/>
          <w:lang w:val="uk-UA"/>
        </w:rPr>
        <w:t xml:space="preserve">                          </w:t>
      </w:r>
      <w:r w:rsidR="003F55B1">
        <w:rPr>
          <w:b/>
          <w:sz w:val="28"/>
          <w:lang w:val="uk-UA"/>
        </w:rPr>
        <w:t xml:space="preserve">  </w:t>
      </w:r>
      <w:r w:rsidR="00AB1240">
        <w:rPr>
          <w:b/>
          <w:sz w:val="28"/>
          <w:lang w:val="uk-UA"/>
        </w:rPr>
        <w:t xml:space="preserve"> </w:t>
      </w:r>
      <w:r w:rsidR="00E435E0">
        <w:rPr>
          <w:b/>
          <w:sz w:val="28"/>
          <w:lang w:val="uk-UA"/>
        </w:rPr>
        <w:t xml:space="preserve">  </w:t>
      </w:r>
      <w:r w:rsidR="00AB1240">
        <w:rPr>
          <w:b/>
          <w:sz w:val="28"/>
          <w:lang w:val="uk-UA"/>
        </w:rPr>
        <w:t xml:space="preserve">    </w:t>
      </w:r>
      <w:r w:rsidR="008545E1">
        <w:rPr>
          <w:b/>
          <w:sz w:val="28"/>
          <w:lang w:val="uk-UA"/>
        </w:rPr>
        <w:tab/>
        <w:t>В.В. Точена</w:t>
      </w:r>
      <w:r w:rsidR="00832D63" w:rsidRPr="00406BEA">
        <w:rPr>
          <w:b/>
          <w:sz w:val="28"/>
          <w:lang w:val="uk-UA"/>
        </w:rPr>
        <w:t xml:space="preserve"> </w:t>
      </w:r>
    </w:p>
    <w:p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p w:rsidR="003158FB" w:rsidRDefault="001A6029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  <w:r w:rsidRPr="00406BEA">
        <w:rPr>
          <w:b/>
          <w:color w:val="FF0000"/>
          <w:sz w:val="28"/>
          <w:lang w:val="uk-UA"/>
        </w:rPr>
        <w:t xml:space="preserve">                                                                          </w:t>
      </w:r>
      <w:r w:rsidR="004B5159">
        <w:rPr>
          <w:b/>
          <w:color w:val="FF0000"/>
          <w:sz w:val="28"/>
          <w:lang w:val="uk-UA"/>
        </w:rPr>
        <w:t xml:space="preserve">    </w:t>
      </w:r>
    </w:p>
    <w:p w:rsidR="00FB7AF8" w:rsidRDefault="003158FB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</w:p>
    <w:p w:rsidR="00FB7AF8" w:rsidRDefault="00FB7AF8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644EF3" w:rsidRDefault="00FB7AF8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  <w:t xml:space="preserve">       </w:t>
      </w:r>
      <w:r>
        <w:rPr>
          <w:b/>
          <w:color w:val="FF0000"/>
          <w:sz w:val="28"/>
          <w:lang w:val="uk-UA"/>
        </w:rPr>
        <w:tab/>
      </w:r>
      <w:r w:rsidR="003158FB">
        <w:rPr>
          <w:b/>
          <w:color w:val="FF0000"/>
          <w:sz w:val="28"/>
          <w:lang w:val="uk-UA"/>
        </w:rPr>
        <w:tab/>
        <w:t xml:space="preserve">       </w:t>
      </w:r>
    </w:p>
    <w:p w:rsidR="00644EF3" w:rsidRDefault="00644EF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C00FBA" w:rsidRDefault="00C00FBA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C00FBA" w:rsidRDefault="00C00FBA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C00FBA" w:rsidRDefault="00C00FBA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C00FBA" w:rsidRDefault="00C00FBA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644EF3" w:rsidRDefault="00644EF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:rsidR="00832D63" w:rsidRPr="00406BEA" w:rsidRDefault="00FA289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                                                                              </w:t>
      </w:r>
      <w:r w:rsidR="00832D63" w:rsidRPr="00406BEA">
        <w:rPr>
          <w:b/>
          <w:sz w:val="28"/>
          <w:lang w:val="uk-UA"/>
        </w:rPr>
        <w:t>Додаток 2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до рішення виконкому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</w:t>
      </w:r>
      <w:r w:rsidR="00E85A32" w:rsidRPr="00E85A32">
        <w:rPr>
          <w:b/>
          <w:sz w:val="28"/>
          <w:lang w:val="uk-UA"/>
        </w:rPr>
        <w:t>Бахмут</w:t>
      </w:r>
      <w:r w:rsidRPr="00406BEA">
        <w:rPr>
          <w:b/>
          <w:sz w:val="28"/>
          <w:lang w:val="uk-UA"/>
        </w:rPr>
        <w:t>ської міської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ради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</w:t>
      </w:r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</w:t>
      </w:r>
      <w:r w:rsidR="00E41488" w:rsidRPr="00C408C1">
        <w:rPr>
          <w:b/>
          <w:sz w:val="28"/>
          <w:lang w:val="uk-UA"/>
        </w:rPr>
        <w:t>_</w:t>
      </w:r>
      <w:r w:rsidR="00E41488" w:rsidRPr="00E41488">
        <w:rPr>
          <w:b/>
          <w:sz w:val="28"/>
          <w:u w:val="single"/>
          <w:lang w:val="uk-UA"/>
        </w:rPr>
        <w:t>11.12.2019</w:t>
      </w:r>
      <w:r w:rsidR="00E41488" w:rsidRPr="00C408C1">
        <w:rPr>
          <w:b/>
          <w:sz w:val="28"/>
          <w:lang w:val="uk-UA"/>
        </w:rPr>
        <w:t>_</w:t>
      </w:r>
      <w:r w:rsidR="00E41488" w:rsidRPr="00B80661">
        <w:rPr>
          <w:b/>
          <w:sz w:val="28"/>
          <w:lang w:val="uk-UA"/>
        </w:rPr>
        <w:t xml:space="preserve">  </w:t>
      </w:r>
      <w:r w:rsidR="00E41488" w:rsidRPr="00082375">
        <w:rPr>
          <w:b/>
          <w:sz w:val="28"/>
          <w:lang w:val="uk-UA"/>
        </w:rPr>
        <w:t xml:space="preserve">№ </w:t>
      </w:r>
      <w:r w:rsidR="00E41488" w:rsidRPr="001A2934">
        <w:rPr>
          <w:b/>
          <w:sz w:val="28"/>
          <w:lang w:val="uk-UA"/>
        </w:rPr>
        <w:t>_</w:t>
      </w:r>
      <w:r w:rsidR="00E41488" w:rsidRPr="00E41488">
        <w:rPr>
          <w:b/>
          <w:sz w:val="28"/>
          <w:u w:val="single"/>
          <w:lang w:val="uk-UA"/>
        </w:rPr>
        <w:t>299</w:t>
      </w:r>
      <w:bookmarkStart w:id="0" w:name="_GoBack"/>
      <w:bookmarkEnd w:id="0"/>
    </w:p>
    <w:p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</w:p>
    <w:p w:rsidR="00832D63" w:rsidRPr="00406BEA" w:rsidRDefault="00832D63" w:rsidP="00DD0AB7">
      <w:pPr>
        <w:tabs>
          <w:tab w:val="num" w:pos="284"/>
        </w:tabs>
        <w:jc w:val="center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>Перелік</w:t>
      </w:r>
    </w:p>
    <w:p w:rsidR="00644EF3" w:rsidRDefault="00FB64B8" w:rsidP="00DD0AB7">
      <w:pPr>
        <w:tabs>
          <w:tab w:val="num" w:pos="284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</w:t>
      </w:r>
      <w:r w:rsidR="003F55B1" w:rsidRPr="003F55B1">
        <w:rPr>
          <w:b/>
          <w:sz w:val="28"/>
          <w:lang w:val="uk-UA"/>
        </w:rPr>
        <w:t>оботодавців, за участю яких у 2020 році планується організація громадських робіт на території Бахмутської міської об’єднаної територіальної громади</w:t>
      </w:r>
    </w:p>
    <w:p w:rsidR="003F55B1" w:rsidRPr="003F55B1" w:rsidRDefault="003F55B1" w:rsidP="00DD0AB7">
      <w:pPr>
        <w:tabs>
          <w:tab w:val="num" w:pos="284"/>
        </w:tabs>
        <w:jc w:val="center"/>
        <w:rPr>
          <w:b/>
          <w:sz w:val="28"/>
          <w:lang w:val="uk-UA"/>
        </w:rPr>
      </w:pPr>
    </w:p>
    <w:p w:rsidR="00644EF3" w:rsidRPr="002238B1" w:rsidRDefault="00644EF3" w:rsidP="00644EF3">
      <w:pPr>
        <w:tabs>
          <w:tab w:val="num" w:pos="284"/>
        </w:tabs>
        <w:jc w:val="both"/>
        <w:rPr>
          <w:rFonts w:eastAsia="Batang"/>
          <w:sz w:val="28"/>
          <w:lang w:val="uk-UA"/>
        </w:rPr>
      </w:pPr>
      <w:r w:rsidRPr="00644EF3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="00EB37D4" w:rsidRPr="002238B1">
        <w:rPr>
          <w:sz w:val="28"/>
          <w:szCs w:val="28"/>
          <w:shd w:val="clear" w:color="auto" w:fill="FFFFFF"/>
        </w:rPr>
        <w:t xml:space="preserve">КОМУНАЛЬНЕ ПIДПРИЄМСТВО </w:t>
      </w:r>
      <w:r w:rsidR="003D0424" w:rsidRPr="002238B1">
        <w:rPr>
          <w:rFonts w:eastAsia="Batang"/>
          <w:sz w:val="28"/>
          <w:lang w:val="uk-UA"/>
        </w:rPr>
        <w:t>„</w:t>
      </w:r>
      <w:r w:rsidR="00EB37D4" w:rsidRPr="002238B1">
        <w:rPr>
          <w:sz w:val="28"/>
          <w:szCs w:val="28"/>
          <w:shd w:val="clear" w:color="auto" w:fill="FFFFFF"/>
        </w:rPr>
        <w:t xml:space="preserve">БАХМУТСЬКИЙ КОМБІНАТ КОМУНАЛЬНИХ </w:t>
      </w:r>
      <w:proofErr w:type="gramStart"/>
      <w:r w:rsidR="00EB37D4" w:rsidRPr="002238B1">
        <w:rPr>
          <w:sz w:val="28"/>
          <w:szCs w:val="28"/>
          <w:shd w:val="clear" w:color="auto" w:fill="FFFFFF"/>
        </w:rPr>
        <w:t>П</w:t>
      </w:r>
      <w:proofErr w:type="gramEnd"/>
      <w:r w:rsidR="00EB37D4" w:rsidRPr="002238B1">
        <w:rPr>
          <w:sz w:val="28"/>
          <w:szCs w:val="28"/>
          <w:shd w:val="clear" w:color="auto" w:fill="FFFFFF"/>
        </w:rPr>
        <w:t>ІДПРИЄМСТВ</w:t>
      </w:r>
      <w:r w:rsidR="003D0424" w:rsidRPr="00406BEA">
        <w:rPr>
          <w:rFonts w:eastAsia="Batang"/>
          <w:sz w:val="28"/>
          <w:lang w:val="uk-UA"/>
        </w:rPr>
        <w:t>”</w:t>
      </w:r>
      <w:r w:rsidR="00587319" w:rsidRPr="002238B1">
        <w:rPr>
          <w:sz w:val="28"/>
          <w:szCs w:val="28"/>
          <w:shd w:val="clear" w:color="auto" w:fill="FFFFFF"/>
        </w:rPr>
        <w:t>.</w:t>
      </w:r>
    </w:p>
    <w:p w:rsidR="00644EF3" w:rsidRPr="00587319" w:rsidRDefault="00644EF3" w:rsidP="00644EF3">
      <w:pPr>
        <w:tabs>
          <w:tab w:val="num" w:pos="284"/>
        </w:tabs>
        <w:jc w:val="both"/>
        <w:rPr>
          <w:rFonts w:eastAsia="Batang"/>
          <w:sz w:val="28"/>
          <w:lang w:val="uk-UA"/>
        </w:rPr>
      </w:pPr>
      <w:r w:rsidRPr="002238B1">
        <w:rPr>
          <w:sz w:val="28"/>
          <w:lang w:val="uk-UA"/>
        </w:rPr>
        <w:t xml:space="preserve">2. </w:t>
      </w:r>
      <w:r w:rsidRPr="002238B1">
        <w:rPr>
          <w:rFonts w:eastAsia="Batang"/>
          <w:sz w:val="28"/>
          <w:lang w:val="uk-UA"/>
        </w:rPr>
        <w:t>Комунальне підприємство „</w:t>
      </w:r>
      <w:proofErr w:type="spellStart"/>
      <w:r w:rsidRPr="002238B1">
        <w:rPr>
          <w:rFonts w:eastAsia="Batang"/>
          <w:sz w:val="28"/>
          <w:lang w:val="uk-UA"/>
        </w:rPr>
        <w:t>Бахмутський</w:t>
      </w:r>
      <w:proofErr w:type="spellEnd"/>
      <w:r w:rsidRPr="00406BEA">
        <w:rPr>
          <w:rFonts w:eastAsia="Batang"/>
          <w:sz w:val="28"/>
          <w:lang w:val="uk-UA"/>
        </w:rPr>
        <w:t xml:space="preserve"> парк культури та відпочинку”</w:t>
      </w:r>
      <w:r w:rsidR="00587319">
        <w:rPr>
          <w:rFonts w:eastAsia="Batang"/>
          <w:sz w:val="28"/>
          <w:lang w:val="uk-UA"/>
        </w:rPr>
        <w:t>.</w:t>
      </w:r>
    </w:p>
    <w:p w:rsidR="00644EF3" w:rsidRPr="00406BEA" w:rsidRDefault="00644EF3" w:rsidP="00644EF3">
      <w:pPr>
        <w:tabs>
          <w:tab w:val="num" w:pos="284"/>
        </w:tabs>
        <w:jc w:val="both"/>
        <w:rPr>
          <w:rFonts w:eastAsia="Batang"/>
          <w:sz w:val="28"/>
          <w:lang w:val="uk-UA"/>
        </w:rPr>
      </w:pPr>
      <w:r>
        <w:rPr>
          <w:rFonts w:eastAsia="Batang"/>
          <w:sz w:val="28"/>
          <w:lang w:val="uk-UA"/>
        </w:rPr>
        <w:t xml:space="preserve">3. </w:t>
      </w:r>
      <w:r w:rsidRPr="00406BEA">
        <w:rPr>
          <w:rFonts w:eastAsia="Batang"/>
          <w:sz w:val="28"/>
          <w:lang w:val="uk-UA"/>
        </w:rPr>
        <w:t xml:space="preserve">Комунальне підприємство </w:t>
      </w:r>
      <w:r w:rsidR="003D0424" w:rsidRPr="002238B1">
        <w:rPr>
          <w:rFonts w:eastAsia="Batang"/>
          <w:sz w:val="28"/>
          <w:lang w:val="uk-UA"/>
        </w:rPr>
        <w:t>„</w:t>
      </w:r>
      <w:proofErr w:type="spellStart"/>
      <w:r>
        <w:rPr>
          <w:rFonts w:eastAsia="Batang"/>
          <w:sz w:val="28"/>
          <w:lang w:val="uk-UA"/>
        </w:rPr>
        <w:t>Бахмутська</w:t>
      </w:r>
      <w:proofErr w:type="spellEnd"/>
      <w:r>
        <w:rPr>
          <w:rFonts w:eastAsia="Batang"/>
          <w:sz w:val="28"/>
          <w:lang w:val="uk-UA"/>
        </w:rPr>
        <w:t xml:space="preserve"> житлова управляюча компанія</w:t>
      </w:r>
      <w:r w:rsidR="003D0424" w:rsidRPr="00406BEA">
        <w:rPr>
          <w:rFonts w:eastAsia="Batang"/>
          <w:sz w:val="28"/>
          <w:lang w:val="uk-UA"/>
        </w:rPr>
        <w:t>”</w:t>
      </w:r>
      <w:r w:rsidR="00587319">
        <w:rPr>
          <w:rFonts w:eastAsia="Batang"/>
          <w:sz w:val="28"/>
          <w:lang w:val="uk-UA"/>
        </w:rPr>
        <w:t>.</w:t>
      </w:r>
    </w:p>
    <w:p w:rsidR="00644EF3" w:rsidRDefault="00644EF3" w:rsidP="00644EF3">
      <w:pPr>
        <w:tabs>
          <w:tab w:val="num" w:pos="284"/>
        </w:tabs>
        <w:jc w:val="both"/>
        <w:rPr>
          <w:rFonts w:eastAsia="Batang"/>
          <w:sz w:val="28"/>
          <w:lang w:val="uk-UA"/>
        </w:rPr>
      </w:pPr>
      <w:r>
        <w:rPr>
          <w:sz w:val="28"/>
          <w:lang w:val="uk-UA"/>
        </w:rPr>
        <w:t xml:space="preserve">4. </w:t>
      </w:r>
      <w:r w:rsidRPr="00406BEA">
        <w:rPr>
          <w:rFonts w:eastAsia="Batang"/>
          <w:sz w:val="28"/>
          <w:lang w:val="uk-UA"/>
        </w:rPr>
        <w:t xml:space="preserve">Управління праці та соціального захисту населення </w:t>
      </w:r>
      <w:proofErr w:type="spellStart"/>
      <w:r>
        <w:rPr>
          <w:rFonts w:eastAsia="Batang"/>
          <w:sz w:val="28"/>
          <w:lang w:val="uk-UA"/>
        </w:rPr>
        <w:t>Бахмут</w:t>
      </w:r>
      <w:r w:rsidRPr="00406BEA">
        <w:rPr>
          <w:rFonts w:eastAsia="Batang"/>
          <w:sz w:val="28"/>
          <w:lang w:val="uk-UA"/>
        </w:rPr>
        <w:t>ської</w:t>
      </w:r>
      <w:proofErr w:type="spellEnd"/>
      <w:r w:rsidRPr="00406BEA">
        <w:rPr>
          <w:rFonts w:eastAsia="Batang"/>
          <w:sz w:val="28"/>
          <w:lang w:val="uk-UA"/>
        </w:rPr>
        <w:t xml:space="preserve"> міської ради</w:t>
      </w:r>
      <w:r w:rsidR="001A2951">
        <w:rPr>
          <w:rFonts w:eastAsia="Batang"/>
          <w:sz w:val="28"/>
          <w:lang w:val="uk-UA"/>
        </w:rPr>
        <w:t>.</w:t>
      </w:r>
    </w:p>
    <w:p w:rsidR="00FE6012" w:rsidRDefault="00FE6012" w:rsidP="00644EF3">
      <w:pPr>
        <w:tabs>
          <w:tab w:val="num" w:pos="284"/>
        </w:tabs>
        <w:jc w:val="both"/>
        <w:rPr>
          <w:rFonts w:eastAsia="Batang"/>
          <w:sz w:val="28"/>
          <w:lang w:val="uk-UA"/>
        </w:rPr>
      </w:pPr>
      <w:r>
        <w:rPr>
          <w:rFonts w:eastAsia="Batang"/>
          <w:sz w:val="28"/>
          <w:lang w:val="uk-UA"/>
        </w:rPr>
        <w:t xml:space="preserve">5. </w:t>
      </w:r>
      <w:r w:rsidRPr="00FE6012">
        <w:rPr>
          <w:rFonts w:eastAsia="Batang"/>
          <w:sz w:val="28"/>
          <w:lang w:val="uk-UA"/>
        </w:rPr>
        <w:t>ОПИТНЕНСЬКЕ СІЛЬСЬКЕ КОМУНАЛЬНЕ ПІДПРИЄМСТВО "ПРОГРЕС"</w:t>
      </w:r>
      <w:r>
        <w:rPr>
          <w:rFonts w:eastAsia="Batang"/>
          <w:sz w:val="28"/>
          <w:lang w:val="uk-UA"/>
        </w:rPr>
        <w:t>.</w:t>
      </w:r>
    </w:p>
    <w:p w:rsidR="00644EF3" w:rsidRDefault="00644EF3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p w:rsidR="00644EF3" w:rsidRDefault="00644EF3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p w:rsidR="00832D63" w:rsidRPr="004806E9" w:rsidRDefault="00832D63" w:rsidP="00832D63">
      <w:pPr>
        <w:tabs>
          <w:tab w:val="num" w:pos="284"/>
        </w:tabs>
        <w:jc w:val="both"/>
        <w:rPr>
          <w:i/>
          <w:sz w:val="28"/>
          <w:lang w:val="uk-UA"/>
        </w:rPr>
      </w:pPr>
      <w:r w:rsidRPr="004806E9">
        <w:rPr>
          <w:i/>
          <w:sz w:val="28"/>
          <w:lang w:val="uk-UA"/>
        </w:rPr>
        <w:t xml:space="preserve">Перелік </w:t>
      </w:r>
      <w:r w:rsidR="005164EA" w:rsidRPr="004806E9">
        <w:rPr>
          <w:i/>
          <w:sz w:val="28"/>
          <w:lang w:val="uk-UA"/>
        </w:rPr>
        <w:t>роботодавців</w:t>
      </w:r>
      <w:r w:rsidRPr="004806E9">
        <w:rPr>
          <w:i/>
          <w:sz w:val="28"/>
          <w:lang w:val="uk-UA"/>
        </w:rPr>
        <w:t xml:space="preserve">, </w:t>
      </w:r>
      <w:r w:rsidR="003F55B1" w:rsidRPr="004806E9">
        <w:rPr>
          <w:i/>
          <w:sz w:val="28"/>
          <w:lang w:val="uk-UA"/>
        </w:rPr>
        <w:t>за участю яких у 2020 році планується організація громадських робіт на території Бахмутської міської об’єднаної територіальної громади</w:t>
      </w:r>
      <w:r w:rsidR="00F0730A" w:rsidRPr="004806E9">
        <w:rPr>
          <w:i/>
          <w:sz w:val="28"/>
          <w:lang w:val="uk-UA"/>
        </w:rPr>
        <w:t>,</w:t>
      </w:r>
      <w:r w:rsidRPr="004806E9">
        <w:rPr>
          <w:i/>
          <w:sz w:val="28"/>
          <w:lang w:val="uk-UA"/>
        </w:rPr>
        <w:t xml:space="preserve"> підготовлено </w:t>
      </w:r>
      <w:proofErr w:type="spellStart"/>
      <w:r w:rsidR="00644EF3" w:rsidRPr="004806E9">
        <w:rPr>
          <w:i/>
          <w:sz w:val="28"/>
          <w:lang w:val="uk-UA"/>
        </w:rPr>
        <w:t>Бахмутським</w:t>
      </w:r>
      <w:proofErr w:type="spellEnd"/>
      <w:r w:rsidRPr="004806E9">
        <w:rPr>
          <w:i/>
          <w:sz w:val="28"/>
          <w:lang w:val="uk-UA"/>
        </w:rPr>
        <w:t xml:space="preserve"> міським центром зайнятості</w:t>
      </w:r>
      <w:r w:rsidR="00F0730A" w:rsidRPr="004806E9">
        <w:rPr>
          <w:i/>
          <w:sz w:val="28"/>
          <w:lang w:val="uk-UA"/>
        </w:rPr>
        <w:t>.</w:t>
      </w:r>
    </w:p>
    <w:p w:rsidR="00832D63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p w:rsidR="00221754" w:rsidRPr="004778A9" w:rsidRDefault="00221754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p w:rsidR="00832D63" w:rsidRPr="00406BEA" w:rsidRDefault="00832D63" w:rsidP="00832D63">
      <w:pPr>
        <w:tabs>
          <w:tab w:val="num" w:pos="284"/>
        </w:tabs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Директор </w:t>
      </w:r>
      <w:proofErr w:type="spellStart"/>
      <w:r w:rsidR="00644EF3">
        <w:rPr>
          <w:b/>
          <w:sz w:val="28"/>
          <w:lang w:val="uk-UA"/>
        </w:rPr>
        <w:t>Бахмутського</w:t>
      </w:r>
      <w:proofErr w:type="spellEnd"/>
      <w:r w:rsidRPr="00406BEA">
        <w:rPr>
          <w:b/>
          <w:sz w:val="28"/>
          <w:lang w:val="uk-UA"/>
        </w:rPr>
        <w:t xml:space="preserve"> </w:t>
      </w:r>
    </w:p>
    <w:p w:rsidR="00832D63" w:rsidRPr="00406BEA" w:rsidRDefault="00832D63" w:rsidP="00DD0AB7">
      <w:pPr>
        <w:tabs>
          <w:tab w:val="num" w:pos="284"/>
        </w:tabs>
        <w:spacing w:after="120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міського центру зайнятості                                                  </w:t>
      </w:r>
      <w:r w:rsidR="005B43B7">
        <w:rPr>
          <w:b/>
          <w:sz w:val="28"/>
          <w:lang w:val="uk-UA"/>
        </w:rPr>
        <w:t xml:space="preserve"> </w:t>
      </w:r>
      <w:r w:rsidRPr="00406BEA">
        <w:rPr>
          <w:b/>
          <w:sz w:val="28"/>
          <w:lang w:val="uk-UA"/>
        </w:rPr>
        <w:t>І.В. Лещенко</w:t>
      </w:r>
    </w:p>
    <w:p w:rsidR="00C00FBA" w:rsidRDefault="00C00FBA" w:rsidP="00C00FBA">
      <w:pPr>
        <w:tabs>
          <w:tab w:val="num" w:pos="284"/>
        </w:tabs>
        <w:jc w:val="both"/>
        <w:rPr>
          <w:b/>
          <w:sz w:val="28"/>
          <w:lang w:val="uk-UA"/>
        </w:rPr>
      </w:pPr>
    </w:p>
    <w:p w:rsidR="00C00FBA" w:rsidRPr="00406BEA" w:rsidRDefault="00C00FBA" w:rsidP="00C00FBA">
      <w:pPr>
        <w:tabs>
          <w:tab w:val="num" w:pos="284"/>
        </w:tabs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Заступник міського голови  </w:t>
      </w:r>
      <w:r w:rsidRPr="00406BEA">
        <w:rPr>
          <w:b/>
          <w:sz w:val="28"/>
          <w:lang w:val="uk-UA"/>
        </w:rPr>
        <w:t xml:space="preserve">              </w:t>
      </w:r>
      <w:r>
        <w:rPr>
          <w:b/>
          <w:sz w:val="28"/>
          <w:lang w:val="uk-UA"/>
        </w:rPr>
        <w:t xml:space="preserve">                                 </w:t>
      </w:r>
      <w:r w:rsidR="0009684F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В.В. Точена</w:t>
      </w:r>
      <w:r w:rsidRPr="00406BEA">
        <w:rPr>
          <w:b/>
          <w:sz w:val="28"/>
          <w:lang w:val="uk-UA"/>
        </w:rPr>
        <w:t xml:space="preserve"> </w:t>
      </w:r>
    </w:p>
    <w:p w:rsidR="00832D63" w:rsidRPr="00406BEA" w:rsidRDefault="00832D63" w:rsidP="00C00FBA">
      <w:pPr>
        <w:tabs>
          <w:tab w:val="num" w:pos="284"/>
        </w:tabs>
        <w:jc w:val="both"/>
        <w:rPr>
          <w:sz w:val="28"/>
          <w:lang w:val="uk-UA"/>
        </w:rPr>
      </w:pPr>
    </w:p>
    <w:sectPr w:rsidR="00832D63" w:rsidRPr="00406BEA" w:rsidSect="00E435E0">
      <w:headerReference w:type="default" r:id="rId10"/>
      <w:pgSz w:w="11906" w:h="16838" w:code="9"/>
      <w:pgMar w:top="238" w:right="680" w:bottom="70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BEB" w:rsidRDefault="005F0BEB">
      <w:r>
        <w:separator/>
      </w:r>
    </w:p>
  </w:endnote>
  <w:endnote w:type="continuationSeparator" w:id="0">
    <w:p w:rsidR="005F0BEB" w:rsidRDefault="005F0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BEB" w:rsidRDefault="005F0BEB">
      <w:r>
        <w:separator/>
      </w:r>
    </w:p>
  </w:footnote>
  <w:footnote w:type="continuationSeparator" w:id="0">
    <w:p w:rsidR="005F0BEB" w:rsidRDefault="005F0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755829"/>
      <w:docPartObj>
        <w:docPartGallery w:val="Page Numbers (Top of Page)"/>
        <w:docPartUnique/>
      </w:docPartObj>
    </w:sdtPr>
    <w:sdtEndPr/>
    <w:sdtContent>
      <w:p w:rsidR="00060C7E" w:rsidRDefault="00E1413E">
        <w:pPr>
          <w:pStyle w:val="a3"/>
          <w:jc w:val="center"/>
        </w:pPr>
        <w:r>
          <w:fldChar w:fldCharType="begin"/>
        </w:r>
        <w:r w:rsidR="001A2951">
          <w:instrText xml:space="preserve"> PAGE   \* MERGEFORMAT </w:instrText>
        </w:r>
        <w:r>
          <w:fldChar w:fldCharType="separate"/>
        </w:r>
        <w:r w:rsidR="00E4148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156D2" w:rsidRDefault="00B156D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>
    <w:nsid w:val="02FE6862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6">
    <w:nsid w:val="04F8437A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7">
    <w:nsid w:val="08AE208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8">
    <w:nsid w:val="0AD83B2E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D883AAF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1521B15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1">
    <w:nsid w:val="136118B9"/>
    <w:multiLevelType w:val="hybridMultilevel"/>
    <w:tmpl w:val="4F82BC5C"/>
    <w:lvl w:ilvl="0" w:tplc="429A9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7A92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8E31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E58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04AA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2AB2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221E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FCE3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E8A0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B15B4B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13">
    <w:nsid w:val="1C163C8E"/>
    <w:multiLevelType w:val="singleLevel"/>
    <w:tmpl w:val="88FCAC9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21E500E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15">
    <w:nsid w:val="227638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3E82B41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5E8730E"/>
    <w:multiLevelType w:val="multilevel"/>
    <w:tmpl w:val="3C2E23A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29025DDE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9">
    <w:nsid w:val="2B884898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FCB3E39"/>
    <w:multiLevelType w:val="hybridMultilevel"/>
    <w:tmpl w:val="1BBEB98A"/>
    <w:lvl w:ilvl="0" w:tplc="BE488776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  <w:lvl w:ilvl="1" w:tplc="326A8D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72187E74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D06C4B7C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6A4C43F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4E50EC60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BDEED362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E7542296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5A0E4DBA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1">
    <w:nsid w:val="30851A8B"/>
    <w:multiLevelType w:val="hybridMultilevel"/>
    <w:tmpl w:val="0AC698A4"/>
    <w:lvl w:ilvl="0" w:tplc="1FA8F272">
      <w:start w:val="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9ED25558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7D9EA960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4AA298F4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48EE279C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A60C9A6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7CFE7D14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C450CE40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A623FA0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2">
    <w:nsid w:val="3162310E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23">
    <w:nsid w:val="317F035E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33502F06"/>
    <w:multiLevelType w:val="multilevel"/>
    <w:tmpl w:val="C594612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5">
    <w:nsid w:val="3E93570A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26">
    <w:nsid w:val="40CE6993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27">
    <w:nsid w:val="4448521C"/>
    <w:multiLevelType w:val="singleLevel"/>
    <w:tmpl w:val="5DFE3F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8">
    <w:nsid w:val="44DB5B7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47E311DF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49CC4A8D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1">
    <w:nsid w:val="4B6946B9"/>
    <w:multiLevelType w:val="multilevel"/>
    <w:tmpl w:val="2416EA1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4DDE757D"/>
    <w:multiLevelType w:val="multilevel"/>
    <w:tmpl w:val="15B41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4DFF7EFD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4">
    <w:nsid w:val="52025E40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5">
    <w:nsid w:val="54366935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6">
    <w:nsid w:val="5A3B565E"/>
    <w:multiLevelType w:val="multilevel"/>
    <w:tmpl w:val="79F40F90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>
    <w:nsid w:val="5C2C4C2E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8">
    <w:nsid w:val="5CA57EC3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9">
    <w:nsid w:val="635E6C0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40">
    <w:nsid w:val="6ADE11A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41">
    <w:nsid w:val="726B5085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42">
    <w:nsid w:val="79E05FE1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AF14C1C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4">
    <w:nsid w:val="7E531A87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num w:numId="1">
    <w:abstractNumId w:val="32"/>
  </w:num>
  <w:num w:numId="2">
    <w:abstractNumId w:val="17"/>
  </w:num>
  <w:num w:numId="3">
    <w:abstractNumId w:val="3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13"/>
  </w:num>
  <w:num w:numId="9">
    <w:abstractNumId w:val="36"/>
  </w:num>
  <w:num w:numId="10">
    <w:abstractNumId w:val="18"/>
  </w:num>
  <w:num w:numId="11">
    <w:abstractNumId w:val="43"/>
  </w:num>
  <w:num w:numId="12">
    <w:abstractNumId w:val="23"/>
  </w:num>
  <w:num w:numId="13">
    <w:abstractNumId w:val="34"/>
  </w:num>
  <w:num w:numId="14">
    <w:abstractNumId w:val="9"/>
  </w:num>
  <w:num w:numId="15">
    <w:abstractNumId w:val="5"/>
  </w:num>
  <w:num w:numId="16">
    <w:abstractNumId w:val="33"/>
  </w:num>
  <w:num w:numId="17">
    <w:abstractNumId w:val="41"/>
  </w:num>
  <w:num w:numId="18">
    <w:abstractNumId w:val="29"/>
  </w:num>
  <w:num w:numId="19">
    <w:abstractNumId w:val="28"/>
  </w:num>
  <w:num w:numId="20">
    <w:abstractNumId w:val="22"/>
  </w:num>
  <w:num w:numId="21">
    <w:abstractNumId w:val="14"/>
  </w:num>
  <w:num w:numId="22">
    <w:abstractNumId w:val="30"/>
  </w:num>
  <w:num w:numId="23">
    <w:abstractNumId w:val="25"/>
  </w:num>
  <w:num w:numId="24">
    <w:abstractNumId w:val="40"/>
  </w:num>
  <w:num w:numId="25">
    <w:abstractNumId w:val="44"/>
  </w:num>
  <w:num w:numId="26">
    <w:abstractNumId w:val="37"/>
  </w:num>
  <w:num w:numId="27">
    <w:abstractNumId w:val="26"/>
  </w:num>
  <w:num w:numId="28">
    <w:abstractNumId w:val="6"/>
  </w:num>
  <w:num w:numId="29">
    <w:abstractNumId w:val="35"/>
  </w:num>
  <w:num w:numId="30">
    <w:abstractNumId w:val="38"/>
  </w:num>
  <w:num w:numId="31">
    <w:abstractNumId w:val="39"/>
  </w:num>
  <w:num w:numId="32">
    <w:abstractNumId w:val="16"/>
  </w:num>
  <w:num w:numId="33">
    <w:abstractNumId w:val="42"/>
  </w:num>
  <w:num w:numId="34">
    <w:abstractNumId w:val="12"/>
  </w:num>
  <w:num w:numId="3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6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8">
    <w:abstractNumId w:val="7"/>
  </w:num>
  <w:num w:numId="39">
    <w:abstractNumId w:val="19"/>
  </w:num>
  <w:num w:numId="40">
    <w:abstractNumId w:val="15"/>
  </w:num>
  <w:num w:numId="41">
    <w:abstractNumId w:val="8"/>
  </w:num>
  <w:num w:numId="42">
    <w:abstractNumId w:val="10"/>
  </w:num>
  <w:num w:numId="43">
    <w:abstractNumId w:val="27"/>
  </w:num>
  <w:num w:numId="44">
    <w:abstractNumId w:val="21"/>
  </w:num>
  <w:num w:numId="45">
    <w:abstractNumId w:val="20"/>
  </w:num>
  <w:num w:numId="46">
    <w:abstractNumId w:val="11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0A04"/>
    <w:rsid w:val="00001DDE"/>
    <w:rsid w:val="000219D5"/>
    <w:rsid w:val="00033413"/>
    <w:rsid w:val="00034E7E"/>
    <w:rsid w:val="0004732B"/>
    <w:rsid w:val="00053CB1"/>
    <w:rsid w:val="00060C7E"/>
    <w:rsid w:val="00070C81"/>
    <w:rsid w:val="0007137C"/>
    <w:rsid w:val="00077C86"/>
    <w:rsid w:val="00082375"/>
    <w:rsid w:val="0008388E"/>
    <w:rsid w:val="00087F3B"/>
    <w:rsid w:val="0009684F"/>
    <w:rsid w:val="000B2B21"/>
    <w:rsid w:val="000C0773"/>
    <w:rsid w:val="000C32B6"/>
    <w:rsid w:val="000C4D60"/>
    <w:rsid w:val="000D363C"/>
    <w:rsid w:val="000D5CC0"/>
    <w:rsid w:val="000E3C60"/>
    <w:rsid w:val="000E63E5"/>
    <w:rsid w:val="000F2BA9"/>
    <w:rsid w:val="000F3511"/>
    <w:rsid w:val="00104634"/>
    <w:rsid w:val="00110A6E"/>
    <w:rsid w:val="00117981"/>
    <w:rsid w:val="00123890"/>
    <w:rsid w:val="00127BA1"/>
    <w:rsid w:val="001355C9"/>
    <w:rsid w:val="0015158E"/>
    <w:rsid w:val="00151F8A"/>
    <w:rsid w:val="00162339"/>
    <w:rsid w:val="00165B6F"/>
    <w:rsid w:val="00181DCE"/>
    <w:rsid w:val="00186CA4"/>
    <w:rsid w:val="00187942"/>
    <w:rsid w:val="001931A8"/>
    <w:rsid w:val="001943B4"/>
    <w:rsid w:val="00195E7F"/>
    <w:rsid w:val="001A0A2C"/>
    <w:rsid w:val="001A2934"/>
    <w:rsid w:val="001A2951"/>
    <w:rsid w:val="001A6029"/>
    <w:rsid w:val="001A6626"/>
    <w:rsid w:val="001B231F"/>
    <w:rsid w:val="001C6856"/>
    <w:rsid w:val="001D7D91"/>
    <w:rsid w:val="00201991"/>
    <w:rsid w:val="00207FFC"/>
    <w:rsid w:val="00217C7D"/>
    <w:rsid w:val="002201F0"/>
    <w:rsid w:val="00221754"/>
    <w:rsid w:val="002238B1"/>
    <w:rsid w:val="002354B1"/>
    <w:rsid w:val="002555A7"/>
    <w:rsid w:val="00262A06"/>
    <w:rsid w:val="00263976"/>
    <w:rsid w:val="00265A69"/>
    <w:rsid w:val="002742C9"/>
    <w:rsid w:val="00291369"/>
    <w:rsid w:val="002B0752"/>
    <w:rsid w:val="002C17A0"/>
    <w:rsid w:val="002C6A92"/>
    <w:rsid w:val="002D5940"/>
    <w:rsid w:val="002D76BA"/>
    <w:rsid w:val="002E4CA6"/>
    <w:rsid w:val="002E7BF6"/>
    <w:rsid w:val="002F420D"/>
    <w:rsid w:val="002F6AC3"/>
    <w:rsid w:val="002F760F"/>
    <w:rsid w:val="00300164"/>
    <w:rsid w:val="0031480B"/>
    <w:rsid w:val="003158FB"/>
    <w:rsid w:val="00315B03"/>
    <w:rsid w:val="00324751"/>
    <w:rsid w:val="003317EC"/>
    <w:rsid w:val="0034387D"/>
    <w:rsid w:val="00351D96"/>
    <w:rsid w:val="0037328F"/>
    <w:rsid w:val="003744AB"/>
    <w:rsid w:val="00377C24"/>
    <w:rsid w:val="003801C6"/>
    <w:rsid w:val="0039166E"/>
    <w:rsid w:val="00391CB0"/>
    <w:rsid w:val="003A16A7"/>
    <w:rsid w:val="003B621C"/>
    <w:rsid w:val="003B7770"/>
    <w:rsid w:val="003D0424"/>
    <w:rsid w:val="003D2F2B"/>
    <w:rsid w:val="003D6F50"/>
    <w:rsid w:val="003E2B86"/>
    <w:rsid w:val="003E3F52"/>
    <w:rsid w:val="003E67EA"/>
    <w:rsid w:val="003F55B1"/>
    <w:rsid w:val="00400908"/>
    <w:rsid w:val="004017FD"/>
    <w:rsid w:val="00406BEA"/>
    <w:rsid w:val="00411974"/>
    <w:rsid w:val="00411AF3"/>
    <w:rsid w:val="00414F43"/>
    <w:rsid w:val="004153D4"/>
    <w:rsid w:val="00426B7D"/>
    <w:rsid w:val="0043376E"/>
    <w:rsid w:val="00434406"/>
    <w:rsid w:val="00442EAC"/>
    <w:rsid w:val="00444294"/>
    <w:rsid w:val="00450155"/>
    <w:rsid w:val="00462198"/>
    <w:rsid w:val="004778A9"/>
    <w:rsid w:val="004806E9"/>
    <w:rsid w:val="00482C67"/>
    <w:rsid w:val="004858C9"/>
    <w:rsid w:val="00491D7C"/>
    <w:rsid w:val="004A24F0"/>
    <w:rsid w:val="004A48A5"/>
    <w:rsid w:val="004A5145"/>
    <w:rsid w:val="004B1175"/>
    <w:rsid w:val="004B5159"/>
    <w:rsid w:val="004D0B14"/>
    <w:rsid w:val="004E43CF"/>
    <w:rsid w:val="004F4B2F"/>
    <w:rsid w:val="00502FA7"/>
    <w:rsid w:val="0050494F"/>
    <w:rsid w:val="0050707C"/>
    <w:rsid w:val="00507EF4"/>
    <w:rsid w:val="005164EA"/>
    <w:rsid w:val="00540768"/>
    <w:rsid w:val="005414D6"/>
    <w:rsid w:val="00544949"/>
    <w:rsid w:val="00546BEF"/>
    <w:rsid w:val="0055417D"/>
    <w:rsid w:val="00556CA3"/>
    <w:rsid w:val="0057286C"/>
    <w:rsid w:val="00577187"/>
    <w:rsid w:val="00581878"/>
    <w:rsid w:val="00586666"/>
    <w:rsid w:val="005868DE"/>
    <w:rsid w:val="00587319"/>
    <w:rsid w:val="0059233F"/>
    <w:rsid w:val="00593A77"/>
    <w:rsid w:val="005A52C8"/>
    <w:rsid w:val="005B43B7"/>
    <w:rsid w:val="005B74CD"/>
    <w:rsid w:val="005C3D6A"/>
    <w:rsid w:val="005D2440"/>
    <w:rsid w:val="005E4982"/>
    <w:rsid w:val="005E798C"/>
    <w:rsid w:val="005F0BEB"/>
    <w:rsid w:val="00600371"/>
    <w:rsid w:val="0061281B"/>
    <w:rsid w:val="0062372F"/>
    <w:rsid w:val="006356E4"/>
    <w:rsid w:val="00637FFB"/>
    <w:rsid w:val="00644EF3"/>
    <w:rsid w:val="00646F98"/>
    <w:rsid w:val="00654299"/>
    <w:rsid w:val="00657772"/>
    <w:rsid w:val="00667C5B"/>
    <w:rsid w:val="0068340F"/>
    <w:rsid w:val="00683C47"/>
    <w:rsid w:val="0068500A"/>
    <w:rsid w:val="006851C8"/>
    <w:rsid w:val="00685731"/>
    <w:rsid w:val="006941F8"/>
    <w:rsid w:val="006B5331"/>
    <w:rsid w:val="006C76E8"/>
    <w:rsid w:val="006C7854"/>
    <w:rsid w:val="006D1CD0"/>
    <w:rsid w:val="006F0840"/>
    <w:rsid w:val="006F1194"/>
    <w:rsid w:val="006F37D7"/>
    <w:rsid w:val="006F5777"/>
    <w:rsid w:val="00706D36"/>
    <w:rsid w:val="00711CA0"/>
    <w:rsid w:val="00713C9C"/>
    <w:rsid w:val="00716C4A"/>
    <w:rsid w:val="00721767"/>
    <w:rsid w:val="00727059"/>
    <w:rsid w:val="00731729"/>
    <w:rsid w:val="007435D3"/>
    <w:rsid w:val="0075689A"/>
    <w:rsid w:val="007641E3"/>
    <w:rsid w:val="007662E6"/>
    <w:rsid w:val="007823A0"/>
    <w:rsid w:val="00790F3C"/>
    <w:rsid w:val="00794580"/>
    <w:rsid w:val="007A1FFF"/>
    <w:rsid w:val="007A2846"/>
    <w:rsid w:val="007A7AC3"/>
    <w:rsid w:val="007C1AEA"/>
    <w:rsid w:val="007D1376"/>
    <w:rsid w:val="007D1955"/>
    <w:rsid w:val="007E18C5"/>
    <w:rsid w:val="007E3BF9"/>
    <w:rsid w:val="007F0D6B"/>
    <w:rsid w:val="008040A0"/>
    <w:rsid w:val="00813415"/>
    <w:rsid w:val="00822E0B"/>
    <w:rsid w:val="008266E9"/>
    <w:rsid w:val="00832D63"/>
    <w:rsid w:val="00837819"/>
    <w:rsid w:val="00846021"/>
    <w:rsid w:val="008511EC"/>
    <w:rsid w:val="008545E1"/>
    <w:rsid w:val="008563FB"/>
    <w:rsid w:val="00857DF5"/>
    <w:rsid w:val="00864975"/>
    <w:rsid w:val="0086501D"/>
    <w:rsid w:val="00871498"/>
    <w:rsid w:val="008732CB"/>
    <w:rsid w:val="0088184F"/>
    <w:rsid w:val="00892DC3"/>
    <w:rsid w:val="00896FAF"/>
    <w:rsid w:val="008B0590"/>
    <w:rsid w:val="008B7F1A"/>
    <w:rsid w:val="008C58CA"/>
    <w:rsid w:val="008E416F"/>
    <w:rsid w:val="008E45A7"/>
    <w:rsid w:val="008F0B30"/>
    <w:rsid w:val="008F17C3"/>
    <w:rsid w:val="008F5EC6"/>
    <w:rsid w:val="009056CF"/>
    <w:rsid w:val="00905AD6"/>
    <w:rsid w:val="0091071D"/>
    <w:rsid w:val="00927F9D"/>
    <w:rsid w:val="00930B55"/>
    <w:rsid w:val="00934438"/>
    <w:rsid w:val="0094291C"/>
    <w:rsid w:val="009449F9"/>
    <w:rsid w:val="00954663"/>
    <w:rsid w:val="00962466"/>
    <w:rsid w:val="0096407F"/>
    <w:rsid w:val="009654C1"/>
    <w:rsid w:val="009832A5"/>
    <w:rsid w:val="00987B9F"/>
    <w:rsid w:val="0099238E"/>
    <w:rsid w:val="009A15CB"/>
    <w:rsid w:val="009A36D2"/>
    <w:rsid w:val="009A63ED"/>
    <w:rsid w:val="009B1D5B"/>
    <w:rsid w:val="009B4650"/>
    <w:rsid w:val="009C2311"/>
    <w:rsid w:val="009C4D64"/>
    <w:rsid w:val="009C585C"/>
    <w:rsid w:val="009D04FB"/>
    <w:rsid w:val="009E4F69"/>
    <w:rsid w:val="009F02EB"/>
    <w:rsid w:val="009F704C"/>
    <w:rsid w:val="00A00BB3"/>
    <w:rsid w:val="00A156F1"/>
    <w:rsid w:val="00A20732"/>
    <w:rsid w:val="00A2555A"/>
    <w:rsid w:val="00A31B40"/>
    <w:rsid w:val="00A34B22"/>
    <w:rsid w:val="00A3545B"/>
    <w:rsid w:val="00A3705F"/>
    <w:rsid w:val="00A4080B"/>
    <w:rsid w:val="00A414C9"/>
    <w:rsid w:val="00A5600A"/>
    <w:rsid w:val="00A60B68"/>
    <w:rsid w:val="00A62368"/>
    <w:rsid w:val="00A76571"/>
    <w:rsid w:val="00A817B8"/>
    <w:rsid w:val="00A83B75"/>
    <w:rsid w:val="00A84152"/>
    <w:rsid w:val="00AA03B8"/>
    <w:rsid w:val="00AA2CE7"/>
    <w:rsid w:val="00AA4603"/>
    <w:rsid w:val="00AB051C"/>
    <w:rsid w:val="00AB1240"/>
    <w:rsid w:val="00AB35C7"/>
    <w:rsid w:val="00AB3817"/>
    <w:rsid w:val="00AC3F11"/>
    <w:rsid w:val="00AC518D"/>
    <w:rsid w:val="00AD5180"/>
    <w:rsid w:val="00AD59AF"/>
    <w:rsid w:val="00AF4D0A"/>
    <w:rsid w:val="00AF5408"/>
    <w:rsid w:val="00AF7414"/>
    <w:rsid w:val="00B018AE"/>
    <w:rsid w:val="00B03A1F"/>
    <w:rsid w:val="00B069AA"/>
    <w:rsid w:val="00B105E1"/>
    <w:rsid w:val="00B156D2"/>
    <w:rsid w:val="00B16187"/>
    <w:rsid w:val="00B30B29"/>
    <w:rsid w:val="00B3216C"/>
    <w:rsid w:val="00B44DEB"/>
    <w:rsid w:val="00B47E0E"/>
    <w:rsid w:val="00B67F6F"/>
    <w:rsid w:val="00B7281E"/>
    <w:rsid w:val="00B765C8"/>
    <w:rsid w:val="00B80661"/>
    <w:rsid w:val="00B91012"/>
    <w:rsid w:val="00B95A43"/>
    <w:rsid w:val="00BA0CB2"/>
    <w:rsid w:val="00BA1820"/>
    <w:rsid w:val="00BA7292"/>
    <w:rsid w:val="00BB0F28"/>
    <w:rsid w:val="00BE0620"/>
    <w:rsid w:val="00BF1226"/>
    <w:rsid w:val="00BF5BF0"/>
    <w:rsid w:val="00C00FBA"/>
    <w:rsid w:val="00C026A0"/>
    <w:rsid w:val="00C200DC"/>
    <w:rsid w:val="00C2114E"/>
    <w:rsid w:val="00C232F3"/>
    <w:rsid w:val="00C34444"/>
    <w:rsid w:val="00C408C1"/>
    <w:rsid w:val="00C46684"/>
    <w:rsid w:val="00C55E69"/>
    <w:rsid w:val="00C62C17"/>
    <w:rsid w:val="00C72BA4"/>
    <w:rsid w:val="00C7399A"/>
    <w:rsid w:val="00C812D1"/>
    <w:rsid w:val="00C834B7"/>
    <w:rsid w:val="00C85E67"/>
    <w:rsid w:val="00CA0D32"/>
    <w:rsid w:val="00CA2E69"/>
    <w:rsid w:val="00CB0C8E"/>
    <w:rsid w:val="00CB1F08"/>
    <w:rsid w:val="00CB425B"/>
    <w:rsid w:val="00CC1970"/>
    <w:rsid w:val="00CC49D4"/>
    <w:rsid w:val="00CC7839"/>
    <w:rsid w:val="00CD101E"/>
    <w:rsid w:val="00CD589B"/>
    <w:rsid w:val="00CE0022"/>
    <w:rsid w:val="00D019E2"/>
    <w:rsid w:val="00D06012"/>
    <w:rsid w:val="00D1117A"/>
    <w:rsid w:val="00D144E6"/>
    <w:rsid w:val="00D24D07"/>
    <w:rsid w:val="00D31D15"/>
    <w:rsid w:val="00D31D79"/>
    <w:rsid w:val="00D31F81"/>
    <w:rsid w:val="00D348A1"/>
    <w:rsid w:val="00D40D54"/>
    <w:rsid w:val="00D41E7B"/>
    <w:rsid w:val="00D44326"/>
    <w:rsid w:val="00D50A26"/>
    <w:rsid w:val="00D52AB3"/>
    <w:rsid w:val="00D605CA"/>
    <w:rsid w:val="00D60A04"/>
    <w:rsid w:val="00D61292"/>
    <w:rsid w:val="00D64D43"/>
    <w:rsid w:val="00D67447"/>
    <w:rsid w:val="00D67EA3"/>
    <w:rsid w:val="00D73F5A"/>
    <w:rsid w:val="00D769B8"/>
    <w:rsid w:val="00D83647"/>
    <w:rsid w:val="00D84FE4"/>
    <w:rsid w:val="00D9008D"/>
    <w:rsid w:val="00D97371"/>
    <w:rsid w:val="00DB1309"/>
    <w:rsid w:val="00DB1C10"/>
    <w:rsid w:val="00DB7466"/>
    <w:rsid w:val="00DC10FE"/>
    <w:rsid w:val="00DC181C"/>
    <w:rsid w:val="00DC3911"/>
    <w:rsid w:val="00DC4108"/>
    <w:rsid w:val="00DD0A2C"/>
    <w:rsid w:val="00DD0AB7"/>
    <w:rsid w:val="00DD4E68"/>
    <w:rsid w:val="00DE0686"/>
    <w:rsid w:val="00DE2E99"/>
    <w:rsid w:val="00DF17D5"/>
    <w:rsid w:val="00DF3995"/>
    <w:rsid w:val="00DF517F"/>
    <w:rsid w:val="00E05AD8"/>
    <w:rsid w:val="00E06E5B"/>
    <w:rsid w:val="00E10DD9"/>
    <w:rsid w:val="00E1413E"/>
    <w:rsid w:val="00E14560"/>
    <w:rsid w:val="00E24F81"/>
    <w:rsid w:val="00E26884"/>
    <w:rsid w:val="00E30A04"/>
    <w:rsid w:val="00E33108"/>
    <w:rsid w:val="00E34DF0"/>
    <w:rsid w:val="00E3759E"/>
    <w:rsid w:val="00E41488"/>
    <w:rsid w:val="00E4163D"/>
    <w:rsid w:val="00E435E0"/>
    <w:rsid w:val="00E441BF"/>
    <w:rsid w:val="00E47767"/>
    <w:rsid w:val="00E47EA6"/>
    <w:rsid w:val="00E52465"/>
    <w:rsid w:val="00E53EDF"/>
    <w:rsid w:val="00E5497C"/>
    <w:rsid w:val="00E5555E"/>
    <w:rsid w:val="00E5590B"/>
    <w:rsid w:val="00E55F15"/>
    <w:rsid w:val="00E56CFE"/>
    <w:rsid w:val="00E775ED"/>
    <w:rsid w:val="00E80FDC"/>
    <w:rsid w:val="00E85A32"/>
    <w:rsid w:val="00E934BC"/>
    <w:rsid w:val="00E9632A"/>
    <w:rsid w:val="00EA1C3C"/>
    <w:rsid w:val="00EA3113"/>
    <w:rsid w:val="00EA576B"/>
    <w:rsid w:val="00EB06C1"/>
    <w:rsid w:val="00EB37D4"/>
    <w:rsid w:val="00ED734D"/>
    <w:rsid w:val="00EE0061"/>
    <w:rsid w:val="00EE0208"/>
    <w:rsid w:val="00EE0694"/>
    <w:rsid w:val="00EE1A86"/>
    <w:rsid w:val="00EF036F"/>
    <w:rsid w:val="00F0432B"/>
    <w:rsid w:val="00F0730A"/>
    <w:rsid w:val="00F14957"/>
    <w:rsid w:val="00F1542A"/>
    <w:rsid w:val="00F26A44"/>
    <w:rsid w:val="00F26B25"/>
    <w:rsid w:val="00F55009"/>
    <w:rsid w:val="00F572DF"/>
    <w:rsid w:val="00F61027"/>
    <w:rsid w:val="00F63677"/>
    <w:rsid w:val="00F66391"/>
    <w:rsid w:val="00F66BC3"/>
    <w:rsid w:val="00F703AA"/>
    <w:rsid w:val="00F77CF1"/>
    <w:rsid w:val="00F83C41"/>
    <w:rsid w:val="00F83E17"/>
    <w:rsid w:val="00FA0770"/>
    <w:rsid w:val="00FA2893"/>
    <w:rsid w:val="00FB64B8"/>
    <w:rsid w:val="00FB6566"/>
    <w:rsid w:val="00FB7A69"/>
    <w:rsid w:val="00FB7AF8"/>
    <w:rsid w:val="00FC21A5"/>
    <w:rsid w:val="00FC342F"/>
    <w:rsid w:val="00FC4EF8"/>
    <w:rsid w:val="00FC5726"/>
    <w:rsid w:val="00FD3A84"/>
    <w:rsid w:val="00FD647D"/>
    <w:rsid w:val="00FE6012"/>
    <w:rsid w:val="00F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982"/>
    <w:pPr>
      <w:autoSpaceDE w:val="0"/>
      <w:autoSpaceDN w:val="0"/>
    </w:pPr>
  </w:style>
  <w:style w:type="paragraph" w:styleId="1">
    <w:name w:val="heading 1"/>
    <w:basedOn w:val="a"/>
    <w:next w:val="a"/>
    <w:qFormat/>
    <w:rsid w:val="005E4982"/>
    <w:pPr>
      <w:keepNext/>
      <w:ind w:firstLine="720"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rsid w:val="005E4982"/>
    <w:pPr>
      <w:keepNext/>
      <w:ind w:firstLine="720"/>
      <w:jc w:val="center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basedOn w:val="a"/>
    <w:next w:val="a"/>
    <w:qFormat/>
    <w:rsid w:val="005E4982"/>
    <w:pPr>
      <w:keepNext/>
      <w:jc w:val="right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qFormat/>
    <w:rsid w:val="005E4982"/>
    <w:pPr>
      <w:keepNext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rsid w:val="005E4982"/>
    <w:pPr>
      <w:keepNext/>
      <w:ind w:firstLine="851"/>
      <w:jc w:val="both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qFormat/>
    <w:rsid w:val="005E4982"/>
    <w:pPr>
      <w:keepNext/>
      <w:ind w:firstLine="567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rsid w:val="005E4982"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rsid w:val="005E4982"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rsid w:val="005E4982"/>
    <w:pPr>
      <w:keepNext/>
      <w:tabs>
        <w:tab w:val="num" w:pos="284"/>
      </w:tabs>
      <w:ind w:firstLine="851"/>
      <w:outlineLvl w:val="8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498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E4982"/>
  </w:style>
  <w:style w:type="paragraph" w:styleId="a6">
    <w:name w:val="Title"/>
    <w:basedOn w:val="a"/>
    <w:qFormat/>
    <w:rsid w:val="005E4982"/>
    <w:pPr>
      <w:ind w:firstLine="720"/>
      <w:jc w:val="center"/>
    </w:pPr>
    <w:rPr>
      <w:sz w:val="24"/>
      <w:szCs w:val="24"/>
      <w:lang w:val="uk-UA"/>
    </w:rPr>
  </w:style>
  <w:style w:type="paragraph" w:styleId="a7">
    <w:name w:val="Body Text Indent"/>
    <w:basedOn w:val="a"/>
    <w:rsid w:val="005E4982"/>
    <w:pPr>
      <w:ind w:firstLine="720"/>
      <w:jc w:val="both"/>
    </w:pPr>
    <w:rPr>
      <w:sz w:val="24"/>
      <w:szCs w:val="24"/>
      <w:lang w:val="uk-UA"/>
    </w:rPr>
  </w:style>
  <w:style w:type="paragraph" w:styleId="a8">
    <w:name w:val="Body Text"/>
    <w:basedOn w:val="a"/>
    <w:rsid w:val="005E4982"/>
    <w:rPr>
      <w:sz w:val="28"/>
      <w:szCs w:val="28"/>
      <w:lang w:val="uk-UA"/>
    </w:rPr>
  </w:style>
  <w:style w:type="paragraph" w:styleId="30">
    <w:name w:val="Body Text Indent 3"/>
    <w:basedOn w:val="a"/>
    <w:rsid w:val="005E4982"/>
    <w:pPr>
      <w:ind w:left="360"/>
    </w:pPr>
    <w:rPr>
      <w:sz w:val="24"/>
      <w:szCs w:val="24"/>
      <w:lang w:val="uk-UA"/>
    </w:rPr>
  </w:style>
  <w:style w:type="paragraph" w:styleId="a9">
    <w:name w:val="footer"/>
    <w:basedOn w:val="a"/>
    <w:rsid w:val="005E4982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5E4982"/>
    <w:pPr>
      <w:ind w:left="360" w:firstLine="774"/>
      <w:jc w:val="both"/>
    </w:pPr>
    <w:rPr>
      <w:sz w:val="28"/>
      <w:lang w:val="uk-UA"/>
    </w:rPr>
  </w:style>
  <w:style w:type="paragraph" w:customStyle="1" w:styleId="10">
    <w:name w:val="Обычный1"/>
    <w:rsid w:val="005E4982"/>
    <w:pPr>
      <w:spacing w:before="100" w:after="100"/>
    </w:pPr>
    <w:rPr>
      <w:snapToGrid w:val="0"/>
      <w:sz w:val="24"/>
    </w:rPr>
  </w:style>
  <w:style w:type="character" w:styleId="aa">
    <w:name w:val="Hyperlink"/>
    <w:rsid w:val="005E4982"/>
    <w:rPr>
      <w:color w:val="0000FF"/>
      <w:u w:val="single"/>
    </w:rPr>
  </w:style>
  <w:style w:type="paragraph" w:styleId="21">
    <w:name w:val="Body Text 2"/>
    <w:basedOn w:val="a"/>
    <w:rsid w:val="005E4982"/>
    <w:pPr>
      <w:tabs>
        <w:tab w:val="left" w:pos="0"/>
      </w:tabs>
      <w:jc w:val="both"/>
    </w:pPr>
    <w:rPr>
      <w:sz w:val="28"/>
    </w:rPr>
  </w:style>
  <w:style w:type="paragraph" w:customStyle="1" w:styleId="H1">
    <w:name w:val="H1"/>
    <w:basedOn w:val="10"/>
    <w:next w:val="10"/>
    <w:rsid w:val="005E4982"/>
    <w:pPr>
      <w:keepNext/>
      <w:outlineLvl w:val="1"/>
    </w:pPr>
    <w:rPr>
      <w:b/>
      <w:kern w:val="36"/>
      <w:sz w:val="48"/>
    </w:rPr>
  </w:style>
  <w:style w:type="paragraph" w:styleId="31">
    <w:name w:val="Body Text 3"/>
    <w:basedOn w:val="a"/>
    <w:rsid w:val="005E4982"/>
    <w:pPr>
      <w:tabs>
        <w:tab w:val="num" w:pos="284"/>
      </w:tabs>
      <w:jc w:val="center"/>
    </w:pPr>
    <w:rPr>
      <w:b/>
      <w:i/>
      <w:sz w:val="28"/>
      <w:lang w:val="uk-UA"/>
    </w:rPr>
  </w:style>
  <w:style w:type="paragraph" w:styleId="ab">
    <w:name w:val="Balloon Text"/>
    <w:basedOn w:val="a"/>
    <w:semiHidden/>
    <w:rsid w:val="009C2311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832D63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"/>
    <w:basedOn w:val="a"/>
    <w:rsid w:val="00E2688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F26B25"/>
    <w:pPr>
      <w:spacing w:before="100" w:after="100"/>
    </w:pPr>
    <w:rPr>
      <w:snapToGrid w:val="0"/>
      <w:sz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9E4F69"/>
    <w:pPr>
      <w:autoSpaceDE/>
      <w:autoSpaceDN/>
    </w:pPr>
    <w:rPr>
      <w:rFonts w:ascii="Verdana" w:hAnsi="Verdana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60C7E"/>
  </w:style>
  <w:style w:type="paragraph" w:styleId="ae">
    <w:name w:val="List Paragraph"/>
    <w:basedOn w:val="a"/>
    <w:uiPriority w:val="34"/>
    <w:qFormat/>
    <w:rsid w:val="004337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982"/>
    <w:pPr>
      <w:autoSpaceDE w:val="0"/>
      <w:autoSpaceDN w:val="0"/>
    </w:pPr>
  </w:style>
  <w:style w:type="paragraph" w:styleId="1">
    <w:name w:val="heading 1"/>
    <w:basedOn w:val="a"/>
    <w:next w:val="a"/>
    <w:qFormat/>
    <w:rsid w:val="005E4982"/>
    <w:pPr>
      <w:keepNext/>
      <w:ind w:firstLine="720"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rsid w:val="005E4982"/>
    <w:pPr>
      <w:keepNext/>
      <w:ind w:firstLine="720"/>
      <w:jc w:val="center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basedOn w:val="a"/>
    <w:next w:val="a"/>
    <w:qFormat/>
    <w:rsid w:val="005E4982"/>
    <w:pPr>
      <w:keepNext/>
      <w:jc w:val="right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qFormat/>
    <w:rsid w:val="005E4982"/>
    <w:pPr>
      <w:keepNext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rsid w:val="005E4982"/>
    <w:pPr>
      <w:keepNext/>
      <w:ind w:firstLine="851"/>
      <w:jc w:val="both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qFormat/>
    <w:rsid w:val="005E4982"/>
    <w:pPr>
      <w:keepNext/>
      <w:ind w:firstLine="567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rsid w:val="005E4982"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rsid w:val="005E4982"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rsid w:val="005E4982"/>
    <w:pPr>
      <w:keepNext/>
      <w:tabs>
        <w:tab w:val="num" w:pos="284"/>
      </w:tabs>
      <w:ind w:firstLine="851"/>
      <w:outlineLvl w:val="8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E498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E4982"/>
  </w:style>
  <w:style w:type="paragraph" w:styleId="a6">
    <w:name w:val="Title"/>
    <w:basedOn w:val="a"/>
    <w:qFormat/>
    <w:rsid w:val="005E4982"/>
    <w:pPr>
      <w:ind w:firstLine="720"/>
      <w:jc w:val="center"/>
    </w:pPr>
    <w:rPr>
      <w:sz w:val="24"/>
      <w:szCs w:val="24"/>
      <w:lang w:val="uk-UA"/>
    </w:rPr>
  </w:style>
  <w:style w:type="paragraph" w:styleId="a7">
    <w:name w:val="Body Text Indent"/>
    <w:basedOn w:val="a"/>
    <w:rsid w:val="005E4982"/>
    <w:pPr>
      <w:ind w:firstLine="720"/>
      <w:jc w:val="both"/>
    </w:pPr>
    <w:rPr>
      <w:sz w:val="24"/>
      <w:szCs w:val="24"/>
      <w:lang w:val="uk-UA"/>
    </w:rPr>
  </w:style>
  <w:style w:type="paragraph" w:styleId="a8">
    <w:name w:val="Body Text"/>
    <w:basedOn w:val="a"/>
    <w:rsid w:val="005E4982"/>
    <w:rPr>
      <w:sz w:val="28"/>
      <w:szCs w:val="28"/>
      <w:lang w:val="uk-UA"/>
    </w:rPr>
  </w:style>
  <w:style w:type="paragraph" w:styleId="30">
    <w:name w:val="Body Text Indent 3"/>
    <w:basedOn w:val="a"/>
    <w:rsid w:val="005E4982"/>
    <w:pPr>
      <w:ind w:left="360"/>
    </w:pPr>
    <w:rPr>
      <w:sz w:val="24"/>
      <w:szCs w:val="24"/>
      <w:lang w:val="uk-UA"/>
    </w:rPr>
  </w:style>
  <w:style w:type="paragraph" w:styleId="a9">
    <w:name w:val="footer"/>
    <w:basedOn w:val="a"/>
    <w:rsid w:val="005E4982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5E4982"/>
    <w:pPr>
      <w:ind w:left="360" w:firstLine="774"/>
      <w:jc w:val="both"/>
    </w:pPr>
    <w:rPr>
      <w:sz w:val="28"/>
      <w:lang w:val="uk-UA"/>
    </w:rPr>
  </w:style>
  <w:style w:type="paragraph" w:customStyle="1" w:styleId="10">
    <w:name w:val="Обычный1"/>
    <w:rsid w:val="005E4982"/>
    <w:pPr>
      <w:spacing w:before="100" w:after="100"/>
    </w:pPr>
    <w:rPr>
      <w:snapToGrid w:val="0"/>
      <w:sz w:val="24"/>
    </w:rPr>
  </w:style>
  <w:style w:type="character" w:styleId="aa">
    <w:name w:val="Hyperlink"/>
    <w:rsid w:val="005E4982"/>
    <w:rPr>
      <w:color w:val="0000FF"/>
      <w:u w:val="single"/>
    </w:rPr>
  </w:style>
  <w:style w:type="paragraph" w:styleId="21">
    <w:name w:val="Body Text 2"/>
    <w:basedOn w:val="a"/>
    <w:rsid w:val="005E4982"/>
    <w:pPr>
      <w:tabs>
        <w:tab w:val="left" w:pos="0"/>
      </w:tabs>
      <w:jc w:val="both"/>
    </w:pPr>
    <w:rPr>
      <w:sz w:val="28"/>
    </w:rPr>
  </w:style>
  <w:style w:type="paragraph" w:customStyle="1" w:styleId="H1">
    <w:name w:val="H1"/>
    <w:basedOn w:val="10"/>
    <w:next w:val="10"/>
    <w:rsid w:val="005E4982"/>
    <w:pPr>
      <w:keepNext/>
      <w:outlineLvl w:val="1"/>
    </w:pPr>
    <w:rPr>
      <w:b/>
      <w:kern w:val="36"/>
      <w:sz w:val="48"/>
    </w:rPr>
  </w:style>
  <w:style w:type="paragraph" w:styleId="31">
    <w:name w:val="Body Text 3"/>
    <w:basedOn w:val="a"/>
    <w:rsid w:val="005E4982"/>
    <w:pPr>
      <w:tabs>
        <w:tab w:val="num" w:pos="284"/>
      </w:tabs>
      <w:jc w:val="center"/>
    </w:pPr>
    <w:rPr>
      <w:b/>
      <w:i/>
      <w:sz w:val="28"/>
      <w:lang w:val="uk-UA"/>
    </w:rPr>
  </w:style>
  <w:style w:type="paragraph" w:styleId="ab">
    <w:name w:val="Balloon Text"/>
    <w:basedOn w:val="a"/>
    <w:semiHidden/>
    <w:rsid w:val="009C2311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832D63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"/>
    <w:basedOn w:val="a"/>
    <w:rsid w:val="00E2688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F26B25"/>
    <w:pPr>
      <w:spacing w:before="100" w:after="100"/>
    </w:pPr>
    <w:rPr>
      <w:snapToGrid w:val="0"/>
      <w:sz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9E4F69"/>
    <w:pPr>
      <w:autoSpaceDE/>
      <w:autoSpaceDN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E2A46-116C-404F-B4AB-92B6251F7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1074</Words>
  <Characters>9081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shshshshsh</Company>
  <LinksUpToDate>false</LinksUpToDate>
  <CharactersWithSpaces>10135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sh</dc:creator>
  <cp:lastModifiedBy>Konoval</cp:lastModifiedBy>
  <cp:revision>68</cp:revision>
  <cp:lastPrinted>2019-12-11T12:18:00Z</cp:lastPrinted>
  <dcterms:created xsi:type="dcterms:W3CDTF">2017-11-06T06:04:00Z</dcterms:created>
  <dcterms:modified xsi:type="dcterms:W3CDTF">2019-12-11T12:20:00Z</dcterms:modified>
</cp:coreProperties>
</file>