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361E8" w14:textId="77777777" w:rsidR="007D1D03" w:rsidRPr="002743B8" w:rsidRDefault="00034204" w:rsidP="00262A52">
      <w:pPr>
        <w:spacing w:after="0" w:line="240" w:lineRule="auto"/>
        <w:ind w:left="4956" w:firstLine="708"/>
        <w:rPr>
          <w:rFonts w:ascii="Times New Roman" w:hAnsi="Times New Roman" w:cs="Times New Roman"/>
          <w:b/>
          <w:bCs/>
          <w:sz w:val="28"/>
          <w:szCs w:val="28"/>
          <w:lang w:val="uk-UA"/>
        </w:rPr>
      </w:pPr>
      <w:r>
        <w:rPr>
          <w:rFonts w:ascii="Times New Roman" w:hAnsi="Times New Roman" w:cs="Times New Roman"/>
          <w:b/>
          <w:bCs/>
          <w:sz w:val="28"/>
          <w:szCs w:val="28"/>
          <w:lang w:val="uk-UA"/>
        </w:rPr>
        <w:t>УХВАЛЕНО</w:t>
      </w:r>
    </w:p>
    <w:p w14:paraId="713FF2CC" w14:textId="77777777" w:rsidR="007D1D03" w:rsidRPr="002743B8" w:rsidRDefault="007D1D03" w:rsidP="00262A52">
      <w:pPr>
        <w:spacing w:after="0" w:line="240" w:lineRule="auto"/>
        <w:ind w:left="4956" w:firstLine="708"/>
        <w:rPr>
          <w:rFonts w:ascii="Times New Roman" w:hAnsi="Times New Roman" w:cs="Times New Roman"/>
          <w:sz w:val="28"/>
          <w:szCs w:val="28"/>
          <w:lang w:val="uk-UA"/>
        </w:rPr>
      </w:pPr>
      <w:r w:rsidRPr="002743B8">
        <w:rPr>
          <w:rFonts w:ascii="Times New Roman" w:hAnsi="Times New Roman" w:cs="Times New Roman"/>
          <w:sz w:val="28"/>
          <w:szCs w:val="28"/>
          <w:lang w:val="uk-UA"/>
        </w:rPr>
        <w:t>Рішення</w:t>
      </w:r>
      <w:r w:rsidR="00034204">
        <w:rPr>
          <w:rFonts w:ascii="Times New Roman" w:hAnsi="Times New Roman" w:cs="Times New Roman"/>
          <w:sz w:val="28"/>
          <w:szCs w:val="28"/>
          <w:lang w:val="uk-UA"/>
        </w:rPr>
        <w:t xml:space="preserve"> виконкому</w:t>
      </w:r>
      <w:r w:rsidRPr="002743B8">
        <w:rPr>
          <w:rFonts w:ascii="Times New Roman" w:hAnsi="Times New Roman" w:cs="Times New Roman"/>
          <w:sz w:val="28"/>
          <w:szCs w:val="28"/>
          <w:lang w:val="uk-UA"/>
        </w:rPr>
        <w:t xml:space="preserve"> </w:t>
      </w:r>
    </w:p>
    <w:p w14:paraId="3D525D24" w14:textId="77777777" w:rsidR="007D1D03" w:rsidRPr="002743B8" w:rsidRDefault="007D1D03" w:rsidP="00262A52">
      <w:pPr>
        <w:spacing w:after="0" w:line="240" w:lineRule="auto"/>
        <w:ind w:left="4956" w:firstLine="708"/>
        <w:rPr>
          <w:rFonts w:ascii="Times New Roman" w:hAnsi="Times New Roman" w:cs="Times New Roman"/>
          <w:sz w:val="28"/>
          <w:szCs w:val="28"/>
          <w:lang w:val="uk-UA"/>
        </w:rPr>
      </w:pPr>
      <w:r w:rsidRPr="002743B8">
        <w:rPr>
          <w:rFonts w:ascii="Times New Roman" w:hAnsi="Times New Roman" w:cs="Times New Roman"/>
          <w:sz w:val="28"/>
          <w:szCs w:val="28"/>
          <w:lang w:val="uk-UA"/>
        </w:rPr>
        <w:t>Бахмутської міської ради</w:t>
      </w:r>
    </w:p>
    <w:p w14:paraId="1BCC109D" w14:textId="1E957ECE" w:rsidR="007D1D03" w:rsidRPr="00AA1776" w:rsidRDefault="00AA1776" w:rsidP="007F62C9">
      <w:pPr>
        <w:spacing w:after="0" w:line="240" w:lineRule="auto"/>
        <w:ind w:left="4956" w:firstLine="708"/>
        <w:rPr>
          <w:rFonts w:ascii="Times New Roman" w:hAnsi="Times New Roman" w:cs="Times New Roman"/>
          <w:sz w:val="28"/>
          <w:szCs w:val="28"/>
          <w:lang w:val="en-US"/>
        </w:rPr>
      </w:pPr>
      <w:r w:rsidRPr="00AA1776">
        <w:rPr>
          <w:rFonts w:ascii="Times New Roman" w:hAnsi="Times New Roman" w:cs="Times New Roman"/>
          <w:sz w:val="28"/>
          <w:szCs w:val="28"/>
          <w:u w:val="single"/>
        </w:rPr>
        <w:t>11.11.</w:t>
      </w:r>
      <w:r w:rsidRPr="00AA1776">
        <w:rPr>
          <w:rFonts w:ascii="Times New Roman" w:hAnsi="Times New Roman" w:cs="Times New Roman"/>
          <w:sz w:val="28"/>
          <w:szCs w:val="28"/>
          <w:u w:val="single"/>
          <w:lang w:val="en-US"/>
        </w:rPr>
        <w:t>2020</w:t>
      </w:r>
      <w:r w:rsidR="00480C45" w:rsidRPr="002743B8">
        <w:rPr>
          <w:rFonts w:ascii="Times New Roman" w:hAnsi="Times New Roman" w:cs="Times New Roman"/>
          <w:sz w:val="28"/>
          <w:szCs w:val="28"/>
          <w:lang w:val="uk-UA"/>
        </w:rPr>
        <w:t xml:space="preserve"> </w:t>
      </w:r>
      <w:r w:rsidR="0045546F" w:rsidRPr="002743B8">
        <w:rPr>
          <w:rFonts w:ascii="Times New Roman" w:hAnsi="Times New Roman" w:cs="Times New Roman"/>
          <w:sz w:val="28"/>
          <w:szCs w:val="28"/>
          <w:lang w:val="uk-UA"/>
        </w:rPr>
        <w:t xml:space="preserve">№ </w:t>
      </w:r>
      <w:r w:rsidRPr="00AA1776">
        <w:rPr>
          <w:rFonts w:ascii="Times New Roman" w:hAnsi="Times New Roman" w:cs="Times New Roman"/>
          <w:sz w:val="28"/>
          <w:szCs w:val="28"/>
          <w:u w:val="single"/>
          <w:lang w:val="en-US"/>
        </w:rPr>
        <w:t>332</w:t>
      </w:r>
    </w:p>
    <w:p w14:paraId="7EA6050A" w14:textId="77777777" w:rsidR="007D1D03" w:rsidRPr="002743B8" w:rsidRDefault="007D1D03" w:rsidP="009A0EEF">
      <w:pPr>
        <w:spacing w:after="0" w:line="240" w:lineRule="auto"/>
        <w:ind w:left="5103"/>
        <w:rPr>
          <w:rFonts w:ascii="Times New Roman" w:hAnsi="Times New Roman" w:cs="Times New Roman"/>
          <w:sz w:val="28"/>
          <w:szCs w:val="28"/>
          <w:lang w:val="uk-UA"/>
        </w:rPr>
      </w:pPr>
    </w:p>
    <w:p w14:paraId="421C3EB4" w14:textId="77777777" w:rsidR="007D1D03" w:rsidRPr="002743B8" w:rsidRDefault="007D1D03" w:rsidP="009A0EEF">
      <w:pPr>
        <w:spacing w:after="0" w:line="240" w:lineRule="auto"/>
        <w:ind w:left="5103"/>
        <w:rPr>
          <w:rFonts w:ascii="Times New Roman" w:hAnsi="Times New Roman" w:cs="Times New Roman"/>
          <w:sz w:val="28"/>
          <w:szCs w:val="28"/>
          <w:lang w:val="uk-UA"/>
        </w:rPr>
      </w:pPr>
    </w:p>
    <w:p w14:paraId="509E52C9" w14:textId="77777777" w:rsidR="007D1D03" w:rsidRPr="002743B8" w:rsidRDefault="007D1D03" w:rsidP="009A0EEF">
      <w:pPr>
        <w:spacing w:after="0" w:line="240" w:lineRule="auto"/>
        <w:ind w:left="5103"/>
        <w:rPr>
          <w:rFonts w:ascii="Times New Roman" w:hAnsi="Times New Roman" w:cs="Times New Roman"/>
          <w:sz w:val="28"/>
          <w:szCs w:val="28"/>
          <w:lang w:val="uk-UA"/>
        </w:rPr>
      </w:pPr>
    </w:p>
    <w:p w14:paraId="64DAC93A" w14:textId="77777777" w:rsidR="007D1D03" w:rsidRPr="002743B8" w:rsidRDefault="007D1D03" w:rsidP="009A0EEF">
      <w:pPr>
        <w:spacing w:after="0" w:line="240" w:lineRule="auto"/>
        <w:rPr>
          <w:rFonts w:ascii="Times New Roman" w:hAnsi="Times New Roman" w:cs="Times New Roman"/>
          <w:sz w:val="28"/>
          <w:szCs w:val="28"/>
          <w:lang w:val="uk-UA"/>
        </w:rPr>
      </w:pPr>
    </w:p>
    <w:p w14:paraId="3866989A" w14:textId="77777777" w:rsidR="007D1D03" w:rsidRPr="002743B8" w:rsidRDefault="007D1D03" w:rsidP="009A0EEF">
      <w:pPr>
        <w:spacing w:after="0" w:line="240" w:lineRule="auto"/>
        <w:rPr>
          <w:rFonts w:ascii="Times New Roman" w:hAnsi="Times New Roman" w:cs="Times New Roman"/>
          <w:sz w:val="28"/>
          <w:szCs w:val="28"/>
          <w:lang w:val="uk-UA"/>
        </w:rPr>
      </w:pPr>
    </w:p>
    <w:p w14:paraId="52F92050" w14:textId="77777777" w:rsidR="007D1D03" w:rsidRPr="002743B8" w:rsidRDefault="007D1D03" w:rsidP="009A0EEF">
      <w:pPr>
        <w:spacing w:after="0" w:line="240" w:lineRule="auto"/>
        <w:rPr>
          <w:rFonts w:ascii="Times New Roman" w:hAnsi="Times New Roman" w:cs="Times New Roman"/>
          <w:sz w:val="28"/>
          <w:szCs w:val="28"/>
          <w:lang w:val="uk-UA"/>
        </w:rPr>
      </w:pPr>
    </w:p>
    <w:p w14:paraId="3A598B22" w14:textId="77777777" w:rsidR="007D1D03" w:rsidRPr="002743B8" w:rsidRDefault="007D1D03" w:rsidP="009A0EEF">
      <w:pPr>
        <w:spacing w:after="0" w:line="240" w:lineRule="auto"/>
        <w:rPr>
          <w:rFonts w:ascii="Times New Roman" w:hAnsi="Times New Roman" w:cs="Times New Roman"/>
          <w:sz w:val="28"/>
          <w:szCs w:val="28"/>
          <w:lang w:val="uk-UA"/>
        </w:rPr>
      </w:pPr>
    </w:p>
    <w:p w14:paraId="183B6AAD" w14:textId="77777777" w:rsidR="007D1D03" w:rsidRPr="002743B8" w:rsidRDefault="007D1D03" w:rsidP="009A0EEF">
      <w:pPr>
        <w:spacing w:after="0" w:line="240" w:lineRule="auto"/>
        <w:rPr>
          <w:rFonts w:ascii="Times New Roman" w:hAnsi="Times New Roman" w:cs="Times New Roman"/>
          <w:sz w:val="28"/>
          <w:szCs w:val="28"/>
          <w:lang w:val="uk-UA"/>
        </w:rPr>
      </w:pPr>
    </w:p>
    <w:p w14:paraId="3A7821BA" w14:textId="77777777" w:rsidR="007D1D03" w:rsidRPr="002743B8" w:rsidRDefault="007D1D03" w:rsidP="009A0EEF">
      <w:pPr>
        <w:spacing w:after="0" w:line="240" w:lineRule="auto"/>
        <w:rPr>
          <w:rFonts w:ascii="Times New Roman" w:hAnsi="Times New Roman" w:cs="Times New Roman"/>
          <w:sz w:val="28"/>
          <w:szCs w:val="28"/>
          <w:lang w:val="uk-UA"/>
        </w:rPr>
      </w:pPr>
    </w:p>
    <w:p w14:paraId="2DB29CDC" w14:textId="77777777" w:rsidR="007D1D03" w:rsidRPr="002743B8" w:rsidRDefault="007D1D03" w:rsidP="009A0EEF">
      <w:pPr>
        <w:spacing w:after="0" w:line="240" w:lineRule="auto"/>
        <w:rPr>
          <w:rFonts w:ascii="Times New Roman" w:hAnsi="Times New Roman" w:cs="Times New Roman"/>
          <w:sz w:val="28"/>
          <w:szCs w:val="28"/>
          <w:lang w:val="uk-UA"/>
        </w:rPr>
      </w:pPr>
    </w:p>
    <w:p w14:paraId="383877EB" w14:textId="77777777" w:rsidR="007D1D03" w:rsidRPr="002743B8" w:rsidRDefault="007D1D03" w:rsidP="009A0EEF">
      <w:pPr>
        <w:spacing w:after="0" w:line="240" w:lineRule="auto"/>
        <w:rPr>
          <w:rFonts w:ascii="Times New Roman" w:hAnsi="Times New Roman" w:cs="Times New Roman"/>
          <w:sz w:val="28"/>
          <w:szCs w:val="28"/>
          <w:lang w:val="uk-UA"/>
        </w:rPr>
      </w:pPr>
    </w:p>
    <w:p w14:paraId="695D3D99" w14:textId="77777777" w:rsidR="007D1D03" w:rsidRPr="002743B8" w:rsidRDefault="007D1D03" w:rsidP="009A0EEF">
      <w:pPr>
        <w:spacing w:after="0" w:line="240" w:lineRule="auto"/>
        <w:rPr>
          <w:rFonts w:ascii="Times New Roman" w:hAnsi="Times New Roman" w:cs="Times New Roman"/>
          <w:sz w:val="28"/>
          <w:szCs w:val="28"/>
          <w:lang w:val="uk-UA"/>
        </w:rPr>
      </w:pPr>
    </w:p>
    <w:p w14:paraId="3910FE82" w14:textId="77777777" w:rsidR="00034204" w:rsidRPr="00034204" w:rsidRDefault="00034204" w:rsidP="009A0EEF">
      <w:pPr>
        <w:spacing w:after="0" w:line="360" w:lineRule="auto"/>
        <w:jc w:val="center"/>
        <w:rPr>
          <w:rFonts w:ascii="Times New Roman" w:hAnsi="Times New Roman" w:cs="Times New Roman"/>
          <w:b/>
          <w:bCs/>
          <w:sz w:val="56"/>
          <w:szCs w:val="56"/>
          <w:lang w:val="uk-UA"/>
        </w:rPr>
      </w:pPr>
      <w:r>
        <w:rPr>
          <w:rFonts w:ascii="Times New Roman" w:hAnsi="Times New Roman" w:cs="Times New Roman"/>
          <w:b/>
          <w:bCs/>
          <w:sz w:val="56"/>
          <w:szCs w:val="56"/>
          <w:lang w:val="uk-UA"/>
        </w:rPr>
        <w:t>Проєкт</w:t>
      </w:r>
    </w:p>
    <w:p w14:paraId="5C009897" w14:textId="77777777" w:rsidR="007D1D03" w:rsidRPr="002743B8" w:rsidRDefault="0045546F" w:rsidP="009A0EEF">
      <w:pPr>
        <w:spacing w:after="0" w:line="360" w:lineRule="auto"/>
        <w:jc w:val="center"/>
        <w:rPr>
          <w:rFonts w:ascii="Times New Roman" w:hAnsi="Times New Roman" w:cs="Times New Roman"/>
          <w:b/>
          <w:bCs/>
          <w:sz w:val="56"/>
          <w:szCs w:val="56"/>
          <w:lang w:val="uk-UA"/>
        </w:rPr>
      </w:pPr>
      <w:r w:rsidRPr="002743B8">
        <w:rPr>
          <w:rFonts w:ascii="Times New Roman" w:hAnsi="Times New Roman" w:cs="Times New Roman"/>
          <w:b/>
          <w:bCs/>
          <w:sz w:val="56"/>
          <w:szCs w:val="56"/>
          <w:lang w:val="uk-UA"/>
        </w:rPr>
        <w:t>Програм</w:t>
      </w:r>
      <w:r w:rsidR="00034204">
        <w:rPr>
          <w:rFonts w:ascii="Times New Roman" w:hAnsi="Times New Roman" w:cs="Times New Roman"/>
          <w:b/>
          <w:bCs/>
          <w:sz w:val="56"/>
          <w:szCs w:val="56"/>
          <w:lang w:val="uk-UA"/>
        </w:rPr>
        <w:t>и</w:t>
      </w:r>
      <w:r w:rsidR="007D1D03" w:rsidRPr="002743B8">
        <w:rPr>
          <w:rFonts w:ascii="Times New Roman" w:hAnsi="Times New Roman" w:cs="Times New Roman"/>
          <w:b/>
          <w:bCs/>
          <w:sz w:val="56"/>
          <w:szCs w:val="56"/>
          <w:lang w:val="uk-UA"/>
        </w:rPr>
        <w:t xml:space="preserve"> розвитку освіти </w:t>
      </w:r>
    </w:p>
    <w:p w14:paraId="1DEAD11E" w14:textId="77777777" w:rsidR="007D1D03" w:rsidRPr="002743B8" w:rsidRDefault="007D1D03" w:rsidP="009A0EEF">
      <w:pPr>
        <w:spacing w:after="0" w:line="360" w:lineRule="auto"/>
        <w:jc w:val="center"/>
        <w:rPr>
          <w:rFonts w:ascii="Times New Roman" w:hAnsi="Times New Roman" w:cs="Times New Roman"/>
          <w:b/>
          <w:bCs/>
          <w:sz w:val="56"/>
          <w:szCs w:val="56"/>
          <w:lang w:val="uk-UA"/>
        </w:rPr>
      </w:pPr>
      <w:r w:rsidRPr="002743B8">
        <w:rPr>
          <w:rFonts w:ascii="Times New Roman" w:hAnsi="Times New Roman" w:cs="Times New Roman"/>
          <w:b/>
          <w:bCs/>
          <w:sz w:val="56"/>
          <w:szCs w:val="56"/>
          <w:lang w:val="uk-UA"/>
        </w:rPr>
        <w:t xml:space="preserve">на території  </w:t>
      </w:r>
      <w:r w:rsidR="00D37493" w:rsidRPr="002743B8">
        <w:rPr>
          <w:rFonts w:ascii="Times New Roman" w:hAnsi="Times New Roman" w:cs="Times New Roman"/>
          <w:b/>
          <w:bCs/>
          <w:sz w:val="56"/>
          <w:szCs w:val="56"/>
          <w:lang w:val="uk-UA"/>
        </w:rPr>
        <w:t xml:space="preserve">Бахмутської </w:t>
      </w:r>
      <w:r w:rsidR="000457CE">
        <w:rPr>
          <w:rFonts w:ascii="Times New Roman" w:hAnsi="Times New Roman" w:cs="Times New Roman"/>
          <w:b/>
          <w:bCs/>
          <w:sz w:val="56"/>
          <w:szCs w:val="56"/>
          <w:lang w:val="uk-UA"/>
        </w:rPr>
        <w:t>міської об’єднаної територіальної громади</w:t>
      </w:r>
      <w:r w:rsidRPr="002743B8">
        <w:rPr>
          <w:rFonts w:ascii="Times New Roman" w:hAnsi="Times New Roman" w:cs="Times New Roman"/>
          <w:b/>
          <w:bCs/>
          <w:sz w:val="56"/>
          <w:szCs w:val="56"/>
          <w:lang w:val="uk-UA"/>
        </w:rPr>
        <w:t xml:space="preserve"> </w:t>
      </w:r>
    </w:p>
    <w:p w14:paraId="546533D4" w14:textId="77777777" w:rsidR="007D1D03" w:rsidRPr="002743B8" w:rsidRDefault="007D1D03" w:rsidP="009A0EEF">
      <w:pPr>
        <w:spacing w:after="0" w:line="360" w:lineRule="auto"/>
        <w:jc w:val="center"/>
        <w:rPr>
          <w:rFonts w:ascii="Times New Roman" w:hAnsi="Times New Roman" w:cs="Times New Roman"/>
          <w:b/>
          <w:bCs/>
          <w:sz w:val="56"/>
          <w:szCs w:val="56"/>
          <w:lang w:val="uk-UA"/>
        </w:rPr>
      </w:pPr>
      <w:r w:rsidRPr="002743B8">
        <w:rPr>
          <w:rFonts w:ascii="Times New Roman" w:hAnsi="Times New Roman" w:cs="Times New Roman"/>
          <w:b/>
          <w:bCs/>
          <w:sz w:val="56"/>
          <w:szCs w:val="56"/>
          <w:lang w:val="uk-UA"/>
        </w:rPr>
        <w:t>на 20</w:t>
      </w:r>
      <w:r w:rsidR="00D37493" w:rsidRPr="002743B8">
        <w:rPr>
          <w:rFonts w:ascii="Times New Roman" w:hAnsi="Times New Roman" w:cs="Times New Roman"/>
          <w:b/>
          <w:bCs/>
          <w:sz w:val="56"/>
          <w:szCs w:val="56"/>
          <w:lang w:val="uk-UA"/>
        </w:rPr>
        <w:t>21</w:t>
      </w:r>
      <w:r w:rsidRPr="002743B8">
        <w:rPr>
          <w:rFonts w:ascii="Times New Roman" w:hAnsi="Times New Roman" w:cs="Times New Roman"/>
          <w:b/>
          <w:bCs/>
          <w:sz w:val="56"/>
          <w:szCs w:val="56"/>
          <w:lang w:val="uk-UA"/>
        </w:rPr>
        <w:t xml:space="preserve"> – 202</w:t>
      </w:r>
      <w:r w:rsidR="00D37493" w:rsidRPr="002743B8">
        <w:rPr>
          <w:rFonts w:ascii="Times New Roman" w:hAnsi="Times New Roman" w:cs="Times New Roman"/>
          <w:b/>
          <w:bCs/>
          <w:sz w:val="56"/>
          <w:szCs w:val="56"/>
          <w:lang w:val="uk-UA"/>
        </w:rPr>
        <w:t>5</w:t>
      </w:r>
      <w:r w:rsidRPr="002743B8">
        <w:rPr>
          <w:rFonts w:ascii="Times New Roman" w:hAnsi="Times New Roman" w:cs="Times New Roman"/>
          <w:b/>
          <w:bCs/>
          <w:sz w:val="56"/>
          <w:szCs w:val="56"/>
          <w:lang w:val="uk-UA"/>
        </w:rPr>
        <w:t xml:space="preserve"> роки</w:t>
      </w:r>
    </w:p>
    <w:p w14:paraId="4982343E" w14:textId="77777777" w:rsidR="007D1D03" w:rsidRDefault="007D1D03" w:rsidP="009A0EEF">
      <w:pPr>
        <w:spacing w:after="0" w:line="360" w:lineRule="auto"/>
        <w:jc w:val="center"/>
        <w:rPr>
          <w:rFonts w:ascii="Times New Roman" w:hAnsi="Times New Roman" w:cs="Times New Roman"/>
          <w:b/>
          <w:bCs/>
          <w:sz w:val="40"/>
          <w:szCs w:val="40"/>
          <w:lang w:val="uk-UA"/>
        </w:rPr>
      </w:pPr>
    </w:p>
    <w:p w14:paraId="231AFB67" w14:textId="77777777" w:rsidR="00034204" w:rsidRDefault="00034204" w:rsidP="009A0EEF">
      <w:pPr>
        <w:spacing w:after="0" w:line="360" w:lineRule="auto"/>
        <w:jc w:val="center"/>
        <w:rPr>
          <w:rFonts w:ascii="Times New Roman" w:hAnsi="Times New Roman" w:cs="Times New Roman"/>
          <w:b/>
          <w:bCs/>
          <w:sz w:val="40"/>
          <w:szCs w:val="40"/>
          <w:lang w:val="uk-UA"/>
        </w:rPr>
      </w:pPr>
    </w:p>
    <w:p w14:paraId="5D2B5FD4" w14:textId="77777777" w:rsidR="00034204" w:rsidRDefault="00034204" w:rsidP="009A0EEF">
      <w:pPr>
        <w:spacing w:after="0" w:line="360" w:lineRule="auto"/>
        <w:jc w:val="center"/>
        <w:rPr>
          <w:rFonts w:ascii="Times New Roman" w:hAnsi="Times New Roman" w:cs="Times New Roman"/>
          <w:b/>
          <w:bCs/>
          <w:sz w:val="40"/>
          <w:szCs w:val="40"/>
          <w:lang w:val="uk-UA"/>
        </w:rPr>
      </w:pPr>
    </w:p>
    <w:p w14:paraId="640837CF" w14:textId="77777777" w:rsidR="00034204" w:rsidRDefault="00034204" w:rsidP="009A0EEF">
      <w:pPr>
        <w:spacing w:after="0" w:line="360" w:lineRule="auto"/>
        <w:jc w:val="center"/>
        <w:rPr>
          <w:rFonts w:ascii="Times New Roman" w:hAnsi="Times New Roman" w:cs="Times New Roman"/>
          <w:b/>
          <w:bCs/>
          <w:sz w:val="40"/>
          <w:szCs w:val="40"/>
          <w:lang w:val="uk-UA"/>
        </w:rPr>
      </w:pPr>
    </w:p>
    <w:p w14:paraId="2A51DA57" w14:textId="77777777" w:rsidR="00034204" w:rsidRDefault="00034204" w:rsidP="009A0EEF">
      <w:pPr>
        <w:spacing w:after="0" w:line="360" w:lineRule="auto"/>
        <w:jc w:val="center"/>
        <w:rPr>
          <w:rFonts w:ascii="Times New Roman" w:hAnsi="Times New Roman" w:cs="Times New Roman"/>
          <w:b/>
          <w:bCs/>
          <w:sz w:val="40"/>
          <w:szCs w:val="40"/>
          <w:lang w:val="uk-UA"/>
        </w:rPr>
      </w:pPr>
    </w:p>
    <w:p w14:paraId="213202CA" w14:textId="77777777" w:rsidR="00034204" w:rsidRPr="00034204" w:rsidRDefault="00034204" w:rsidP="009A0EEF">
      <w:pPr>
        <w:spacing w:after="0" w:line="360" w:lineRule="auto"/>
        <w:jc w:val="center"/>
        <w:rPr>
          <w:rFonts w:ascii="Times New Roman" w:hAnsi="Times New Roman" w:cs="Times New Roman"/>
          <w:b/>
          <w:bCs/>
          <w:sz w:val="28"/>
          <w:szCs w:val="28"/>
          <w:lang w:val="uk-UA"/>
        </w:rPr>
      </w:pPr>
      <w:r w:rsidRPr="00034204">
        <w:rPr>
          <w:rFonts w:ascii="Times New Roman" w:hAnsi="Times New Roman" w:cs="Times New Roman"/>
          <w:b/>
          <w:bCs/>
          <w:sz w:val="28"/>
          <w:szCs w:val="28"/>
          <w:lang w:val="uk-UA"/>
        </w:rPr>
        <w:t>Бахмут</w:t>
      </w:r>
    </w:p>
    <w:p w14:paraId="16A1C84A" w14:textId="77777777" w:rsidR="00034204" w:rsidRPr="00034204" w:rsidRDefault="00034204" w:rsidP="009A0EEF">
      <w:pPr>
        <w:spacing w:after="0" w:line="360" w:lineRule="auto"/>
        <w:jc w:val="center"/>
        <w:rPr>
          <w:rFonts w:ascii="Times New Roman" w:hAnsi="Times New Roman" w:cs="Times New Roman"/>
          <w:b/>
          <w:bCs/>
          <w:sz w:val="28"/>
          <w:szCs w:val="28"/>
          <w:lang w:val="uk-UA"/>
        </w:rPr>
      </w:pPr>
      <w:r w:rsidRPr="00034204">
        <w:rPr>
          <w:rFonts w:ascii="Times New Roman" w:hAnsi="Times New Roman" w:cs="Times New Roman"/>
          <w:b/>
          <w:bCs/>
          <w:sz w:val="28"/>
          <w:szCs w:val="28"/>
          <w:lang w:val="uk-UA"/>
        </w:rPr>
        <w:t>2020</w:t>
      </w:r>
    </w:p>
    <w:p w14:paraId="578D8E9B" w14:textId="77777777" w:rsidR="00562465" w:rsidRPr="00B34A9B" w:rsidRDefault="007D1D03" w:rsidP="00562465">
      <w:pPr>
        <w:spacing w:after="0"/>
        <w:jc w:val="center"/>
        <w:rPr>
          <w:rFonts w:ascii="Times New Roman" w:hAnsi="Times New Roman" w:cs="Times New Roman"/>
          <w:b/>
          <w:sz w:val="28"/>
          <w:szCs w:val="28"/>
          <w:lang w:val="uk-UA"/>
        </w:rPr>
      </w:pPr>
      <w:r w:rsidRPr="002743B8">
        <w:rPr>
          <w:rFonts w:ascii="Times New Roman" w:hAnsi="Times New Roman" w:cs="Times New Roman"/>
          <w:b/>
          <w:sz w:val="28"/>
          <w:szCs w:val="28"/>
          <w:lang w:val="uk-UA"/>
        </w:rPr>
        <w:br w:type="page"/>
      </w:r>
      <w:r w:rsidR="00562465" w:rsidRPr="00B34A9B">
        <w:rPr>
          <w:rFonts w:ascii="Times New Roman" w:hAnsi="Times New Roman" w:cs="Times New Roman"/>
          <w:b/>
          <w:sz w:val="28"/>
          <w:szCs w:val="28"/>
          <w:lang w:val="uk-UA"/>
        </w:rPr>
        <w:lastRenderedPageBreak/>
        <w:t xml:space="preserve">Зміст Програми розвитку освіти на території </w:t>
      </w:r>
      <w:r w:rsidR="001C006B">
        <w:rPr>
          <w:rFonts w:ascii="Times New Roman" w:hAnsi="Times New Roman" w:cs="Times New Roman"/>
          <w:b/>
          <w:sz w:val="28"/>
          <w:szCs w:val="28"/>
          <w:lang w:val="uk-UA"/>
        </w:rPr>
        <w:t xml:space="preserve">Бахмутської міської </w:t>
      </w:r>
      <w:bookmarkStart w:id="0" w:name="_Hlk54621669"/>
      <w:r w:rsidR="001C006B">
        <w:rPr>
          <w:rFonts w:ascii="Times New Roman" w:hAnsi="Times New Roman" w:cs="Times New Roman"/>
          <w:b/>
          <w:sz w:val="28"/>
          <w:szCs w:val="28"/>
          <w:lang w:val="uk-UA"/>
        </w:rPr>
        <w:t>об’єднаної територіальної громади</w:t>
      </w:r>
      <w:bookmarkEnd w:id="0"/>
    </w:p>
    <w:p w14:paraId="6CA4B456" w14:textId="77777777" w:rsidR="00562465" w:rsidRDefault="00562465" w:rsidP="00562465">
      <w:pPr>
        <w:spacing w:after="0"/>
        <w:jc w:val="center"/>
        <w:rPr>
          <w:rFonts w:ascii="Times New Roman" w:hAnsi="Times New Roman" w:cs="Times New Roman"/>
          <w:b/>
          <w:sz w:val="28"/>
          <w:szCs w:val="28"/>
          <w:lang w:val="uk-UA"/>
        </w:rPr>
      </w:pPr>
      <w:r w:rsidRPr="00B34A9B">
        <w:rPr>
          <w:rFonts w:ascii="Times New Roman" w:hAnsi="Times New Roman" w:cs="Times New Roman"/>
          <w:b/>
          <w:sz w:val="28"/>
          <w:szCs w:val="28"/>
          <w:lang w:val="uk-UA"/>
        </w:rPr>
        <w:t>на 20</w:t>
      </w:r>
      <w:r>
        <w:rPr>
          <w:rFonts w:ascii="Times New Roman" w:hAnsi="Times New Roman" w:cs="Times New Roman"/>
          <w:b/>
          <w:sz w:val="28"/>
          <w:szCs w:val="28"/>
          <w:lang w:val="uk-UA"/>
        </w:rPr>
        <w:t>21</w:t>
      </w:r>
      <w:r w:rsidRPr="00B34A9B">
        <w:rPr>
          <w:rFonts w:ascii="Times New Roman" w:hAnsi="Times New Roman" w:cs="Times New Roman"/>
          <w:b/>
          <w:sz w:val="28"/>
          <w:szCs w:val="28"/>
          <w:lang w:val="uk-UA"/>
        </w:rPr>
        <w:t>– 202</w:t>
      </w:r>
      <w:r>
        <w:rPr>
          <w:rFonts w:ascii="Times New Roman" w:hAnsi="Times New Roman" w:cs="Times New Roman"/>
          <w:b/>
          <w:sz w:val="28"/>
          <w:szCs w:val="28"/>
          <w:lang w:val="uk-UA"/>
        </w:rPr>
        <w:t>5</w:t>
      </w:r>
      <w:r w:rsidRPr="00B34A9B">
        <w:rPr>
          <w:rFonts w:ascii="Times New Roman" w:hAnsi="Times New Roman" w:cs="Times New Roman"/>
          <w:b/>
          <w:sz w:val="28"/>
          <w:szCs w:val="28"/>
          <w:lang w:val="uk-UA"/>
        </w:rPr>
        <w:t xml:space="preserve"> роки</w:t>
      </w:r>
    </w:p>
    <w:p w14:paraId="05A733E4" w14:textId="77777777" w:rsidR="006369BD" w:rsidRDefault="006369BD" w:rsidP="00562465">
      <w:pPr>
        <w:spacing w:after="0"/>
        <w:jc w:val="center"/>
        <w:rPr>
          <w:rFonts w:ascii="Times New Roman" w:hAnsi="Times New Roman" w:cs="Times New Roman"/>
          <w:b/>
          <w:sz w:val="28"/>
          <w:szCs w:val="28"/>
          <w:lang w:val="uk-UA"/>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187"/>
        <w:gridCol w:w="1134"/>
      </w:tblGrid>
      <w:tr w:rsidR="00B423D4" w14:paraId="27874D9C" w14:textId="77777777" w:rsidTr="003346BA">
        <w:trPr>
          <w:trHeight w:val="745"/>
        </w:trPr>
        <w:tc>
          <w:tcPr>
            <w:tcW w:w="426" w:type="dxa"/>
          </w:tcPr>
          <w:p w14:paraId="7A7E73FD" w14:textId="77777777" w:rsidR="00B423D4" w:rsidRDefault="00B423D4" w:rsidP="00B423D4">
            <w:pPr>
              <w:spacing w:after="0"/>
              <w:jc w:val="both"/>
              <w:rPr>
                <w:rFonts w:ascii="Times New Roman" w:hAnsi="Times New Roman" w:cs="Times New Roman"/>
                <w:sz w:val="28"/>
                <w:szCs w:val="28"/>
                <w:lang w:val="uk-UA"/>
              </w:rPr>
            </w:pPr>
          </w:p>
        </w:tc>
        <w:tc>
          <w:tcPr>
            <w:tcW w:w="8187" w:type="dxa"/>
          </w:tcPr>
          <w:p w14:paraId="603499A9" w14:textId="77777777" w:rsidR="00B423D4" w:rsidRDefault="00B423D4" w:rsidP="001C006B">
            <w:pPr>
              <w:spacing w:after="0"/>
              <w:jc w:val="both"/>
              <w:rPr>
                <w:rFonts w:ascii="Times New Roman" w:hAnsi="Times New Roman" w:cs="Times New Roman"/>
                <w:sz w:val="28"/>
                <w:szCs w:val="28"/>
                <w:lang w:val="uk-UA"/>
              </w:rPr>
            </w:pPr>
            <w:r w:rsidRPr="00B34A9B">
              <w:rPr>
                <w:rFonts w:ascii="Times New Roman" w:hAnsi="Times New Roman" w:cs="Times New Roman"/>
                <w:sz w:val="28"/>
                <w:szCs w:val="28"/>
                <w:lang w:val="uk-UA"/>
              </w:rPr>
              <w:t>Паспорт Програми розвитку освіти на території</w:t>
            </w:r>
            <w:r w:rsidR="001C006B">
              <w:t xml:space="preserve"> </w:t>
            </w:r>
            <w:r w:rsidR="001C006B" w:rsidRPr="001C006B">
              <w:rPr>
                <w:rFonts w:ascii="Times New Roman" w:hAnsi="Times New Roman" w:cs="Times New Roman"/>
                <w:sz w:val="28"/>
                <w:szCs w:val="28"/>
                <w:lang w:val="uk-UA"/>
              </w:rPr>
              <w:t>Бахмутської міської об’єднаної територіальної громади</w:t>
            </w:r>
            <w:r w:rsidR="001C006B">
              <w:rPr>
                <w:rFonts w:ascii="Times New Roman" w:hAnsi="Times New Roman" w:cs="Times New Roman"/>
                <w:sz w:val="28"/>
                <w:szCs w:val="28"/>
                <w:lang w:val="uk-UA"/>
              </w:rPr>
              <w:t xml:space="preserve"> </w:t>
            </w:r>
            <w:r w:rsidRPr="00B34A9B">
              <w:rPr>
                <w:rFonts w:ascii="Times New Roman" w:hAnsi="Times New Roman" w:cs="Times New Roman"/>
                <w:sz w:val="28"/>
                <w:szCs w:val="28"/>
                <w:lang w:val="uk-UA"/>
              </w:rPr>
              <w:t>на 20</w:t>
            </w:r>
            <w:r>
              <w:rPr>
                <w:rFonts w:ascii="Times New Roman" w:hAnsi="Times New Roman" w:cs="Times New Roman"/>
                <w:sz w:val="28"/>
                <w:szCs w:val="28"/>
                <w:lang w:val="uk-UA"/>
              </w:rPr>
              <w:t>21</w:t>
            </w:r>
            <w:r w:rsidRPr="00B34A9B">
              <w:rPr>
                <w:rFonts w:ascii="Times New Roman" w:hAnsi="Times New Roman" w:cs="Times New Roman"/>
                <w:sz w:val="28"/>
                <w:szCs w:val="28"/>
                <w:lang w:val="uk-UA"/>
              </w:rPr>
              <w:t xml:space="preserve"> – 202</w:t>
            </w:r>
            <w:r>
              <w:rPr>
                <w:rFonts w:ascii="Times New Roman" w:hAnsi="Times New Roman" w:cs="Times New Roman"/>
                <w:sz w:val="28"/>
                <w:szCs w:val="28"/>
                <w:lang w:val="uk-UA"/>
              </w:rPr>
              <w:t>5</w:t>
            </w:r>
            <w:r w:rsidRPr="00B34A9B">
              <w:rPr>
                <w:rFonts w:ascii="Times New Roman" w:hAnsi="Times New Roman" w:cs="Times New Roman"/>
                <w:sz w:val="28"/>
                <w:szCs w:val="28"/>
                <w:lang w:val="uk-UA"/>
              </w:rPr>
              <w:t xml:space="preserve"> роки</w:t>
            </w:r>
          </w:p>
        </w:tc>
        <w:tc>
          <w:tcPr>
            <w:tcW w:w="1134" w:type="dxa"/>
          </w:tcPr>
          <w:p w14:paraId="229B07A5" w14:textId="77777777" w:rsidR="005D3B75" w:rsidRDefault="005D3B75" w:rsidP="005D3B75">
            <w:pPr>
              <w:spacing w:after="0"/>
              <w:ind w:left="323"/>
              <w:jc w:val="center"/>
              <w:rPr>
                <w:rFonts w:ascii="Times New Roman" w:hAnsi="Times New Roman" w:cs="Times New Roman"/>
                <w:sz w:val="28"/>
                <w:szCs w:val="28"/>
                <w:lang w:val="uk-UA"/>
              </w:rPr>
            </w:pPr>
          </w:p>
          <w:p w14:paraId="5CF7BFD6" w14:textId="5EF37EB4" w:rsidR="00B423D4" w:rsidRDefault="005D3B75" w:rsidP="005D3B75">
            <w:pPr>
              <w:spacing w:after="0"/>
              <w:ind w:left="34"/>
              <w:jc w:val="center"/>
              <w:rPr>
                <w:rFonts w:ascii="Times New Roman" w:hAnsi="Times New Roman" w:cs="Times New Roman"/>
                <w:sz w:val="28"/>
                <w:szCs w:val="28"/>
                <w:lang w:val="uk-UA"/>
              </w:rPr>
            </w:pPr>
            <w:r w:rsidRPr="008A3903">
              <w:rPr>
                <w:rFonts w:ascii="Times New Roman" w:hAnsi="Times New Roman" w:cs="Times New Roman"/>
                <w:sz w:val="28"/>
                <w:szCs w:val="28"/>
              </w:rPr>
              <w:t xml:space="preserve">    </w:t>
            </w:r>
            <w:r w:rsidR="00B423D4">
              <w:rPr>
                <w:rFonts w:ascii="Times New Roman" w:hAnsi="Times New Roman" w:cs="Times New Roman"/>
                <w:sz w:val="28"/>
                <w:szCs w:val="28"/>
                <w:lang w:val="uk-UA"/>
              </w:rPr>
              <w:t xml:space="preserve">с. </w:t>
            </w:r>
            <w:r w:rsidR="006369BD">
              <w:rPr>
                <w:rFonts w:ascii="Times New Roman" w:hAnsi="Times New Roman" w:cs="Times New Roman"/>
                <w:sz w:val="28"/>
                <w:szCs w:val="28"/>
                <w:lang w:val="uk-UA"/>
              </w:rPr>
              <w:t>2</w:t>
            </w:r>
          </w:p>
        </w:tc>
      </w:tr>
      <w:tr w:rsidR="00B423D4" w14:paraId="155E798C" w14:textId="77777777" w:rsidTr="003346BA">
        <w:trPr>
          <w:trHeight w:val="471"/>
        </w:trPr>
        <w:tc>
          <w:tcPr>
            <w:tcW w:w="426" w:type="dxa"/>
          </w:tcPr>
          <w:p w14:paraId="0CB91D7C" w14:textId="77777777" w:rsidR="00B423D4" w:rsidRDefault="00B423D4"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p>
        </w:tc>
        <w:tc>
          <w:tcPr>
            <w:tcW w:w="8187" w:type="dxa"/>
          </w:tcPr>
          <w:p w14:paraId="34ACE049" w14:textId="77777777" w:rsidR="00B423D4" w:rsidRPr="00B34A9B" w:rsidRDefault="00B423D4" w:rsidP="00B423D4">
            <w:pPr>
              <w:pStyle w:val="a3"/>
              <w:spacing w:after="0" w:line="240" w:lineRule="auto"/>
              <w:ind w:left="0"/>
              <w:contextualSpacing/>
              <w:jc w:val="both"/>
              <w:rPr>
                <w:rFonts w:ascii="Times New Roman" w:hAnsi="Times New Roman" w:cs="Times New Roman"/>
                <w:sz w:val="28"/>
                <w:szCs w:val="28"/>
                <w:lang w:val="uk-UA"/>
              </w:rPr>
            </w:pPr>
            <w:r w:rsidRPr="00B72692">
              <w:rPr>
                <w:rFonts w:ascii="Times New Roman" w:hAnsi="Times New Roman" w:cs="Times New Roman"/>
                <w:sz w:val="28"/>
                <w:szCs w:val="28"/>
                <w:lang w:val="uk-UA"/>
              </w:rPr>
              <w:t>Визначення проблеми, на розв’язання якої спрямована Програма</w:t>
            </w:r>
            <w:r w:rsidRPr="00B72692">
              <w:rPr>
                <w:rFonts w:ascii="Times New Roman" w:hAnsi="Times New Roman" w:cs="Times New Roman"/>
                <w:sz w:val="28"/>
                <w:szCs w:val="28"/>
                <w:lang w:val="uk-UA"/>
              </w:rPr>
              <w:tab/>
            </w:r>
          </w:p>
        </w:tc>
        <w:tc>
          <w:tcPr>
            <w:tcW w:w="1134" w:type="dxa"/>
          </w:tcPr>
          <w:p w14:paraId="672519DF" w14:textId="77777777" w:rsidR="00B423D4" w:rsidRDefault="00B423D4" w:rsidP="005D3B75">
            <w:pPr>
              <w:spacing w:after="0"/>
              <w:ind w:left="323"/>
              <w:jc w:val="center"/>
              <w:rPr>
                <w:rFonts w:ascii="Times New Roman" w:hAnsi="Times New Roman" w:cs="Times New Roman"/>
                <w:sz w:val="28"/>
                <w:szCs w:val="28"/>
                <w:lang w:val="uk-UA"/>
              </w:rPr>
            </w:pPr>
            <w:r w:rsidRPr="00B72692">
              <w:rPr>
                <w:rFonts w:ascii="Times New Roman" w:hAnsi="Times New Roman" w:cs="Times New Roman"/>
                <w:sz w:val="28"/>
                <w:szCs w:val="28"/>
                <w:lang w:val="uk-UA"/>
              </w:rPr>
              <w:t>с.</w:t>
            </w:r>
            <w:r>
              <w:rPr>
                <w:rFonts w:ascii="Times New Roman" w:hAnsi="Times New Roman" w:cs="Times New Roman"/>
                <w:sz w:val="28"/>
                <w:szCs w:val="28"/>
                <w:lang w:val="uk-UA"/>
              </w:rPr>
              <w:t xml:space="preserve"> </w:t>
            </w:r>
            <w:r w:rsidR="006369BD">
              <w:rPr>
                <w:rFonts w:ascii="Times New Roman" w:hAnsi="Times New Roman" w:cs="Times New Roman"/>
                <w:sz w:val="28"/>
                <w:szCs w:val="28"/>
                <w:lang w:val="uk-UA"/>
              </w:rPr>
              <w:t>5</w:t>
            </w:r>
          </w:p>
        </w:tc>
      </w:tr>
      <w:tr w:rsidR="00B423D4" w14:paraId="14863CC3" w14:textId="77777777" w:rsidTr="003346BA">
        <w:trPr>
          <w:trHeight w:val="493"/>
        </w:trPr>
        <w:tc>
          <w:tcPr>
            <w:tcW w:w="426" w:type="dxa"/>
          </w:tcPr>
          <w:p w14:paraId="6469BB29" w14:textId="77777777" w:rsidR="00B423D4" w:rsidRDefault="00B423D4"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8187" w:type="dxa"/>
          </w:tcPr>
          <w:p w14:paraId="473E02CA" w14:textId="4C3EDA91" w:rsidR="00B423D4" w:rsidRPr="00B72692" w:rsidRDefault="00B423D4" w:rsidP="00B423D4">
            <w:pPr>
              <w:pStyle w:val="a3"/>
              <w:spacing w:after="0" w:line="24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мети </w:t>
            </w:r>
            <w:r w:rsidR="00FA0943">
              <w:rPr>
                <w:rFonts w:ascii="Times New Roman" w:hAnsi="Times New Roman" w:cs="Times New Roman"/>
                <w:sz w:val="28"/>
                <w:szCs w:val="28"/>
              </w:rPr>
              <w:t>П</w:t>
            </w:r>
            <w:r>
              <w:rPr>
                <w:rFonts w:ascii="Times New Roman" w:hAnsi="Times New Roman" w:cs="Times New Roman"/>
                <w:sz w:val="28"/>
                <w:szCs w:val="28"/>
                <w:lang w:val="uk-UA"/>
              </w:rPr>
              <w:t>рограми</w:t>
            </w:r>
          </w:p>
        </w:tc>
        <w:tc>
          <w:tcPr>
            <w:tcW w:w="1134" w:type="dxa"/>
          </w:tcPr>
          <w:p w14:paraId="30FDD2A1" w14:textId="77777777" w:rsidR="00B423D4" w:rsidRPr="00B72692" w:rsidRDefault="00B423D4" w:rsidP="005D3B75">
            <w:pPr>
              <w:spacing w:after="0"/>
              <w:ind w:left="32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 </w:t>
            </w:r>
            <w:r w:rsidR="006369BD">
              <w:rPr>
                <w:rFonts w:ascii="Times New Roman" w:hAnsi="Times New Roman" w:cs="Times New Roman"/>
                <w:sz w:val="28"/>
                <w:szCs w:val="28"/>
                <w:lang w:val="uk-UA"/>
              </w:rPr>
              <w:t>5</w:t>
            </w:r>
          </w:p>
        </w:tc>
      </w:tr>
      <w:tr w:rsidR="00B423D4" w14:paraId="2923E5D4" w14:textId="77777777" w:rsidTr="003346BA">
        <w:trPr>
          <w:trHeight w:val="855"/>
        </w:trPr>
        <w:tc>
          <w:tcPr>
            <w:tcW w:w="426" w:type="dxa"/>
          </w:tcPr>
          <w:p w14:paraId="7CD5C93F" w14:textId="77777777" w:rsidR="00B423D4" w:rsidRDefault="00B423D4"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3.</w:t>
            </w:r>
          </w:p>
          <w:p w14:paraId="164E8CC4" w14:textId="3C27F388" w:rsidR="006F4227" w:rsidRDefault="006F4227" w:rsidP="00B423D4">
            <w:pPr>
              <w:spacing w:after="0"/>
              <w:jc w:val="both"/>
              <w:rPr>
                <w:rFonts w:ascii="Times New Roman" w:hAnsi="Times New Roman" w:cs="Times New Roman"/>
                <w:sz w:val="28"/>
                <w:szCs w:val="28"/>
                <w:lang w:val="uk-UA"/>
              </w:rPr>
            </w:pPr>
          </w:p>
        </w:tc>
        <w:tc>
          <w:tcPr>
            <w:tcW w:w="8187" w:type="dxa"/>
          </w:tcPr>
          <w:p w14:paraId="2C968139" w14:textId="56DA940D" w:rsidR="006F4227" w:rsidRDefault="00B423D4" w:rsidP="00B423D4">
            <w:pPr>
              <w:pStyle w:val="a3"/>
              <w:spacing w:after="0" w:line="24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Обґрунтування шляхів і засобів розв’язання проблеми, показники результативності</w:t>
            </w:r>
          </w:p>
        </w:tc>
        <w:tc>
          <w:tcPr>
            <w:tcW w:w="1134" w:type="dxa"/>
          </w:tcPr>
          <w:p w14:paraId="0A801883" w14:textId="77777777" w:rsidR="005D3B75" w:rsidRDefault="005D3B75" w:rsidP="005D3B75">
            <w:pPr>
              <w:spacing w:after="0"/>
              <w:ind w:left="323"/>
              <w:jc w:val="center"/>
              <w:rPr>
                <w:rFonts w:ascii="Times New Roman" w:hAnsi="Times New Roman" w:cs="Times New Roman"/>
                <w:sz w:val="28"/>
                <w:szCs w:val="28"/>
                <w:lang w:val="uk-UA"/>
              </w:rPr>
            </w:pPr>
          </w:p>
          <w:p w14:paraId="70AFF3AB" w14:textId="187BB20E" w:rsidR="006F4227" w:rsidRDefault="00B423D4" w:rsidP="005D3B75">
            <w:pPr>
              <w:spacing w:after="0"/>
              <w:ind w:left="32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 </w:t>
            </w:r>
            <w:r w:rsidR="006369BD">
              <w:rPr>
                <w:rFonts w:ascii="Times New Roman" w:hAnsi="Times New Roman" w:cs="Times New Roman"/>
                <w:sz w:val="28"/>
                <w:szCs w:val="28"/>
                <w:lang w:val="uk-UA"/>
              </w:rPr>
              <w:t>6</w:t>
            </w:r>
          </w:p>
        </w:tc>
      </w:tr>
      <w:tr w:rsidR="005D3B75" w14:paraId="7D6F10F8" w14:textId="77777777" w:rsidTr="003346BA">
        <w:trPr>
          <w:trHeight w:val="453"/>
        </w:trPr>
        <w:tc>
          <w:tcPr>
            <w:tcW w:w="426" w:type="dxa"/>
          </w:tcPr>
          <w:p w14:paraId="371E6428" w14:textId="62D262DF" w:rsidR="005D3B75" w:rsidRPr="005D3B75" w:rsidRDefault="005D3B75" w:rsidP="00B423D4">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187" w:type="dxa"/>
          </w:tcPr>
          <w:p w14:paraId="23F5210F" w14:textId="2173640F" w:rsidR="005D3B75" w:rsidRDefault="005D3B75" w:rsidP="00B423D4">
            <w:pPr>
              <w:pStyle w:val="a3"/>
              <w:spacing w:after="0" w:line="24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Очікувані результати виконання Програми</w:t>
            </w:r>
          </w:p>
        </w:tc>
        <w:tc>
          <w:tcPr>
            <w:tcW w:w="1134" w:type="dxa"/>
          </w:tcPr>
          <w:p w14:paraId="0E01FDB7" w14:textId="56B41D72" w:rsidR="005D3B75" w:rsidRDefault="005D3B75" w:rsidP="005D3B75">
            <w:pPr>
              <w:spacing w:after="0"/>
              <w:ind w:left="323"/>
              <w:jc w:val="center"/>
              <w:rPr>
                <w:rFonts w:ascii="Times New Roman" w:hAnsi="Times New Roman" w:cs="Times New Roman"/>
                <w:sz w:val="28"/>
                <w:szCs w:val="28"/>
                <w:lang w:val="uk-UA"/>
              </w:rPr>
            </w:pPr>
            <w:r>
              <w:rPr>
                <w:rFonts w:ascii="Times New Roman" w:hAnsi="Times New Roman" w:cs="Times New Roman"/>
                <w:sz w:val="28"/>
                <w:szCs w:val="28"/>
                <w:lang w:val="uk-UA"/>
              </w:rPr>
              <w:t>с. 8</w:t>
            </w:r>
          </w:p>
        </w:tc>
      </w:tr>
      <w:tr w:rsidR="00B423D4" w14:paraId="03520B49" w14:textId="77777777" w:rsidTr="003346BA">
        <w:trPr>
          <w:trHeight w:val="567"/>
        </w:trPr>
        <w:tc>
          <w:tcPr>
            <w:tcW w:w="426" w:type="dxa"/>
          </w:tcPr>
          <w:p w14:paraId="6134AF7C" w14:textId="77777777" w:rsidR="00B423D4" w:rsidRDefault="006F4227"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B423D4">
              <w:rPr>
                <w:rFonts w:ascii="Times New Roman" w:hAnsi="Times New Roman" w:cs="Times New Roman"/>
                <w:sz w:val="28"/>
                <w:szCs w:val="28"/>
                <w:lang w:val="uk-UA"/>
              </w:rPr>
              <w:t>.</w:t>
            </w:r>
          </w:p>
        </w:tc>
        <w:tc>
          <w:tcPr>
            <w:tcW w:w="8187" w:type="dxa"/>
          </w:tcPr>
          <w:p w14:paraId="3D3D0E1A" w14:textId="77777777" w:rsidR="00B423D4" w:rsidRDefault="00B423D4" w:rsidP="00B423D4">
            <w:pPr>
              <w:pStyle w:val="a3"/>
              <w:spacing w:after="0" w:line="24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Обсяги та джерела фінансування Програми</w:t>
            </w:r>
          </w:p>
        </w:tc>
        <w:tc>
          <w:tcPr>
            <w:tcW w:w="1134" w:type="dxa"/>
          </w:tcPr>
          <w:p w14:paraId="6A52BE0E" w14:textId="77777777" w:rsidR="00B423D4" w:rsidRDefault="00B423D4" w:rsidP="005D3B75">
            <w:pPr>
              <w:spacing w:after="0"/>
              <w:ind w:left="32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 </w:t>
            </w:r>
            <w:r w:rsidR="006369BD">
              <w:rPr>
                <w:rFonts w:ascii="Times New Roman" w:hAnsi="Times New Roman" w:cs="Times New Roman"/>
                <w:sz w:val="28"/>
                <w:szCs w:val="28"/>
                <w:lang w:val="uk-UA"/>
              </w:rPr>
              <w:t>8</w:t>
            </w:r>
          </w:p>
        </w:tc>
      </w:tr>
      <w:tr w:rsidR="00B423D4" w14:paraId="78EB58C1" w14:textId="77777777" w:rsidTr="003346BA">
        <w:trPr>
          <w:trHeight w:val="499"/>
        </w:trPr>
        <w:tc>
          <w:tcPr>
            <w:tcW w:w="426" w:type="dxa"/>
          </w:tcPr>
          <w:p w14:paraId="7D87AE15" w14:textId="77777777" w:rsidR="00B423D4" w:rsidRDefault="006F4227"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B423D4">
              <w:rPr>
                <w:rFonts w:ascii="Times New Roman" w:hAnsi="Times New Roman" w:cs="Times New Roman"/>
                <w:sz w:val="28"/>
                <w:szCs w:val="28"/>
                <w:lang w:val="uk-UA"/>
              </w:rPr>
              <w:t>.</w:t>
            </w:r>
          </w:p>
        </w:tc>
        <w:tc>
          <w:tcPr>
            <w:tcW w:w="8187" w:type="dxa"/>
          </w:tcPr>
          <w:p w14:paraId="592E4F2B" w14:textId="77777777" w:rsidR="00B423D4" w:rsidRDefault="00B423D4" w:rsidP="00B423D4">
            <w:pPr>
              <w:pStyle w:val="a3"/>
              <w:spacing w:after="0" w:line="24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Строки та етапи виконання Програми</w:t>
            </w:r>
          </w:p>
        </w:tc>
        <w:tc>
          <w:tcPr>
            <w:tcW w:w="1134" w:type="dxa"/>
          </w:tcPr>
          <w:p w14:paraId="60A018FC" w14:textId="77777777" w:rsidR="00B423D4" w:rsidRDefault="00B423D4" w:rsidP="005D3B75">
            <w:pPr>
              <w:spacing w:after="0"/>
              <w:ind w:left="32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 </w:t>
            </w:r>
            <w:r w:rsidR="006369BD">
              <w:rPr>
                <w:rFonts w:ascii="Times New Roman" w:hAnsi="Times New Roman" w:cs="Times New Roman"/>
                <w:sz w:val="28"/>
                <w:szCs w:val="28"/>
                <w:lang w:val="uk-UA"/>
              </w:rPr>
              <w:t>8</w:t>
            </w:r>
          </w:p>
        </w:tc>
      </w:tr>
      <w:tr w:rsidR="00B423D4" w14:paraId="463EFEE3" w14:textId="77777777" w:rsidTr="003346BA">
        <w:trPr>
          <w:trHeight w:val="559"/>
        </w:trPr>
        <w:tc>
          <w:tcPr>
            <w:tcW w:w="426" w:type="dxa"/>
          </w:tcPr>
          <w:p w14:paraId="77B8E2D0" w14:textId="77777777" w:rsidR="00B423D4" w:rsidRDefault="00B423D4" w:rsidP="00B423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8187" w:type="dxa"/>
          </w:tcPr>
          <w:p w14:paraId="0AE24BC3" w14:textId="77777777" w:rsidR="00B423D4" w:rsidRDefault="00B423D4" w:rsidP="00B423D4">
            <w:pPr>
              <w:pStyle w:val="a3"/>
              <w:spacing w:after="0" w:line="24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Координація та контроль за ходом виконання Програми</w:t>
            </w:r>
          </w:p>
        </w:tc>
        <w:tc>
          <w:tcPr>
            <w:tcW w:w="1134" w:type="dxa"/>
          </w:tcPr>
          <w:p w14:paraId="2681379B" w14:textId="77777777" w:rsidR="00B423D4" w:rsidRDefault="00B423D4" w:rsidP="005D3B75">
            <w:pPr>
              <w:spacing w:after="0"/>
              <w:ind w:left="323"/>
              <w:jc w:val="center"/>
              <w:rPr>
                <w:rFonts w:ascii="Times New Roman" w:hAnsi="Times New Roman" w:cs="Times New Roman"/>
                <w:sz w:val="28"/>
                <w:szCs w:val="28"/>
                <w:lang w:val="uk-UA"/>
              </w:rPr>
            </w:pPr>
            <w:r>
              <w:rPr>
                <w:rFonts w:ascii="Times New Roman" w:hAnsi="Times New Roman" w:cs="Times New Roman"/>
                <w:sz w:val="28"/>
                <w:szCs w:val="28"/>
                <w:lang w:val="uk-UA"/>
              </w:rPr>
              <w:t>с.</w:t>
            </w:r>
            <w:r w:rsidR="00EF6326">
              <w:rPr>
                <w:rFonts w:ascii="Times New Roman" w:hAnsi="Times New Roman" w:cs="Times New Roman"/>
                <w:sz w:val="28"/>
                <w:szCs w:val="28"/>
                <w:lang w:val="uk-UA"/>
              </w:rPr>
              <w:t xml:space="preserve"> </w:t>
            </w:r>
            <w:r w:rsidR="006369BD">
              <w:rPr>
                <w:rFonts w:ascii="Times New Roman" w:hAnsi="Times New Roman" w:cs="Times New Roman"/>
                <w:sz w:val="28"/>
                <w:szCs w:val="28"/>
                <w:lang w:val="uk-UA"/>
              </w:rPr>
              <w:t>9</w:t>
            </w:r>
          </w:p>
        </w:tc>
      </w:tr>
      <w:tr w:rsidR="00246111" w14:paraId="71E03B57" w14:textId="77777777" w:rsidTr="003346BA">
        <w:trPr>
          <w:trHeight w:val="411"/>
        </w:trPr>
        <w:tc>
          <w:tcPr>
            <w:tcW w:w="8613" w:type="dxa"/>
            <w:gridSpan w:val="2"/>
          </w:tcPr>
          <w:p w14:paraId="79C53289" w14:textId="77777777" w:rsidR="00246111" w:rsidRPr="00246111" w:rsidRDefault="00246111" w:rsidP="0024611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ДОДАТКИ:</w:t>
            </w:r>
          </w:p>
        </w:tc>
        <w:tc>
          <w:tcPr>
            <w:tcW w:w="1134" w:type="dxa"/>
          </w:tcPr>
          <w:p w14:paraId="1D30BD70" w14:textId="77777777" w:rsidR="00246111" w:rsidRDefault="00246111" w:rsidP="005D3B75">
            <w:pPr>
              <w:pStyle w:val="a3"/>
              <w:spacing w:after="0" w:line="240" w:lineRule="auto"/>
              <w:ind w:left="315"/>
              <w:contextualSpacing/>
              <w:jc w:val="center"/>
              <w:rPr>
                <w:rFonts w:ascii="Times New Roman" w:hAnsi="Times New Roman" w:cs="Times New Roman"/>
                <w:sz w:val="28"/>
                <w:szCs w:val="28"/>
                <w:lang w:val="uk-UA"/>
              </w:rPr>
            </w:pPr>
          </w:p>
        </w:tc>
      </w:tr>
      <w:tr w:rsidR="00246111" w14:paraId="1677412F" w14:textId="77777777" w:rsidTr="003346BA">
        <w:trPr>
          <w:trHeight w:val="417"/>
        </w:trPr>
        <w:tc>
          <w:tcPr>
            <w:tcW w:w="8613" w:type="dxa"/>
            <w:gridSpan w:val="2"/>
          </w:tcPr>
          <w:p w14:paraId="425167A6" w14:textId="77777777" w:rsidR="00246111" w:rsidRDefault="001C006B" w:rsidP="0024611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1. </w:t>
            </w:r>
            <w:r w:rsidR="00246111">
              <w:rPr>
                <w:rFonts w:ascii="Times New Roman" w:hAnsi="Times New Roman" w:cs="Times New Roman"/>
                <w:sz w:val="28"/>
                <w:szCs w:val="28"/>
                <w:lang w:val="uk-UA"/>
              </w:rPr>
              <w:t xml:space="preserve">Заходи </w:t>
            </w:r>
            <w:r w:rsidR="002A737D">
              <w:rPr>
                <w:rFonts w:ascii="Times New Roman" w:hAnsi="Times New Roman" w:cs="Times New Roman"/>
                <w:sz w:val="28"/>
                <w:szCs w:val="28"/>
              </w:rPr>
              <w:t xml:space="preserve">з </w:t>
            </w:r>
            <w:r w:rsidR="002A737D">
              <w:rPr>
                <w:rFonts w:ascii="Times New Roman" w:hAnsi="Times New Roman" w:cs="Times New Roman"/>
                <w:sz w:val="28"/>
                <w:szCs w:val="28"/>
                <w:lang w:val="uk-UA"/>
              </w:rPr>
              <w:t xml:space="preserve">реалізації </w:t>
            </w:r>
            <w:r w:rsidR="00246111">
              <w:rPr>
                <w:rFonts w:ascii="Times New Roman" w:hAnsi="Times New Roman" w:cs="Times New Roman"/>
                <w:sz w:val="28"/>
                <w:szCs w:val="28"/>
                <w:lang w:val="uk-UA"/>
              </w:rPr>
              <w:t>Програми</w:t>
            </w:r>
            <w:r w:rsidR="00246111">
              <w:rPr>
                <w:rFonts w:ascii="Times New Roman" w:hAnsi="Times New Roman" w:cs="Times New Roman"/>
                <w:sz w:val="28"/>
                <w:szCs w:val="28"/>
                <w:lang w:val="uk-UA"/>
              </w:rPr>
              <w:tab/>
            </w:r>
          </w:p>
        </w:tc>
        <w:tc>
          <w:tcPr>
            <w:tcW w:w="1134" w:type="dxa"/>
          </w:tcPr>
          <w:p w14:paraId="48022CA3" w14:textId="77777777" w:rsidR="00246111" w:rsidRDefault="00246111" w:rsidP="005D3B75">
            <w:pPr>
              <w:pStyle w:val="a3"/>
              <w:spacing w:after="0" w:line="240" w:lineRule="auto"/>
              <w:ind w:left="315"/>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с.</w:t>
            </w:r>
            <w:r w:rsidR="00DC0921">
              <w:rPr>
                <w:rFonts w:ascii="Times New Roman" w:hAnsi="Times New Roman" w:cs="Times New Roman"/>
                <w:sz w:val="28"/>
                <w:szCs w:val="28"/>
                <w:lang w:val="uk-UA"/>
              </w:rPr>
              <w:t xml:space="preserve"> </w:t>
            </w:r>
            <w:r w:rsidR="006369BD">
              <w:rPr>
                <w:rFonts w:ascii="Times New Roman" w:hAnsi="Times New Roman" w:cs="Times New Roman"/>
                <w:sz w:val="28"/>
                <w:szCs w:val="28"/>
                <w:lang w:val="uk-UA"/>
              </w:rPr>
              <w:t>10</w:t>
            </w:r>
          </w:p>
        </w:tc>
      </w:tr>
      <w:tr w:rsidR="00246111" w14:paraId="0CFAA5CF" w14:textId="77777777" w:rsidTr="003346BA">
        <w:trPr>
          <w:trHeight w:val="409"/>
        </w:trPr>
        <w:tc>
          <w:tcPr>
            <w:tcW w:w="8613" w:type="dxa"/>
            <w:gridSpan w:val="2"/>
          </w:tcPr>
          <w:p w14:paraId="780C64FD" w14:textId="77777777" w:rsidR="00246111" w:rsidRDefault="001C006B" w:rsidP="0024611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2. </w:t>
            </w:r>
            <w:r w:rsidR="00246111">
              <w:rPr>
                <w:rFonts w:ascii="Times New Roman" w:hAnsi="Times New Roman" w:cs="Times New Roman"/>
                <w:sz w:val="28"/>
                <w:szCs w:val="28"/>
                <w:lang w:val="uk-UA"/>
              </w:rPr>
              <w:t>Показники результативності Програми</w:t>
            </w:r>
          </w:p>
        </w:tc>
        <w:tc>
          <w:tcPr>
            <w:tcW w:w="1134" w:type="dxa"/>
          </w:tcPr>
          <w:p w14:paraId="0E8B319A" w14:textId="77777777" w:rsidR="00246111" w:rsidRDefault="00246111" w:rsidP="005D3B75">
            <w:pPr>
              <w:pStyle w:val="a3"/>
              <w:spacing w:after="0" w:line="240" w:lineRule="auto"/>
              <w:ind w:left="315"/>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с.</w:t>
            </w:r>
            <w:r w:rsidR="00DC0921">
              <w:rPr>
                <w:rFonts w:ascii="Times New Roman" w:hAnsi="Times New Roman" w:cs="Times New Roman"/>
                <w:sz w:val="28"/>
                <w:szCs w:val="28"/>
                <w:lang w:val="uk-UA"/>
              </w:rPr>
              <w:t xml:space="preserve"> </w:t>
            </w:r>
            <w:r w:rsidR="006369BD">
              <w:rPr>
                <w:rFonts w:ascii="Times New Roman" w:hAnsi="Times New Roman" w:cs="Times New Roman"/>
                <w:sz w:val="28"/>
                <w:szCs w:val="28"/>
                <w:lang w:val="uk-UA"/>
              </w:rPr>
              <w:t>33</w:t>
            </w:r>
          </w:p>
        </w:tc>
      </w:tr>
      <w:tr w:rsidR="00246111" w14:paraId="3D3330C0" w14:textId="77777777" w:rsidTr="003346BA">
        <w:trPr>
          <w:trHeight w:val="415"/>
        </w:trPr>
        <w:tc>
          <w:tcPr>
            <w:tcW w:w="8613" w:type="dxa"/>
            <w:gridSpan w:val="2"/>
          </w:tcPr>
          <w:p w14:paraId="06B7A6E8" w14:textId="77777777" w:rsidR="00246111" w:rsidRDefault="001C006B" w:rsidP="0024611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3. </w:t>
            </w:r>
            <w:r w:rsidR="00246111">
              <w:rPr>
                <w:rFonts w:ascii="Times New Roman" w:hAnsi="Times New Roman" w:cs="Times New Roman"/>
                <w:sz w:val="28"/>
                <w:szCs w:val="28"/>
                <w:lang w:val="uk-UA"/>
              </w:rPr>
              <w:t>Ресурсне забезпечення Програми</w:t>
            </w:r>
          </w:p>
        </w:tc>
        <w:tc>
          <w:tcPr>
            <w:tcW w:w="1134" w:type="dxa"/>
          </w:tcPr>
          <w:p w14:paraId="4E8AC84E" w14:textId="77777777" w:rsidR="00246111" w:rsidRDefault="00246111" w:rsidP="005D3B75">
            <w:pPr>
              <w:pStyle w:val="a3"/>
              <w:spacing w:after="0" w:line="240" w:lineRule="auto"/>
              <w:ind w:left="315"/>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с.</w:t>
            </w:r>
            <w:r w:rsidR="000C6E9C">
              <w:rPr>
                <w:rFonts w:ascii="Times New Roman" w:hAnsi="Times New Roman" w:cs="Times New Roman"/>
                <w:sz w:val="28"/>
                <w:szCs w:val="28"/>
                <w:lang w:val="uk-UA"/>
              </w:rPr>
              <w:t xml:space="preserve"> </w:t>
            </w:r>
            <w:r w:rsidR="006369BD">
              <w:rPr>
                <w:rFonts w:ascii="Times New Roman" w:hAnsi="Times New Roman" w:cs="Times New Roman"/>
                <w:sz w:val="28"/>
                <w:szCs w:val="28"/>
                <w:lang w:val="uk-UA"/>
              </w:rPr>
              <w:t>37</w:t>
            </w:r>
          </w:p>
        </w:tc>
      </w:tr>
      <w:tr w:rsidR="00DA79A0" w14:paraId="3FCD6AC7" w14:textId="77777777" w:rsidTr="003346BA">
        <w:trPr>
          <w:trHeight w:val="421"/>
        </w:trPr>
        <w:tc>
          <w:tcPr>
            <w:tcW w:w="8613" w:type="dxa"/>
            <w:gridSpan w:val="2"/>
          </w:tcPr>
          <w:p w14:paraId="6FE21C79" w14:textId="77777777" w:rsidR="00DA79A0" w:rsidRDefault="00DA79A0" w:rsidP="00DA79A0">
            <w:pPr>
              <w:spacing w:after="0" w:line="240" w:lineRule="auto"/>
              <w:jc w:val="both"/>
              <w:rPr>
                <w:rFonts w:ascii="Times New Roman" w:hAnsi="Times New Roman" w:cs="Times New Roman"/>
                <w:sz w:val="28"/>
                <w:szCs w:val="28"/>
                <w:lang w:val="uk-UA"/>
              </w:rPr>
            </w:pPr>
            <w:r w:rsidRPr="00DA79A0">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4</w:t>
            </w:r>
            <w:r w:rsidRPr="00DA79A0">
              <w:rPr>
                <w:rFonts w:ascii="Times New Roman" w:hAnsi="Times New Roman" w:cs="Times New Roman"/>
                <w:sz w:val="28"/>
                <w:szCs w:val="28"/>
                <w:lang w:val="uk-UA"/>
              </w:rPr>
              <w:t>.</w:t>
            </w:r>
            <w:r>
              <w:rPr>
                <w:rFonts w:ascii="Times New Roman" w:hAnsi="Times New Roman" w:cs="Times New Roman"/>
                <w:sz w:val="28"/>
                <w:szCs w:val="28"/>
                <w:lang w:val="uk-UA"/>
              </w:rPr>
              <w:t xml:space="preserve"> Напрямки реалізації Програми</w:t>
            </w:r>
          </w:p>
        </w:tc>
        <w:tc>
          <w:tcPr>
            <w:tcW w:w="1134" w:type="dxa"/>
          </w:tcPr>
          <w:p w14:paraId="506B4F48" w14:textId="6B43C9A1" w:rsidR="00DA79A0" w:rsidRDefault="006369BD" w:rsidP="005D3B75">
            <w:pPr>
              <w:pStyle w:val="a3"/>
              <w:spacing w:after="0" w:line="240" w:lineRule="auto"/>
              <w:ind w:left="315"/>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с.</w:t>
            </w:r>
            <w:r w:rsidR="005D3B75">
              <w:rPr>
                <w:rFonts w:ascii="Times New Roman" w:hAnsi="Times New Roman" w:cs="Times New Roman"/>
                <w:sz w:val="28"/>
                <w:szCs w:val="28"/>
                <w:lang w:val="en-US"/>
              </w:rPr>
              <w:t xml:space="preserve"> </w:t>
            </w:r>
            <w:r>
              <w:rPr>
                <w:rFonts w:ascii="Times New Roman" w:hAnsi="Times New Roman" w:cs="Times New Roman"/>
                <w:sz w:val="28"/>
                <w:szCs w:val="28"/>
                <w:lang w:val="uk-UA"/>
              </w:rPr>
              <w:t>38</w:t>
            </w:r>
          </w:p>
        </w:tc>
      </w:tr>
    </w:tbl>
    <w:p w14:paraId="4686242B" w14:textId="77777777" w:rsidR="00B423D4" w:rsidRPr="00B423D4" w:rsidRDefault="00B423D4" w:rsidP="00B423D4">
      <w:pPr>
        <w:spacing w:after="0"/>
        <w:jc w:val="both"/>
        <w:rPr>
          <w:rFonts w:ascii="Times New Roman" w:hAnsi="Times New Roman" w:cs="Times New Roman"/>
          <w:sz w:val="28"/>
          <w:szCs w:val="28"/>
          <w:lang w:val="uk-UA"/>
        </w:rPr>
      </w:pPr>
    </w:p>
    <w:p w14:paraId="2326513A" w14:textId="77777777" w:rsidR="00553B2A" w:rsidRPr="002743B8" w:rsidRDefault="00562465" w:rsidP="00553B2A">
      <w:pPr>
        <w:spacing w:after="0"/>
        <w:jc w:val="center"/>
        <w:rPr>
          <w:rFonts w:ascii="Times New Roman" w:hAnsi="Times New Roman" w:cs="Times New Roman"/>
          <w:sz w:val="28"/>
          <w:szCs w:val="28"/>
          <w:lang w:val="uk-UA"/>
        </w:rPr>
      </w:pPr>
      <w:r>
        <w:rPr>
          <w:rFonts w:ascii="Times New Roman" w:hAnsi="Times New Roman" w:cs="Times New Roman"/>
          <w:b/>
          <w:bCs/>
          <w:sz w:val="28"/>
          <w:szCs w:val="28"/>
          <w:lang w:val="uk-UA"/>
        </w:rPr>
        <w:br w:type="page"/>
      </w:r>
      <w:r w:rsidR="00553B2A" w:rsidRPr="002743B8">
        <w:rPr>
          <w:rFonts w:ascii="Times New Roman" w:hAnsi="Times New Roman" w:cs="Times New Roman"/>
          <w:b/>
          <w:bCs/>
          <w:sz w:val="28"/>
          <w:szCs w:val="28"/>
          <w:lang w:val="uk-UA"/>
        </w:rPr>
        <w:lastRenderedPageBreak/>
        <w:t>ПАСПОРТ</w:t>
      </w:r>
    </w:p>
    <w:p w14:paraId="10809DAA" w14:textId="77777777" w:rsidR="00FA0943" w:rsidRDefault="00553B2A" w:rsidP="00553B2A">
      <w:pPr>
        <w:spacing w:after="0" w:line="240" w:lineRule="auto"/>
        <w:jc w:val="center"/>
        <w:rPr>
          <w:rFonts w:ascii="Times New Roman" w:hAnsi="Times New Roman" w:cs="Times New Roman"/>
          <w:b/>
          <w:sz w:val="28"/>
          <w:szCs w:val="28"/>
          <w:lang w:val="uk-UA"/>
        </w:rPr>
      </w:pPr>
      <w:r w:rsidRPr="002743B8">
        <w:rPr>
          <w:rFonts w:ascii="Times New Roman" w:hAnsi="Times New Roman" w:cs="Times New Roman"/>
          <w:b/>
          <w:bCs/>
          <w:sz w:val="28"/>
          <w:szCs w:val="28"/>
          <w:lang w:val="uk-UA"/>
        </w:rPr>
        <w:t xml:space="preserve">Програми розвитку освіти на території </w:t>
      </w:r>
      <w:r w:rsidRPr="002743B8">
        <w:rPr>
          <w:rFonts w:ascii="Times New Roman" w:hAnsi="Times New Roman" w:cs="Times New Roman"/>
          <w:b/>
          <w:sz w:val="28"/>
          <w:szCs w:val="28"/>
          <w:lang w:val="uk-UA"/>
        </w:rPr>
        <w:t>Бахмутської</w:t>
      </w:r>
      <w:r w:rsidRPr="000457CE">
        <w:rPr>
          <w:rFonts w:ascii="Times New Roman" w:hAnsi="Times New Roman" w:cs="Times New Roman"/>
          <w:b/>
          <w:sz w:val="28"/>
          <w:szCs w:val="28"/>
          <w:lang w:val="uk-UA"/>
        </w:rPr>
        <w:t xml:space="preserve"> </w:t>
      </w:r>
      <w:r>
        <w:rPr>
          <w:rFonts w:ascii="Times New Roman" w:hAnsi="Times New Roman" w:cs="Times New Roman"/>
          <w:b/>
          <w:sz w:val="28"/>
          <w:szCs w:val="28"/>
          <w:lang w:val="uk-UA"/>
        </w:rPr>
        <w:t>міської</w:t>
      </w:r>
      <w:r w:rsidRPr="002743B8">
        <w:rPr>
          <w:rFonts w:ascii="Times New Roman" w:hAnsi="Times New Roman" w:cs="Times New Roman"/>
          <w:b/>
          <w:sz w:val="28"/>
          <w:szCs w:val="28"/>
          <w:lang w:val="uk-UA"/>
        </w:rPr>
        <w:t xml:space="preserve"> </w:t>
      </w:r>
    </w:p>
    <w:p w14:paraId="7237074B" w14:textId="17541A46" w:rsidR="00553B2A" w:rsidRPr="002743B8" w:rsidRDefault="00FA0943" w:rsidP="00553B2A">
      <w:pPr>
        <w:spacing w:after="0" w:line="240" w:lineRule="auto"/>
        <w:jc w:val="center"/>
        <w:rPr>
          <w:rFonts w:ascii="Times New Roman" w:hAnsi="Times New Roman" w:cs="Times New Roman"/>
          <w:b/>
          <w:bCs/>
          <w:sz w:val="28"/>
          <w:szCs w:val="28"/>
          <w:lang w:val="uk-UA"/>
        </w:rPr>
      </w:pPr>
      <w:r w:rsidRPr="00FA0943">
        <w:rPr>
          <w:rFonts w:ascii="Times New Roman" w:hAnsi="Times New Roman" w:cs="Times New Roman"/>
          <w:b/>
          <w:sz w:val="28"/>
          <w:szCs w:val="28"/>
          <w:lang w:val="uk-UA"/>
        </w:rPr>
        <w:t>об’єднаної територіальної громади</w:t>
      </w:r>
      <w:r w:rsidR="00553B2A" w:rsidRPr="002743B8">
        <w:rPr>
          <w:rFonts w:ascii="Times New Roman" w:hAnsi="Times New Roman" w:cs="Times New Roman"/>
          <w:b/>
          <w:bCs/>
          <w:sz w:val="28"/>
          <w:szCs w:val="28"/>
          <w:lang w:val="uk-UA"/>
        </w:rPr>
        <w:t xml:space="preserve"> на 2021 – 2025 роки</w:t>
      </w:r>
    </w:p>
    <w:p w14:paraId="441FC261" w14:textId="77777777" w:rsidR="00553B2A" w:rsidRPr="002743B8" w:rsidRDefault="00553B2A" w:rsidP="00553B2A">
      <w:pPr>
        <w:spacing w:after="0" w:line="240" w:lineRule="auto"/>
        <w:jc w:val="center"/>
        <w:rPr>
          <w:rFonts w:ascii="Times New Roman" w:hAnsi="Times New Roman" w:cs="Times New Roman"/>
          <w:b/>
          <w:bCs/>
          <w:sz w:val="28"/>
          <w:szCs w:val="2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72"/>
        <w:gridCol w:w="5482"/>
      </w:tblGrid>
      <w:tr w:rsidR="00553B2A" w:rsidRPr="002743B8" w14:paraId="5C0D7EC9" w14:textId="77777777" w:rsidTr="00DC5ECF">
        <w:tc>
          <w:tcPr>
            <w:tcW w:w="4503" w:type="dxa"/>
          </w:tcPr>
          <w:p w14:paraId="1170E014" w14:textId="77777777" w:rsidR="00553B2A" w:rsidRPr="002743B8" w:rsidRDefault="00553B2A" w:rsidP="00553B2A">
            <w:pPr>
              <w:pStyle w:val="a3"/>
              <w:numPr>
                <w:ilvl w:val="0"/>
                <w:numId w:val="45"/>
              </w:numPr>
              <w:spacing w:after="0" w:line="240" w:lineRule="auto"/>
              <w:ind w:left="0" w:firstLine="39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Ініціатор розроблення Програми</w:t>
            </w:r>
          </w:p>
          <w:p w14:paraId="325114C4" w14:textId="77777777" w:rsidR="00553B2A" w:rsidRPr="002743B8" w:rsidRDefault="00553B2A" w:rsidP="00DC5ECF">
            <w:pPr>
              <w:spacing w:after="0" w:line="240" w:lineRule="auto"/>
              <w:jc w:val="center"/>
              <w:rPr>
                <w:rFonts w:ascii="Times New Roman" w:hAnsi="Times New Roman" w:cs="Times New Roman"/>
                <w:b/>
                <w:bCs/>
                <w:sz w:val="28"/>
                <w:szCs w:val="28"/>
                <w:lang w:val="uk-UA"/>
              </w:rPr>
            </w:pPr>
          </w:p>
        </w:tc>
        <w:tc>
          <w:tcPr>
            <w:tcW w:w="5528" w:type="dxa"/>
          </w:tcPr>
          <w:p w14:paraId="6B967133" w14:textId="77777777" w:rsidR="00553B2A" w:rsidRPr="002743B8" w:rsidRDefault="00034204" w:rsidP="00DC5ECF">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00553B2A" w:rsidRPr="002743B8">
              <w:rPr>
                <w:rFonts w:ascii="Times New Roman" w:hAnsi="Times New Roman" w:cs="Times New Roman"/>
                <w:sz w:val="28"/>
                <w:szCs w:val="28"/>
                <w:lang w:val="uk-UA"/>
              </w:rPr>
              <w:t xml:space="preserve"> Бахмутськ</w:t>
            </w:r>
            <w:r>
              <w:rPr>
                <w:rFonts w:ascii="Times New Roman" w:hAnsi="Times New Roman" w:cs="Times New Roman"/>
                <w:sz w:val="28"/>
                <w:szCs w:val="28"/>
                <w:lang w:val="uk-UA"/>
              </w:rPr>
              <w:t>ої</w:t>
            </w:r>
            <w:r w:rsidR="00553B2A" w:rsidRPr="002743B8">
              <w:rPr>
                <w:rFonts w:ascii="Times New Roman" w:hAnsi="Times New Roman" w:cs="Times New Roman"/>
                <w:sz w:val="28"/>
                <w:szCs w:val="28"/>
                <w:lang w:val="uk-UA"/>
              </w:rPr>
              <w:t xml:space="preserve"> міськ</w:t>
            </w:r>
            <w:r>
              <w:rPr>
                <w:rFonts w:ascii="Times New Roman" w:hAnsi="Times New Roman" w:cs="Times New Roman"/>
                <w:sz w:val="28"/>
                <w:szCs w:val="28"/>
                <w:lang w:val="uk-UA"/>
              </w:rPr>
              <w:t>ої ради</w:t>
            </w:r>
          </w:p>
          <w:p w14:paraId="0581B51B" w14:textId="77777777" w:rsidR="00553B2A" w:rsidRPr="002743B8" w:rsidRDefault="00553B2A" w:rsidP="00DC5ECF">
            <w:pPr>
              <w:spacing w:after="0" w:line="240" w:lineRule="auto"/>
              <w:jc w:val="center"/>
              <w:rPr>
                <w:rFonts w:ascii="Times New Roman" w:hAnsi="Times New Roman" w:cs="Times New Roman"/>
                <w:b/>
                <w:bCs/>
                <w:sz w:val="28"/>
                <w:szCs w:val="28"/>
                <w:lang w:val="uk-UA"/>
              </w:rPr>
            </w:pPr>
          </w:p>
        </w:tc>
      </w:tr>
      <w:tr w:rsidR="00553B2A" w:rsidRPr="002743B8" w14:paraId="370695EB" w14:textId="77777777" w:rsidTr="00DC5ECF">
        <w:tc>
          <w:tcPr>
            <w:tcW w:w="4503" w:type="dxa"/>
          </w:tcPr>
          <w:p w14:paraId="0CC5C4C8" w14:textId="77777777" w:rsidR="00553B2A" w:rsidRPr="002743B8" w:rsidRDefault="00553B2A" w:rsidP="00553B2A">
            <w:pPr>
              <w:pStyle w:val="a3"/>
              <w:numPr>
                <w:ilvl w:val="0"/>
                <w:numId w:val="45"/>
              </w:numPr>
              <w:tabs>
                <w:tab w:val="left" w:pos="751"/>
              </w:tabs>
              <w:spacing w:after="0" w:line="240" w:lineRule="auto"/>
              <w:ind w:left="0" w:firstLine="532"/>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 xml:space="preserve"> Дата, номер і назва  розпорядчого документа про розроблення Програми</w:t>
            </w:r>
          </w:p>
          <w:p w14:paraId="1A1AE561" w14:textId="77777777" w:rsidR="00553B2A" w:rsidRPr="002743B8" w:rsidRDefault="00553B2A" w:rsidP="00DC5ECF">
            <w:pPr>
              <w:spacing w:after="0" w:line="240" w:lineRule="auto"/>
              <w:jc w:val="center"/>
              <w:rPr>
                <w:rFonts w:ascii="Times New Roman" w:hAnsi="Times New Roman" w:cs="Times New Roman"/>
                <w:b/>
                <w:bCs/>
                <w:sz w:val="28"/>
                <w:szCs w:val="28"/>
                <w:lang w:val="uk-UA"/>
              </w:rPr>
            </w:pPr>
          </w:p>
        </w:tc>
        <w:tc>
          <w:tcPr>
            <w:tcW w:w="5528" w:type="dxa"/>
          </w:tcPr>
          <w:p w14:paraId="14DE80F9" w14:textId="03F2E900" w:rsidR="00553B2A" w:rsidRPr="002743B8" w:rsidRDefault="00FA0943" w:rsidP="00DC5ECF">
            <w:pP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553B2A" w:rsidRPr="002743B8" w14:paraId="3FE51661" w14:textId="77777777" w:rsidTr="00DC5ECF">
        <w:tc>
          <w:tcPr>
            <w:tcW w:w="4503" w:type="dxa"/>
          </w:tcPr>
          <w:p w14:paraId="12B21A76" w14:textId="77777777" w:rsidR="00553B2A" w:rsidRPr="002743B8" w:rsidRDefault="00553B2A" w:rsidP="00553B2A">
            <w:pPr>
              <w:pStyle w:val="a3"/>
              <w:numPr>
                <w:ilvl w:val="0"/>
                <w:numId w:val="45"/>
              </w:numPr>
              <w:spacing w:after="0" w:line="240" w:lineRule="auto"/>
              <w:ind w:left="0" w:firstLine="39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Головний розробник Програми</w:t>
            </w:r>
          </w:p>
          <w:p w14:paraId="55ADDC49" w14:textId="77777777" w:rsidR="00553B2A" w:rsidRPr="002743B8" w:rsidRDefault="00553B2A" w:rsidP="00DC5ECF">
            <w:pPr>
              <w:spacing w:after="0" w:line="240" w:lineRule="auto"/>
              <w:jc w:val="center"/>
              <w:rPr>
                <w:rFonts w:ascii="Times New Roman" w:hAnsi="Times New Roman" w:cs="Times New Roman"/>
                <w:b/>
                <w:bCs/>
                <w:sz w:val="28"/>
                <w:szCs w:val="28"/>
                <w:lang w:val="uk-UA"/>
              </w:rPr>
            </w:pPr>
          </w:p>
        </w:tc>
        <w:tc>
          <w:tcPr>
            <w:tcW w:w="5528" w:type="dxa"/>
          </w:tcPr>
          <w:p w14:paraId="09E8B7F0" w14:textId="3B1806EF" w:rsidR="00553B2A" w:rsidRPr="000457CE" w:rsidRDefault="00FA0943" w:rsidP="00DC5ECF">
            <w:pPr>
              <w:pStyle w:val="a3"/>
              <w:spacing w:after="0" w:line="240" w:lineRule="auto"/>
              <w:ind w:left="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 Бахмутської міської ради</w:t>
            </w:r>
          </w:p>
        </w:tc>
      </w:tr>
      <w:tr w:rsidR="00553B2A" w:rsidRPr="00AA1776" w14:paraId="7D61DE8D" w14:textId="77777777" w:rsidTr="00FA0943">
        <w:trPr>
          <w:trHeight w:val="805"/>
        </w:trPr>
        <w:tc>
          <w:tcPr>
            <w:tcW w:w="4503" w:type="dxa"/>
          </w:tcPr>
          <w:p w14:paraId="529856D0" w14:textId="77777777" w:rsidR="00553B2A" w:rsidRPr="00E52593" w:rsidRDefault="00553B2A" w:rsidP="00553B2A">
            <w:pPr>
              <w:pStyle w:val="a3"/>
              <w:numPr>
                <w:ilvl w:val="0"/>
                <w:numId w:val="45"/>
              </w:numPr>
              <w:spacing w:after="0" w:line="240" w:lineRule="auto"/>
              <w:ind w:left="0" w:firstLine="39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Співрозробники Програми</w:t>
            </w:r>
          </w:p>
        </w:tc>
        <w:tc>
          <w:tcPr>
            <w:tcW w:w="5528" w:type="dxa"/>
          </w:tcPr>
          <w:p w14:paraId="39473FA8" w14:textId="77C96349" w:rsidR="00553B2A" w:rsidRPr="00E52593" w:rsidRDefault="00FA0943" w:rsidP="00DC5ECF">
            <w:pPr>
              <w:pStyle w:val="a3"/>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034204">
              <w:rPr>
                <w:rFonts w:ascii="Times New Roman" w:hAnsi="Times New Roman" w:cs="Times New Roman"/>
                <w:sz w:val="28"/>
                <w:szCs w:val="28"/>
                <w:lang w:val="uk-UA"/>
              </w:rPr>
              <w:t>аклади освіти Бахмутської міської об’єднаної територіальної громади</w:t>
            </w:r>
          </w:p>
        </w:tc>
      </w:tr>
      <w:tr w:rsidR="00553B2A" w:rsidRPr="002743B8" w14:paraId="0C999636" w14:textId="77777777" w:rsidTr="00FA0943">
        <w:trPr>
          <w:trHeight w:val="703"/>
        </w:trPr>
        <w:tc>
          <w:tcPr>
            <w:tcW w:w="4503" w:type="dxa"/>
          </w:tcPr>
          <w:p w14:paraId="2EA3D537" w14:textId="77777777" w:rsidR="00553B2A" w:rsidRPr="00E52593" w:rsidRDefault="00553B2A" w:rsidP="00553B2A">
            <w:pPr>
              <w:pStyle w:val="a3"/>
              <w:numPr>
                <w:ilvl w:val="0"/>
                <w:numId w:val="45"/>
              </w:numPr>
              <w:spacing w:after="0" w:line="240" w:lineRule="auto"/>
              <w:ind w:left="0" w:firstLine="39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Відповідальний виконавець Програми</w:t>
            </w:r>
          </w:p>
        </w:tc>
        <w:tc>
          <w:tcPr>
            <w:tcW w:w="5528" w:type="dxa"/>
          </w:tcPr>
          <w:p w14:paraId="5E375A8C" w14:textId="77777777" w:rsidR="00553B2A" w:rsidRPr="00E52593" w:rsidRDefault="00553B2A" w:rsidP="00DC5ECF">
            <w:pPr>
              <w:pStyle w:val="a3"/>
              <w:spacing w:after="0" w:line="240" w:lineRule="auto"/>
              <w:ind w:left="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Управління освіти Бахмутської міської ради </w:t>
            </w:r>
          </w:p>
        </w:tc>
      </w:tr>
      <w:tr w:rsidR="00553B2A" w:rsidRPr="00562465" w14:paraId="1AA68F12" w14:textId="77777777" w:rsidTr="00DC5ECF">
        <w:tc>
          <w:tcPr>
            <w:tcW w:w="4503" w:type="dxa"/>
          </w:tcPr>
          <w:p w14:paraId="7B2457ED" w14:textId="77777777" w:rsidR="00553B2A" w:rsidRPr="00E52593" w:rsidRDefault="00553B2A" w:rsidP="00553B2A">
            <w:pPr>
              <w:pStyle w:val="a3"/>
              <w:numPr>
                <w:ilvl w:val="0"/>
                <w:numId w:val="45"/>
              </w:numPr>
              <w:spacing w:after="0" w:line="240" w:lineRule="auto"/>
              <w:ind w:left="0" w:firstLine="39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Співвиконавці (учасники) Програми</w:t>
            </w:r>
          </w:p>
        </w:tc>
        <w:tc>
          <w:tcPr>
            <w:tcW w:w="5528" w:type="dxa"/>
          </w:tcPr>
          <w:p w14:paraId="3C4E15C9" w14:textId="77777777" w:rsidR="00553B2A" w:rsidRPr="002743B8" w:rsidRDefault="00553B2A" w:rsidP="00DC5ECF">
            <w:pPr>
              <w:pStyle w:val="a3"/>
              <w:spacing w:after="0" w:line="240" w:lineRule="auto"/>
              <w:ind w:left="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Заклади освіти Бахмутської </w:t>
            </w:r>
            <w:r w:rsidRPr="000457CE">
              <w:rPr>
                <w:rFonts w:ascii="Times New Roman" w:hAnsi="Times New Roman" w:cs="Times New Roman"/>
                <w:sz w:val="28"/>
                <w:szCs w:val="28"/>
                <w:lang w:val="uk-UA"/>
              </w:rPr>
              <w:t xml:space="preserve">міської </w:t>
            </w:r>
            <w:r w:rsidRPr="002743B8">
              <w:rPr>
                <w:rFonts w:ascii="Times New Roman" w:hAnsi="Times New Roman" w:cs="Times New Roman"/>
                <w:sz w:val="28"/>
                <w:szCs w:val="28"/>
                <w:lang w:val="uk-UA"/>
              </w:rPr>
              <w:t>ОТГ</w:t>
            </w:r>
          </w:p>
        </w:tc>
      </w:tr>
      <w:tr w:rsidR="00553B2A" w:rsidRPr="002743B8" w14:paraId="7946612C" w14:textId="77777777" w:rsidTr="00FA0943">
        <w:trPr>
          <w:trHeight w:val="764"/>
        </w:trPr>
        <w:tc>
          <w:tcPr>
            <w:tcW w:w="4503" w:type="dxa"/>
          </w:tcPr>
          <w:p w14:paraId="02CB7138" w14:textId="77777777" w:rsidR="00553B2A" w:rsidRPr="00E52593" w:rsidRDefault="00553B2A" w:rsidP="00553B2A">
            <w:pPr>
              <w:pStyle w:val="a3"/>
              <w:numPr>
                <w:ilvl w:val="0"/>
                <w:numId w:val="45"/>
              </w:numPr>
              <w:spacing w:after="0" w:line="240" w:lineRule="auto"/>
              <w:ind w:left="0" w:firstLine="39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 xml:space="preserve">Термін реалізації Програми </w:t>
            </w:r>
          </w:p>
        </w:tc>
        <w:tc>
          <w:tcPr>
            <w:tcW w:w="5528" w:type="dxa"/>
          </w:tcPr>
          <w:p w14:paraId="51C3365A" w14:textId="77777777" w:rsidR="00553B2A" w:rsidRPr="002743B8" w:rsidRDefault="00553B2A" w:rsidP="00DC5ECF">
            <w:pPr>
              <w:pStyle w:val="a3"/>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2021-2025</w:t>
            </w:r>
            <w:r w:rsidRPr="002743B8">
              <w:rPr>
                <w:rFonts w:ascii="Times New Roman" w:hAnsi="Times New Roman" w:cs="Times New Roman"/>
                <w:sz w:val="28"/>
                <w:szCs w:val="28"/>
                <w:lang w:val="uk-UA"/>
              </w:rPr>
              <w:t xml:space="preserve"> роки</w:t>
            </w:r>
          </w:p>
          <w:p w14:paraId="4908FFB3" w14:textId="77777777" w:rsidR="00553B2A" w:rsidRPr="002743B8" w:rsidRDefault="00553B2A" w:rsidP="00DC5ECF">
            <w:pPr>
              <w:pStyle w:val="a3"/>
              <w:spacing w:after="0" w:line="240" w:lineRule="auto"/>
              <w:ind w:left="34"/>
              <w:jc w:val="both"/>
              <w:rPr>
                <w:rFonts w:ascii="Times New Roman" w:hAnsi="Times New Roman" w:cs="Times New Roman"/>
                <w:sz w:val="28"/>
                <w:szCs w:val="28"/>
                <w:lang w:val="uk-UA"/>
              </w:rPr>
            </w:pPr>
          </w:p>
        </w:tc>
      </w:tr>
      <w:tr w:rsidR="00553B2A" w:rsidRPr="002743B8" w14:paraId="21456FFA" w14:textId="77777777" w:rsidTr="00DC5ECF">
        <w:tc>
          <w:tcPr>
            <w:tcW w:w="4503" w:type="dxa"/>
          </w:tcPr>
          <w:p w14:paraId="1C0ACB73" w14:textId="77777777" w:rsidR="00553B2A" w:rsidRPr="002743B8" w:rsidRDefault="00553B2A" w:rsidP="00DC5ECF">
            <w:pPr>
              <w:pStyle w:val="a3"/>
              <w:spacing w:after="0" w:line="240" w:lineRule="auto"/>
              <w:ind w:left="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7.1. Етапи виконання програми</w:t>
            </w:r>
          </w:p>
        </w:tc>
        <w:tc>
          <w:tcPr>
            <w:tcW w:w="5528" w:type="dxa"/>
          </w:tcPr>
          <w:p w14:paraId="652BB4FF" w14:textId="77777777" w:rsidR="00553B2A" w:rsidRPr="002743B8" w:rsidRDefault="00553B2A" w:rsidP="00DC5ECF">
            <w:pPr>
              <w:pStyle w:val="a3"/>
              <w:spacing w:after="0" w:line="240" w:lineRule="auto"/>
              <w:ind w:left="851"/>
              <w:jc w:val="both"/>
              <w:rPr>
                <w:rFonts w:ascii="Times New Roman" w:hAnsi="Times New Roman" w:cs="Times New Roman"/>
                <w:sz w:val="28"/>
                <w:szCs w:val="28"/>
                <w:lang w:val="uk-UA"/>
              </w:rPr>
            </w:pPr>
            <w:r>
              <w:rPr>
                <w:rFonts w:ascii="Times New Roman" w:hAnsi="Times New Roman" w:cs="Times New Roman"/>
                <w:sz w:val="28"/>
                <w:szCs w:val="28"/>
                <w:lang w:val="uk-UA"/>
              </w:rPr>
              <w:t>І етап – 2021-2022 роки</w:t>
            </w:r>
          </w:p>
          <w:p w14:paraId="58CB79A5" w14:textId="77777777" w:rsidR="00553B2A" w:rsidRPr="002743B8" w:rsidRDefault="00553B2A" w:rsidP="00DC5ECF">
            <w:pPr>
              <w:pStyle w:val="a3"/>
              <w:spacing w:after="0" w:line="240" w:lineRule="auto"/>
              <w:ind w:left="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ІІ етап – 2023 </w:t>
            </w:r>
            <w:r w:rsidRPr="002743B8">
              <w:rPr>
                <w:rFonts w:ascii="Times New Roman" w:hAnsi="Times New Roman" w:cs="Times New Roman"/>
                <w:sz w:val="28"/>
                <w:szCs w:val="28"/>
                <w:lang w:val="uk-UA"/>
              </w:rPr>
              <w:t>рік</w:t>
            </w:r>
          </w:p>
          <w:p w14:paraId="11069512" w14:textId="77777777" w:rsidR="00553B2A" w:rsidRDefault="00553B2A" w:rsidP="00DC5ECF">
            <w:pPr>
              <w:pStyle w:val="a3"/>
              <w:spacing w:after="0" w:line="240" w:lineRule="auto"/>
              <w:ind w:left="851"/>
              <w:jc w:val="both"/>
              <w:rPr>
                <w:rFonts w:ascii="Times New Roman" w:hAnsi="Times New Roman" w:cs="Times New Roman"/>
                <w:sz w:val="28"/>
                <w:szCs w:val="28"/>
                <w:lang w:val="uk-UA"/>
              </w:rPr>
            </w:pPr>
            <w:r>
              <w:rPr>
                <w:rFonts w:ascii="Times New Roman" w:hAnsi="Times New Roman" w:cs="Times New Roman"/>
                <w:sz w:val="28"/>
                <w:szCs w:val="28"/>
                <w:lang w:val="uk-UA"/>
              </w:rPr>
              <w:t>ІІІ етап –</w:t>
            </w:r>
            <w:r w:rsidRPr="002743B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2024 </w:t>
            </w:r>
            <w:r w:rsidRPr="002743B8">
              <w:rPr>
                <w:rFonts w:ascii="Times New Roman" w:hAnsi="Times New Roman" w:cs="Times New Roman"/>
                <w:sz w:val="28"/>
                <w:szCs w:val="28"/>
                <w:lang w:val="uk-UA"/>
              </w:rPr>
              <w:t>рік</w:t>
            </w:r>
          </w:p>
          <w:p w14:paraId="44919D1E" w14:textId="77777777" w:rsidR="00553B2A" w:rsidRPr="00E52593" w:rsidRDefault="00553B2A" w:rsidP="00DC5ECF">
            <w:pPr>
              <w:pStyle w:val="a3"/>
              <w:spacing w:after="0" w:line="240" w:lineRule="auto"/>
              <w:ind w:left="851"/>
              <w:jc w:val="both"/>
              <w:rPr>
                <w:rFonts w:ascii="Times New Roman" w:hAnsi="Times New Roman" w:cs="Times New Roman"/>
                <w:sz w:val="28"/>
                <w:szCs w:val="28"/>
                <w:lang w:val="uk-UA"/>
              </w:rPr>
            </w:pPr>
            <w:r>
              <w:rPr>
                <w:rFonts w:ascii="Times New Roman" w:hAnsi="Times New Roman" w:cs="Times New Roman"/>
                <w:sz w:val="28"/>
                <w:szCs w:val="28"/>
                <w:lang w:val="en-US"/>
              </w:rPr>
              <w:t>IV</w:t>
            </w:r>
            <w:r>
              <w:rPr>
                <w:rFonts w:ascii="Times New Roman" w:hAnsi="Times New Roman" w:cs="Times New Roman"/>
                <w:sz w:val="28"/>
                <w:szCs w:val="28"/>
                <w:lang w:val="uk-UA"/>
              </w:rPr>
              <w:t xml:space="preserve"> етап – 2025 рік</w:t>
            </w:r>
          </w:p>
        </w:tc>
      </w:tr>
      <w:tr w:rsidR="00553B2A" w:rsidRPr="002743B8" w14:paraId="177501E7" w14:textId="77777777" w:rsidTr="00DC5ECF">
        <w:tc>
          <w:tcPr>
            <w:tcW w:w="4503" w:type="dxa"/>
          </w:tcPr>
          <w:p w14:paraId="7FE588C2" w14:textId="77777777" w:rsidR="00553B2A" w:rsidRPr="002743B8" w:rsidRDefault="00553B2A" w:rsidP="00553B2A">
            <w:pPr>
              <w:pStyle w:val="a3"/>
              <w:numPr>
                <w:ilvl w:val="0"/>
                <w:numId w:val="45"/>
              </w:numPr>
              <w:spacing w:after="0" w:line="240" w:lineRule="auto"/>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Мета Програми</w:t>
            </w:r>
          </w:p>
          <w:p w14:paraId="23BC6A7F" w14:textId="77777777" w:rsidR="00553B2A" w:rsidRPr="001C006B" w:rsidRDefault="00553B2A" w:rsidP="00DC5ECF">
            <w:pPr>
              <w:pStyle w:val="a3"/>
              <w:spacing w:after="0" w:line="240" w:lineRule="auto"/>
              <w:ind w:left="360"/>
              <w:jc w:val="both"/>
              <w:rPr>
                <w:rFonts w:ascii="Times New Roman" w:hAnsi="Times New Roman" w:cs="Times New Roman"/>
                <w:bCs/>
                <w:sz w:val="28"/>
                <w:szCs w:val="28"/>
                <w:lang w:val="uk-UA"/>
              </w:rPr>
            </w:pPr>
          </w:p>
        </w:tc>
        <w:tc>
          <w:tcPr>
            <w:tcW w:w="5528" w:type="dxa"/>
          </w:tcPr>
          <w:p w14:paraId="0E4E52E5" w14:textId="77777777" w:rsidR="00553B2A" w:rsidRPr="00562465"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w:t>
            </w:r>
            <w:r w:rsidRPr="00562465">
              <w:rPr>
                <w:rFonts w:ascii="Times New Roman" w:hAnsi="Times New Roman" w:cs="Times New Roman"/>
                <w:sz w:val="28"/>
                <w:szCs w:val="28"/>
                <w:lang w:val="uk-UA" w:eastAsia="ru-RU"/>
              </w:rPr>
              <w:t>еформування освітньої галузі</w:t>
            </w:r>
            <w:r>
              <w:rPr>
                <w:rFonts w:ascii="Times New Roman" w:hAnsi="Times New Roman" w:cs="Times New Roman"/>
                <w:sz w:val="28"/>
                <w:szCs w:val="28"/>
                <w:lang w:val="uk-UA" w:eastAsia="ru-RU"/>
              </w:rPr>
              <w:t xml:space="preserve"> з метою </w:t>
            </w:r>
            <w:r w:rsidRPr="00562465">
              <w:rPr>
                <w:rFonts w:ascii="Times New Roman" w:hAnsi="Times New Roman" w:cs="Times New Roman"/>
                <w:sz w:val="28"/>
                <w:szCs w:val="28"/>
                <w:lang w:val="uk-UA" w:eastAsia="ru-RU"/>
              </w:rPr>
              <w:t xml:space="preserve">забезпечення доступності й відкритості освіти, розвиток її інфраструктури; </w:t>
            </w:r>
          </w:p>
          <w:p w14:paraId="6DCEDCFA" w14:textId="77777777" w:rsidR="00553B2A" w:rsidRPr="002743B8"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0457CE">
              <w:rPr>
                <w:rFonts w:ascii="Times New Roman" w:hAnsi="Times New Roman" w:cs="Times New Roman"/>
                <w:sz w:val="28"/>
                <w:szCs w:val="28"/>
                <w:lang w:val="uk-UA" w:eastAsia="ru-RU"/>
              </w:rPr>
              <w:t>підвищення якості освіти, оновлення змісту й осучаснення технологій навчання;</w:t>
            </w:r>
          </w:p>
          <w:p w14:paraId="34004F18" w14:textId="77777777" w:rsidR="00553B2A" w:rsidRPr="002743B8"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 xml:space="preserve">перетворення освіти на чинник економічного зростання, джерела національної єдності; </w:t>
            </w:r>
          </w:p>
          <w:p w14:paraId="0AE71155" w14:textId="77777777" w:rsidR="00553B2A"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забезпечення інноваційного розвитку галузі через підготовку успішних педагогів нової формації; удосконалення системи управлінської діяльності;</w:t>
            </w:r>
          </w:p>
          <w:p w14:paraId="5D90938A" w14:textId="77777777" w:rsidR="002372E4" w:rsidRDefault="002372E4"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розвиток мотивації досягнення успіху учнів та вчителів шляхом матеріального заохочення; </w:t>
            </w:r>
          </w:p>
          <w:p w14:paraId="0E78EEAD" w14:textId="77777777" w:rsidR="00553B2A"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35346B">
              <w:rPr>
                <w:rFonts w:ascii="Times New Roman" w:hAnsi="Times New Roman" w:cs="Times New Roman"/>
                <w:sz w:val="28"/>
                <w:szCs w:val="28"/>
                <w:lang w:val="uk-UA" w:eastAsia="ru-RU"/>
              </w:rPr>
              <w:t>формування патріота, особистості, інноватора - випускника школи</w:t>
            </w:r>
            <w:r>
              <w:rPr>
                <w:rFonts w:ascii="Times New Roman" w:hAnsi="Times New Roman" w:cs="Times New Roman"/>
                <w:sz w:val="28"/>
                <w:szCs w:val="28"/>
                <w:lang w:val="uk-UA" w:eastAsia="ru-RU"/>
              </w:rPr>
              <w:t>;</w:t>
            </w:r>
          </w:p>
          <w:p w14:paraId="506918A5" w14:textId="77777777" w:rsidR="00553B2A" w:rsidRPr="002372E4" w:rsidRDefault="00553B2A" w:rsidP="008828A2">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2372E4">
              <w:rPr>
                <w:rFonts w:ascii="Times New Roman" w:hAnsi="Times New Roman" w:cs="Times New Roman"/>
                <w:sz w:val="28"/>
                <w:szCs w:val="28"/>
                <w:lang w:val="uk-UA" w:eastAsia="ru-RU"/>
              </w:rPr>
              <w:lastRenderedPageBreak/>
              <w:t>удосконалення процесу впровадження інклюзивного навчання у закладах дошкільної, загальної середньої та позашкільної освіти;</w:t>
            </w:r>
          </w:p>
          <w:p w14:paraId="6AE35BD0" w14:textId="77777777" w:rsidR="00553B2A"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35346B">
              <w:rPr>
                <w:rFonts w:ascii="Times New Roman" w:hAnsi="Times New Roman" w:cs="Times New Roman"/>
                <w:sz w:val="28"/>
                <w:szCs w:val="28"/>
                <w:lang w:val="uk-UA" w:eastAsia="ru-RU"/>
              </w:rPr>
              <w:t xml:space="preserve">зміцнення навчально-матеріальної бази освітніх закладів, ефективне використання наявних та залучення нових ресурсів; </w:t>
            </w:r>
          </w:p>
          <w:p w14:paraId="2F462DA7" w14:textId="77777777" w:rsidR="00553B2A"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eastAsia="ru-RU"/>
              </w:rPr>
            </w:pPr>
            <w:r w:rsidRPr="0035346B">
              <w:rPr>
                <w:rFonts w:ascii="Times New Roman" w:hAnsi="Times New Roman" w:cs="Times New Roman"/>
                <w:sz w:val="28"/>
                <w:szCs w:val="28"/>
                <w:lang w:val="uk-UA" w:eastAsia="ru-RU"/>
              </w:rPr>
              <w:t>удосконалення системи державно-громадського управління;</w:t>
            </w:r>
          </w:p>
          <w:p w14:paraId="32523982" w14:textId="77777777" w:rsidR="00553B2A" w:rsidRPr="002743B8" w:rsidRDefault="00553B2A" w:rsidP="00553B2A">
            <w:pPr>
              <w:pStyle w:val="a3"/>
              <w:numPr>
                <w:ilvl w:val="0"/>
                <w:numId w:val="43"/>
              </w:numPr>
              <w:tabs>
                <w:tab w:val="left" w:pos="292"/>
              </w:tabs>
              <w:spacing w:after="0" w:line="240" w:lineRule="auto"/>
              <w:ind w:left="9" w:firstLine="10"/>
              <w:jc w:val="both"/>
              <w:rPr>
                <w:rFonts w:ascii="Times New Roman" w:hAnsi="Times New Roman" w:cs="Times New Roman"/>
                <w:sz w:val="28"/>
                <w:szCs w:val="28"/>
                <w:lang w:val="uk-UA"/>
              </w:rPr>
            </w:pPr>
            <w:r w:rsidRPr="0035346B">
              <w:rPr>
                <w:rFonts w:ascii="Times New Roman" w:hAnsi="Times New Roman" w:cs="Times New Roman"/>
                <w:sz w:val="28"/>
                <w:szCs w:val="28"/>
                <w:lang w:val="uk-UA" w:eastAsia="ru-RU"/>
              </w:rPr>
              <w:t xml:space="preserve">інтеграція освіти </w:t>
            </w:r>
            <w:r>
              <w:rPr>
                <w:rFonts w:ascii="Times New Roman" w:hAnsi="Times New Roman" w:cs="Times New Roman"/>
                <w:sz w:val="28"/>
                <w:szCs w:val="28"/>
                <w:lang w:val="uk-UA" w:eastAsia="ru-RU"/>
              </w:rPr>
              <w:t>громади</w:t>
            </w:r>
            <w:r w:rsidRPr="0035346B">
              <w:rPr>
                <w:rFonts w:ascii="Times New Roman" w:hAnsi="Times New Roman" w:cs="Times New Roman"/>
                <w:sz w:val="28"/>
                <w:szCs w:val="28"/>
                <w:lang w:val="uk-UA" w:eastAsia="ru-RU"/>
              </w:rPr>
              <w:t xml:space="preserve"> в міжнародний освітній простір</w:t>
            </w:r>
            <w:r>
              <w:rPr>
                <w:rFonts w:ascii="Times New Roman" w:hAnsi="Times New Roman" w:cs="Times New Roman"/>
                <w:sz w:val="28"/>
                <w:szCs w:val="28"/>
                <w:lang w:val="uk-UA" w:eastAsia="ru-RU"/>
              </w:rPr>
              <w:t>.</w:t>
            </w:r>
          </w:p>
        </w:tc>
      </w:tr>
      <w:tr w:rsidR="00553B2A" w:rsidRPr="00480AB2" w14:paraId="6E12AA5B" w14:textId="77777777" w:rsidTr="00DC5ECF">
        <w:tc>
          <w:tcPr>
            <w:tcW w:w="4503" w:type="dxa"/>
          </w:tcPr>
          <w:p w14:paraId="7ED6ADF1" w14:textId="77777777" w:rsidR="00553B2A" w:rsidRPr="004F3A60" w:rsidRDefault="00553B2A" w:rsidP="00553B2A">
            <w:pPr>
              <w:pStyle w:val="a3"/>
              <w:numPr>
                <w:ilvl w:val="0"/>
                <w:numId w:val="45"/>
              </w:numPr>
              <w:spacing w:after="0" w:line="240" w:lineRule="auto"/>
              <w:ind w:left="0" w:firstLine="39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lastRenderedPageBreak/>
              <w:t>Загальний обсяг фінансових ресурсів, необхідних для реалізації Програми, всього:</w:t>
            </w:r>
          </w:p>
        </w:tc>
        <w:tc>
          <w:tcPr>
            <w:tcW w:w="5528" w:type="dxa"/>
          </w:tcPr>
          <w:p w14:paraId="0CDBEB25" w14:textId="77777777" w:rsidR="00553B2A" w:rsidRPr="002743B8" w:rsidRDefault="00553B2A" w:rsidP="00DC5ECF">
            <w:pPr>
              <w:pStyle w:val="a3"/>
              <w:ind w:left="426"/>
              <w:rPr>
                <w:rFonts w:ascii="Times New Roman" w:hAnsi="Times New Roman" w:cs="Times New Roman"/>
                <w:sz w:val="28"/>
                <w:szCs w:val="28"/>
                <w:lang w:val="uk-UA"/>
              </w:rPr>
            </w:pPr>
          </w:p>
          <w:p w14:paraId="6BD88FD4" w14:textId="77777777" w:rsidR="00553B2A" w:rsidRPr="002743B8" w:rsidRDefault="00480AB2" w:rsidP="00DC5ECF">
            <w:pPr>
              <w:pStyle w:val="a3"/>
              <w:ind w:left="426"/>
              <w:jc w:val="center"/>
              <w:rPr>
                <w:rFonts w:ascii="Times New Roman" w:hAnsi="Times New Roman" w:cs="Times New Roman"/>
                <w:sz w:val="28"/>
                <w:szCs w:val="28"/>
                <w:lang w:val="uk-UA"/>
              </w:rPr>
            </w:pPr>
            <w:r w:rsidRPr="00480AB2">
              <w:rPr>
                <w:rFonts w:ascii="Times New Roman" w:hAnsi="Times New Roman"/>
                <w:sz w:val="28"/>
                <w:szCs w:val="28"/>
                <w:lang w:val="uk-UA"/>
              </w:rPr>
              <w:t>97</w:t>
            </w:r>
            <w:r>
              <w:rPr>
                <w:rFonts w:ascii="Times New Roman" w:hAnsi="Times New Roman"/>
                <w:sz w:val="28"/>
                <w:szCs w:val="28"/>
                <w:lang w:val="uk-UA"/>
              </w:rPr>
              <w:t>2916</w:t>
            </w:r>
            <w:r>
              <w:rPr>
                <w:rFonts w:ascii="Times New Roman" w:hAnsi="Times New Roman"/>
                <w:sz w:val="28"/>
                <w:szCs w:val="28"/>
              </w:rPr>
              <w:t>,1</w:t>
            </w:r>
            <w:r w:rsidR="00553B2A" w:rsidRPr="002743B8">
              <w:rPr>
                <w:rFonts w:ascii="Times New Roman" w:hAnsi="Times New Roman" w:cs="Times New Roman"/>
                <w:sz w:val="28"/>
                <w:szCs w:val="28"/>
                <w:lang w:val="uk-UA"/>
              </w:rPr>
              <w:t xml:space="preserve">  тис.грн.</w:t>
            </w:r>
          </w:p>
        </w:tc>
      </w:tr>
      <w:tr w:rsidR="00553B2A" w:rsidRPr="00AA1776" w14:paraId="482FA259" w14:textId="77777777" w:rsidTr="00DC5ECF">
        <w:tc>
          <w:tcPr>
            <w:tcW w:w="4503" w:type="dxa"/>
          </w:tcPr>
          <w:p w14:paraId="5D1E4617" w14:textId="77777777" w:rsidR="00553B2A" w:rsidRDefault="00553B2A" w:rsidP="00DC5ECF">
            <w:pPr>
              <w:pStyle w:val="a3"/>
              <w:ind w:left="426"/>
              <w:rPr>
                <w:rFonts w:ascii="Times New Roman" w:hAnsi="Times New Roman" w:cs="Times New Roman"/>
                <w:sz w:val="28"/>
                <w:szCs w:val="28"/>
                <w:lang w:val="uk-UA"/>
              </w:rPr>
            </w:pPr>
            <w:r w:rsidRPr="002743B8">
              <w:rPr>
                <w:rFonts w:ascii="Times New Roman" w:hAnsi="Times New Roman" w:cs="Times New Roman"/>
                <w:b/>
                <w:bCs/>
                <w:sz w:val="28"/>
                <w:szCs w:val="28"/>
                <w:lang w:val="uk-UA"/>
              </w:rPr>
              <w:t xml:space="preserve">9.1. </w:t>
            </w:r>
            <w:r w:rsidRPr="002743B8">
              <w:rPr>
                <w:rFonts w:ascii="Times New Roman" w:hAnsi="Times New Roman" w:cs="Times New Roman"/>
                <w:sz w:val="28"/>
                <w:szCs w:val="28"/>
                <w:lang w:val="uk-UA"/>
              </w:rPr>
              <w:t>у тому числі:</w:t>
            </w:r>
          </w:p>
          <w:p w14:paraId="6D73C2E2" w14:textId="77777777" w:rsidR="00553B2A" w:rsidRDefault="00553B2A" w:rsidP="00DC5ECF">
            <w:pPr>
              <w:pStyle w:val="a3"/>
              <w:spacing w:after="0" w:line="240" w:lineRule="auto"/>
              <w:ind w:left="532" w:hanging="142"/>
              <w:rPr>
                <w:rFonts w:ascii="Times New Roman" w:hAnsi="Times New Roman" w:cs="Times New Roman"/>
                <w:sz w:val="28"/>
                <w:szCs w:val="28"/>
                <w:lang w:val="uk-UA"/>
              </w:rPr>
            </w:pPr>
            <w:r w:rsidRPr="00480AB2">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коштів державного бюджету</w:t>
            </w:r>
          </w:p>
          <w:p w14:paraId="0D0852D6" w14:textId="77777777" w:rsidR="00553B2A" w:rsidRPr="002743B8" w:rsidRDefault="00553B2A" w:rsidP="00DC5ECF">
            <w:pPr>
              <w:pStyle w:val="a3"/>
              <w:spacing w:after="0" w:line="240" w:lineRule="auto"/>
              <w:ind w:left="532" w:hanging="142"/>
              <w:rPr>
                <w:rFonts w:ascii="Times New Roman" w:hAnsi="Times New Roman" w:cs="Times New Roman"/>
                <w:sz w:val="28"/>
                <w:szCs w:val="28"/>
                <w:lang w:val="uk-UA"/>
              </w:rPr>
            </w:pPr>
            <w:r w:rsidRPr="00480AB2">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коштів обласного бюджету</w:t>
            </w:r>
          </w:p>
          <w:p w14:paraId="135EA39A" w14:textId="77777777" w:rsidR="00553B2A" w:rsidRPr="002743B8" w:rsidRDefault="00553B2A" w:rsidP="00DC5ECF">
            <w:pPr>
              <w:pStyle w:val="a3"/>
              <w:spacing w:after="0" w:line="240" w:lineRule="auto"/>
              <w:ind w:left="532" w:hanging="142"/>
              <w:rPr>
                <w:rFonts w:ascii="Times New Roman" w:hAnsi="Times New Roman" w:cs="Times New Roman"/>
                <w:sz w:val="28"/>
                <w:szCs w:val="28"/>
                <w:lang w:val="uk-UA"/>
              </w:rPr>
            </w:pPr>
            <w:r w:rsidRPr="00480AB2">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коштів бюджету</w:t>
            </w:r>
            <w:r>
              <w:rPr>
                <w:rFonts w:ascii="Times New Roman" w:hAnsi="Times New Roman" w:cs="Times New Roman"/>
                <w:sz w:val="28"/>
                <w:szCs w:val="28"/>
                <w:lang w:val="uk-UA"/>
              </w:rPr>
              <w:t xml:space="preserve"> Бахмутської міської ОТГ</w:t>
            </w:r>
          </w:p>
          <w:p w14:paraId="30B705D7" w14:textId="77777777" w:rsidR="00553B2A" w:rsidRPr="000E4014" w:rsidRDefault="00553B2A" w:rsidP="00DC5ECF">
            <w:pPr>
              <w:pStyle w:val="a3"/>
              <w:spacing w:after="0" w:line="240" w:lineRule="auto"/>
              <w:ind w:left="532" w:hanging="142"/>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 </w:t>
            </w:r>
            <w:r w:rsidRPr="000E4014">
              <w:rPr>
                <w:rFonts w:ascii="Times New Roman" w:hAnsi="Times New Roman" w:cs="Times New Roman"/>
                <w:sz w:val="28"/>
                <w:szCs w:val="28"/>
                <w:lang w:val="uk-UA"/>
              </w:rPr>
              <w:t>кошти підприємств</w:t>
            </w:r>
          </w:p>
          <w:p w14:paraId="7867DA1A" w14:textId="77777777" w:rsidR="00553B2A" w:rsidRPr="002743B8" w:rsidRDefault="00553B2A" w:rsidP="00DC5ECF">
            <w:pPr>
              <w:pStyle w:val="a3"/>
              <w:spacing w:after="0" w:line="240" w:lineRule="auto"/>
              <w:ind w:left="532" w:hanging="142"/>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 кошти інших джерел</w:t>
            </w:r>
          </w:p>
        </w:tc>
        <w:tc>
          <w:tcPr>
            <w:tcW w:w="5528" w:type="dxa"/>
          </w:tcPr>
          <w:p w14:paraId="4326FED9" w14:textId="77777777" w:rsidR="00553B2A" w:rsidRPr="002743B8" w:rsidRDefault="00553B2A" w:rsidP="00DC5ECF">
            <w:pPr>
              <w:pStyle w:val="a3"/>
              <w:ind w:left="426"/>
              <w:rPr>
                <w:rFonts w:ascii="Times New Roman" w:hAnsi="Times New Roman" w:cs="Times New Roman"/>
                <w:sz w:val="28"/>
                <w:szCs w:val="28"/>
                <w:lang w:val="uk-UA"/>
              </w:rPr>
            </w:pPr>
          </w:p>
          <w:p w14:paraId="4A0B97C8" w14:textId="77777777" w:rsidR="00553B2A" w:rsidRDefault="00553B2A" w:rsidP="00DC5ECF">
            <w:pPr>
              <w:pStyle w:val="a3"/>
              <w:spacing w:after="0" w:line="257" w:lineRule="auto"/>
              <w:ind w:left="425"/>
              <w:jc w:val="center"/>
              <w:rPr>
                <w:rFonts w:ascii="Times New Roman" w:hAnsi="Times New Roman"/>
                <w:sz w:val="28"/>
                <w:szCs w:val="28"/>
                <w:lang w:val="uk-UA"/>
              </w:rPr>
            </w:pPr>
            <w:r w:rsidRPr="000E4014">
              <w:rPr>
                <w:rFonts w:ascii="Times New Roman" w:hAnsi="Times New Roman"/>
                <w:sz w:val="28"/>
                <w:szCs w:val="28"/>
                <w:lang w:val="uk-UA"/>
              </w:rPr>
              <w:t>145759,</w:t>
            </w:r>
            <w:r>
              <w:rPr>
                <w:rFonts w:ascii="Times New Roman" w:hAnsi="Times New Roman"/>
                <w:sz w:val="28"/>
                <w:szCs w:val="28"/>
                <w:lang w:val="uk-UA"/>
              </w:rPr>
              <w:t>7</w:t>
            </w:r>
            <w:r w:rsidRPr="002743B8">
              <w:rPr>
                <w:rFonts w:ascii="Times New Roman" w:hAnsi="Times New Roman" w:cs="Times New Roman"/>
                <w:sz w:val="28"/>
                <w:szCs w:val="28"/>
                <w:lang w:val="uk-UA"/>
              </w:rPr>
              <w:t xml:space="preserve"> тис.грн;</w:t>
            </w:r>
          </w:p>
          <w:p w14:paraId="39CAC267" w14:textId="77777777" w:rsidR="00553B2A" w:rsidRDefault="00553B2A" w:rsidP="00DC5ECF">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290AEBA" w14:textId="77777777" w:rsidR="00FA4B31" w:rsidRDefault="00FA4B31" w:rsidP="00DC5ECF">
            <w:pPr>
              <w:pStyle w:val="a3"/>
              <w:spacing w:after="0" w:line="257" w:lineRule="auto"/>
              <w:ind w:left="425"/>
              <w:jc w:val="center"/>
              <w:rPr>
                <w:rFonts w:ascii="Times New Roman" w:hAnsi="Times New Roman" w:cs="Times New Roman"/>
                <w:sz w:val="28"/>
                <w:szCs w:val="28"/>
                <w:lang w:val="uk-UA"/>
              </w:rPr>
            </w:pPr>
          </w:p>
          <w:p w14:paraId="738BF015" w14:textId="77777777" w:rsidR="00553B2A" w:rsidRPr="002743B8" w:rsidRDefault="00480AB2" w:rsidP="00DC5ECF">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340494,3</w:t>
            </w:r>
            <w:r w:rsidR="00553B2A" w:rsidRPr="002743B8">
              <w:rPr>
                <w:rFonts w:ascii="Times New Roman" w:hAnsi="Times New Roman" w:cs="Times New Roman"/>
                <w:sz w:val="28"/>
                <w:szCs w:val="28"/>
                <w:lang w:val="uk-UA"/>
              </w:rPr>
              <w:t xml:space="preserve"> тис.грн;</w:t>
            </w:r>
          </w:p>
          <w:p w14:paraId="5A863FA7" w14:textId="77777777" w:rsidR="00553B2A" w:rsidRPr="002743B8" w:rsidRDefault="00553B2A" w:rsidP="00DC5ECF">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B44C467" w14:textId="77777777" w:rsidR="00553B2A" w:rsidRPr="002743B8" w:rsidRDefault="00FA4B31" w:rsidP="00DC5ECF">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486662,1</w:t>
            </w:r>
            <w:r w:rsidR="00553B2A" w:rsidRPr="002743B8">
              <w:rPr>
                <w:rFonts w:ascii="Times New Roman" w:hAnsi="Times New Roman" w:cs="Times New Roman"/>
                <w:sz w:val="28"/>
                <w:szCs w:val="28"/>
                <w:lang w:val="uk-UA"/>
              </w:rPr>
              <w:t xml:space="preserve"> тис.грн.</w:t>
            </w:r>
          </w:p>
        </w:tc>
      </w:tr>
      <w:tr w:rsidR="00553B2A" w:rsidRPr="002743B8" w14:paraId="4A7C5AF7" w14:textId="77777777" w:rsidTr="00DC5ECF">
        <w:tc>
          <w:tcPr>
            <w:tcW w:w="4503" w:type="dxa"/>
          </w:tcPr>
          <w:p w14:paraId="6673FEC8" w14:textId="77777777" w:rsidR="00553B2A" w:rsidRDefault="00553B2A" w:rsidP="00553B2A">
            <w:pPr>
              <w:pStyle w:val="a3"/>
              <w:numPr>
                <w:ilvl w:val="0"/>
                <w:numId w:val="45"/>
              </w:numPr>
              <w:spacing w:after="0" w:line="240" w:lineRule="auto"/>
              <w:ind w:left="0" w:firstLine="390"/>
              <w:jc w:val="both"/>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 xml:space="preserve"> Очікувані результати виконання</w:t>
            </w:r>
          </w:p>
          <w:p w14:paraId="0B021F51" w14:textId="77777777" w:rsidR="00553B2A" w:rsidRDefault="00553B2A" w:rsidP="00DC5ECF">
            <w:pPr>
              <w:pStyle w:val="a3"/>
              <w:spacing w:after="0" w:line="240" w:lineRule="auto"/>
              <w:jc w:val="both"/>
              <w:rPr>
                <w:rFonts w:ascii="Times New Roman" w:hAnsi="Times New Roman" w:cs="Times New Roman"/>
                <w:b/>
                <w:bCs/>
                <w:sz w:val="28"/>
                <w:szCs w:val="28"/>
                <w:lang w:val="uk-UA"/>
              </w:rPr>
            </w:pPr>
          </w:p>
          <w:p w14:paraId="6B78260A" w14:textId="77777777" w:rsidR="00553B2A" w:rsidRPr="001C006B" w:rsidRDefault="00553B2A" w:rsidP="00DC5ECF">
            <w:pPr>
              <w:pStyle w:val="a3"/>
              <w:spacing w:after="0" w:line="240" w:lineRule="auto"/>
              <w:ind w:left="0"/>
              <w:jc w:val="both"/>
              <w:rPr>
                <w:rFonts w:ascii="Times New Roman" w:hAnsi="Times New Roman" w:cs="Times New Roman"/>
                <w:bCs/>
                <w:sz w:val="28"/>
                <w:szCs w:val="28"/>
                <w:lang w:val="uk-UA"/>
              </w:rPr>
            </w:pPr>
          </w:p>
        </w:tc>
        <w:tc>
          <w:tcPr>
            <w:tcW w:w="5528" w:type="dxa"/>
          </w:tcPr>
          <w:p w14:paraId="7B582FA3" w14:textId="77777777"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35346B">
              <w:rPr>
                <w:rFonts w:ascii="Times New Roman" w:hAnsi="Times New Roman" w:cs="Times New Roman"/>
                <w:sz w:val="28"/>
                <w:szCs w:val="28"/>
                <w:lang w:val="uk-UA"/>
              </w:rPr>
              <w:t xml:space="preserve">абезпечення умов для реформування освітньої галузі </w:t>
            </w:r>
            <w:r>
              <w:rPr>
                <w:rFonts w:ascii="Times New Roman" w:hAnsi="Times New Roman" w:cs="Times New Roman"/>
                <w:sz w:val="28"/>
                <w:szCs w:val="28"/>
                <w:lang w:val="uk-UA"/>
              </w:rPr>
              <w:t>Бахмутської міської ОТГ</w:t>
            </w:r>
            <w:r w:rsidRPr="0035346B">
              <w:rPr>
                <w:rFonts w:ascii="Times New Roman" w:hAnsi="Times New Roman" w:cs="Times New Roman"/>
                <w:sz w:val="28"/>
                <w:szCs w:val="28"/>
                <w:lang w:val="uk-UA"/>
              </w:rPr>
              <w:t>;</w:t>
            </w:r>
          </w:p>
          <w:p w14:paraId="01287089" w14:textId="77777777"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створення </w:t>
            </w:r>
            <w:r>
              <w:rPr>
                <w:rFonts w:ascii="Times New Roman" w:hAnsi="Times New Roman" w:cs="Times New Roman"/>
                <w:sz w:val="28"/>
                <w:szCs w:val="28"/>
                <w:lang w:val="uk-UA"/>
              </w:rPr>
              <w:t>Центру професійного розвитку педагогічних працівників</w:t>
            </w:r>
            <w:r w:rsidRPr="002743B8">
              <w:rPr>
                <w:rFonts w:ascii="Times New Roman" w:hAnsi="Times New Roman" w:cs="Times New Roman"/>
                <w:sz w:val="28"/>
                <w:szCs w:val="28"/>
                <w:lang w:val="uk-UA"/>
              </w:rPr>
              <w:t>;</w:t>
            </w:r>
          </w:p>
          <w:p w14:paraId="0771F60A" w14:textId="77777777"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w:t>
            </w:r>
          </w:p>
          <w:p w14:paraId="39F88EF0" w14:textId="77777777"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удосконалення мережі закладів освіти, створення інноваційних освітніх комплексів, опорної школи та її філій,  закладів</w:t>
            </w:r>
            <w:r>
              <w:rPr>
                <w:rFonts w:ascii="Times New Roman" w:hAnsi="Times New Roman" w:cs="Times New Roman"/>
                <w:sz w:val="28"/>
                <w:szCs w:val="28"/>
                <w:lang w:val="uk-UA"/>
              </w:rPr>
              <w:t xml:space="preserve"> освіти</w:t>
            </w:r>
            <w:r w:rsidRPr="002743B8">
              <w:rPr>
                <w:rFonts w:ascii="Times New Roman" w:hAnsi="Times New Roman" w:cs="Times New Roman"/>
                <w:sz w:val="28"/>
                <w:szCs w:val="28"/>
                <w:lang w:val="uk-UA"/>
              </w:rPr>
              <w:t xml:space="preserve"> нового типу, в т.ч. з інклюзивною освітою;</w:t>
            </w:r>
          </w:p>
          <w:p w14:paraId="0F906019" w14:textId="77777777" w:rsidR="00553B2A"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забезпечення</w:t>
            </w:r>
            <w:r w:rsidRPr="002743B8">
              <w:rPr>
                <w:rFonts w:ascii="Times New Roman" w:hAnsi="Times New Roman" w:cs="Times New Roman"/>
                <w:sz w:val="28"/>
                <w:szCs w:val="28"/>
                <w:lang w:val="uk-UA"/>
              </w:rPr>
              <w:t xml:space="preserve"> умов для особистісного розвитку і творчої самореалізації учасників педагогічного процесу, укріплення їх здоров’я;</w:t>
            </w:r>
          </w:p>
          <w:p w14:paraId="30C36537" w14:textId="77777777"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підготовка вмотивованого вчителя-фахівця, підвищення професійного рівня педагогічних кадрів, здатних працювати в умовах інноваційних змін;</w:t>
            </w:r>
          </w:p>
          <w:p w14:paraId="530EC96B" w14:textId="77777777"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lastRenderedPageBreak/>
              <w:t xml:space="preserve">наближення системи освіти </w:t>
            </w:r>
            <w:r>
              <w:rPr>
                <w:rFonts w:ascii="Times New Roman" w:hAnsi="Times New Roman" w:cs="Times New Roman"/>
                <w:sz w:val="28"/>
                <w:szCs w:val="28"/>
                <w:lang w:val="uk-UA"/>
              </w:rPr>
              <w:t>Бахмутської міської ОТГ</w:t>
            </w:r>
            <w:r w:rsidRPr="002743B8">
              <w:rPr>
                <w:rFonts w:ascii="Times New Roman" w:hAnsi="Times New Roman" w:cs="Times New Roman"/>
                <w:sz w:val="28"/>
                <w:szCs w:val="28"/>
                <w:lang w:val="uk-UA"/>
              </w:rPr>
              <w:t xml:space="preserve"> до європейських вимірів та стандартів;</w:t>
            </w:r>
          </w:p>
          <w:p w14:paraId="7951F0EC" w14:textId="77777777"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підвищення якості освіти на всіх рівнях освітньої системи;</w:t>
            </w:r>
          </w:p>
          <w:p w14:paraId="579492E1" w14:textId="77777777" w:rsidR="00553B2A"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підготовка випускника школи – усебічно розвиненої  особистості, патріота з активною позицією, здатного до змін</w:t>
            </w:r>
            <w:r>
              <w:rPr>
                <w:rFonts w:ascii="Times New Roman" w:hAnsi="Times New Roman" w:cs="Times New Roman"/>
                <w:sz w:val="28"/>
                <w:szCs w:val="28"/>
                <w:lang w:val="uk-UA"/>
              </w:rPr>
              <w:t>;</w:t>
            </w:r>
          </w:p>
          <w:p w14:paraId="79D3B965" w14:textId="77777777" w:rsidR="00553B2A" w:rsidRPr="002743B8" w:rsidRDefault="00553B2A" w:rsidP="00553B2A">
            <w:pPr>
              <w:pStyle w:val="a3"/>
              <w:numPr>
                <w:ilvl w:val="0"/>
                <w:numId w:val="30"/>
              </w:numPr>
              <w:tabs>
                <w:tab w:val="left" w:pos="175"/>
              </w:tabs>
              <w:spacing w:after="0" w:line="240" w:lineRule="auto"/>
              <w:ind w:left="0" w:firstLine="34"/>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створення єдиного освітнього простору на основі наступності та інтеграції змісту освіти.</w:t>
            </w:r>
          </w:p>
        </w:tc>
      </w:tr>
      <w:tr w:rsidR="00553B2A" w:rsidRPr="002743B8" w14:paraId="21E6AF42" w14:textId="77777777" w:rsidTr="00DC5ECF">
        <w:tc>
          <w:tcPr>
            <w:tcW w:w="4503" w:type="dxa"/>
          </w:tcPr>
          <w:p w14:paraId="1FBA9890" w14:textId="77777777" w:rsidR="00553B2A" w:rsidRPr="002743B8" w:rsidRDefault="00553B2A" w:rsidP="00553B2A">
            <w:pPr>
              <w:pStyle w:val="a3"/>
              <w:numPr>
                <w:ilvl w:val="0"/>
                <w:numId w:val="45"/>
              </w:numPr>
              <w:ind w:left="0" w:firstLine="390"/>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lastRenderedPageBreak/>
              <w:t xml:space="preserve"> Ключові показники ефективності</w:t>
            </w:r>
          </w:p>
          <w:p w14:paraId="547B9631" w14:textId="77777777" w:rsidR="00553B2A" w:rsidRPr="002743B8" w:rsidRDefault="00553B2A" w:rsidP="00DC5ECF">
            <w:pPr>
              <w:pStyle w:val="a3"/>
              <w:spacing w:after="0" w:line="240" w:lineRule="auto"/>
              <w:ind w:left="360"/>
              <w:jc w:val="both"/>
              <w:rPr>
                <w:rFonts w:ascii="Times New Roman" w:hAnsi="Times New Roman" w:cs="Times New Roman"/>
                <w:b/>
                <w:bCs/>
                <w:sz w:val="28"/>
                <w:szCs w:val="28"/>
                <w:lang w:val="uk-UA"/>
              </w:rPr>
            </w:pPr>
          </w:p>
        </w:tc>
        <w:tc>
          <w:tcPr>
            <w:tcW w:w="5528" w:type="dxa"/>
          </w:tcPr>
          <w:p w14:paraId="243DB363" w14:textId="77777777" w:rsidR="00553B2A" w:rsidRPr="002743B8" w:rsidRDefault="00553B2A" w:rsidP="00553B2A">
            <w:pPr>
              <w:pStyle w:val="a3"/>
              <w:numPr>
                <w:ilvl w:val="0"/>
                <w:numId w:val="33"/>
              </w:numPr>
              <w:tabs>
                <w:tab w:val="left" w:pos="175"/>
              </w:tabs>
              <w:spacing w:after="0" w:line="240" w:lineRule="auto"/>
              <w:ind w:left="34" w:firstLine="0"/>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перетворення української школи на важіль соціальної рівності та згуртованості, економічного розвитку і конкурентоспроможності України;</w:t>
            </w:r>
          </w:p>
          <w:p w14:paraId="6E17B1C8" w14:textId="77777777" w:rsidR="00553B2A" w:rsidRPr="002743B8" w:rsidRDefault="00553B2A" w:rsidP="00DC5ECF">
            <w:pPr>
              <w:tabs>
                <w:tab w:val="left" w:pos="175"/>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модернізація структури, змісту й організації освіти на засадах компетентнісного підходу, переорієнтації змісту освіти на цілі сталого розвитку;</w:t>
            </w:r>
          </w:p>
          <w:p w14:paraId="1E0C372D" w14:textId="77777777" w:rsidR="00553B2A" w:rsidRPr="002743B8" w:rsidRDefault="00553B2A" w:rsidP="00DC5ECF">
            <w:pPr>
              <w:tabs>
                <w:tab w:val="left" w:pos="318"/>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побудова ефективної системи національного виховання, розвитку і соціалізації дітей та молоді;</w:t>
            </w:r>
          </w:p>
          <w:p w14:paraId="55AD7404" w14:textId="77777777" w:rsidR="00553B2A" w:rsidRPr="002743B8" w:rsidRDefault="00553B2A" w:rsidP="00DC5ECF">
            <w:pPr>
              <w:tabs>
                <w:tab w:val="left" w:pos="317"/>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 xml:space="preserve">забезпечення доступності та неперервності освіти впродовж життя; </w:t>
            </w:r>
          </w:p>
          <w:p w14:paraId="7A489FE8" w14:textId="77777777" w:rsidR="00553B2A" w:rsidRPr="002743B8" w:rsidRDefault="00553B2A" w:rsidP="00DC5ECF">
            <w:pPr>
              <w:tabs>
                <w:tab w:val="left" w:pos="318"/>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 xml:space="preserve">розвиток наукової та інноваційної діяльності в освіті, підвищення якості освіти на інноваційній основі завдяки функціонуванню </w:t>
            </w:r>
            <w:r>
              <w:rPr>
                <w:rFonts w:ascii="Times New Roman" w:hAnsi="Times New Roman" w:cs="Times New Roman"/>
                <w:sz w:val="28"/>
                <w:szCs w:val="28"/>
                <w:lang w:val="uk-UA" w:eastAsia="ru-RU"/>
              </w:rPr>
              <w:t xml:space="preserve">комунального ліцею та </w:t>
            </w:r>
            <w:r w:rsidRPr="002743B8">
              <w:rPr>
                <w:rFonts w:ascii="Times New Roman" w:hAnsi="Times New Roman" w:cs="Times New Roman"/>
                <w:sz w:val="28"/>
                <w:szCs w:val="28"/>
                <w:lang w:val="uk-UA" w:eastAsia="ru-RU"/>
              </w:rPr>
              <w:t>опорної школи;</w:t>
            </w:r>
          </w:p>
          <w:p w14:paraId="4F2B7B0B" w14:textId="77777777" w:rsidR="00553B2A" w:rsidRPr="002743B8" w:rsidRDefault="00553B2A" w:rsidP="00DC5ECF">
            <w:pPr>
              <w:tabs>
                <w:tab w:val="left" w:pos="318"/>
              </w:tabs>
              <w:spacing w:after="0" w:line="240" w:lineRule="auto"/>
              <w:ind w:left="3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інформатизація освіти, удосконалення бібліотечного та інформаційно-ресурсного забезпечення освіти і науки;</w:t>
            </w:r>
          </w:p>
          <w:p w14:paraId="521C4743" w14:textId="77777777" w:rsidR="00553B2A" w:rsidRPr="002743B8" w:rsidRDefault="00553B2A" w:rsidP="00DC5ECF">
            <w:pPr>
              <w:tabs>
                <w:tab w:val="left" w:pos="318"/>
              </w:tabs>
              <w:spacing w:after="0" w:line="240" w:lineRule="auto"/>
              <w:ind w:left="34"/>
              <w:jc w:val="both"/>
              <w:rPr>
                <w:rFonts w:ascii="Times New Roman" w:hAnsi="Times New Roman" w:cs="Times New Roman"/>
                <w:sz w:val="28"/>
                <w:szCs w:val="28"/>
                <w:lang w:val="uk-UA"/>
              </w:rPr>
            </w:pPr>
            <w:r w:rsidRPr="002743B8">
              <w:rPr>
                <w:rFonts w:ascii="Times New Roman" w:hAnsi="Times New Roman" w:cs="Times New Roman"/>
                <w:sz w:val="28"/>
                <w:szCs w:val="28"/>
                <w:lang w:val="uk-UA" w:eastAsia="ru-RU"/>
              </w:rPr>
              <w:sym w:font="Symbol" w:char="F0B7"/>
            </w:r>
            <w:r w:rsidRPr="002743B8">
              <w:rPr>
                <w:rFonts w:ascii="Times New Roman" w:hAnsi="Times New Roman" w:cs="Times New Roman"/>
                <w:sz w:val="28"/>
                <w:szCs w:val="28"/>
                <w:lang w:val="uk-UA" w:eastAsia="ru-RU"/>
              </w:rPr>
              <w:t xml:space="preserve"> створення сучасної матеріально-технічної бази системи освіти. </w:t>
            </w:r>
          </w:p>
        </w:tc>
      </w:tr>
    </w:tbl>
    <w:p w14:paraId="29DE2941" w14:textId="77777777" w:rsidR="00553B2A" w:rsidRPr="002743B8" w:rsidRDefault="00553B2A" w:rsidP="00553B2A">
      <w:pPr>
        <w:spacing w:after="0" w:line="240" w:lineRule="auto"/>
        <w:jc w:val="center"/>
        <w:rPr>
          <w:rFonts w:ascii="Times New Roman" w:hAnsi="Times New Roman" w:cs="Times New Roman"/>
          <w:b/>
          <w:bCs/>
          <w:sz w:val="28"/>
          <w:szCs w:val="28"/>
          <w:lang w:val="uk-UA"/>
        </w:rPr>
      </w:pPr>
    </w:p>
    <w:p w14:paraId="4AE177E2" w14:textId="77777777" w:rsidR="00553B2A" w:rsidRPr="002743B8" w:rsidRDefault="00553B2A" w:rsidP="00553B2A">
      <w:pPr>
        <w:spacing w:after="0" w:line="240" w:lineRule="auto"/>
        <w:jc w:val="center"/>
        <w:rPr>
          <w:rFonts w:ascii="Times New Roman" w:hAnsi="Times New Roman" w:cs="Times New Roman"/>
          <w:b/>
          <w:bCs/>
          <w:sz w:val="28"/>
          <w:szCs w:val="28"/>
          <w:lang w:val="uk-UA"/>
        </w:rPr>
      </w:pPr>
    </w:p>
    <w:p w14:paraId="46C0E7B4" w14:textId="77777777" w:rsidR="00553B2A" w:rsidRDefault="00553B2A" w:rsidP="00553B2A">
      <w:pPr>
        <w:pStyle w:val="a3"/>
        <w:spacing w:after="0" w:line="240" w:lineRule="auto"/>
        <w:jc w:val="both"/>
        <w:rPr>
          <w:rFonts w:ascii="Times New Roman" w:hAnsi="Times New Roman" w:cs="Times New Roman"/>
          <w:b/>
          <w:bCs/>
          <w:sz w:val="28"/>
          <w:szCs w:val="28"/>
          <w:lang w:val="uk-UA"/>
        </w:rPr>
      </w:pPr>
    </w:p>
    <w:p w14:paraId="7185AC9E" w14:textId="77777777" w:rsidR="00553B2A" w:rsidRPr="002743B8" w:rsidRDefault="00553B2A" w:rsidP="00553B2A">
      <w:pPr>
        <w:pStyle w:val="a3"/>
        <w:numPr>
          <w:ilvl w:val="3"/>
          <w:numId w:val="45"/>
        </w:numPr>
        <w:spacing w:after="0" w:line="240" w:lineRule="auto"/>
        <w:ind w:left="709" w:hanging="425"/>
        <w:jc w:val="both"/>
        <w:rPr>
          <w:rFonts w:ascii="Times New Roman" w:hAnsi="Times New Roman" w:cs="Times New Roman"/>
          <w:b/>
          <w:sz w:val="28"/>
          <w:szCs w:val="28"/>
          <w:lang w:val="uk-UA"/>
        </w:rPr>
      </w:pPr>
      <w:r w:rsidRPr="00E01A2A">
        <w:rPr>
          <w:lang w:val="uk-UA"/>
        </w:rPr>
        <w:br w:type="page"/>
      </w:r>
      <w:r w:rsidRPr="002743B8">
        <w:rPr>
          <w:rFonts w:ascii="Times New Roman" w:hAnsi="Times New Roman" w:cs="Times New Roman"/>
          <w:b/>
          <w:sz w:val="28"/>
          <w:szCs w:val="28"/>
          <w:lang w:val="uk-UA"/>
        </w:rPr>
        <w:lastRenderedPageBreak/>
        <w:t>Визначення проблеми, на розв’язання якої спрямована Програма</w:t>
      </w:r>
    </w:p>
    <w:p w14:paraId="303C2D80" w14:textId="77777777" w:rsidR="00553B2A" w:rsidRPr="002372E4" w:rsidRDefault="00553B2A" w:rsidP="00553B2A">
      <w:pPr>
        <w:spacing w:after="0" w:line="312" w:lineRule="auto"/>
        <w:rPr>
          <w:rFonts w:ascii="Times New Roman" w:hAnsi="Times New Roman" w:cs="Times New Roman"/>
          <w:b/>
          <w:lang w:val="uk-UA"/>
        </w:rPr>
      </w:pPr>
    </w:p>
    <w:p w14:paraId="0FAA43F8" w14:textId="77777777" w:rsidR="00553B2A" w:rsidRPr="0035346B" w:rsidRDefault="00553B2A" w:rsidP="00553B2A">
      <w:pPr>
        <w:pStyle w:val="a3"/>
        <w:spacing w:after="0" w:line="257" w:lineRule="auto"/>
        <w:ind w:left="0"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Освіта - особлива галузь суспільного життя, найважливіша передумова вирішення нагальних соціальних завдань держави.</w:t>
      </w:r>
    </w:p>
    <w:p w14:paraId="11FE4AFA" w14:textId="77777777" w:rsidR="00553B2A" w:rsidRPr="0035346B" w:rsidRDefault="00553B2A" w:rsidP="00553B2A">
      <w:pPr>
        <w:pStyle w:val="a3"/>
        <w:spacing w:after="0" w:line="257" w:lineRule="auto"/>
        <w:ind w:left="0"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Упродовж тривалого періоду в освітньому кластері країни накопичувалися проблеми системного характеру, основними з яких є занепад матеріально-технічної бази, погіршення со</w:t>
      </w:r>
      <w:r>
        <w:rPr>
          <w:rFonts w:ascii="Times New Roman" w:hAnsi="Times New Roman" w:cs="Times New Roman"/>
          <w:sz w:val="28"/>
          <w:szCs w:val="28"/>
          <w:lang w:val="uk-UA"/>
        </w:rPr>
        <w:t>ці</w:t>
      </w:r>
      <w:r w:rsidRPr="0035346B">
        <w:rPr>
          <w:rFonts w:ascii="Times New Roman" w:hAnsi="Times New Roman" w:cs="Times New Roman"/>
          <w:sz w:val="28"/>
          <w:szCs w:val="28"/>
          <w:lang w:val="uk-UA"/>
        </w:rPr>
        <w:t>ального статусу педагогічних працівників, зниження якості освіти, моральна застарілість методів і методик навчання та виховання тощо.</w:t>
      </w:r>
    </w:p>
    <w:p w14:paraId="638F100A" w14:textId="77777777" w:rsidR="00553B2A" w:rsidRDefault="00553B2A" w:rsidP="00553B2A">
      <w:pPr>
        <w:pStyle w:val="a3"/>
        <w:spacing w:after="0" w:line="257" w:lineRule="auto"/>
        <w:ind w:left="0"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 xml:space="preserve">Сьогодні докорінне реформування освіти </w:t>
      </w:r>
      <w:r>
        <w:rPr>
          <w:rFonts w:ascii="Times New Roman" w:hAnsi="Times New Roman" w:cs="Times New Roman"/>
          <w:sz w:val="28"/>
          <w:szCs w:val="28"/>
          <w:lang w:val="uk-UA"/>
        </w:rPr>
        <w:t>–</w:t>
      </w:r>
      <w:r w:rsidRPr="0035346B">
        <w:rPr>
          <w:rFonts w:ascii="Times New Roman" w:hAnsi="Times New Roman" w:cs="Times New Roman"/>
          <w:sz w:val="28"/>
          <w:szCs w:val="28"/>
          <w:lang w:val="uk-UA"/>
        </w:rPr>
        <w:t xml:space="preserve"> це один з основних важелів цивілізаційного поступу та економічного розвитку України.</w:t>
      </w:r>
    </w:p>
    <w:p w14:paraId="02674AD2" w14:textId="77777777" w:rsidR="00553B2A" w:rsidRPr="002743B8" w:rsidRDefault="00553B2A" w:rsidP="00553B2A">
      <w:pPr>
        <w:pStyle w:val="a3"/>
        <w:spacing w:after="0" w:line="257" w:lineRule="auto"/>
        <w:ind w:left="0" w:firstLine="70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Програма розвитку освіти на території  Бахмутської </w:t>
      </w:r>
      <w:r>
        <w:rPr>
          <w:rFonts w:ascii="Times New Roman" w:hAnsi="Times New Roman" w:cs="Times New Roman"/>
          <w:sz w:val="28"/>
          <w:szCs w:val="28"/>
          <w:lang w:val="uk-UA"/>
        </w:rPr>
        <w:t xml:space="preserve">міської об’єднаної територіальної громади </w:t>
      </w:r>
      <w:r w:rsidRPr="002743B8">
        <w:rPr>
          <w:rFonts w:ascii="Times New Roman" w:hAnsi="Times New Roman" w:cs="Times New Roman"/>
          <w:sz w:val="28"/>
          <w:szCs w:val="28"/>
          <w:lang w:val="uk-UA"/>
        </w:rPr>
        <w:t xml:space="preserve"> на 2021– 2025</w:t>
      </w:r>
      <w:r>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 xml:space="preserve">роки (далі – Програма) є результатом співпраці Управління освіти Бахмутської міської ради (далі – Управління освіти), міського методичного кабінету, Центру практичної психології та соціальної роботи Управління освіти </w:t>
      </w:r>
      <w:r>
        <w:rPr>
          <w:rFonts w:ascii="Times New Roman" w:hAnsi="Times New Roman" w:cs="Times New Roman"/>
          <w:sz w:val="28"/>
          <w:szCs w:val="28"/>
          <w:lang w:val="uk-UA"/>
        </w:rPr>
        <w:t>та</w:t>
      </w:r>
      <w:r w:rsidRPr="002743B8">
        <w:rPr>
          <w:rFonts w:ascii="Times New Roman" w:hAnsi="Times New Roman" w:cs="Times New Roman"/>
          <w:sz w:val="28"/>
          <w:szCs w:val="28"/>
          <w:lang w:val="uk-UA"/>
        </w:rPr>
        <w:t xml:space="preserve"> всіх закладів </w:t>
      </w:r>
      <w:r>
        <w:rPr>
          <w:rFonts w:ascii="Times New Roman" w:hAnsi="Times New Roman" w:cs="Times New Roman"/>
          <w:sz w:val="28"/>
          <w:szCs w:val="28"/>
          <w:lang w:val="uk-UA"/>
        </w:rPr>
        <w:t xml:space="preserve">освіти </w:t>
      </w:r>
      <w:r w:rsidRPr="002743B8">
        <w:rPr>
          <w:rFonts w:ascii="Times New Roman" w:hAnsi="Times New Roman" w:cs="Times New Roman"/>
          <w:sz w:val="28"/>
          <w:szCs w:val="28"/>
          <w:lang w:val="uk-UA"/>
        </w:rPr>
        <w:t xml:space="preserve">Бахмутської </w:t>
      </w:r>
      <w:r>
        <w:rPr>
          <w:rFonts w:ascii="Times New Roman" w:hAnsi="Times New Roman" w:cs="Times New Roman"/>
          <w:sz w:val="28"/>
          <w:szCs w:val="28"/>
          <w:lang w:val="uk-UA"/>
        </w:rPr>
        <w:t>міської об’єднаної територіальної громади</w:t>
      </w:r>
      <w:r w:rsidRPr="002743B8">
        <w:rPr>
          <w:rFonts w:ascii="Times New Roman" w:hAnsi="Times New Roman" w:cs="Times New Roman"/>
          <w:sz w:val="28"/>
          <w:szCs w:val="28"/>
          <w:lang w:val="uk-UA"/>
        </w:rPr>
        <w:t xml:space="preserve">. </w:t>
      </w:r>
    </w:p>
    <w:p w14:paraId="4FADFF14" w14:textId="77777777" w:rsidR="00553B2A" w:rsidRPr="002743B8" w:rsidRDefault="00553B2A" w:rsidP="00553B2A">
      <w:pPr>
        <w:pStyle w:val="a3"/>
        <w:spacing w:after="0" w:line="257" w:lineRule="auto"/>
        <w:ind w:left="0" w:firstLine="70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Вона включає в себе державні вимоги та основні напрями розвитку освіти ХХІ століття, які визначені у </w:t>
      </w:r>
      <w:r w:rsidRPr="00E01A2A">
        <w:rPr>
          <w:rFonts w:ascii="Times New Roman" w:hAnsi="Times New Roman" w:cs="Times New Roman"/>
          <w:sz w:val="28"/>
          <w:szCs w:val="28"/>
          <w:lang w:val="uk-UA"/>
        </w:rPr>
        <w:t>«Національній стратегії розвитку освіти в Україні на період до 2021 року»</w:t>
      </w:r>
      <w:r w:rsidRPr="002743B8">
        <w:rPr>
          <w:rFonts w:ascii="Times New Roman" w:hAnsi="Times New Roman" w:cs="Times New Roman"/>
          <w:sz w:val="28"/>
          <w:szCs w:val="28"/>
          <w:lang w:val="uk-UA"/>
        </w:rPr>
        <w:t>, концептуальні засади реформування середньої освіти «Нова українська школа» та інші сучасні державні та регіональні нормативні документи.</w:t>
      </w:r>
    </w:p>
    <w:p w14:paraId="611F8339" w14:textId="77777777" w:rsidR="00553B2A" w:rsidRDefault="00553B2A" w:rsidP="00553B2A">
      <w:pPr>
        <w:spacing w:after="0" w:line="257" w:lineRule="auto"/>
        <w:ind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Розробка Програми зумовлена процесами докорінного реформування національної системи освіти в Укр</w:t>
      </w:r>
      <w:r w:rsidR="002372E4">
        <w:rPr>
          <w:rFonts w:ascii="Times New Roman" w:hAnsi="Times New Roman" w:cs="Times New Roman"/>
          <w:sz w:val="28"/>
          <w:szCs w:val="28"/>
          <w:lang w:val="uk-UA"/>
        </w:rPr>
        <w:t>аїні, процесами децентралізації</w:t>
      </w:r>
      <w:r w:rsidRPr="0035346B">
        <w:rPr>
          <w:rFonts w:ascii="Times New Roman" w:hAnsi="Times New Roman" w:cs="Times New Roman"/>
          <w:sz w:val="28"/>
          <w:szCs w:val="28"/>
          <w:lang w:val="uk-UA"/>
        </w:rPr>
        <w:t xml:space="preserve">. Стратегічний вектор модернізації освіти </w:t>
      </w:r>
      <w:r>
        <w:rPr>
          <w:rFonts w:ascii="Times New Roman" w:hAnsi="Times New Roman" w:cs="Times New Roman"/>
          <w:sz w:val="28"/>
          <w:szCs w:val="28"/>
          <w:lang w:val="uk-UA"/>
        </w:rPr>
        <w:t>об’єднаної територіальної громади</w:t>
      </w:r>
      <w:r w:rsidRPr="0035346B">
        <w:rPr>
          <w:rFonts w:ascii="Times New Roman" w:hAnsi="Times New Roman" w:cs="Times New Roman"/>
          <w:sz w:val="28"/>
          <w:szCs w:val="28"/>
          <w:lang w:val="uk-UA"/>
        </w:rPr>
        <w:t xml:space="preserve"> полягає у необхідності наближення її до європейських стандартів, потреб сучасного життя, цілеспрямованого орієнтування на задоволення запитів жителів щодо якісної та доступної освіти.</w:t>
      </w:r>
    </w:p>
    <w:p w14:paraId="10FA1433" w14:textId="77777777" w:rsidR="00553B2A" w:rsidRPr="002743B8" w:rsidRDefault="00553B2A" w:rsidP="00553B2A">
      <w:pPr>
        <w:spacing w:after="0" w:line="257" w:lineRule="auto"/>
        <w:ind w:firstLine="70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Реалізація </w:t>
      </w:r>
      <w:r>
        <w:rPr>
          <w:rFonts w:ascii="Times New Roman" w:hAnsi="Times New Roman" w:cs="Times New Roman"/>
          <w:sz w:val="28"/>
          <w:szCs w:val="28"/>
          <w:lang w:val="uk-UA"/>
        </w:rPr>
        <w:t>цього вектору</w:t>
      </w:r>
      <w:r w:rsidRPr="002743B8">
        <w:rPr>
          <w:rFonts w:ascii="Times New Roman" w:hAnsi="Times New Roman" w:cs="Times New Roman"/>
          <w:sz w:val="28"/>
          <w:szCs w:val="28"/>
          <w:lang w:val="uk-UA"/>
        </w:rPr>
        <w:t xml:space="preserve"> передбачає </w:t>
      </w:r>
      <w:r w:rsidRPr="002743B8">
        <w:rPr>
          <w:rFonts w:ascii="Times New Roman" w:hAnsi="Times New Roman" w:cs="Times New Roman"/>
          <w:bCs/>
          <w:sz w:val="28"/>
          <w:szCs w:val="28"/>
          <w:lang w:val="uk-UA"/>
        </w:rPr>
        <w:t>постійне навчання з раннього дитинства, гармонійне поєднання формальної, неформальної та інформальної освіти, самомотивацію  до освітньої діяльності. Це можливо за наявності відповідного матеріально – технічного забезпечення.</w:t>
      </w:r>
      <w:r w:rsidRPr="002743B8">
        <w:rPr>
          <w:rFonts w:ascii="Times New Roman" w:hAnsi="Times New Roman" w:cs="Times New Roman"/>
          <w:sz w:val="28"/>
          <w:szCs w:val="28"/>
          <w:lang w:val="uk-UA"/>
        </w:rPr>
        <w:t xml:space="preserve"> </w:t>
      </w:r>
    </w:p>
    <w:p w14:paraId="64E5B0FB" w14:textId="77777777" w:rsidR="00553B2A" w:rsidRDefault="00553B2A" w:rsidP="00553B2A">
      <w:pPr>
        <w:spacing w:after="0" w:line="257" w:lineRule="auto"/>
        <w:ind w:firstLine="709"/>
        <w:jc w:val="both"/>
        <w:rPr>
          <w:rFonts w:ascii="Times New Roman" w:hAnsi="Times New Roman" w:cs="Times New Roman"/>
          <w:sz w:val="28"/>
          <w:szCs w:val="28"/>
          <w:lang w:val="uk-UA"/>
        </w:rPr>
      </w:pPr>
      <w:r w:rsidRPr="0035346B">
        <w:rPr>
          <w:rFonts w:ascii="Times New Roman" w:hAnsi="Times New Roman" w:cs="Times New Roman"/>
          <w:sz w:val="28"/>
          <w:szCs w:val="28"/>
          <w:lang w:val="uk-UA"/>
        </w:rPr>
        <w:t xml:space="preserve">Програма являє собою комплекс заходів за пріоритетними напрямками із визначенням шляхів їх реалізації та індикаторами виконання. У ній максимально враховано суспільні потреби населення </w:t>
      </w:r>
      <w:r>
        <w:rPr>
          <w:rFonts w:ascii="Times New Roman" w:hAnsi="Times New Roman" w:cs="Times New Roman"/>
          <w:sz w:val="28"/>
          <w:szCs w:val="28"/>
          <w:lang w:val="uk-UA"/>
        </w:rPr>
        <w:t>Бахмутської міської об’єднаної територіальної громади</w:t>
      </w:r>
      <w:r w:rsidRPr="0035346B">
        <w:rPr>
          <w:rFonts w:ascii="Times New Roman" w:hAnsi="Times New Roman" w:cs="Times New Roman"/>
          <w:sz w:val="28"/>
          <w:szCs w:val="28"/>
          <w:lang w:val="uk-UA"/>
        </w:rPr>
        <w:t>, ресурсні можливості, сучасні світові тенденції, досягнення у галузі педагогічних новацій.</w:t>
      </w:r>
    </w:p>
    <w:p w14:paraId="5AC37FD3" w14:textId="77777777" w:rsidR="00553B2A" w:rsidRPr="002372E4" w:rsidRDefault="00553B2A" w:rsidP="00553B2A">
      <w:pPr>
        <w:spacing w:after="0" w:line="257" w:lineRule="auto"/>
        <w:ind w:firstLine="709"/>
        <w:jc w:val="both"/>
        <w:rPr>
          <w:rFonts w:ascii="Times New Roman" w:hAnsi="Times New Roman" w:cs="Times New Roman"/>
          <w:sz w:val="20"/>
          <w:szCs w:val="20"/>
          <w:lang w:val="uk-UA"/>
        </w:rPr>
      </w:pPr>
    </w:p>
    <w:p w14:paraId="190B980C" w14:textId="77777777" w:rsidR="00553B2A" w:rsidRPr="002743B8" w:rsidRDefault="00553B2A" w:rsidP="00553B2A">
      <w:pPr>
        <w:pStyle w:val="23"/>
        <w:numPr>
          <w:ilvl w:val="3"/>
          <w:numId w:val="45"/>
        </w:numPr>
        <w:shd w:val="clear" w:color="auto" w:fill="auto"/>
        <w:spacing w:before="0" w:line="240" w:lineRule="auto"/>
        <w:ind w:left="0"/>
        <w:jc w:val="center"/>
        <w:rPr>
          <w:lang w:val="uk-UA"/>
        </w:rPr>
      </w:pPr>
      <w:r w:rsidRPr="002743B8">
        <w:rPr>
          <w:b/>
          <w:lang w:val="uk-UA"/>
        </w:rPr>
        <w:t>Визначення мети Програми</w:t>
      </w:r>
    </w:p>
    <w:p w14:paraId="6CD4C864" w14:textId="77777777" w:rsidR="00553B2A" w:rsidRPr="002372E4" w:rsidRDefault="00553B2A" w:rsidP="00553B2A">
      <w:pPr>
        <w:pStyle w:val="23"/>
        <w:shd w:val="clear" w:color="auto" w:fill="auto"/>
        <w:spacing w:before="0" w:line="240" w:lineRule="auto"/>
        <w:ind w:firstLine="0"/>
        <w:rPr>
          <w:sz w:val="18"/>
          <w:szCs w:val="18"/>
          <w:lang w:val="uk-UA"/>
        </w:rPr>
      </w:pPr>
    </w:p>
    <w:p w14:paraId="3A18A1D5" w14:textId="77777777" w:rsidR="00553B2A" w:rsidRPr="002743B8" w:rsidRDefault="00553B2A" w:rsidP="00553B2A">
      <w:pPr>
        <w:pStyle w:val="a3"/>
        <w:spacing w:after="0" w:line="240" w:lineRule="auto"/>
        <w:ind w:left="34" w:firstLine="674"/>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Метою Програми є:</w:t>
      </w:r>
    </w:p>
    <w:p w14:paraId="5E054BCF" w14:textId="77777777" w:rsidR="00553B2A" w:rsidRPr="001C006B" w:rsidRDefault="00553B2A" w:rsidP="00553B2A">
      <w:pPr>
        <w:pStyle w:val="a3"/>
        <w:numPr>
          <w:ilvl w:val="0"/>
          <w:numId w:val="33"/>
        </w:numPr>
        <w:spacing w:after="0" w:line="240" w:lineRule="auto"/>
        <w:jc w:val="both"/>
        <w:rPr>
          <w:rFonts w:ascii="Times New Roman" w:hAnsi="Times New Roman" w:cs="Times New Roman"/>
          <w:sz w:val="28"/>
          <w:szCs w:val="28"/>
          <w:lang w:val="uk-UA" w:eastAsia="ru-RU"/>
        </w:rPr>
      </w:pPr>
      <w:r w:rsidRPr="002743B8">
        <w:rPr>
          <w:rFonts w:ascii="Times New Roman" w:hAnsi="Times New Roman" w:cs="Times New Roman"/>
          <w:sz w:val="28"/>
          <w:szCs w:val="28"/>
          <w:lang w:val="uk-UA" w:eastAsia="ru-RU"/>
        </w:rPr>
        <w:t xml:space="preserve"> </w:t>
      </w:r>
      <w:r w:rsidRPr="001C006B">
        <w:rPr>
          <w:rFonts w:ascii="Times New Roman" w:hAnsi="Times New Roman" w:cs="Times New Roman"/>
          <w:sz w:val="28"/>
          <w:szCs w:val="28"/>
          <w:lang w:val="uk-UA" w:eastAsia="ru-RU"/>
        </w:rPr>
        <w:t xml:space="preserve">реформування освітньої галузі з метою забезпечення доступності й відкритості освіти, розвиток її інфраструктури; </w:t>
      </w:r>
    </w:p>
    <w:p w14:paraId="0C3A1F77" w14:textId="77777777" w:rsidR="00553B2A" w:rsidRPr="001C006B" w:rsidRDefault="00553B2A" w:rsidP="00553B2A">
      <w:pPr>
        <w:pStyle w:val="a3"/>
        <w:numPr>
          <w:ilvl w:val="0"/>
          <w:numId w:val="33"/>
        </w:numPr>
        <w:spacing w:after="0" w:line="240" w:lineRule="auto"/>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lastRenderedPageBreak/>
        <w:t>підвищення якості освіти, оновлення змісту й осучаснення технологій навчання;</w:t>
      </w:r>
    </w:p>
    <w:p w14:paraId="2CD5D4D9" w14:textId="77777777" w:rsidR="00553B2A" w:rsidRPr="001C006B" w:rsidRDefault="00553B2A" w:rsidP="00553B2A">
      <w:pPr>
        <w:pStyle w:val="a3"/>
        <w:numPr>
          <w:ilvl w:val="0"/>
          <w:numId w:val="33"/>
        </w:numPr>
        <w:spacing w:after="0" w:line="240" w:lineRule="auto"/>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 xml:space="preserve">перетворення освіти на чинник економічного зростання, джерела національної єдності; </w:t>
      </w:r>
    </w:p>
    <w:p w14:paraId="225360A6" w14:textId="77777777" w:rsidR="00553B2A" w:rsidRDefault="00553B2A" w:rsidP="00553B2A">
      <w:pPr>
        <w:pStyle w:val="a3"/>
        <w:numPr>
          <w:ilvl w:val="0"/>
          <w:numId w:val="33"/>
        </w:numPr>
        <w:spacing w:after="0" w:line="240" w:lineRule="auto"/>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забезпечення інноваційного розвитку галузі через підготовку успішних педагогів нової формації; удосконалення системи управлінської діяльності;</w:t>
      </w:r>
    </w:p>
    <w:p w14:paraId="73AF95A5" w14:textId="77777777" w:rsidR="002372E4" w:rsidRPr="002372E4" w:rsidRDefault="002372E4" w:rsidP="002372E4">
      <w:pPr>
        <w:pStyle w:val="a3"/>
        <w:numPr>
          <w:ilvl w:val="0"/>
          <w:numId w:val="33"/>
        </w:numPr>
        <w:spacing w:after="0"/>
        <w:ind w:left="748" w:hanging="357"/>
        <w:rPr>
          <w:rFonts w:ascii="Times New Roman" w:hAnsi="Times New Roman" w:cs="Times New Roman"/>
          <w:sz w:val="28"/>
          <w:szCs w:val="28"/>
          <w:lang w:val="uk-UA" w:eastAsia="ru-RU"/>
        </w:rPr>
      </w:pPr>
      <w:r w:rsidRPr="002372E4">
        <w:rPr>
          <w:rFonts w:ascii="Times New Roman" w:hAnsi="Times New Roman" w:cs="Times New Roman"/>
          <w:sz w:val="28"/>
          <w:szCs w:val="28"/>
          <w:lang w:val="uk-UA" w:eastAsia="ru-RU"/>
        </w:rPr>
        <w:t xml:space="preserve">розвиток мотивації досягнення успіху учнів та вчителів шляхом матеріального заохочення; </w:t>
      </w:r>
    </w:p>
    <w:p w14:paraId="320CD6E0" w14:textId="77777777"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формування патріота, особистості, інноватора - випускника школи;</w:t>
      </w:r>
    </w:p>
    <w:p w14:paraId="319C13A3" w14:textId="77777777"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удосконалення процесу впровадження інклюзивного навчання у закладах дошкільної, загальної середньої та позашкільної освіти;</w:t>
      </w:r>
    </w:p>
    <w:p w14:paraId="4BAA19E6" w14:textId="77777777"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 xml:space="preserve">зміцнення навчально-матеріальної бази освітніх закладів, ефективне використання наявних та залучення нових ресурсів; </w:t>
      </w:r>
    </w:p>
    <w:p w14:paraId="57B0638C" w14:textId="77777777"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удосконалення системи державно-громадського управління;</w:t>
      </w:r>
    </w:p>
    <w:p w14:paraId="24E7C748" w14:textId="77777777" w:rsidR="00553B2A" w:rsidRPr="001C006B" w:rsidRDefault="00553B2A" w:rsidP="002372E4">
      <w:pPr>
        <w:pStyle w:val="a3"/>
        <w:numPr>
          <w:ilvl w:val="0"/>
          <w:numId w:val="33"/>
        </w:numPr>
        <w:spacing w:after="0" w:line="240" w:lineRule="auto"/>
        <w:ind w:left="748" w:hanging="357"/>
        <w:jc w:val="both"/>
        <w:rPr>
          <w:rFonts w:ascii="Times New Roman" w:hAnsi="Times New Roman" w:cs="Times New Roman"/>
          <w:sz w:val="28"/>
          <w:szCs w:val="28"/>
          <w:lang w:val="uk-UA" w:eastAsia="ru-RU"/>
        </w:rPr>
      </w:pPr>
      <w:r w:rsidRPr="001C006B">
        <w:rPr>
          <w:rFonts w:ascii="Times New Roman" w:hAnsi="Times New Roman" w:cs="Times New Roman"/>
          <w:sz w:val="28"/>
          <w:szCs w:val="28"/>
          <w:lang w:val="uk-UA" w:eastAsia="ru-RU"/>
        </w:rPr>
        <w:t xml:space="preserve">інтеграція освіти </w:t>
      </w:r>
      <w:r>
        <w:rPr>
          <w:rFonts w:ascii="Times New Roman" w:hAnsi="Times New Roman" w:cs="Times New Roman"/>
          <w:sz w:val="28"/>
          <w:szCs w:val="28"/>
          <w:lang w:val="uk-UA" w:eastAsia="ru-RU"/>
        </w:rPr>
        <w:t>громади</w:t>
      </w:r>
      <w:r w:rsidRPr="001C006B">
        <w:rPr>
          <w:rFonts w:ascii="Times New Roman" w:hAnsi="Times New Roman" w:cs="Times New Roman"/>
          <w:sz w:val="28"/>
          <w:szCs w:val="28"/>
          <w:lang w:val="uk-UA" w:eastAsia="ru-RU"/>
        </w:rPr>
        <w:t xml:space="preserve"> в міжнародний освітній простір.</w:t>
      </w:r>
    </w:p>
    <w:p w14:paraId="6AD4CB54" w14:textId="77777777" w:rsidR="00553B2A" w:rsidRPr="002743B8" w:rsidRDefault="00553B2A" w:rsidP="00553B2A">
      <w:pPr>
        <w:pStyle w:val="a3"/>
        <w:spacing w:after="0" w:line="240" w:lineRule="auto"/>
        <w:ind w:left="567"/>
        <w:jc w:val="both"/>
        <w:rPr>
          <w:lang w:val="uk-UA"/>
        </w:rPr>
      </w:pPr>
    </w:p>
    <w:p w14:paraId="00893BDF" w14:textId="77777777" w:rsidR="00553B2A" w:rsidRPr="002743B8" w:rsidRDefault="00553B2A" w:rsidP="00553B2A">
      <w:pPr>
        <w:pStyle w:val="23"/>
        <w:numPr>
          <w:ilvl w:val="3"/>
          <w:numId w:val="45"/>
        </w:numPr>
        <w:shd w:val="clear" w:color="auto" w:fill="auto"/>
        <w:spacing w:before="0" w:line="240" w:lineRule="auto"/>
        <w:ind w:left="0" w:firstLine="709"/>
        <w:jc w:val="center"/>
        <w:rPr>
          <w:b/>
          <w:lang w:val="uk-UA"/>
        </w:rPr>
      </w:pPr>
      <w:r w:rsidRPr="002743B8">
        <w:rPr>
          <w:b/>
          <w:lang w:val="uk-UA"/>
        </w:rPr>
        <w:t>Обґрунтування шляхів і засобів розв’язання проблеми,</w:t>
      </w:r>
    </w:p>
    <w:p w14:paraId="2BCA9249" w14:textId="77777777" w:rsidR="00553B2A" w:rsidRDefault="00553B2A" w:rsidP="00553B2A">
      <w:pPr>
        <w:pStyle w:val="23"/>
        <w:shd w:val="clear" w:color="auto" w:fill="auto"/>
        <w:spacing w:before="0" w:line="240" w:lineRule="auto"/>
        <w:ind w:firstLine="708"/>
        <w:jc w:val="center"/>
        <w:rPr>
          <w:b/>
          <w:lang w:val="uk-UA"/>
        </w:rPr>
      </w:pPr>
      <w:r w:rsidRPr="002743B8">
        <w:rPr>
          <w:b/>
          <w:lang w:val="uk-UA"/>
        </w:rPr>
        <w:t>показники результативності</w:t>
      </w:r>
    </w:p>
    <w:p w14:paraId="155ABDCF" w14:textId="77777777" w:rsidR="00553B2A" w:rsidRPr="002743B8" w:rsidRDefault="00553B2A" w:rsidP="00553B2A">
      <w:pPr>
        <w:pStyle w:val="23"/>
        <w:shd w:val="clear" w:color="auto" w:fill="auto"/>
        <w:spacing w:before="0" w:line="240" w:lineRule="auto"/>
        <w:ind w:firstLine="708"/>
        <w:jc w:val="center"/>
        <w:rPr>
          <w:lang w:val="uk-UA"/>
        </w:rPr>
      </w:pPr>
    </w:p>
    <w:p w14:paraId="55307185" w14:textId="77777777" w:rsidR="00553B2A" w:rsidRPr="002743B8" w:rsidRDefault="00553B2A" w:rsidP="00553B2A">
      <w:pPr>
        <w:pStyle w:val="40"/>
        <w:shd w:val="clear" w:color="auto" w:fill="auto"/>
        <w:spacing w:before="0" w:line="240" w:lineRule="auto"/>
        <w:ind w:firstLine="708"/>
        <w:rPr>
          <w:b w:val="0"/>
          <w:i w:val="0"/>
          <w:lang w:val="uk-UA"/>
        </w:rPr>
      </w:pPr>
      <w:r w:rsidRPr="002743B8">
        <w:rPr>
          <w:b w:val="0"/>
          <w:i w:val="0"/>
          <w:lang w:val="uk-UA"/>
        </w:rPr>
        <w:t>Якість освіти поєднує розвиток особистих якостей людини, якість освітніх послуг, якість освітнього середовища.</w:t>
      </w:r>
    </w:p>
    <w:p w14:paraId="3E7FF02B" w14:textId="77777777" w:rsidR="00553B2A" w:rsidRPr="002743B8" w:rsidRDefault="00553B2A" w:rsidP="00553B2A">
      <w:pPr>
        <w:pStyle w:val="23"/>
        <w:shd w:val="clear" w:color="auto" w:fill="auto"/>
        <w:spacing w:before="0" w:line="240" w:lineRule="auto"/>
        <w:ind w:firstLine="708"/>
        <w:rPr>
          <w:lang w:val="uk-UA"/>
        </w:rPr>
      </w:pPr>
      <w:r w:rsidRPr="002743B8">
        <w:rPr>
          <w:lang w:val="uk-UA"/>
        </w:rPr>
        <w:t xml:space="preserve">Освіта </w:t>
      </w:r>
      <w:r>
        <w:rPr>
          <w:lang w:val="uk-UA"/>
        </w:rPr>
        <w:t>Бахмутської міської об’єднаної територіальної громади</w:t>
      </w:r>
      <w:r w:rsidRPr="002743B8">
        <w:rPr>
          <w:lang w:val="uk-UA"/>
        </w:rPr>
        <w:t xml:space="preserve"> є складовою освіти Донеччини, і, з огляду на нові потреби суспільства, забезпечує якісний рівень дошкільної</w:t>
      </w:r>
      <w:r>
        <w:rPr>
          <w:lang w:val="uk-UA"/>
        </w:rPr>
        <w:t xml:space="preserve">, </w:t>
      </w:r>
      <w:r w:rsidRPr="002743B8">
        <w:rPr>
          <w:lang w:val="uk-UA"/>
        </w:rPr>
        <w:t xml:space="preserve">загальноосвітньої </w:t>
      </w:r>
      <w:r>
        <w:rPr>
          <w:lang w:val="uk-UA"/>
        </w:rPr>
        <w:t xml:space="preserve">та позашкільної </w:t>
      </w:r>
      <w:r w:rsidRPr="002743B8">
        <w:rPr>
          <w:lang w:val="uk-UA"/>
        </w:rPr>
        <w:t>підготовки особистості, здатної реалізуватися в соціумі.</w:t>
      </w:r>
    </w:p>
    <w:p w14:paraId="4D2D728B" w14:textId="77777777" w:rsidR="00553B2A" w:rsidRPr="002743B8" w:rsidRDefault="00553B2A" w:rsidP="00553B2A">
      <w:pPr>
        <w:pStyle w:val="23"/>
        <w:shd w:val="clear" w:color="auto" w:fill="auto"/>
        <w:spacing w:before="0" w:line="240" w:lineRule="auto"/>
        <w:ind w:firstLine="708"/>
        <w:rPr>
          <w:lang w:val="uk-UA"/>
        </w:rPr>
      </w:pPr>
      <w:r w:rsidRPr="002743B8">
        <w:rPr>
          <w:lang w:val="uk-UA"/>
        </w:rPr>
        <w:t xml:space="preserve">На території </w:t>
      </w:r>
      <w:r>
        <w:rPr>
          <w:lang w:val="uk-UA"/>
        </w:rPr>
        <w:t>Бахмутської міської об’єднаної територіальної громади</w:t>
      </w:r>
      <w:r w:rsidRPr="002743B8">
        <w:rPr>
          <w:lang w:val="uk-UA"/>
        </w:rPr>
        <w:t xml:space="preserve"> сформована і продовжує удосконалюватись мережа закладів освіти, яка забезпечує конституційне право кожного громадянина на доступну, безоплатну і якісну освіту</w:t>
      </w:r>
      <w:r>
        <w:rPr>
          <w:lang w:val="uk-UA"/>
        </w:rPr>
        <w:t>, проте потребує реформування відповідно до вимог Закону України «Про повну загальну середню освіту».</w:t>
      </w:r>
    </w:p>
    <w:p w14:paraId="63901EED" w14:textId="77777777" w:rsidR="00553B2A" w:rsidRPr="002743B8" w:rsidRDefault="00553B2A" w:rsidP="00553B2A">
      <w:pPr>
        <w:pStyle w:val="23"/>
        <w:shd w:val="clear" w:color="auto" w:fill="auto"/>
        <w:spacing w:before="0" w:line="240" w:lineRule="auto"/>
        <w:ind w:firstLine="708"/>
        <w:rPr>
          <w:lang w:val="uk-UA"/>
        </w:rPr>
      </w:pPr>
      <w:r w:rsidRPr="002743B8">
        <w:rPr>
          <w:lang w:val="uk-UA"/>
        </w:rPr>
        <w:t xml:space="preserve">Удосконалення системи освіти </w:t>
      </w:r>
      <w:r>
        <w:rPr>
          <w:lang w:val="uk-UA"/>
        </w:rPr>
        <w:t>Бахмутської міської об’єднаної територіальної громади</w:t>
      </w:r>
      <w:r w:rsidRPr="002743B8">
        <w:rPr>
          <w:lang w:val="uk-UA"/>
        </w:rPr>
        <w:t xml:space="preserve"> має ґрунтуватися на головних засадах Концепції «Нова українська школа», </w:t>
      </w:r>
      <w:r w:rsidR="0041684D">
        <w:rPr>
          <w:lang w:val="uk-UA"/>
        </w:rPr>
        <w:t>З</w:t>
      </w:r>
      <w:r>
        <w:rPr>
          <w:lang w:val="uk-UA"/>
        </w:rPr>
        <w:t xml:space="preserve">акону України «Про повну загальну середню освіту» </w:t>
      </w:r>
      <w:r w:rsidRPr="002743B8">
        <w:rPr>
          <w:lang w:val="uk-UA"/>
        </w:rPr>
        <w:t xml:space="preserve">та врахуванні позитивних надбань освіти </w:t>
      </w:r>
      <w:r>
        <w:rPr>
          <w:lang w:val="uk-UA"/>
        </w:rPr>
        <w:t xml:space="preserve">Бахмутської міської об’єднаної територіальної громади </w:t>
      </w:r>
      <w:r w:rsidRPr="002743B8">
        <w:rPr>
          <w:lang w:val="uk-UA"/>
        </w:rPr>
        <w:t>й водночас передбачає суттєві зміни, зумовлені сучасними тенденціями інноваційного суспільства та ринку праці.</w:t>
      </w:r>
    </w:p>
    <w:p w14:paraId="2AFF6189" w14:textId="77777777" w:rsidR="00553B2A" w:rsidRPr="002743B8" w:rsidRDefault="00553B2A" w:rsidP="00553B2A">
      <w:pPr>
        <w:pStyle w:val="23"/>
        <w:shd w:val="clear" w:color="auto" w:fill="auto"/>
        <w:spacing w:before="0" w:line="240" w:lineRule="auto"/>
        <w:ind w:firstLine="708"/>
        <w:rPr>
          <w:lang w:val="uk-UA"/>
        </w:rPr>
      </w:pPr>
      <w:r w:rsidRPr="002743B8">
        <w:rPr>
          <w:lang w:val="uk-UA"/>
        </w:rPr>
        <w:t>Програма розвитку освіти</w:t>
      </w:r>
      <w:r>
        <w:rPr>
          <w:lang w:val="uk-UA"/>
        </w:rPr>
        <w:t xml:space="preserve"> на території Бахмутської міської об’єднаної територіальної громади</w:t>
      </w:r>
      <w:r w:rsidRPr="002743B8">
        <w:rPr>
          <w:lang w:val="uk-UA"/>
        </w:rPr>
        <w:t xml:space="preserve"> </w:t>
      </w:r>
      <w:r>
        <w:rPr>
          <w:lang w:val="uk-UA"/>
        </w:rPr>
        <w:t>на 2021-2025</w:t>
      </w:r>
      <w:r w:rsidRPr="002743B8">
        <w:rPr>
          <w:lang w:val="uk-UA"/>
        </w:rPr>
        <w:t xml:space="preserve"> роки визначає стратегічні пріоритети розвитку освіти, започатковує організаційні шляхи її реалізації, обґрунтовує ресурсні потреби. Вона скеровує педагогічну спільноту до реалізації ціннісних пріоритетів особистості, суспільства, держави, регіону на засадах європейських вимірів якості освіти.</w:t>
      </w:r>
    </w:p>
    <w:p w14:paraId="224D8CC7" w14:textId="77777777" w:rsidR="00553B2A" w:rsidRDefault="00553B2A" w:rsidP="00553B2A">
      <w:pPr>
        <w:pStyle w:val="23"/>
        <w:shd w:val="clear" w:color="auto" w:fill="auto"/>
        <w:spacing w:before="0" w:line="240" w:lineRule="auto"/>
        <w:ind w:firstLine="0"/>
        <w:rPr>
          <w:lang w:val="uk-UA"/>
        </w:rPr>
      </w:pPr>
      <w:r w:rsidRPr="002743B8">
        <w:rPr>
          <w:lang w:val="uk-UA"/>
        </w:rPr>
        <w:tab/>
        <w:t xml:space="preserve">Програма зумовлює модернізацію чинників, від яких залежить якість </w:t>
      </w:r>
      <w:r>
        <w:rPr>
          <w:lang w:val="uk-UA"/>
        </w:rPr>
        <w:lastRenderedPageBreak/>
        <w:t>освітнього</w:t>
      </w:r>
      <w:r w:rsidRPr="002743B8">
        <w:rPr>
          <w:lang w:val="uk-UA"/>
        </w:rPr>
        <w:t xml:space="preserve"> процесу, змісту, методів, форм навчання і виховання, системи контролю й оцінювання, управлінських рішень, взаємовідповідальнос</w:t>
      </w:r>
      <w:r>
        <w:rPr>
          <w:lang w:val="uk-UA"/>
        </w:rPr>
        <w:t>ті учасників освітнього</w:t>
      </w:r>
      <w:r w:rsidRPr="002743B8">
        <w:rPr>
          <w:lang w:val="uk-UA"/>
        </w:rPr>
        <w:t xml:space="preserve"> процесу.</w:t>
      </w:r>
    </w:p>
    <w:p w14:paraId="141E7720" w14:textId="77777777" w:rsidR="002372E4" w:rsidRDefault="002372E4" w:rsidP="002372E4">
      <w:pPr>
        <w:pStyle w:val="23"/>
        <w:shd w:val="clear" w:color="auto" w:fill="auto"/>
        <w:spacing w:before="0" w:line="240" w:lineRule="auto"/>
        <w:ind w:firstLine="709"/>
        <w:rPr>
          <w:lang w:val="uk-UA"/>
        </w:rPr>
      </w:pPr>
      <w:r>
        <w:rPr>
          <w:lang w:val="uk-UA"/>
        </w:rPr>
        <w:t xml:space="preserve">Для реалізації мети Програми необхідно виконати </w:t>
      </w:r>
      <w:r w:rsidR="00DA7BF0">
        <w:rPr>
          <w:lang w:val="uk-UA"/>
        </w:rPr>
        <w:t>наступні завдання:</w:t>
      </w:r>
    </w:p>
    <w:p w14:paraId="6FCCCF61" w14:textId="77777777" w:rsidR="00DA7BF0" w:rsidRDefault="00DA7BF0" w:rsidP="00DA7BF0">
      <w:pPr>
        <w:pStyle w:val="23"/>
        <w:numPr>
          <w:ilvl w:val="0"/>
          <w:numId w:val="43"/>
        </w:numPr>
        <w:shd w:val="clear" w:color="auto" w:fill="auto"/>
        <w:spacing w:before="0" w:line="240" w:lineRule="auto"/>
        <w:rPr>
          <w:lang w:val="uk-UA"/>
        </w:rPr>
      </w:pPr>
      <w:r>
        <w:rPr>
          <w:lang w:val="uk-UA"/>
        </w:rPr>
        <w:t>модернізувати систему освіти з урахуванням сучасних тенденцій розвитку галузі освіти та потреб громади;</w:t>
      </w:r>
    </w:p>
    <w:p w14:paraId="1F3CA464" w14:textId="77777777" w:rsidR="00DA7BF0" w:rsidRDefault="00DA7BF0" w:rsidP="00DA7BF0">
      <w:pPr>
        <w:pStyle w:val="23"/>
        <w:numPr>
          <w:ilvl w:val="0"/>
          <w:numId w:val="43"/>
        </w:numPr>
        <w:shd w:val="clear" w:color="auto" w:fill="auto"/>
        <w:spacing w:before="0" w:line="240" w:lineRule="auto"/>
        <w:rPr>
          <w:lang w:val="uk-UA"/>
        </w:rPr>
      </w:pPr>
      <w:r>
        <w:rPr>
          <w:lang w:val="uk-UA"/>
        </w:rPr>
        <w:t>сприяти створенню у закладах освіти умов, які забезпечують якісне проведення освітнього процесу;</w:t>
      </w:r>
    </w:p>
    <w:p w14:paraId="747B5662" w14:textId="77777777" w:rsidR="00DA7BF0" w:rsidRDefault="00DA7BF0" w:rsidP="00DA7BF0">
      <w:pPr>
        <w:pStyle w:val="23"/>
        <w:numPr>
          <w:ilvl w:val="0"/>
          <w:numId w:val="43"/>
        </w:numPr>
        <w:shd w:val="clear" w:color="auto" w:fill="auto"/>
        <w:spacing w:before="0" w:line="240" w:lineRule="auto"/>
        <w:rPr>
          <w:lang w:val="uk-UA"/>
        </w:rPr>
      </w:pPr>
      <w:r>
        <w:rPr>
          <w:lang w:val="uk-UA"/>
        </w:rPr>
        <w:t>запроваджувати інновації та інформаційні технології в освітній процес.</w:t>
      </w:r>
    </w:p>
    <w:p w14:paraId="3AADE770" w14:textId="468F5DE3" w:rsidR="00DA7BF0" w:rsidRPr="002743B8" w:rsidRDefault="00FA0943" w:rsidP="00DA7BF0">
      <w:pPr>
        <w:pStyle w:val="23"/>
        <w:shd w:val="clear" w:color="auto" w:fill="auto"/>
        <w:spacing w:before="0" w:line="240" w:lineRule="auto"/>
        <w:ind w:firstLine="709"/>
        <w:rPr>
          <w:lang w:val="uk-UA"/>
        </w:rPr>
      </w:pPr>
      <w:r>
        <w:rPr>
          <w:lang w:val="uk-UA"/>
        </w:rPr>
        <w:t>З</w:t>
      </w:r>
      <w:r w:rsidR="00DA7BF0">
        <w:rPr>
          <w:lang w:val="uk-UA"/>
        </w:rPr>
        <w:t xml:space="preserve">аходи Програми </w:t>
      </w:r>
      <w:r>
        <w:rPr>
          <w:lang w:val="uk-UA"/>
        </w:rPr>
        <w:t xml:space="preserve">викладені у </w:t>
      </w:r>
      <w:r w:rsidR="00DA7BF0">
        <w:rPr>
          <w:lang w:val="uk-UA"/>
        </w:rPr>
        <w:t>додат</w:t>
      </w:r>
      <w:r>
        <w:rPr>
          <w:lang w:val="uk-UA"/>
        </w:rPr>
        <w:t>ку</w:t>
      </w:r>
      <w:r w:rsidR="00DA7BF0">
        <w:rPr>
          <w:lang w:val="uk-UA"/>
        </w:rPr>
        <w:t xml:space="preserve"> 1</w:t>
      </w:r>
      <w:r>
        <w:rPr>
          <w:lang w:val="uk-UA"/>
        </w:rPr>
        <w:t xml:space="preserve"> до Програми.</w:t>
      </w:r>
    </w:p>
    <w:p w14:paraId="3C9474A7" w14:textId="77777777" w:rsidR="00553B2A" w:rsidRPr="002743B8" w:rsidRDefault="00553B2A" w:rsidP="00553B2A">
      <w:pPr>
        <w:pStyle w:val="23"/>
        <w:shd w:val="clear" w:color="auto" w:fill="auto"/>
        <w:spacing w:before="0" w:line="240" w:lineRule="auto"/>
        <w:ind w:firstLine="708"/>
        <w:rPr>
          <w:lang w:val="uk-UA"/>
        </w:rPr>
      </w:pPr>
      <w:r w:rsidRPr="002743B8">
        <w:rPr>
          <w:lang w:val="uk-UA"/>
        </w:rPr>
        <w:t>Основним ціннісним виміром якості сучасної освіти</w:t>
      </w:r>
      <w:r>
        <w:rPr>
          <w:lang w:val="uk-UA"/>
        </w:rPr>
        <w:t xml:space="preserve"> Бахмутської міської об’єднаної територіальної громади</w:t>
      </w:r>
      <w:r w:rsidRPr="002743B8">
        <w:rPr>
          <w:lang w:val="uk-UA"/>
        </w:rPr>
        <w:t xml:space="preserve"> має стати </w:t>
      </w:r>
      <w:r>
        <w:rPr>
          <w:lang w:val="uk-UA"/>
        </w:rPr>
        <w:t>здатність випускника</w:t>
      </w:r>
      <w:r w:rsidRPr="002743B8">
        <w:rPr>
          <w:lang w:val="uk-UA"/>
        </w:rPr>
        <w:t xml:space="preserve"> закладу </w:t>
      </w:r>
      <w:r>
        <w:rPr>
          <w:lang w:val="uk-UA"/>
        </w:rPr>
        <w:t xml:space="preserve">освіти </w:t>
      </w:r>
      <w:r w:rsidRPr="002743B8">
        <w:rPr>
          <w:lang w:val="uk-UA"/>
        </w:rPr>
        <w:t>успішно будувати власне життя й ефективно діяти в глобальному середовищі, вносити свідомий вклад у піднесення конкурентоздатності країни в європейському і світовому просторі. Це передбачає наявність у нього високого рівня інформованості, умотивованості до власного розвитку і постійної освіти, здатності до творчого мислення, громадянської активності і відповідальності, мобільності, гнучкості.</w:t>
      </w:r>
    </w:p>
    <w:p w14:paraId="264BF0A7" w14:textId="77777777" w:rsidR="00553B2A" w:rsidRPr="002743B8" w:rsidRDefault="00553B2A" w:rsidP="00553B2A">
      <w:pPr>
        <w:pStyle w:val="23"/>
        <w:shd w:val="clear" w:color="auto" w:fill="auto"/>
        <w:spacing w:before="0" w:line="240" w:lineRule="auto"/>
        <w:ind w:firstLine="708"/>
        <w:rPr>
          <w:lang w:val="uk-UA"/>
        </w:rPr>
      </w:pPr>
      <w:r w:rsidRPr="002743B8">
        <w:rPr>
          <w:lang w:val="uk-UA"/>
        </w:rPr>
        <w:t>Шляхи реалізації стратегічних напрямів розвитку освіти передбачають:</w:t>
      </w:r>
    </w:p>
    <w:p w14:paraId="4A5C032B" w14:textId="77777777" w:rsidR="00553B2A" w:rsidRPr="002743B8" w:rsidRDefault="00553B2A" w:rsidP="00553B2A">
      <w:pPr>
        <w:pStyle w:val="40"/>
        <w:numPr>
          <w:ilvl w:val="0"/>
          <w:numId w:val="32"/>
        </w:numPr>
        <w:shd w:val="clear" w:color="auto" w:fill="auto"/>
        <w:tabs>
          <w:tab w:val="left" w:pos="426"/>
        </w:tabs>
        <w:spacing w:before="0" w:line="240" w:lineRule="auto"/>
        <w:ind w:left="360"/>
        <w:rPr>
          <w:b w:val="0"/>
          <w:i w:val="0"/>
          <w:lang w:val="uk-UA"/>
        </w:rPr>
      </w:pPr>
      <w:r w:rsidRPr="002743B8">
        <w:rPr>
          <w:b w:val="0"/>
          <w:i w:val="0"/>
          <w:lang w:val="uk-UA"/>
        </w:rPr>
        <w:t>моделювання:</w:t>
      </w:r>
    </w:p>
    <w:p w14:paraId="46F273EB" w14:textId="77777777"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 xml:space="preserve">оптимальної освітньої мережі </w:t>
      </w:r>
      <w:r>
        <w:rPr>
          <w:lang w:val="uk-UA"/>
        </w:rPr>
        <w:t>з</w:t>
      </w:r>
      <w:r w:rsidRPr="002743B8">
        <w:rPr>
          <w:lang w:val="uk-UA"/>
        </w:rPr>
        <w:t>акладів</w:t>
      </w:r>
      <w:r>
        <w:rPr>
          <w:lang w:val="uk-UA"/>
        </w:rPr>
        <w:t xml:space="preserve"> освіти</w:t>
      </w:r>
      <w:r w:rsidRPr="002743B8">
        <w:rPr>
          <w:lang w:val="uk-UA"/>
        </w:rPr>
        <w:t xml:space="preserve"> і установ;</w:t>
      </w:r>
    </w:p>
    <w:p w14:paraId="5E55DC68" w14:textId="77777777"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 xml:space="preserve">єдиного освітнього простору на території </w:t>
      </w:r>
      <w:r>
        <w:rPr>
          <w:lang w:val="uk-UA"/>
        </w:rPr>
        <w:t>Бахмутської міської об’єднаної територіальної громади</w:t>
      </w:r>
      <w:r w:rsidRPr="002743B8">
        <w:rPr>
          <w:lang w:val="uk-UA"/>
        </w:rPr>
        <w:t>;</w:t>
      </w:r>
    </w:p>
    <w:p w14:paraId="1EF55A0D" w14:textId="77777777"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 xml:space="preserve">управлінського, науково-методичного, психологічного супроводу </w:t>
      </w:r>
      <w:r>
        <w:rPr>
          <w:lang w:val="uk-UA"/>
        </w:rPr>
        <w:t>освітнього</w:t>
      </w:r>
      <w:r w:rsidRPr="002743B8">
        <w:rPr>
          <w:lang w:val="uk-UA"/>
        </w:rPr>
        <w:t xml:space="preserve"> процесу за новітніми досягненнями педагогічної науки і практики;</w:t>
      </w:r>
    </w:p>
    <w:p w14:paraId="458C5726" w14:textId="77777777" w:rsidR="00553B2A" w:rsidRPr="002743B8" w:rsidRDefault="00553B2A" w:rsidP="00553B2A">
      <w:pPr>
        <w:pStyle w:val="40"/>
        <w:numPr>
          <w:ilvl w:val="0"/>
          <w:numId w:val="32"/>
        </w:numPr>
        <w:shd w:val="clear" w:color="auto" w:fill="auto"/>
        <w:tabs>
          <w:tab w:val="left" w:pos="426"/>
        </w:tabs>
        <w:spacing w:before="0" w:line="240" w:lineRule="auto"/>
        <w:ind w:left="360"/>
        <w:rPr>
          <w:b w:val="0"/>
          <w:i w:val="0"/>
          <w:lang w:val="uk-UA"/>
        </w:rPr>
      </w:pPr>
      <w:r w:rsidRPr="002743B8">
        <w:rPr>
          <w:b w:val="0"/>
          <w:i w:val="0"/>
          <w:lang w:val="uk-UA"/>
        </w:rPr>
        <w:t>забезпечення:</w:t>
      </w:r>
    </w:p>
    <w:p w14:paraId="33F83003" w14:textId="77777777" w:rsidR="00553B2A" w:rsidRPr="002743B8" w:rsidRDefault="00553B2A" w:rsidP="00553B2A">
      <w:pPr>
        <w:pStyle w:val="23"/>
        <w:numPr>
          <w:ilvl w:val="0"/>
          <w:numId w:val="31"/>
        </w:numPr>
        <w:shd w:val="clear" w:color="auto" w:fill="auto"/>
        <w:tabs>
          <w:tab w:val="left" w:pos="426"/>
        </w:tabs>
        <w:spacing w:before="0" w:line="240" w:lineRule="auto"/>
        <w:ind w:left="431" w:hanging="147"/>
        <w:rPr>
          <w:lang w:val="uk-UA"/>
        </w:rPr>
      </w:pPr>
      <w:r w:rsidRPr="002743B8">
        <w:rPr>
          <w:lang w:val="uk-UA"/>
        </w:rPr>
        <w:t>відкритого доступу до навчальних ресурсів, різноманітних інформаційних джерел;</w:t>
      </w:r>
    </w:p>
    <w:p w14:paraId="5356A972" w14:textId="77777777" w:rsidR="00553B2A" w:rsidRPr="002743B8" w:rsidRDefault="00553B2A" w:rsidP="00553B2A">
      <w:pPr>
        <w:pStyle w:val="23"/>
        <w:numPr>
          <w:ilvl w:val="0"/>
          <w:numId w:val="31"/>
        </w:numPr>
        <w:shd w:val="clear" w:color="auto" w:fill="auto"/>
        <w:tabs>
          <w:tab w:val="left" w:pos="426"/>
        </w:tabs>
        <w:spacing w:before="0" w:line="240" w:lineRule="auto"/>
        <w:ind w:left="431" w:hanging="147"/>
        <w:rPr>
          <w:lang w:val="uk-UA"/>
        </w:rPr>
      </w:pPr>
      <w:r w:rsidRPr="002743B8">
        <w:rPr>
          <w:lang w:val="uk-UA"/>
        </w:rPr>
        <w:t>вільного вибору власної траєкторії неперервного навчання;</w:t>
      </w:r>
    </w:p>
    <w:p w14:paraId="3EAF69C2" w14:textId="77777777" w:rsidR="00553B2A" w:rsidRPr="002743B8" w:rsidRDefault="00553B2A" w:rsidP="00553B2A">
      <w:pPr>
        <w:pStyle w:val="23"/>
        <w:numPr>
          <w:ilvl w:val="0"/>
          <w:numId w:val="31"/>
        </w:numPr>
        <w:shd w:val="clear" w:color="auto" w:fill="auto"/>
        <w:tabs>
          <w:tab w:val="left" w:pos="426"/>
        </w:tabs>
        <w:spacing w:before="0" w:line="240" w:lineRule="auto"/>
        <w:ind w:left="431" w:hanging="147"/>
        <w:rPr>
          <w:lang w:val="uk-UA"/>
        </w:rPr>
      </w:pPr>
      <w:r w:rsidRPr="002743B8">
        <w:rPr>
          <w:lang w:val="uk-UA"/>
        </w:rPr>
        <w:t>просування нових технологій, освітніх про</w:t>
      </w:r>
      <w:r>
        <w:rPr>
          <w:lang w:val="uk-UA"/>
        </w:rPr>
        <w:t>є</w:t>
      </w:r>
      <w:r w:rsidRPr="002743B8">
        <w:rPr>
          <w:lang w:val="uk-UA"/>
        </w:rPr>
        <w:t>ктів та ініціатив;</w:t>
      </w:r>
    </w:p>
    <w:p w14:paraId="6A790E2B" w14:textId="77777777" w:rsidR="00553B2A" w:rsidRPr="002743B8" w:rsidRDefault="00553B2A" w:rsidP="00553B2A">
      <w:pPr>
        <w:pStyle w:val="40"/>
        <w:numPr>
          <w:ilvl w:val="0"/>
          <w:numId w:val="32"/>
        </w:numPr>
        <w:shd w:val="clear" w:color="auto" w:fill="auto"/>
        <w:tabs>
          <w:tab w:val="left" w:pos="426"/>
        </w:tabs>
        <w:spacing w:before="0" w:line="240" w:lineRule="auto"/>
        <w:ind w:left="360"/>
        <w:rPr>
          <w:b w:val="0"/>
          <w:i w:val="0"/>
          <w:lang w:val="uk-UA"/>
        </w:rPr>
      </w:pPr>
      <w:r w:rsidRPr="002743B8">
        <w:rPr>
          <w:b w:val="0"/>
          <w:i w:val="0"/>
          <w:lang w:val="uk-UA"/>
        </w:rPr>
        <w:t>створення:</w:t>
      </w:r>
    </w:p>
    <w:p w14:paraId="41216788" w14:textId="77777777" w:rsidR="00553B2A" w:rsidRPr="002743B8" w:rsidRDefault="00553B2A" w:rsidP="00553B2A">
      <w:pPr>
        <w:pStyle w:val="23"/>
        <w:numPr>
          <w:ilvl w:val="0"/>
          <w:numId w:val="31"/>
        </w:numPr>
        <w:shd w:val="clear" w:color="auto" w:fill="auto"/>
        <w:tabs>
          <w:tab w:val="left" w:pos="567"/>
        </w:tabs>
        <w:spacing w:before="0" w:line="240" w:lineRule="auto"/>
        <w:ind w:left="431" w:hanging="147"/>
        <w:rPr>
          <w:lang w:val="uk-UA"/>
        </w:rPr>
      </w:pPr>
      <w:r w:rsidRPr="002743B8">
        <w:rPr>
          <w:lang w:val="uk-UA"/>
        </w:rPr>
        <w:t>дієвої системи підтримки та розвитку обдарованої особистості;</w:t>
      </w:r>
    </w:p>
    <w:p w14:paraId="398D9310" w14:textId="77777777" w:rsidR="00553B2A" w:rsidRPr="002743B8" w:rsidRDefault="00553B2A" w:rsidP="00553B2A">
      <w:pPr>
        <w:pStyle w:val="23"/>
        <w:numPr>
          <w:ilvl w:val="0"/>
          <w:numId w:val="31"/>
        </w:numPr>
        <w:shd w:val="clear" w:color="auto" w:fill="auto"/>
        <w:tabs>
          <w:tab w:val="left" w:pos="567"/>
        </w:tabs>
        <w:spacing w:before="0" w:line="240" w:lineRule="auto"/>
        <w:ind w:left="431" w:hanging="147"/>
        <w:rPr>
          <w:lang w:val="uk-UA"/>
        </w:rPr>
      </w:pPr>
      <w:r w:rsidRPr="002743B8">
        <w:rPr>
          <w:lang w:val="uk-UA"/>
        </w:rPr>
        <w:t xml:space="preserve">умов для реалізації освітніх потреб дітей з </w:t>
      </w:r>
      <w:r>
        <w:rPr>
          <w:lang w:val="uk-UA"/>
        </w:rPr>
        <w:t>особливими освітніми потребами</w:t>
      </w:r>
      <w:r w:rsidRPr="002743B8">
        <w:rPr>
          <w:lang w:val="uk-UA"/>
        </w:rPr>
        <w:t>, поширення інклюзивної освіти;</w:t>
      </w:r>
    </w:p>
    <w:p w14:paraId="074FB1AB" w14:textId="77777777" w:rsidR="00553B2A" w:rsidRPr="009045DE" w:rsidRDefault="00553B2A" w:rsidP="00553B2A">
      <w:pPr>
        <w:pStyle w:val="23"/>
        <w:numPr>
          <w:ilvl w:val="0"/>
          <w:numId w:val="31"/>
        </w:numPr>
        <w:shd w:val="clear" w:color="auto" w:fill="auto"/>
        <w:tabs>
          <w:tab w:val="left" w:pos="567"/>
        </w:tabs>
        <w:spacing w:before="0" w:line="240" w:lineRule="auto"/>
        <w:ind w:left="431" w:hanging="147"/>
        <w:rPr>
          <w:lang w:val="uk-UA"/>
        </w:rPr>
      </w:pPr>
      <w:r w:rsidRPr="002743B8">
        <w:rPr>
          <w:lang w:val="uk-UA"/>
        </w:rPr>
        <w:t>розгалуженої системи освіти дорослих</w:t>
      </w:r>
      <w:r>
        <w:rPr>
          <w:lang w:val="uk-UA"/>
        </w:rPr>
        <w:t xml:space="preserve"> шляхом створення центру професійного розвитку педагогічних працівників</w:t>
      </w:r>
      <w:r w:rsidRPr="002743B8">
        <w:rPr>
          <w:lang w:val="uk-UA"/>
        </w:rPr>
        <w:t>;</w:t>
      </w:r>
    </w:p>
    <w:p w14:paraId="175FB355" w14:textId="77777777" w:rsidR="00553B2A" w:rsidRPr="002743B8" w:rsidRDefault="00553B2A" w:rsidP="00553B2A">
      <w:pPr>
        <w:pStyle w:val="40"/>
        <w:numPr>
          <w:ilvl w:val="0"/>
          <w:numId w:val="32"/>
        </w:numPr>
        <w:shd w:val="clear" w:color="auto" w:fill="auto"/>
        <w:tabs>
          <w:tab w:val="left" w:pos="426"/>
        </w:tabs>
        <w:spacing w:before="0" w:line="240" w:lineRule="auto"/>
        <w:ind w:left="360"/>
        <w:rPr>
          <w:b w:val="0"/>
          <w:i w:val="0"/>
          <w:lang w:val="uk-UA"/>
        </w:rPr>
      </w:pPr>
      <w:r w:rsidRPr="002743B8">
        <w:rPr>
          <w:b w:val="0"/>
          <w:i w:val="0"/>
          <w:lang w:val="uk-UA"/>
        </w:rPr>
        <w:t>заохочення:</w:t>
      </w:r>
    </w:p>
    <w:p w14:paraId="4D6F7EEC" w14:textId="77777777"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індивідуальної пізнавальної діяльності, альтернативної освіти, що включає: ЗМІ, відвідування бібліотек, музеїв, закладів культури, подорожі, телебачення, Інтернет тощо;</w:t>
      </w:r>
    </w:p>
    <w:p w14:paraId="496502AB" w14:textId="77777777" w:rsidR="00553B2A" w:rsidRPr="002743B8" w:rsidRDefault="00553B2A" w:rsidP="00553B2A">
      <w:pPr>
        <w:pStyle w:val="23"/>
        <w:numPr>
          <w:ilvl w:val="0"/>
          <w:numId w:val="31"/>
        </w:numPr>
        <w:shd w:val="clear" w:color="auto" w:fill="auto"/>
        <w:spacing w:before="0" w:line="240" w:lineRule="auto"/>
        <w:ind w:left="431" w:hanging="147"/>
        <w:rPr>
          <w:lang w:val="uk-UA"/>
        </w:rPr>
      </w:pPr>
      <w:r w:rsidRPr="002743B8">
        <w:rPr>
          <w:lang w:val="uk-UA"/>
        </w:rPr>
        <w:t>творчих ініціатив педагогів та учнів.</w:t>
      </w:r>
    </w:p>
    <w:p w14:paraId="43243948" w14:textId="77777777" w:rsidR="00553B2A" w:rsidRPr="002743B8" w:rsidRDefault="00553B2A" w:rsidP="00553B2A">
      <w:pPr>
        <w:pStyle w:val="23"/>
        <w:shd w:val="clear" w:color="auto" w:fill="auto"/>
        <w:spacing w:before="0" w:line="240" w:lineRule="auto"/>
        <w:ind w:firstLine="0"/>
        <w:rPr>
          <w:lang w:val="uk-UA"/>
        </w:rPr>
      </w:pPr>
    </w:p>
    <w:p w14:paraId="5FB64CDB" w14:textId="77777777" w:rsidR="00553B2A" w:rsidRPr="002743B8" w:rsidRDefault="00553B2A" w:rsidP="00B53DAC">
      <w:pPr>
        <w:pStyle w:val="23"/>
        <w:shd w:val="clear" w:color="auto" w:fill="auto"/>
        <w:spacing w:before="0" w:line="240" w:lineRule="auto"/>
        <w:ind w:firstLine="0"/>
        <w:rPr>
          <w:lang w:val="uk-UA"/>
        </w:rPr>
      </w:pPr>
      <w:r w:rsidRPr="002743B8">
        <w:rPr>
          <w:lang w:val="uk-UA"/>
        </w:rPr>
        <w:t>Показники результативності Програми наведені у додатку 2</w:t>
      </w:r>
      <w:r w:rsidR="00DA7BF0">
        <w:rPr>
          <w:lang w:val="uk-UA"/>
        </w:rPr>
        <w:t xml:space="preserve"> до Програми</w:t>
      </w:r>
      <w:r w:rsidRPr="002743B8">
        <w:rPr>
          <w:lang w:val="uk-UA"/>
        </w:rPr>
        <w:t>.</w:t>
      </w:r>
    </w:p>
    <w:p w14:paraId="13C1B0B0" w14:textId="77777777" w:rsidR="00FA0943" w:rsidRDefault="00FA0943" w:rsidP="00DC5ECF">
      <w:pPr>
        <w:pStyle w:val="23"/>
        <w:shd w:val="clear" w:color="auto" w:fill="auto"/>
        <w:spacing w:before="0" w:line="240" w:lineRule="auto"/>
        <w:ind w:firstLine="0"/>
        <w:jc w:val="center"/>
        <w:rPr>
          <w:b/>
          <w:lang w:val="uk-UA"/>
        </w:rPr>
      </w:pPr>
    </w:p>
    <w:p w14:paraId="6FAF5542" w14:textId="0511B7B8" w:rsidR="00DC5ECF" w:rsidRDefault="00DC5ECF" w:rsidP="00DC5ECF">
      <w:pPr>
        <w:pStyle w:val="23"/>
        <w:shd w:val="clear" w:color="auto" w:fill="auto"/>
        <w:spacing w:before="0" w:line="240" w:lineRule="auto"/>
        <w:ind w:firstLine="0"/>
        <w:jc w:val="center"/>
        <w:rPr>
          <w:b/>
          <w:lang w:val="uk-UA"/>
        </w:rPr>
      </w:pPr>
      <w:r>
        <w:rPr>
          <w:b/>
          <w:lang w:val="uk-UA"/>
        </w:rPr>
        <w:lastRenderedPageBreak/>
        <w:t>4</w:t>
      </w:r>
      <w:r w:rsidRPr="002743B8">
        <w:rPr>
          <w:b/>
          <w:lang w:val="uk-UA"/>
        </w:rPr>
        <w:t>. Очікувані результати виконання Програми</w:t>
      </w:r>
    </w:p>
    <w:p w14:paraId="3466ADCD" w14:textId="77777777" w:rsidR="00B53DAC" w:rsidRPr="002743B8" w:rsidRDefault="00B53DAC" w:rsidP="00DC5ECF">
      <w:pPr>
        <w:pStyle w:val="23"/>
        <w:shd w:val="clear" w:color="auto" w:fill="auto"/>
        <w:spacing w:before="0" w:line="240" w:lineRule="auto"/>
        <w:ind w:firstLine="0"/>
        <w:jc w:val="center"/>
        <w:rPr>
          <w:b/>
          <w:lang w:val="uk-UA"/>
        </w:rPr>
      </w:pPr>
    </w:p>
    <w:p w14:paraId="62266FCE" w14:textId="77777777" w:rsidR="00DC5ECF" w:rsidRPr="002743B8" w:rsidRDefault="00DC5ECF" w:rsidP="00DC5ECF">
      <w:pPr>
        <w:pStyle w:val="23"/>
        <w:shd w:val="clear" w:color="auto" w:fill="auto"/>
        <w:spacing w:before="0" w:line="240" w:lineRule="auto"/>
        <w:ind w:firstLine="0"/>
        <w:rPr>
          <w:lang w:val="uk-UA"/>
        </w:rPr>
      </w:pPr>
      <w:r>
        <w:rPr>
          <w:lang w:val="uk-UA"/>
        </w:rPr>
        <w:t>У</w:t>
      </w:r>
      <w:r w:rsidRPr="002743B8">
        <w:rPr>
          <w:lang w:val="uk-UA"/>
        </w:rPr>
        <w:t xml:space="preserve"> ході виконання Програми очікуються наступні результати:</w:t>
      </w:r>
    </w:p>
    <w:p w14:paraId="779C25F9" w14:textId="77777777" w:rsidR="00DC5ECF" w:rsidRPr="001151EF" w:rsidRDefault="00DC5ECF" w:rsidP="00DC5ECF">
      <w:pPr>
        <w:pStyle w:val="23"/>
        <w:numPr>
          <w:ilvl w:val="0"/>
          <w:numId w:val="47"/>
        </w:numPr>
        <w:spacing w:line="240" w:lineRule="auto"/>
        <w:rPr>
          <w:lang w:val="uk-UA"/>
        </w:rPr>
      </w:pPr>
      <w:r w:rsidRPr="001151EF">
        <w:rPr>
          <w:lang w:val="uk-UA"/>
        </w:rPr>
        <w:t>забезпечення умов для реформування освітньої галузі Бахмутської міської ОТГ;</w:t>
      </w:r>
    </w:p>
    <w:p w14:paraId="3C69B020" w14:textId="77777777" w:rsidR="00DC5ECF" w:rsidRPr="001151EF" w:rsidRDefault="00DC5ECF" w:rsidP="00DC5ECF">
      <w:pPr>
        <w:pStyle w:val="23"/>
        <w:numPr>
          <w:ilvl w:val="0"/>
          <w:numId w:val="47"/>
        </w:numPr>
        <w:spacing w:line="240" w:lineRule="auto"/>
        <w:rPr>
          <w:lang w:val="uk-UA"/>
        </w:rPr>
      </w:pPr>
      <w:r w:rsidRPr="001151EF">
        <w:rPr>
          <w:lang w:val="uk-UA"/>
        </w:rPr>
        <w:t>створення Центру професійного розвитку педагогічних працівників;</w:t>
      </w:r>
    </w:p>
    <w:p w14:paraId="3D96A067" w14:textId="77777777" w:rsidR="00DC5ECF" w:rsidRPr="001151EF" w:rsidRDefault="00DC5ECF" w:rsidP="00DC5ECF">
      <w:pPr>
        <w:pStyle w:val="23"/>
        <w:numPr>
          <w:ilvl w:val="0"/>
          <w:numId w:val="47"/>
        </w:numPr>
        <w:spacing w:line="240" w:lineRule="auto"/>
        <w:rPr>
          <w:lang w:val="uk-UA"/>
        </w:rPr>
      </w:pPr>
      <w:r w:rsidRPr="001151EF">
        <w:rPr>
          <w:lang w:val="uk-UA"/>
        </w:rPr>
        <w:t>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w:t>
      </w:r>
    </w:p>
    <w:p w14:paraId="56947505" w14:textId="77777777" w:rsidR="00DC5ECF" w:rsidRPr="001151EF" w:rsidRDefault="00DC5ECF" w:rsidP="00DC5ECF">
      <w:pPr>
        <w:pStyle w:val="23"/>
        <w:numPr>
          <w:ilvl w:val="0"/>
          <w:numId w:val="47"/>
        </w:numPr>
        <w:spacing w:line="240" w:lineRule="auto"/>
        <w:rPr>
          <w:lang w:val="uk-UA"/>
        </w:rPr>
      </w:pPr>
      <w:r w:rsidRPr="001151EF">
        <w:rPr>
          <w:lang w:val="uk-UA"/>
        </w:rPr>
        <w:t>удосконалення мережі закладів освіти, створення інноваційних освітніх комплексів, опорної школи та її філій,  закладів освіти нового типу, в т.ч. з інклюзивною освітою;</w:t>
      </w:r>
    </w:p>
    <w:p w14:paraId="185A2659" w14:textId="77777777" w:rsidR="00DC5ECF" w:rsidRPr="001151EF" w:rsidRDefault="00DC5ECF" w:rsidP="00DC5ECF">
      <w:pPr>
        <w:pStyle w:val="23"/>
        <w:numPr>
          <w:ilvl w:val="0"/>
          <w:numId w:val="47"/>
        </w:numPr>
        <w:spacing w:line="240" w:lineRule="auto"/>
        <w:rPr>
          <w:lang w:val="uk-UA"/>
        </w:rPr>
      </w:pPr>
      <w:r w:rsidRPr="001151EF">
        <w:rPr>
          <w:lang w:val="uk-UA"/>
        </w:rPr>
        <w:t>забезпечення умов для особистісного розвитку і творчої самореалізації учасників педагогічного процесу, укріплення їх здоров’я;</w:t>
      </w:r>
    </w:p>
    <w:p w14:paraId="557DDC87" w14:textId="77777777" w:rsidR="00DC5ECF" w:rsidRPr="001151EF" w:rsidRDefault="00DC5ECF" w:rsidP="00DC5ECF">
      <w:pPr>
        <w:pStyle w:val="23"/>
        <w:numPr>
          <w:ilvl w:val="0"/>
          <w:numId w:val="47"/>
        </w:numPr>
        <w:spacing w:line="240" w:lineRule="auto"/>
        <w:rPr>
          <w:lang w:val="uk-UA"/>
        </w:rPr>
      </w:pPr>
      <w:r w:rsidRPr="001151EF">
        <w:rPr>
          <w:lang w:val="uk-UA"/>
        </w:rPr>
        <w:t>підготовка вмотивованого вчителя-фахівця, підвищення професійного рівня педагогічних кадрів, здатних працювати в умовах інноваційних змін;</w:t>
      </w:r>
    </w:p>
    <w:p w14:paraId="588209B9" w14:textId="77777777" w:rsidR="00DC5ECF" w:rsidRPr="001151EF" w:rsidRDefault="00DC5ECF" w:rsidP="00DC5ECF">
      <w:pPr>
        <w:pStyle w:val="23"/>
        <w:numPr>
          <w:ilvl w:val="0"/>
          <w:numId w:val="47"/>
        </w:numPr>
        <w:spacing w:line="240" w:lineRule="auto"/>
        <w:rPr>
          <w:lang w:val="uk-UA"/>
        </w:rPr>
      </w:pPr>
      <w:r w:rsidRPr="001151EF">
        <w:rPr>
          <w:lang w:val="uk-UA"/>
        </w:rPr>
        <w:t>наближення системи освіти Бахмутської міської ОТГ до європейських вимірів та стандартів;</w:t>
      </w:r>
    </w:p>
    <w:p w14:paraId="0FBBE084" w14:textId="77777777" w:rsidR="00DC5ECF" w:rsidRPr="001151EF" w:rsidRDefault="00DC5ECF" w:rsidP="00DC5ECF">
      <w:pPr>
        <w:pStyle w:val="23"/>
        <w:numPr>
          <w:ilvl w:val="0"/>
          <w:numId w:val="47"/>
        </w:numPr>
        <w:spacing w:line="240" w:lineRule="auto"/>
        <w:rPr>
          <w:lang w:val="uk-UA"/>
        </w:rPr>
      </w:pPr>
      <w:r w:rsidRPr="001151EF">
        <w:rPr>
          <w:lang w:val="uk-UA"/>
        </w:rPr>
        <w:t>підвищення якості освіти на всіх рівнях освітньої системи;</w:t>
      </w:r>
    </w:p>
    <w:p w14:paraId="35A0E76B" w14:textId="77777777" w:rsidR="00DC5ECF" w:rsidRPr="001151EF" w:rsidRDefault="00DC5ECF" w:rsidP="00DC5ECF">
      <w:pPr>
        <w:pStyle w:val="23"/>
        <w:numPr>
          <w:ilvl w:val="0"/>
          <w:numId w:val="47"/>
        </w:numPr>
        <w:spacing w:line="240" w:lineRule="auto"/>
        <w:rPr>
          <w:lang w:val="uk-UA"/>
        </w:rPr>
      </w:pPr>
      <w:r w:rsidRPr="001151EF">
        <w:rPr>
          <w:lang w:val="uk-UA"/>
        </w:rPr>
        <w:t>підготовка випускника школи – усебічно розвиненої  особистості, патріота з активною позицією, здатного до змін;</w:t>
      </w:r>
    </w:p>
    <w:p w14:paraId="78DAC7F0" w14:textId="77777777" w:rsidR="00DC5ECF" w:rsidRDefault="00DC5ECF" w:rsidP="00DC5ECF">
      <w:pPr>
        <w:pStyle w:val="23"/>
        <w:numPr>
          <w:ilvl w:val="0"/>
          <w:numId w:val="47"/>
        </w:numPr>
        <w:spacing w:line="240" w:lineRule="auto"/>
        <w:rPr>
          <w:lang w:val="uk-UA"/>
        </w:rPr>
      </w:pPr>
      <w:r w:rsidRPr="001151EF">
        <w:rPr>
          <w:lang w:val="uk-UA"/>
        </w:rPr>
        <w:t>створення єдиного освітнього простору на основі наступності та інтеграції змісту освіти.</w:t>
      </w:r>
    </w:p>
    <w:p w14:paraId="7C353ABE" w14:textId="77777777" w:rsidR="00DC5ECF" w:rsidRDefault="00DC5ECF" w:rsidP="00DC5ECF">
      <w:pPr>
        <w:pStyle w:val="23"/>
        <w:spacing w:line="240" w:lineRule="auto"/>
        <w:ind w:left="720" w:firstLine="0"/>
        <w:rPr>
          <w:lang w:val="uk-UA"/>
        </w:rPr>
      </w:pPr>
    </w:p>
    <w:p w14:paraId="211B9545" w14:textId="77777777" w:rsidR="00553B2A" w:rsidRDefault="00553B2A" w:rsidP="00DC5ECF">
      <w:pPr>
        <w:pStyle w:val="23"/>
        <w:numPr>
          <w:ilvl w:val="0"/>
          <w:numId w:val="50"/>
        </w:numPr>
        <w:shd w:val="clear" w:color="auto" w:fill="auto"/>
        <w:spacing w:before="0" w:line="240" w:lineRule="auto"/>
        <w:jc w:val="center"/>
        <w:rPr>
          <w:b/>
          <w:lang w:val="uk-UA"/>
        </w:rPr>
      </w:pPr>
      <w:r w:rsidRPr="002743B8">
        <w:rPr>
          <w:b/>
          <w:lang w:val="uk-UA"/>
        </w:rPr>
        <w:t>Обсяги та джерела фінансування Програми</w:t>
      </w:r>
    </w:p>
    <w:p w14:paraId="3A3A307D" w14:textId="77777777" w:rsidR="00553B2A" w:rsidRPr="002743B8" w:rsidRDefault="00553B2A" w:rsidP="00553B2A">
      <w:pPr>
        <w:pStyle w:val="23"/>
        <w:shd w:val="clear" w:color="auto" w:fill="auto"/>
        <w:spacing w:before="0" w:line="240" w:lineRule="auto"/>
        <w:ind w:left="709" w:firstLine="0"/>
        <w:rPr>
          <w:b/>
          <w:lang w:val="uk-UA"/>
        </w:rPr>
      </w:pPr>
    </w:p>
    <w:p w14:paraId="6562FCA1" w14:textId="77777777" w:rsidR="00553B2A" w:rsidRPr="002743B8" w:rsidRDefault="00553B2A" w:rsidP="00553B2A">
      <w:pPr>
        <w:pStyle w:val="23"/>
        <w:shd w:val="clear" w:color="auto" w:fill="auto"/>
        <w:spacing w:before="0" w:line="240" w:lineRule="auto"/>
        <w:ind w:firstLine="708"/>
        <w:rPr>
          <w:lang w:val="uk-UA"/>
        </w:rPr>
      </w:pPr>
      <w:r w:rsidRPr="002743B8">
        <w:rPr>
          <w:lang w:val="uk-UA"/>
        </w:rPr>
        <w:t>Програма розвитку освіти</w:t>
      </w:r>
      <w:r>
        <w:rPr>
          <w:lang w:val="uk-UA"/>
        </w:rPr>
        <w:t xml:space="preserve"> на території Бахмутської міської об’єднаної територіальної громади</w:t>
      </w:r>
      <w:r w:rsidRPr="002743B8">
        <w:rPr>
          <w:lang w:val="uk-UA"/>
        </w:rPr>
        <w:t xml:space="preserve"> </w:t>
      </w:r>
      <w:r>
        <w:rPr>
          <w:lang w:val="uk-UA"/>
        </w:rPr>
        <w:t>на 2021 - 2025</w:t>
      </w:r>
      <w:r w:rsidRPr="002743B8">
        <w:rPr>
          <w:lang w:val="uk-UA"/>
        </w:rPr>
        <w:t xml:space="preserve"> роки реалізується в межах загального обсягу видатків, виділених державним</w:t>
      </w:r>
      <w:r w:rsidR="00B91548">
        <w:rPr>
          <w:lang w:val="uk-UA"/>
        </w:rPr>
        <w:t xml:space="preserve"> бюджетом</w:t>
      </w:r>
      <w:r w:rsidRPr="002743B8">
        <w:rPr>
          <w:lang w:val="uk-UA"/>
        </w:rPr>
        <w:t xml:space="preserve"> та </w:t>
      </w:r>
      <w:r w:rsidR="00B91548">
        <w:rPr>
          <w:lang w:val="uk-UA"/>
        </w:rPr>
        <w:t xml:space="preserve">бюджетом Бахмутської міської об’єднаної територіальної громади </w:t>
      </w:r>
      <w:r w:rsidRPr="002743B8">
        <w:rPr>
          <w:lang w:val="uk-UA"/>
        </w:rPr>
        <w:t xml:space="preserve">на відповідні 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 </w:t>
      </w:r>
    </w:p>
    <w:p w14:paraId="2182A8CC" w14:textId="77777777" w:rsidR="00553B2A" w:rsidRPr="002743B8" w:rsidRDefault="00553B2A" w:rsidP="00553B2A">
      <w:pPr>
        <w:pStyle w:val="23"/>
        <w:shd w:val="clear" w:color="auto" w:fill="auto"/>
        <w:spacing w:before="0" w:line="240" w:lineRule="auto"/>
        <w:ind w:firstLine="708"/>
        <w:rPr>
          <w:lang w:val="uk-UA"/>
        </w:rPr>
      </w:pPr>
      <w:r>
        <w:rPr>
          <w:bCs/>
          <w:lang w:val="uk-UA"/>
        </w:rPr>
        <w:t>Ресурсне за</w:t>
      </w:r>
      <w:r w:rsidR="00B91548">
        <w:rPr>
          <w:bCs/>
          <w:lang w:val="uk-UA"/>
        </w:rPr>
        <w:t>безпечення Програми наведено у д</w:t>
      </w:r>
      <w:r w:rsidRPr="002743B8">
        <w:rPr>
          <w:lang w:val="uk-UA"/>
        </w:rPr>
        <w:t>одатк</w:t>
      </w:r>
      <w:r>
        <w:rPr>
          <w:lang w:val="uk-UA"/>
        </w:rPr>
        <w:t>у 3</w:t>
      </w:r>
      <w:r w:rsidR="00B91548">
        <w:rPr>
          <w:lang w:val="uk-UA"/>
        </w:rPr>
        <w:t xml:space="preserve"> до Програми</w:t>
      </w:r>
      <w:r>
        <w:rPr>
          <w:lang w:val="uk-UA"/>
        </w:rPr>
        <w:t>.</w:t>
      </w:r>
    </w:p>
    <w:p w14:paraId="2C925AB3" w14:textId="77777777" w:rsidR="00553B2A" w:rsidRPr="002743B8" w:rsidRDefault="00553B2A" w:rsidP="00553B2A">
      <w:pPr>
        <w:pStyle w:val="23"/>
        <w:shd w:val="clear" w:color="auto" w:fill="auto"/>
        <w:spacing w:before="0" w:line="240" w:lineRule="auto"/>
        <w:ind w:firstLine="284"/>
        <w:rPr>
          <w:b/>
          <w:lang w:val="uk-UA"/>
        </w:rPr>
      </w:pPr>
    </w:p>
    <w:p w14:paraId="05AE4E89" w14:textId="77777777" w:rsidR="00553B2A" w:rsidRDefault="00553B2A" w:rsidP="00DC5ECF">
      <w:pPr>
        <w:pStyle w:val="23"/>
        <w:numPr>
          <w:ilvl w:val="0"/>
          <w:numId w:val="50"/>
        </w:numPr>
        <w:shd w:val="clear" w:color="auto" w:fill="auto"/>
        <w:spacing w:before="0" w:line="240" w:lineRule="auto"/>
        <w:ind w:firstLine="348"/>
        <w:rPr>
          <w:b/>
          <w:lang w:val="uk-UA"/>
        </w:rPr>
      </w:pPr>
      <w:r w:rsidRPr="002743B8">
        <w:rPr>
          <w:b/>
          <w:lang w:val="uk-UA"/>
        </w:rPr>
        <w:t>Строки та етапи виконання Програми</w:t>
      </w:r>
    </w:p>
    <w:p w14:paraId="0B079884" w14:textId="77777777" w:rsidR="00553B2A" w:rsidRPr="002743B8" w:rsidRDefault="00553B2A" w:rsidP="00553B2A">
      <w:pPr>
        <w:pStyle w:val="23"/>
        <w:shd w:val="clear" w:color="auto" w:fill="auto"/>
        <w:spacing w:before="0" w:line="240" w:lineRule="auto"/>
        <w:ind w:left="709" w:firstLine="0"/>
        <w:rPr>
          <w:b/>
          <w:lang w:val="uk-UA"/>
        </w:rPr>
      </w:pPr>
    </w:p>
    <w:p w14:paraId="3D72C304" w14:textId="77777777" w:rsidR="00553B2A" w:rsidRPr="00B91548" w:rsidRDefault="00553B2A" w:rsidP="00553B2A">
      <w:pPr>
        <w:pStyle w:val="a3"/>
        <w:spacing w:after="0" w:line="240" w:lineRule="auto"/>
        <w:ind w:left="34" w:firstLine="674"/>
        <w:jc w:val="both"/>
        <w:rPr>
          <w:rFonts w:ascii="Times New Roman" w:hAnsi="Times New Roman" w:cs="Times New Roman"/>
          <w:spacing w:val="-4"/>
          <w:sz w:val="28"/>
          <w:szCs w:val="28"/>
          <w:lang w:val="uk-UA"/>
        </w:rPr>
      </w:pPr>
      <w:r w:rsidRPr="00B91548">
        <w:rPr>
          <w:rFonts w:ascii="Times New Roman" w:hAnsi="Times New Roman" w:cs="Times New Roman"/>
          <w:spacing w:val="-4"/>
          <w:sz w:val="28"/>
          <w:szCs w:val="28"/>
          <w:lang w:val="uk-UA"/>
        </w:rPr>
        <w:t>Реалізація Програми передбачається шляхом розробки і впровадження 19 цільових проєктів за 6 напрямками в період з 2021 по 2025 роки</w:t>
      </w:r>
      <w:r w:rsidR="00B91548" w:rsidRPr="00B91548">
        <w:rPr>
          <w:rFonts w:ascii="Times New Roman" w:hAnsi="Times New Roman" w:cs="Times New Roman"/>
          <w:spacing w:val="-4"/>
          <w:sz w:val="28"/>
          <w:szCs w:val="28"/>
          <w:lang w:val="uk-UA"/>
        </w:rPr>
        <w:t xml:space="preserve"> (додаток 4)</w:t>
      </w:r>
      <w:r w:rsidRPr="00B91548">
        <w:rPr>
          <w:rFonts w:ascii="Times New Roman" w:hAnsi="Times New Roman" w:cs="Times New Roman"/>
          <w:spacing w:val="-4"/>
          <w:sz w:val="28"/>
          <w:szCs w:val="28"/>
          <w:lang w:val="uk-UA"/>
        </w:rPr>
        <w:t xml:space="preserve">. </w:t>
      </w:r>
    </w:p>
    <w:p w14:paraId="76B039BB" w14:textId="77777777" w:rsidR="00553B2A" w:rsidRPr="002743B8" w:rsidRDefault="00553B2A" w:rsidP="00553B2A">
      <w:pPr>
        <w:pStyle w:val="a3"/>
        <w:spacing w:after="0" w:line="240" w:lineRule="auto"/>
        <w:ind w:left="34" w:firstLine="674"/>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Програма буде реалізована в </w:t>
      </w:r>
      <w:r>
        <w:rPr>
          <w:rFonts w:ascii="Times New Roman" w:hAnsi="Times New Roman" w:cs="Times New Roman"/>
          <w:sz w:val="28"/>
          <w:szCs w:val="28"/>
          <w:lang w:val="uk-UA"/>
        </w:rPr>
        <w:t>чотири</w:t>
      </w:r>
      <w:r w:rsidRPr="002743B8">
        <w:rPr>
          <w:rFonts w:ascii="Times New Roman" w:hAnsi="Times New Roman" w:cs="Times New Roman"/>
          <w:sz w:val="28"/>
          <w:szCs w:val="28"/>
          <w:lang w:val="uk-UA"/>
        </w:rPr>
        <w:t xml:space="preserve"> етап</w:t>
      </w:r>
      <w:r>
        <w:rPr>
          <w:rFonts w:ascii="Times New Roman" w:hAnsi="Times New Roman" w:cs="Times New Roman"/>
          <w:sz w:val="28"/>
          <w:szCs w:val="28"/>
          <w:lang w:val="uk-UA"/>
        </w:rPr>
        <w:t>и</w:t>
      </w:r>
      <w:r w:rsidRPr="002743B8">
        <w:rPr>
          <w:rFonts w:ascii="Times New Roman" w:hAnsi="Times New Roman" w:cs="Times New Roman"/>
          <w:sz w:val="28"/>
          <w:szCs w:val="28"/>
          <w:lang w:val="uk-UA"/>
        </w:rPr>
        <w:t xml:space="preserve">: </w:t>
      </w:r>
    </w:p>
    <w:p w14:paraId="61A3AD7F" w14:textId="77777777" w:rsidR="00553B2A" w:rsidRPr="002743B8" w:rsidRDefault="00553B2A" w:rsidP="00B91548">
      <w:pPr>
        <w:pStyle w:val="a3"/>
        <w:spacing w:after="0" w:line="240" w:lineRule="auto"/>
        <w:ind w:left="851" w:hanging="142"/>
        <w:jc w:val="both"/>
        <w:rPr>
          <w:rFonts w:ascii="Times New Roman" w:hAnsi="Times New Roman" w:cs="Times New Roman"/>
          <w:sz w:val="28"/>
          <w:szCs w:val="28"/>
          <w:lang w:val="uk-UA"/>
        </w:rPr>
      </w:pPr>
      <w:r>
        <w:rPr>
          <w:rFonts w:ascii="Times New Roman" w:hAnsi="Times New Roman" w:cs="Times New Roman"/>
          <w:sz w:val="28"/>
          <w:szCs w:val="28"/>
          <w:lang w:val="uk-UA"/>
        </w:rPr>
        <w:t>І етап – 2021-2022 роки</w:t>
      </w:r>
    </w:p>
    <w:p w14:paraId="5F43D6FF" w14:textId="77777777" w:rsidR="00553B2A" w:rsidRPr="002743B8" w:rsidRDefault="00553B2A" w:rsidP="00B91548">
      <w:pPr>
        <w:pStyle w:val="a3"/>
        <w:spacing w:after="0" w:line="240" w:lineRule="auto"/>
        <w:ind w:left="851" w:hanging="142"/>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ІІ етап – 2023 </w:t>
      </w:r>
      <w:r w:rsidRPr="002743B8">
        <w:rPr>
          <w:rFonts w:ascii="Times New Roman" w:hAnsi="Times New Roman" w:cs="Times New Roman"/>
          <w:sz w:val="28"/>
          <w:szCs w:val="28"/>
          <w:lang w:val="uk-UA"/>
        </w:rPr>
        <w:t>рік</w:t>
      </w:r>
    </w:p>
    <w:p w14:paraId="489BEA20" w14:textId="77777777" w:rsidR="00553B2A" w:rsidRDefault="00553B2A" w:rsidP="00B91548">
      <w:pPr>
        <w:pStyle w:val="a3"/>
        <w:spacing w:after="0" w:line="240" w:lineRule="auto"/>
        <w:ind w:left="851" w:hanging="142"/>
        <w:jc w:val="both"/>
        <w:rPr>
          <w:rFonts w:ascii="Times New Roman" w:hAnsi="Times New Roman" w:cs="Times New Roman"/>
          <w:sz w:val="28"/>
          <w:szCs w:val="28"/>
          <w:lang w:val="uk-UA"/>
        </w:rPr>
      </w:pPr>
      <w:r>
        <w:rPr>
          <w:rFonts w:ascii="Times New Roman" w:hAnsi="Times New Roman" w:cs="Times New Roman"/>
          <w:sz w:val="28"/>
          <w:szCs w:val="28"/>
          <w:lang w:val="uk-UA"/>
        </w:rPr>
        <w:t>ІІІ етап –</w:t>
      </w:r>
      <w:r w:rsidRPr="002743B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2024 </w:t>
      </w:r>
      <w:r w:rsidRPr="002743B8">
        <w:rPr>
          <w:rFonts w:ascii="Times New Roman" w:hAnsi="Times New Roman" w:cs="Times New Roman"/>
          <w:sz w:val="28"/>
          <w:szCs w:val="28"/>
          <w:lang w:val="uk-UA"/>
        </w:rPr>
        <w:t>рік</w:t>
      </w:r>
    </w:p>
    <w:p w14:paraId="2071A046" w14:textId="77777777" w:rsidR="00553B2A" w:rsidRDefault="00553B2A" w:rsidP="00B91548">
      <w:pPr>
        <w:pStyle w:val="a3"/>
        <w:spacing w:after="0" w:line="240" w:lineRule="auto"/>
        <w:ind w:left="851" w:hanging="142"/>
        <w:jc w:val="both"/>
        <w:rPr>
          <w:rFonts w:ascii="Times New Roman" w:hAnsi="Times New Roman" w:cs="Times New Roman"/>
          <w:sz w:val="28"/>
          <w:szCs w:val="28"/>
          <w:lang w:val="uk-UA"/>
        </w:rPr>
      </w:pPr>
      <w:r>
        <w:rPr>
          <w:rFonts w:ascii="Times New Roman" w:hAnsi="Times New Roman" w:cs="Times New Roman"/>
          <w:sz w:val="28"/>
          <w:szCs w:val="28"/>
          <w:lang w:val="en-US"/>
        </w:rPr>
        <w:t>IV</w:t>
      </w:r>
      <w:r>
        <w:rPr>
          <w:rFonts w:ascii="Times New Roman" w:hAnsi="Times New Roman" w:cs="Times New Roman"/>
          <w:sz w:val="28"/>
          <w:szCs w:val="28"/>
          <w:lang w:val="uk-UA"/>
        </w:rPr>
        <w:t xml:space="preserve"> етап – 2025 рік</w:t>
      </w:r>
    </w:p>
    <w:p w14:paraId="421E5E51" w14:textId="77777777" w:rsidR="00553B2A" w:rsidRPr="00E52593" w:rsidRDefault="00553B2A" w:rsidP="00553B2A">
      <w:pPr>
        <w:pStyle w:val="a3"/>
        <w:spacing w:after="0" w:line="240" w:lineRule="auto"/>
        <w:ind w:left="851"/>
        <w:jc w:val="both"/>
        <w:rPr>
          <w:rFonts w:ascii="Times New Roman" w:hAnsi="Times New Roman" w:cs="Times New Roman"/>
          <w:sz w:val="28"/>
          <w:szCs w:val="28"/>
          <w:lang w:val="uk-UA"/>
        </w:rPr>
      </w:pPr>
    </w:p>
    <w:p w14:paraId="22152ECE" w14:textId="77777777" w:rsidR="00553B2A" w:rsidRDefault="00553B2A" w:rsidP="00553B2A">
      <w:pPr>
        <w:pStyle w:val="23"/>
        <w:numPr>
          <w:ilvl w:val="0"/>
          <w:numId w:val="46"/>
        </w:numPr>
        <w:shd w:val="clear" w:color="auto" w:fill="auto"/>
        <w:spacing w:before="0" w:line="240" w:lineRule="auto"/>
        <w:ind w:left="0" w:firstLine="709"/>
        <w:jc w:val="center"/>
        <w:rPr>
          <w:b/>
          <w:lang w:val="uk-UA"/>
        </w:rPr>
      </w:pPr>
      <w:r w:rsidRPr="002743B8">
        <w:rPr>
          <w:b/>
          <w:lang w:val="uk-UA"/>
        </w:rPr>
        <w:t>Координація та контроль за ходом виконання Програми</w:t>
      </w:r>
    </w:p>
    <w:p w14:paraId="21B16576" w14:textId="77777777" w:rsidR="00B53DAC" w:rsidRPr="002743B8" w:rsidRDefault="00B53DAC" w:rsidP="00B53DAC">
      <w:pPr>
        <w:pStyle w:val="23"/>
        <w:shd w:val="clear" w:color="auto" w:fill="auto"/>
        <w:spacing w:before="0" w:line="240" w:lineRule="auto"/>
        <w:ind w:left="709" w:firstLine="0"/>
        <w:rPr>
          <w:b/>
          <w:lang w:val="uk-UA"/>
        </w:rPr>
      </w:pPr>
    </w:p>
    <w:p w14:paraId="2D8E246E" w14:textId="77777777" w:rsidR="00553B2A" w:rsidRDefault="00553B2A" w:rsidP="00553B2A">
      <w:pPr>
        <w:pStyle w:val="23"/>
        <w:shd w:val="clear" w:color="auto" w:fill="auto"/>
        <w:spacing w:before="0" w:line="240" w:lineRule="auto"/>
        <w:ind w:firstLine="708"/>
        <w:rPr>
          <w:lang w:val="uk-UA"/>
        </w:rPr>
      </w:pPr>
      <w:r w:rsidRPr="002743B8">
        <w:rPr>
          <w:lang w:val="uk-UA"/>
        </w:rPr>
        <w:t xml:space="preserve">Організація </w:t>
      </w:r>
      <w:r w:rsidR="00B53DAC">
        <w:rPr>
          <w:lang w:val="uk-UA"/>
        </w:rPr>
        <w:t xml:space="preserve">роботи щодо виконання заходів </w:t>
      </w:r>
      <w:r w:rsidRPr="002743B8">
        <w:rPr>
          <w:lang w:val="uk-UA"/>
        </w:rPr>
        <w:t xml:space="preserve"> Програми розвитку освіти на території </w:t>
      </w:r>
      <w:r>
        <w:rPr>
          <w:lang w:val="uk-UA"/>
        </w:rPr>
        <w:t>Бахмутської міської об’єднаної територіальної громади</w:t>
      </w:r>
      <w:r w:rsidRPr="002743B8">
        <w:rPr>
          <w:lang w:val="uk-UA"/>
        </w:rPr>
        <w:t xml:space="preserve"> на 20</w:t>
      </w:r>
      <w:r>
        <w:rPr>
          <w:lang w:val="uk-UA"/>
        </w:rPr>
        <w:t>21</w:t>
      </w:r>
      <w:r w:rsidRPr="002743B8">
        <w:rPr>
          <w:lang w:val="uk-UA"/>
        </w:rPr>
        <w:t>-202</w:t>
      </w:r>
      <w:r>
        <w:rPr>
          <w:lang w:val="uk-UA"/>
        </w:rPr>
        <w:t xml:space="preserve">5 </w:t>
      </w:r>
      <w:r w:rsidRPr="002743B8">
        <w:rPr>
          <w:lang w:val="uk-UA"/>
        </w:rPr>
        <w:t>роки покладається на Управління освіти Бахмутської міської ради (далі – Управління освіти).</w:t>
      </w:r>
    </w:p>
    <w:p w14:paraId="41184B28" w14:textId="77777777" w:rsidR="00B53DAC" w:rsidRDefault="00B53DAC" w:rsidP="00553B2A">
      <w:pPr>
        <w:pStyle w:val="23"/>
        <w:shd w:val="clear" w:color="auto" w:fill="auto"/>
        <w:spacing w:before="0" w:line="240" w:lineRule="auto"/>
        <w:ind w:firstLine="708"/>
        <w:rPr>
          <w:lang w:val="uk-UA"/>
        </w:rPr>
      </w:pPr>
      <w:r w:rsidRPr="002743B8">
        <w:rPr>
          <w:lang w:val="uk-UA"/>
        </w:rPr>
        <w:t>Управління освіти</w:t>
      </w:r>
      <w:r>
        <w:rPr>
          <w:lang w:val="uk-UA"/>
        </w:rPr>
        <w:t xml:space="preserve"> щороку здійснює аналіз виконання Програми. Результати виконання Програми з обґрунтуванням та оцінкою результатів виконання Програми заслуховується один раз на рік на сесії Бахмутської міської ради. Рішення Бахмутської міської ради належать оприлюдненню на сайті ради.</w:t>
      </w:r>
    </w:p>
    <w:p w14:paraId="5C08040A" w14:textId="77777777" w:rsidR="00B53DAC" w:rsidRDefault="00836697" w:rsidP="00553B2A">
      <w:pPr>
        <w:pStyle w:val="23"/>
        <w:shd w:val="clear" w:color="auto" w:fill="auto"/>
        <w:spacing w:before="0" w:line="240" w:lineRule="auto"/>
        <w:ind w:firstLine="708"/>
        <w:rPr>
          <w:color w:val="000000"/>
          <w:lang w:val="uk-UA" w:eastAsia="uk-UA"/>
        </w:rPr>
      </w:pPr>
      <w:r w:rsidRPr="002743B8">
        <w:rPr>
          <w:lang w:val="uk-UA"/>
        </w:rPr>
        <w:t xml:space="preserve">Управління освіти </w:t>
      </w:r>
      <w:r w:rsidR="00B53DAC">
        <w:rPr>
          <w:color w:val="000000"/>
          <w:lang w:val="uk-UA" w:eastAsia="uk-UA"/>
        </w:rPr>
        <w:t>щорічно надає звіт Бахмутській міські раді про стан виконання Програми  та підсумковий звіт після закінчення Програми.</w:t>
      </w:r>
    </w:p>
    <w:p w14:paraId="3A8FCA8D" w14:textId="77777777" w:rsidR="00553B2A" w:rsidRPr="002743B8" w:rsidRDefault="00553B2A" w:rsidP="00553B2A">
      <w:pPr>
        <w:pStyle w:val="23"/>
        <w:shd w:val="clear" w:color="auto" w:fill="auto"/>
        <w:spacing w:before="0" w:line="240" w:lineRule="auto"/>
        <w:ind w:firstLine="708"/>
        <w:rPr>
          <w:lang w:val="uk-UA"/>
        </w:rPr>
      </w:pPr>
      <w:r>
        <w:rPr>
          <w:lang w:val="uk-UA"/>
        </w:rPr>
        <w:t>Контроль за виконанням Програми пок</w:t>
      </w:r>
      <w:r w:rsidR="00836697">
        <w:rPr>
          <w:lang w:val="uk-UA"/>
        </w:rPr>
        <w:t>ладається</w:t>
      </w:r>
      <w:r>
        <w:rPr>
          <w:lang w:val="uk-UA"/>
        </w:rPr>
        <w:t xml:space="preserve"> на постійні комісії Бахмутської міської ради: </w:t>
      </w:r>
      <w:r w:rsidRPr="00F23272">
        <w:rPr>
          <w:lang w:val="uk-UA"/>
        </w:rPr>
        <w:t>з питань молодіжної політики, освіти, культури і спорту</w:t>
      </w:r>
      <w:r>
        <w:rPr>
          <w:lang w:val="uk-UA"/>
        </w:rPr>
        <w:t xml:space="preserve">, </w:t>
      </w:r>
      <w:r w:rsidRPr="00F23272">
        <w:rPr>
          <w:lang w:val="uk-UA"/>
        </w:rPr>
        <w:t>з питань економічної і інвестиційної політики, бюджету і фінансів</w:t>
      </w:r>
      <w:r>
        <w:rPr>
          <w:lang w:val="uk-UA"/>
        </w:rPr>
        <w:t>.</w:t>
      </w:r>
    </w:p>
    <w:p w14:paraId="395A51AC" w14:textId="77777777" w:rsidR="00553B2A" w:rsidRPr="002743B8" w:rsidRDefault="00553B2A" w:rsidP="00553B2A">
      <w:pPr>
        <w:pStyle w:val="23"/>
        <w:shd w:val="clear" w:color="auto" w:fill="auto"/>
        <w:spacing w:before="0" w:line="240" w:lineRule="auto"/>
        <w:ind w:firstLine="0"/>
        <w:rPr>
          <w:b/>
          <w:lang w:val="uk-UA"/>
        </w:rPr>
      </w:pPr>
    </w:p>
    <w:p w14:paraId="58FC1424" w14:textId="77777777" w:rsidR="007D1D03" w:rsidRDefault="008828A2" w:rsidP="008828A2">
      <w:pPr>
        <w:pStyle w:val="23"/>
        <w:shd w:val="clear" w:color="auto" w:fill="auto"/>
        <w:tabs>
          <w:tab w:val="left" w:pos="284"/>
        </w:tabs>
        <w:spacing w:before="0" w:line="240" w:lineRule="auto"/>
        <w:ind w:firstLine="709"/>
        <w:rPr>
          <w:i/>
          <w:lang w:val="uk-UA"/>
        </w:rPr>
      </w:pPr>
      <w:r w:rsidRPr="008828A2">
        <w:rPr>
          <w:i/>
          <w:lang w:val="uk-UA"/>
        </w:rPr>
        <w:t xml:space="preserve">Проєкт Програми розвитку освіти на території Бахмутської міської об’єднаної територіальної громади на 2021-2025 роки розроблений Управлінням освіти Бахмутської міської ради </w:t>
      </w:r>
    </w:p>
    <w:p w14:paraId="599D8F0E" w14:textId="77777777" w:rsidR="008828A2" w:rsidRDefault="008828A2" w:rsidP="008828A2">
      <w:pPr>
        <w:pStyle w:val="23"/>
        <w:shd w:val="clear" w:color="auto" w:fill="auto"/>
        <w:tabs>
          <w:tab w:val="left" w:pos="284"/>
        </w:tabs>
        <w:spacing w:before="0" w:line="240" w:lineRule="auto"/>
        <w:ind w:firstLine="709"/>
        <w:rPr>
          <w:i/>
          <w:lang w:val="uk-UA"/>
        </w:rPr>
      </w:pPr>
    </w:p>
    <w:p w14:paraId="0C85EE18" w14:textId="77777777" w:rsidR="008828A2" w:rsidRDefault="008828A2" w:rsidP="008828A2">
      <w:pPr>
        <w:pStyle w:val="23"/>
        <w:shd w:val="clear" w:color="auto" w:fill="auto"/>
        <w:tabs>
          <w:tab w:val="left" w:pos="284"/>
        </w:tabs>
        <w:spacing w:before="0" w:line="240" w:lineRule="auto"/>
        <w:ind w:firstLine="709"/>
        <w:rPr>
          <w:i/>
          <w:lang w:val="uk-UA"/>
        </w:rPr>
      </w:pPr>
    </w:p>
    <w:p w14:paraId="090BD8AD" w14:textId="77777777" w:rsidR="008828A2" w:rsidRPr="008828A2" w:rsidRDefault="008828A2" w:rsidP="008828A2">
      <w:pPr>
        <w:spacing w:after="0" w:line="240" w:lineRule="auto"/>
        <w:contextualSpacing/>
        <w:rPr>
          <w:rFonts w:ascii="Times New Roman" w:hAnsi="Times New Roman" w:cs="Times New Roman"/>
          <w:b/>
          <w:sz w:val="28"/>
          <w:lang w:val="uk-UA"/>
        </w:rPr>
      </w:pPr>
      <w:r w:rsidRPr="008828A2">
        <w:rPr>
          <w:rFonts w:ascii="Times New Roman" w:hAnsi="Times New Roman" w:cs="Times New Roman"/>
          <w:b/>
          <w:sz w:val="28"/>
          <w:lang w:val="uk-UA"/>
        </w:rPr>
        <w:t>Начальник  Управління  освіти</w:t>
      </w:r>
    </w:p>
    <w:p w14:paraId="2684230A" w14:textId="77777777" w:rsidR="008828A2" w:rsidRPr="008828A2" w:rsidRDefault="008828A2" w:rsidP="008828A2">
      <w:pPr>
        <w:spacing w:after="0" w:line="240" w:lineRule="auto"/>
        <w:contextualSpacing/>
        <w:rPr>
          <w:rFonts w:ascii="Times New Roman" w:hAnsi="Times New Roman" w:cs="Times New Roman"/>
          <w:b/>
          <w:sz w:val="28"/>
          <w:lang w:val="uk-UA"/>
        </w:rPr>
      </w:pPr>
      <w:r w:rsidRPr="008828A2">
        <w:rPr>
          <w:rFonts w:ascii="Times New Roman" w:hAnsi="Times New Roman" w:cs="Times New Roman"/>
          <w:b/>
          <w:sz w:val="28"/>
          <w:lang w:val="uk-UA"/>
        </w:rPr>
        <w:t>Бахмутської  міської  ради                                                  Н.Ю. Дроздова</w:t>
      </w:r>
    </w:p>
    <w:p w14:paraId="36410755" w14:textId="77777777" w:rsidR="008828A2" w:rsidRPr="008828A2" w:rsidRDefault="008828A2" w:rsidP="008828A2">
      <w:pPr>
        <w:spacing w:after="0" w:line="240" w:lineRule="auto"/>
        <w:contextualSpacing/>
        <w:rPr>
          <w:rFonts w:ascii="Times New Roman" w:hAnsi="Times New Roman" w:cs="Times New Roman"/>
          <w:b/>
          <w:sz w:val="28"/>
          <w:lang w:val="uk-UA"/>
        </w:rPr>
      </w:pPr>
    </w:p>
    <w:p w14:paraId="77C31367" w14:textId="77777777" w:rsidR="008828A2" w:rsidRPr="008828A2" w:rsidRDefault="008828A2" w:rsidP="008828A2">
      <w:pPr>
        <w:spacing w:after="0" w:line="240" w:lineRule="auto"/>
        <w:contextualSpacing/>
        <w:rPr>
          <w:rFonts w:ascii="Times New Roman" w:hAnsi="Times New Roman" w:cs="Times New Roman"/>
          <w:b/>
          <w:sz w:val="28"/>
          <w:lang w:val="uk-UA"/>
        </w:rPr>
      </w:pPr>
      <w:r w:rsidRPr="008828A2">
        <w:rPr>
          <w:rFonts w:ascii="Times New Roman" w:hAnsi="Times New Roman" w:cs="Times New Roman"/>
          <w:b/>
          <w:sz w:val="28"/>
          <w:lang w:val="uk-UA"/>
        </w:rPr>
        <w:t xml:space="preserve">Керуючий справами виконкому </w:t>
      </w:r>
    </w:p>
    <w:p w14:paraId="11CC5A38" w14:textId="77777777" w:rsidR="008828A2" w:rsidRDefault="008828A2" w:rsidP="008828A2">
      <w:pPr>
        <w:spacing w:after="0" w:line="240" w:lineRule="auto"/>
        <w:contextualSpacing/>
        <w:rPr>
          <w:b/>
          <w:sz w:val="28"/>
          <w:lang w:val="uk-UA"/>
        </w:rPr>
      </w:pPr>
      <w:r w:rsidRPr="008828A2">
        <w:rPr>
          <w:rFonts w:ascii="Times New Roman" w:hAnsi="Times New Roman" w:cs="Times New Roman"/>
          <w:b/>
          <w:sz w:val="28"/>
          <w:lang w:val="uk-UA"/>
        </w:rPr>
        <w:t>Бахмутської міської ради                                                    Л.С. Герасимова</w:t>
      </w:r>
    </w:p>
    <w:p w14:paraId="67ADDD4C" w14:textId="77777777" w:rsidR="008828A2" w:rsidRPr="008828A2" w:rsidRDefault="008828A2" w:rsidP="008828A2">
      <w:pPr>
        <w:pStyle w:val="23"/>
        <w:shd w:val="clear" w:color="auto" w:fill="auto"/>
        <w:tabs>
          <w:tab w:val="left" w:pos="284"/>
        </w:tabs>
        <w:spacing w:before="0" w:line="240" w:lineRule="auto"/>
        <w:ind w:firstLine="709"/>
        <w:contextualSpacing/>
        <w:rPr>
          <w:i/>
          <w:lang w:val="uk-UA"/>
        </w:rPr>
      </w:pPr>
    </w:p>
    <w:p w14:paraId="140FAD57" w14:textId="77777777" w:rsidR="007D1D03" w:rsidRPr="002743B8" w:rsidRDefault="007D1D03" w:rsidP="008828A2">
      <w:pPr>
        <w:pStyle w:val="23"/>
        <w:shd w:val="clear" w:color="auto" w:fill="auto"/>
        <w:tabs>
          <w:tab w:val="left" w:pos="284"/>
        </w:tabs>
        <w:spacing w:before="0" w:line="240" w:lineRule="auto"/>
        <w:ind w:left="432" w:firstLine="0"/>
        <w:contextualSpacing/>
        <w:rPr>
          <w:lang w:val="uk-UA"/>
        </w:rPr>
      </w:pPr>
    </w:p>
    <w:p w14:paraId="38799854" w14:textId="77777777" w:rsidR="007D1D03" w:rsidRPr="002743B8" w:rsidRDefault="007D1D03" w:rsidP="00AA2CF9">
      <w:pPr>
        <w:spacing w:after="0" w:line="240" w:lineRule="auto"/>
        <w:rPr>
          <w:sz w:val="2"/>
          <w:szCs w:val="2"/>
          <w:lang w:val="uk-UA"/>
        </w:rPr>
      </w:pPr>
    </w:p>
    <w:p w14:paraId="2BD5B16C" w14:textId="77777777" w:rsidR="007D1D03" w:rsidRPr="002743B8" w:rsidRDefault="007D1D03" w:rsidP="00D76E99">
      <w:pPr>
        <w:rPr>
          <w:sz w:val="2"/>
          <w:szCs w:val="2"/>
          <w:lang w:val="uk-UA"/>
        </w:rPr>
        <w:sectPr w:rsidR="007D1D03" w:rsidRPr="002743B8" w:rsidSect="00DA79A0">
          <w:pgSz w:w="11900" w:h="16840"/>
          <w:pgMar w:top="1134" w:right="567" w:bottom="1134" w:left="1701" w:header="510" w:footer="0" w:gutter="0"/>
          <w:pgNumType w:start="1"/>
          <w:cols w:space="720"/>
          <w:noEndnote/>
          <w:titlePg/>
          <w:docGrid w:linePitch="360"/>
        </w:sectPr>
      </w:pPr>
    </w:p>
    <w:p w14:paraId="40044D15" w14:textId="77777777" w:rsidR="00836697" w:rsidRPr="00836697" w:rsidRDefault="00836697" w:rsidP="001871C2">
      <w:pPr>
        <w:pStyle w:val="2"/>
        <w:spacing w:before="0" w:after="0"/>
        <w:ind w:firstLine="5387"/>
        <w:contextualSpacing/>
        <w:jc w:val="left"/>
        <w:rPr>
          <w:rFonts w:ascii="Times New Roman" w:hAnsi="Times New Roman" w:cs="Times New Roman"/>
          <w:b w:val="0"/>
          <w:sz w:val="24"/>
          <w:szCs w:val="24"/>
        </w:rPr>
      </w:pPr>
      <w:r w:rsidRPr="00836697">
        <w:rPr>
          <w:rFonts w:ascii="Times New Roman" w:hAnsi="Times New Roman" w:cs="Times New Roman"/>
          <w:b w:val="0"/>
          <w:sz w:val="24"/>
          <w:szCs w:val="24"/>
        </w:rPr>
        <w:lastRenderedPageBreak/>
        <w:t>Додаток 4</w:t>
      </w:r>
    </w:p>
    <w:p w14:paraId="000DF819" w14:textId="77777777" w:rsidR="00836697" w:rsidRPr="00836697" w:rsidRDefault="00836697" w:rsidP="001871C2">
      <w:pPr>
        <w:spacing w:after="0" w:line="240" w:lineRule="auto"/>
        <w:ind w:left="5387"/>
        <w:contextualSpacing/>
        <w:rPr>
          <w:rFonts w:ascii="Times New Roman" w:hAnsi="Times New Roman" w:cs="Times New Roman"/>
          <w:sz w:val="24"/>
          <w:szCs w:val="24"/>
          <w:lang w:val="uk-UA" w:eastAsia="ru-RU"/>
        </w:rPr>
      </w:pPr>
      <w:r w:rsidRPr="00836697">
        <w:rPr>
          <w:rFonts w:ascii="Times New Roman" w:hAnsi="Times New Roman" w:cs="Times New Roman"/>
          <w:sz w:val="24"/>
          <w:szCs w:val="24"/>
          <w:lang w:val="uk-UA" w:eastAsia="ru-RU"/>
        </w:rPr>
        <w:t>до проєкту Програми розвитку освіти на території Бахмутської міської об'єднаної територіальної громади на 2021-2025 роки, ухваленого рішенням виконкому Бахмутської міської ради</w:t>
      </w:r>
    </w:p>
    <w:p w14:paraId="32F385EA" w14:textId="1EF9B3BB" w:rsidR="00836697" w:rsidRPr="00AA1776" w:rsidRDefault="00836697" w:rsidP="001871C2">
      <w:pPr>
        <w:spacing w:after="0" w:line="240" w:lineRule="auto"/>
        <w:ind w:left="5387"/>
        <w:contextualSpacing/>
        <w:rPr>
          <w:rFonts w:ascii="Times New Roman" w:hAnsi="Times New Roman" w:cs="Times New Roman"/>
          <w:sz w:val="24"/>
          <w:szCs w:val="24"/>
          <w:lang w:val="en-US" w:eastAsia="ru-RU"/>
        </w:rPr>
      </w:pPr>
      <w:r w:rsidRPr="00836697">
        <w:rPr>
          <w:rFonts w:ascii="Times New Roman" w:hAnsi="Times New Roman" w:cs="Times New Roman"/>
          <w:sz w:val="24"/>
          <w:szCs w:val="24"/>
          <w:lang w:val="uk-UA" w:eastAsia="ru-RU"/>
        </w:rPr>
        <w:t xml:space="preserve">від </w:t>
      </w:r>
      <w:r w:rsidR="00AA1776" w:rsidRPr="00AA1776">
        <w:rPr>
          <w:rFonts w:ascii="Times New Roman" w:hAnsi="Times New Roman" w:cs="Times New Roman"/>
          <w:sz w:val="24"/>
          <w:szCs w:val="24"/>
          <w:u w:val="single"/>
          <w:lang w:eastAsia="ru-RU"/>
        </w:rPr>
        <w:t>11.11.</w:t>
      </w:r>
      <w:r w:rsidR="00AA1776" w:rsidRPr="00AA1776">
        <w:rPr>
          <w:rFonts w:ascii="Times New Roman" w:hAnsi="Times New Roman" w:cs="Times New Roman"/>
          <w:sz w:val="24"/>
          <w:szCs w:val="24"/>
          <w:u w:val="single"/>
          <w:lang w:val="en-US" w:eastAsia="ru-RU"/>
        </w:rPr>
        <w:t>2020</w:t>
      </w:r>
      <w:r w:rsidR="00AA1776">
        <w:rPr>
          <w:rFonts w:ascii="Times New Roman" w:hAnsi="Times New Roman" w:cs="Times New Roman"/>
          <w:sz w:val="24"/>
          <w:szCs w:val="24"/>
          <w:lang w:val="en-US" w:eastAsia="ru-RU"/>
        </w:rPr>
        <w:t xml:space="preserve"> </w:t>
      </w:r>
      <w:r w:rsidRPr="00836697">
        <w:rPr>
          <w:rFonts w:ascii="Times New Roman" w:hAnsi="Times New Roman" w:cs="Times New Roman"/>
          <w:sz w:val="24"/>
          <w:szCs w:val="24"/>
          <w:lang w:val="uk-UA" w:eastAsia="ru-RU"/>
        </w:rPr>
        <w:t xml:space="preserve">№ </w:t>
      </w:r>
      <w:r w:rsidR="00AA1776" w:rsidRPr="00AA1776">
        <w:rPr>
          <w:rFonts w:ascii="Times New Roman" w:hAnsi="Times New Roman" w:cs="Times New Roman"/>
          <w:sz w:val="24"/>
          <w:szCs w:val="24"/>
          <w:u w:val="single"/>
          <w:lang w:val="en-US" w:eastAsia="ru-RU"/>
        </w:rPr>
        <w:t>332</w:t>
      </w:r>
    </w:p>
    <w:p w14:paraId="436529A4" w14:textId="77777777" w:rsidR="00836697" w:rsidRDefault="00836697" w:rsidP="00030F90">
      <w:pPr>
        <w:pStyle w:val="2"/>
        <w:spacing w:before="0" w:after="0"/>
        <w:rPr>
          <w:rFonts w:ascii="Times New Roman" w:hAnsi="Times New Roman" w:cs="Times New Roman"/>
        </w:rPr>
      </w:pPr>
    </w:p>
    <w:p w14:paraId="1AFB5292" w14:textId="77777777" w:rsidR="007D1D03" w:rsidRPr="002743B8" w:rsidRDefault="007D1D03" w:rsidP="00030F90">
      <w:pPr>
        <w:pStyle w:val="2"/>
        <w:spacing w:before="0" w:after="0"/>
        <w:rPr>
          <w:rFonts w:ascii="Times New Roman" w:hAnsi="Times New Roman" w:cs="Times New Roman"/>
        </w:rPr>
      </w:pPr>
      <w:r w:rsidRPr="002743B8">
        <w:rPr>
          <w:rFonts w:ascii="Times New Roman" w:hAnsi="Times New Roman" w:cs="Times New Roman"/>
        </w:rPr>
        <w:t xml:space="preserve"> НАПРЯМКИ РЕАЛІЗАЦІЇ ПРОГРАМИ</w:t>
      </w:r>
    </w:p>
    <w:p w14:paraId="369B6449" w14:textId="77777777" w:rsidR="00EF032C" w:rsidRDefault="00EF032C" w:rsidP="00030F90">
      <w:pPr>
        <w:pStyle w:val="2"/>
        <w:spacing w:before="0" w:after="0"/>
        <w:rPr>
          <w:rFonts w:ascii="Times New Roman" w:hAnsi="Times New Roman" w:cs="Times New Roman"/>
        </w:rPr>
      </w:pPr>
      <w:bookmarkStart w:id="1" w:name="_GoBack"/>
      <w:bookmarkEnd w:id="1"/>
    </w:p>
    <w:p w14:paraId="026315AC" w14:textId="77777777" w:rsidR="007D1D03" w:rsidRPr="002743B8" w:rsidRDefault="007D1D03" w:rsidP="00030F90">
      <w:pPr>
        <w:pStyle w:val="2"/>
        <w:spacing w:before="0" w:after="0"/>
        <w:rPr>
          <w:rFonts w:ascii="Times New Roman" w:hAnsi="Times New Roman" w:cs="Times New Roman"/>
        </w:rPr>
      </w:pPr>
      <w:r w:rsidRPr="002743B8">
        <w:rPr>
          <w:rFonts w:ascii="Times New Roman" w:hAnsi="Times New Roman" w:cs="Times New Roman"/>
        </w:rPr>
        <w:t>1. УПРАВЛІННЯ  ТА ІНСТИТУЦІЙНИЙ РОЗВИТОК</w:t>
      </w:r>
    </w:p>
    <w:p w14:paraId="2E431019" w14:textId="77777777" w:rsidR="007D1D03" w:rsidRPr="002743B8" w:rsidRDefault="007D1D03" w:rsidP="00030F90">
      <w:pPr>
        <w:rPr>
          <w:lang w:val="uk-UA" w:eastAsia="ru-RU"/>
        </w:rPr>
      </w:pPr>
    </w:p>
    <w:p w14:paraId="5DCD53CB" w14:textId="77777777" w:rsidR="00CE0A5B" w:rsidRDefault="00CE0A5B" w:rsidP="00EF032C">
      <w:pPr>
        <w:pStyle w:val="2"/>
        <w:numPr>
          <w:ilvl w:val="1"/>
          <w:numId w:val="51"/>
        </w:numPr>
        <w:spacing w:before="0" w:after="0"/>
        <w:rPr>
          <w:rFonts w:ascii="Times New Roman" w:hAnsi="Times New Roman" w:cs="Times New Roman"/>
        </w:rPr>
      </w:pPr>
      <w:r w:rsidRPr="001B073D">
        <w:rPr>
          <w:rFonts w:ascii="Times New Roman" w:hAnsi="Times New Roman" w:cs="Times New Roman"/>
        </w:rPr>
        <w:t>Про</w:t>
      </w:r>
      <w:r>
        <w:rPr>
          <w:rFonts w:ascii="Times New Roman" w:hAnsi="Times New Roman" w:cs="Times New Roman"/>
        </w:rPr>
        <w:t>є</w:t>
      </w:r>
      <w:r w:rsidRPr="001B073D">
        <w:rPr>
          <w:rFonts w:ascii="Times New Roman" w:hAnsi="Times New Roman" w:cs="Times New Roman"/>
        </w:rPr>
        <w:t>кт «Громадсько-державне управління освітою</w:t>
      </w:r>
    </w:p>
    <w:p w14:paraId="291472E1" w14:textId="77777777" w:rsidR="00CE0A5B" w:rsidRPr="001B073D" w:rsidRDefault="00CE0A5B" w:rsidP="00CE0A5B">
      <w:pPr>
        <w:pStyle w:val="2"/>
        <w:spacing w:before="0" w:after="0"/>
        <w:ind w:left="720"/>
        <w:rPr>
          <w:rFonts w:ascii="Times New Roman" w:hAnsi="Times New Roman" w:cs="Times New Roman"/>
        </w:rPr>
      </w:pPr>
      <w:r w:rsidRPr="001B073D">
        <w:rPr>
          <w:rFonts w:ascii="Times New Roman" w:hAnsi="Times New Roman" w:cs="Times New Roman"/>
        </w:rPr>
        <w:t>на засадах децентралізації»</w:t>
      </w:r>
    </w:p>
    <w:p w14:paraId="1087FD4E" w14:textId="77777777" w:rsidR="00CE0A5B" w:rsidRPr="00744474" w:rsidRDefault="00CE0A5B" w:rsidP="00CE0A5B">
      <w:pPr>
        <w:pStyle w:val="ListParagraph1"/>
        <w:spacing w:after="0" w:line="240" w:lineRule="auto"/>
        <w:ind w:left="0"/>
        <w:rPr>
          <w:rFonts w:ascii="Times New Roman" w:hAnsi="Times New Roman" w:cs="Times New Roman"/>
          <w:sz w:val="28"/>
          <w:szCs w:val="28"/>
          <w:lang w:val="uk-UA" w:eastAsia="ru-RU"/>
        </w:rPr>
      </w:pPr>
    </w:p>
    <w:p w14:paraId="4C0D4B76" w14:textId="77777777" w:rsidR="00CE0A5B" w:rsidRDefault="00CE0A5B" w:rsidP="00CE0A5B">
      <w:pPr>
        <w:spacing w:after="0" w:line="240" w:lineRule="auto"/>
        <w:jc w:val="both"/>
        <w:rPr>
          <w:rFonts w:ascii="Times New Roman" w:hAnsi="Times New Roman" w:cs="Times New Roman"/>
          <w:sz w:val="28"/>
          <w:szCs w:val="28"/>
          <w:lang w:val="uk-UA"/>
        </w:rPr>
      </w:pPr>
      <w:r>
        <w:rPr>
          <w:rStyle w:val="10"/>
          <w:rFonts w:ascii="Times New Roman" w:hAnsi="Times New Roman" w:cs="Times New Roman"/>
          <w:b/>
          <w:bCs/>
          <w:i/>
          <w:iCs/>
        </w:rPr>
        <w:t>Завдання</w:t>
      </w:r>
      <w:r w:rsidRPr="00744474">
        <w:rPr>
          <w:rStyle w:val="10"/>
          <w:rFonts w:ascii="Times New Roman" w:hAnsi="Times New Roman" w:cs="Times New Roman"/>
          <w:b/>
          <w:bCs/>
          <w:i/>
          <w:iCs/>
        </w:rPr>
        <w:t>:</w:t>
      </w:r>
      <w:r w:rsidRPr="00744474">
        <w:rPr>
          <w:rStyle w:val="10"/>
          <w:rFonts w:ascii="Times New Roman" w:hAnsi="Times New Roman" w:cs="Times New Roman"/>
          <w:i/>
          <w:iCs/>
        </w:rPr>
        <w:t xml:space="preserve"> </w:t>
      </w:r>
      <w:r w:rsidRPr="00744474">
        <w:rPr>
          <w:rFonts w:ascii="Times New Roman" w:hAnsi="Times New Roman" w:cs="Times New Roman"/>
          <w:sz w:val="28"/>
          <w:szCs w:val="28"/>
          <w:lang w:val="uk-UA"/>
        </w:rPr>
        <w:t>забезпечення узгодженої взаємодії між громадою та державою в управлінні освітою, пов’язаної з можливістю приймати ефективні управлінські рішення, відповідально та результативно впливати на освітню політику.</w:t>
      </w:r>
    </w:p>
    <w:p w14:paraId="3514DB90" w14:textId="77777777" w:rsidR="00CE0A5B" w:rsidRPr="00744474" w:rsidRDefault="00CE0A5B" w:rsidP="00CE0A5B">
      <w:pPr>
        <w:spacing w:after="0" w:line="240" w:lineRule="auto"/>
        <w:jc w:val="both"/>
        <w:rPr>
          <w:rFonts w:ascii="Times New Roman" w:hAnsi="Times New Roman" w:cs="Times New Roman"/>
          <w:i/>
          <w:iCs/>
          <w:sz w:val="28"/>
          <w:szCs w:val="28"/>
          <w:lang w:val="uk-UA"/>
        </w:rPr>
      </w:pP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395"/>
        <w:gridCol w:w="1739"/>
        <w:gridCol w:w="715"/>
        <w:gridCol w:w="709"/>
        <w:gridCol w:w="709"/>
        <w:gridCol w:w="709"/>
        <w:gridCol w:w="708"/>
      </w:tblGrid>
      <w:tr w:rsidR="00CE0A5B" w:rsidRPr="00744474" w14:paraId="7849DCFD" w14:textId="77777777" w:rsidTr="00DA79A0">
        <w:trPr>
          <w:jc w:val="center"/>
        </w:trPr>
        <w:tc>
          <w:tcPr>
            <w:tcW w:w="4395" w:type="dxa"/>
            <w:vMerge w:val="restart"/>
            <w:vAlign w:val="center"/>
          </w:tcPr>
          <w:p w14:paraId="7C37FA27" w14:textId="77777777" w:rsidR="00CE0A5B" w:rsidRPr="00744474" w:rsidRDefault="00CE0A5B" w:rsidP="00CE0A5B">
            <w:pPr>
              <w:spacing w:after="0" w:line="240" w:lineRule="auto"/>
              <w:ind w:left="151"/>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Шляхи реалізації</w:t>
            </w:r>
          </w:p>
        </w:tc>
        <w:tc>
          <w:tcPr>
            <w:tcW w:w="1739" w:type="dxa"/>
            <w:vMerge w:val="restart"/>
          </w:tcPr>
          <w:p w14:paraId="0A849804"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Виконавці</w:t>
            </w:r>
          </w:p>
        </w:tc>
        <w:tc>
          <w:tcPr>
            <w:tcW w:w="3550" w:type="dxa"/>
            <w:gridSpan w:val="5"/>
            <w:vAlign w:val="center"/>
          </w:tcPr>
          <w:p w14:paraId="1BC89005"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Термін виконання</w:t>
            </w:r>
          </w:p>
        </w:tc>
      </w:tr>
      <w:tr w:rsidR="00CE0A5B" w:rsidRPr="00744474" w14:paraId="6AD58367" w14:textId="77777777" w:rsidTr="00DA79A0">
        <w:trPr>
          <w:trHeight w:val="391"/>
          <w:jc w:val="center"/>
        </w:trPr>
        <w:tc>
          <w:tcPr>
            <w:tcW w:w="4395" w:type="dxa"/>
            <w:vMerge/>
            <w:vAlign w:val="center"/>
          </w:tcPr>
          <w:p w14:paraId="44AFD98F" w14:textId="77777777" w:rsidR="00CE0A5B" w:rsidRPr="00744474" w:rsidRDefault="00CE0A5B" w:rsidP="00CE0A5B">
            <w:pPr>
              <w:spacing w:after="0" w:line="240" w:lineRule="auto"/>
              <w:ind w:left="151"/>
              <w:jc w:val="both"/>
              <w:rPr>
                <w:rFonts w:ascii="Times New Roman" w:hAnsi="Times New Roman" w:cs="Times New Roman"/>
                <w:sz w:val="28"/>
                <w:szCs w:val="28"/>
                <w:lang w:val="uk-UA"/>
              </w:rPr>
            </w:pPr>
          </w:p>
        </w:tc>
        <w:tc>
          <w:tcPr>
            <w:tcW w:w="1739" w:type="dxa"/>
            <w:vMerge/>
          </w:tcPr>
          <w:p w14:paraId="293A2256" w14:textId="77777777" w:rsidR="00CE0A5B" w:rsidRPr="00744474" w:rsidRDefault="00CE0A5B" w:rsidP="00CE0A5B">
            <w:pPr>
              <w:spacing w:after="0" w:line="240" w:lineRule="auto"/>
              <w:jc w:val="center"/>
              <w:rPr>
                <w:rFonts w:ascii="Times New Roman" w:hAnsi="Times New Roman" w:cs="Times New Roman"/>
                <w:noProof/>
                <w:sz w:val="28"/>
                <w:szCs w:val="28"/>
                <w:lang w:val="uk-UA"/>
              </w:rPr>
            </w:pPr>
          </w:p>
        </w:tc>
        <w:tc>
          <w:tcPr>
            <w:tcW w:w="715" w:type="dxa"/>
            <w:tcBorders>
              <w:bottom w:val="single" w:sz="4" w:space="0" w:color="auto"/>
            </w:tcBorders>
          </w:tcPr>
          <w:p w14:paraId="3643F97C" w14:textId="77777777"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2021</w:t>
            </w:r>
          </w:p>
        </w:tc>
        <w:tc>
          <w:tcPr>
            <w:tcW w:w="709" w:type="dxa"/>
            <w:tcBorders>
              <w:bottom w:val="single" w:sz="4" w:space="0" w:color="auto"/>
            </w:tcBorders>
          </w:tcPr>
          <w:p w14:paraId="68C6E562" w14:textId="77777777"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2022</w:t>
            </w:r>
          </w:p>
        </w:tc>
        <w:tc>
          <w:tcPr>
            <w:tcW w:w="709" w:type="dxa"/>
            <w:tcBorders>
              <w:bottom w:val="single" w:sz="4" w:space="0" w:color="auto"/>
            </w:tcBorders>
          </w:tcPr>
          <w:p w14:paraId="315ACA8D" w14:textId="77777777"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2023</w:t>
            </w:r>
          </w:p>
        </w:tc>
        <w:tc>
          <w:tcPr>
            <w:tcW w:w="709" w:type="dxa"/>
            <w:tcBorders>
              <w:bottom w:val="single" w:sz="4" w:space="0" w:color="auto"/>
            </w:tcBorders>
          </w:tcPr>
          <w:p w14:paraId="031956EC" w14:textId="77777777"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2024</w:t>
            </w:r>
          </w:p>
        </w:tc>
        <w:tc>
          <w:tcPr>
            <w:tcW w:w="708" w:type="dxa"/>
            <w:tcBorders>
              <w:bottom w:val="single" w:sz="4" w:space="0" w:color="auto"/>
            </w:tcBorders>
          </w:tcPr>
          <w:p w14:paraId="7E284B16" w14:textId="77777777" w:rsidR="00CE0A5B" w:rsidRPr="00744474" w:rsidRDefault="00CE0A5B" w:rsidP="00CE0A5B">
            <w:pPr>
              <w:spacing w:after="0" w:line="240" w:lineRule="auto"/>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2025</w:t>
            </w:r>
          </w:p>
        </w:tc>
      </w:tr>
      <w:tr w:rsidR="00CE0A5B" w:rsidRPr="00744474" w14:paraId="76231DC0" w14:textId="77777777" w:rsidTr="00DA79A0">
        <w:trPr>
          <w:trHeight w:val="1528"/>
          <w:jc w:val="center"/>
        </w:trPr>
        <w:tc>
          <w:tcPr>
            <w:tcW w:w="4395" w:type="dxa"/>
          </w:tcPr>
          <w:p w14:paraId="1C1EF34B" w14:textId="77777777" w:rsidR="00CE0A5B"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Створити:</w:t>
            </w:r>
          </w:p>
          <w:p w14:paraId="6A6834DF" w14:textId="77777777" w:rsidR="00CE0A5B" w:rsidRDefault="00CE0A5B" w:rsidP="00CE6837">
            <w:pPr>
              <w:widowControl w:val="0"/>
              <w:numPr>
                <w:ilvl w:val="0"/>
                <w:numId w:val="35"/>
              </w:numPr>
              <w:tabs>
                <w:tab w:val="left" w:pos="186"/>
              </w:tabs>
              <w:spacing w:after="0" w:line="240" w:lineRule="auto"/>
              <w:ind w:left="45" w:right="187" w:firstLine="283"/>
              <w:jc w:val="both"/>
              <w:rPr>
                <w:rFonts w:ascii="Times New Roman" w:hAnsi="Times New Roman" w:cs="Times New Roman"/>
                <w:sz w:val="28"/>
                <w:szCs w:val="28"/>
                <w:lang w:val="uk-UA"/>
              </w:rPr>
            </w:pPr>
            <w:bookmarkStart w:id="2" w:name="w1_1"/>
            <w:r w:rsidRPr="00A3107B">
              <w:rPr>
                <w:rFonts w:ascii="Times New Roman" w:hAnsi="Times New Roman" w:cs="Times New Roman"/>
                <w:sz w:val="28"/>
                <w:szCs w:val="28"/>
                <w:lang w:val="uk-UA"/>
              </w:rPr>
              <w:t xml:space="preserve">нові </w:t>
            </w:r>
            <w:hyperlink r:id="rId8" w:anchor="w1_2" w:history="1">
              <w:r w:rsidRPr="00A3107B">
                <w:rPr>
                  <w:rFonts w:ascii="Times New Roman" w:hAnsi="Times New Roman"/>
                  <w:sz w:val="28"/>
                  <w:szCs w:val="28"/>
                  <w:lang w:val="uk-UA"/>
                </w:rPr>
                <w:t>типи</w:t>
              </w:r>
            </w:hyperlink>
            <w:bookmarkEnd w:id="2"/>
            <w:r w:rsidRPr="00A3107B">
              <w:rPr>
                <w:rFonts w:ascii="Times New Roman" w:hAnsi="Times New Roman" w:cs="Times New Roman"/>
                <w:sz w:val="28"/>
                <w:szCs w:val="28"/>
                <w:lang w:val="uk-UA"/>
              </w:rPr>
              <w:t> </w:t>
            </w:r>
            <w:bookmarkStart w:id="3" w:name="w2_111"/>
            <w:r w:rsidR="00FF5D0D" w:rsidRPr="00A3107B">
              <w:rPr>
                <w:rFonts w:ascii="Times New Roman" w:hAnsi="Times New Roman" w:cs="Times New Roman"/>
                <w:sz w:val="28"/>
                <w:szCs w:val="28"/>
                <w:lang w:val="uk-UA"/>
              </w:rPr>
              <w:fldChar w:fldCharType="begin"/>
            </w:r>
            <w:r w:rsidRPr="00A3107B">
              <w:rPr>
                <w:rFonts w:ascii="Times New Roman" w:hAnsi="Times New Roman" w:cs="Times New Roman"/>
                <w:sz w:val="28"/>
                <w:szCs w:val="28"/>
                <w:lang w:val="uk-UA"/>
              </w:rPr>
              <w:instrText xml:space="preserve"> HYPERLINK "https://zakon.rada.gov.ua/laws/show/2145-19?find=1&amp;text=%D1%82%D0%B8%D0%BF%D0%B8+%D0%B7%D0%B0%D0%BA%D0%BB%D0%B0%D0%B4%D1%96%D0%B2+%D0%BE%D1%81%D0%B2%D1%96%D1%82%D0%B8" \l "w2_112" </w:instrText>
            </w:r>
            <w:r w:rsidR="00FF5D0D" w:rsidRPr="00A3107B">
              <w:rPr>
                <w:rFonts w:ascii="Times New Roman" w:hAnsi="Times New Roman" w:cs="Times New Roman"/>
                <w:sz w:val="28"/>
                <w:szCs w:val="28"/>
                <w:lang w:val="uk-UA"/>
              </w:rPr>
              <w:fldChar w:fldCharType="separate"/>
            </w:r>
            <w:r w:rsidRPr="00A3107B">
              <w:rPr>
                <w:rFonts w:ascii="Times New Roman" w:hAnsi="Times New Roman"/>
                <w:sz w:val="28"/>
                <w:szCs w:val="28"/>
                <w:lang w:val="uk-UA"/>
              </w:rPr>
              <w:t>закладів</w:t>
            </w:r>
            <w:r w:rsidR="00FF5D0D" w:rsidRPr="00A3107B">
              <w:rPr>
                <w:rFonts w:ascii="Times New Roman" w:hAnsi="Times New Roman" w:cs="Times New Roman"/>
                <w:sz w:val="28"/>
                <w:szCs w:val="28"/>
                <w:lang w:val="uk-UA"/>
              </w:rPr>
              <w:fldChar w:fldCharType="end"/>
            </w:r>
            <w:bookmarkEnd w:id="3"/>
            <w:r w:rsidRPr="00A3107B">
              <w:rPr>
                <w:rFonts w:ascii="Times New Roman" w:hAnsi="Times New Roman" w:cs="Times New Roman"/>
                <w:sz w:val="28"/>
                <w:szCs w:val="28"/>
                <w:lang w:val="uk-UA"/>
              </w:rPr>
              <w:t> </w:t>
            </w:r>
            <w:bookmarkStart w:id="4" w:name="w3_1135"/>
            <w:r w:rsidR="00FF5D0D" w:rsidRPr="00A3107B">
              <w:rPr>
                <w:rFonts w:ascii="Times New Roman" w:hAnsi="Times New Roman" w:cs="Times New Roman"/>
                <w:sz w:val="28"/>
                <w:szCs w:val="28"/>
                <w:lang w:val="uk-UA"/>
              </w:rPr>
              <w:fldChar w:fldCharType="begin"/>
            </w:r>
            <w:r w:rsidRPr="00A3107B">
              <w:rPr>
                <w:rFonts w:ascii="Times New Roman" w:hAnsi="Times New Roman" w:cs="Times New Roman"/>
                <w:sz w:val="28"/>
                <w:szCs w:val="28"/>
                <w:lang w:val="uk-UA"/>
              </w:rPr>
              <w:instrText xml:space="preserve"> HYPERLINK "https://zakon.rada.gov.ua/laws/show/2145-19?find=1&amp;text=%D1%82%D0%B8%D0%BF%D0%B8+%D0%B7%D0%B0%D0%BA%D0%BB%D0%B0%D0%B4%D1%96%D0%B2+%D0%BE%D1%81%D0%B2%D1%96%D1%82%D0%B8" \l "w3_1136" </w:instrText>
            </w:r>
            <w:r w:rsidR="00FF5D0D" w:rsidRPr="00A3107B">
              <w:rPr>
                <w:rFonts w:ascii="Times New Roman" w:hAnsi="Times New Roman" w:cs="Times New Roman"/>
                <w:sz w:val="28"/>
                <w:szCs w:val="28"/>
                <w:lang w:val="uk-UA"/>
              </w:rPr>
              <w:fldChar w:fldCharType="separate"/>
            </w:r>
            <w:r w:rsidRPr="00A3107B">
              <w:rPr>
                <w:rFonts w:ascii="Times New Roman" w:hAnsi="Times New Roman"/>
                <w:sz w:val="28"/>
                <w:szCs w:val="28"/>
                <w:lang w:val="uk-UA"/>
              </w:rPr>
              <w:t>освіти</w:t>
            </w:r>
            <w:r w:rsidR="00FF5D0D" w:rsidRPr="00A3107B">
              <w:rPr>
                <w:rFonts w:ascii="Times New Roman" w:hAnsi="Times New Roman" w:cs="Times New Roman"/>
                <w:sz w:val="28"/>
                <w:szCs w:val="28"/>
                <w:lang w:val="uk-UA"/>
              </w:rPr>
              <w:fldChar w:fldCharType="end"/>
            </w:r>
            <w:bookmarkEnd w:id="4"/>
            <w:r w:rsidRPr="00A3107B">
              <w:rPr>
                <w:rFonts w:ascii="Times New Roman" w:hAnsi="Times New Roman" w:cs="Times New Roman"/>
                <w:sz w:val="28"/>
                <w:szCs w:val="28"/>
                <w:lang w:val="uk-UA"/>
              </w:rPr>
              <w:t>, що забезпечують здобуття загальної середньої </w:t>
            </w:r>
            <w:bookmarkStart w:id="5" w:name="w3_1136"/>
            <w:r w:rsidR="00FF5D0D" w:rsidRPr="00A3107B">
              <w:rPr>
                <w:rFonts w:ascii="Times New Roman" w:hAnsi="Times New Roman" w:cs="Times New Roman"/>
                <w:sz w:val="28"/>
                <w:szCs w:val="28"/>
                <w:lang w:val="uk-UA"/>
              </w:rPr>
              <w:fldChar w:fldCharType="begin"/>
            </w:r>
            <w:r w:rsidRPr="00A3107B">
              <w:rPr>
                <w:rFonts w:ascii="Times New Roman" w:hAnsi="Times New Roman" w:cs="Times New Roman"/>
                <w:sz w:val="28"/>
                <w:szCs w:val="28"/>
                <w:lang w:val="uk-UA"/>
              </w:rPr>
              <w:instrText xml:space="preserve"> HYPERLINK "https://zakon.rada.gov.ua/laws/show/2145-19?find=1&amp;text=%D1%82%D0%B8%D0%BF%D0%B8+%D0%B7%D0%B0%D0%BA%D0%BB%D0%B0%D0%B4%D1%96%D0%B2+%D0%BE%D1%81%D0%B2%D1%96%D1%82%D0%B8" \l "w3_1137" </w:instrText>
            </w:r>
            <w:r w:rsidR="00FF5D0D" w:rsidRPr="00A3107B">
              <w:rPr>
                <w:rFonts w:ascii="Times New Roman" w:hAnsi="Times New Roman" w:cs="Times New Roman"/>
                <w:sz w:val="28"/>
                <w:szCs w:val="28"/>
                <w:lang w:val="uk-UA"/>
              </w:rPr>
              <w:fldChar w:fldCharType="separate"/>
            </w:r>
            <w:r w:rsidRPr="00A3107B">
              <w:rPr>
                <w:rFonts w:ascii="Times New Roman" w:hAnsi="Times New Roman"/>
                <w:sz w:val="28"/>
                <w:szCs w:val="28"/>
                <w:lang w:val="uk-UA"/>
              </w:rPr>
              <w:t>освіти</w:t>
            </w:r>
            <w:r w:rsidR="00FF5D0D" w:rsidRPr="00A3107B">
              <w:rPr>
                <w:rFonts w:ascii="Times New Roman" w:hAnsi="Times New Roman" w:cs="Times New Roman"/>
                <w:sz w:val="28"/>
                <w:szCs w:val="28"/>
                <w:lang w:val="uk-UA"/>
              </w:rPr>
              <w:fldChar w:fldCharType="end"/>
            </w:r>
            <w:bookmarkEnd w:id="5"/>
            <w:r>
              <w:rPr>
                <w:rFonts w:ascii="Times New Roman" w:hAnsi="Times New Roman" w:cs="Times New Roman"/>
                <w:sz w:val="28"/>
                <w:szCs w:val="28"/>
                <w:lang w:val="uk-UA"/>
              </w:rPr>
              <w:t>, а саме:</w:t>
            </w:r>
          </w:p>
          <w:p w14:paraId="3AC14ACB" w14:textId="77777777" w:rsidR="00CE0A5B" w:rsidRPr="00744474"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064379">
              <w:rPr>
                <w:rFonts w:ascii="Times New Roman" w:hAnsi="Times New Roman" w:cs="Times New Roman"/>
                <w:sz w:val="28"/>
                <w:szCs w:val="28"/>
                <w:lang w:val="uk-UA"/>
              </w:rPr>
              <w:t xml:space="preserve"> ліцей як окрему юридичну особу</w:t>
            </w:r>
            <w:r>
              <w:rPr>
                <w:rFonts w:ascii="Times New Roman" w:hAnsi="Times New Roman" w:cs="Times New Roman"/>
                <w:sz w:val="28"/>
                <w:szCs w:val="28"/>
                <w:lang w:val="uk-UA"/>
              </w:rPr>
              <w:t>;</w:t>
            </w:r>
          </w:p>
        </w:tc>
        <w:tc>
          <w:tcPr>
            <w:tcW w:w="1739" w:type="dxa"/>
            <w:vMerge w:val="restart"/>
            <w:tcBorders>
              <w:right w:val="single" w:sz="4" w:space="0" w:color="auto"/>
            </w:tcBorders>
          </w:tcPr>
          <w:p w14:paraId="245F2A49" w14:textId="77777777" w:rsidR="00CE0A5B" w:rsidRDefault="00CE0A5B" w:rsidP="00CE0A5B">
            <w:pPr>
              <w:spacing w:after="0" w:line="240" w:lineRule="auto"/>
              <w:jc w:val="center"/>
              <w:rPr>
                <w:rFonts w:ascii="Times New Roman" w:hAnsi="Times New Roman" w:cs="Times New Roman"/>
                <w:sz w:val="28"/>
                <w:szCs w:val="28"/>
                <w:lang w:val="uk-UA"/>
              </w:rPr>
            </w:pPr>
          </w:p>
          <w:p w14:paraId="71E5F281" w14:textId="77777777" w:rsidR="00CE0A5B" w:rsidRDefault="00CE0A5B" w:rsidP="00CE0A5B">
            <w:pPr>
              <w:spacing w:after="0" w:line="240" w:lineRule="auto"/>
              <w:ind w:left="97" w:right="85"/>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Бахмутської міської ради (далі – Управління освіти)</w:t>
            </w:r>
          </w:p>
          <w:p w14:paraId="1D9543B7" w14:textId="77777777" w:rsidR="00CE0A5B" w:rsidRPr="00750112" w:rsidRDefault="00CE0A5B" w:rsidP="00CE0A5B">
            <w:pPr>
              <w:rPr>
                <w:rFonts w:ascii="Times New Roman" w:hAnsi="Times New Roman" w:cs="Times New Roman"/>
                <w:sz w:val="28"/>
                <w:szCs w:val="28"/>
                <w:lang w:val="uk-UA"/>
              </w:rPr>
            </w:pPr>
          </w:p>
          <w:p w14:paraId="025378E9" w14:textId="77777777" w:rsidR="00CE0A5B" w:rsidRDefault="00CE0A5B" w:rsidP="00CE0A5B">
            <w:pPr>
              <w:rPr>
                <w:rFonts w:ascii="Times New Roman" w:hAnsi="Times New Roman" w:cs="Times New Roman"/>
                <w:sz w:val="28"/>
                <w:szCs w:val="28"/>
                <w:lang w:val="uk-UA"/>
              </w:rPr>
            </w:pPr>
          </w:p>
          <w:p w14:paraId="57522350" w14:textId="77777777" w:rsidR="00CE0A5B" w:rsidRPr="00750112" w:rsidRDefault="00CE0A5B" w:rsidP="00CE0A5B">
            <w:pPr>
              <w:spacing w:after="0" w:line="240" w:lineRule="auto"/>
              <w:ind w:left="96"/>
              <w:jc w:val="center"/>
              <w:rPr>
                <w:rFonts w:ascii="Times New Roman" w:hAnsi="Times New Roman" w:cs="Times New Roman"/>
                <w:sz w:val="28"/>
                <w:szCs w:val="28"/>
                <w:lang w:val="uk-UA"/>
              </w:rPr>
            </w:pPr>
          </w:p>
        </w:tc>
        <w:tc>
          <w:tcPr>
            <w:tcW w:w="715" w:type="dxa"/>
            <w:tcBorders>
              <w:top w:val="single" w:sz="4" w:space="0" w:color="auto"/>
              <w:left w:val="single" w:sz="4" w:space="0" w:color="auto"/>
              <w:bottom w:val="single" w:sz="4" w:space="0" w:color="auto"/>
              <w:right w:val="single" w:sz="4" w:space="0" w:color="auto"/>
            </w:tcBorders>
          </w:tcPr>
          <w:p w14:paraId="05219567"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46D32A8"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C3D579C"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856C9D2"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34896870"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bottom w:val="single" w:sz="4" w:space="0" w:color="auto"/>
              <w:right w:val="single" w:sz="4" w:space="0" w:color="auto"/>
            </w:tcBorders>
          </w:tcPr>
          <w:p w14:paraId="167860F0"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232B9F45"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5B89E9DD"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54DDAE48" w14:textId="77777777" w:rsidR="00CE0A5B" w:rsidRDefault="00CE0A5B" w:rsidP="00CE0A5B">
            <w:pPr>
              <w:spacing w:after="0" w:line="240" w:lineRule="auto"/>
              <w:jc w:val="center"/>
              <w:rPr>
                <w:rFonts w:ascii="Times New Roman" w:hAnsi="Times New Roman" w:cs="Times New Roman"/>
                <w:sz w:val="28"/>
                <w:szCs w:val="28"/>
                <w:lang w:val="uk-UA"/>
              </w:rPr>
            </w:pPr>
          </w:p>
          <w:p w14:paraId="5773E8AE"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bottom w:val="single" w:sz="4" w:space="0" w:color="auto"/>
              <w:right w:val="single" w:sz="4" w:space="0" w:color="auto"/>
            </w:tcBorders>
          </w:tcPr>
          <w:p w14:paraId="14B243F7"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5E60BA9" w14:textId="77777777" w:rsidR="00CE0A5B" w:rsidRDefault="00CE0A5B" w:rsidP="00CE0A5B">
            <w:pPr>
              <w:spacing w:after="0" w:line="240" w:lineRule="auto"/>
              <w:jc w:val="center"/>
              <w:rPr>
                <w:rFonts w:ascii="Times New Roman" w:hAnsi="Times New Roman" w:cs="Times New Roman"/>
                <w:sz w:val="28"/>
                <w:szCs w:val="28"/>
                <w:lang w:val="uk-UA"/>
              </w:rPr>
            </w:pPr>
          </w:p>
          <w:p w14:paraId="355A1D53" w14:textId="77777777" w:rsidR="00CE0A5B" w:rsidRDefault="00CE0A5B" w:rsidP="00CE0A5B">
            <w:pPr>
              <w:spacing w:after="0" w:line="240" w:lineRule="auto"/>
              <w:jc w:val="center"/>
              <w:rPr>
                <w:rFonts w:ascii="Times New Roman" w:hAnsi="Times New Roman" w:cs="Times New Roman"/>
                <w:sz w:val="28"/>
                <w:szCs w:val="28"/>
                <w:lang w:val="uk-UA"/>
              </w:rPr>
            </w:pPr>
          </w:p>
          <w:p w14:paraId="5D23C534" w14:textId="77777777" w:rsidR="00CE0A5B" w:rsidRDefault="00CE0A5B" w:rsidP="00CE0A5B">
            <w:pPr>
              <w:spacing w:after="0" w:line="240" w:lineRule="auto"/>
              <w:jc w:val="center"/>
              <w:rPr>
                <w:rFonts w:ascii="Times New Roman" w:hAnsi="Times New Roman" w:cs="Times New Roman"/>
                <w:sz w:val="28"/>
                <w:szCs w:val="28"/>
                <w:lang w:val="uk-UA"/>
              </w:rPr>
            </w:pPr>
          </w:p>
          <w:p w14:paraId="405143BE"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bottom w:val="single" w:sz="4" w:space="0" w:color="auto"/>
              <w:right w:val="single" w:sz="4" w:space="0" w:color="auto"/>
            </w:tcBorders>
          </w:tcPr>
          <w:p w14:paraId="08A0A06D" w14:textId="77777777" w:rsidR="00CE0A5B" w:rsidRDefault="00CE0A5B" w:rsidP="00CE0A5B">
            <w:pPr>
              <w:spacing w:after="0" w:line="240" w:lineRule="auto"/>
              <w:jc w:val="center"/>
              <w:rPr>
                <w:rFonts w:ascii="Times New Roman" w:hAnsi="Times New Roman" w:cs="Times New Roman"/>
                <w:sz w:val="28"/>
                <w:szCs w:val="28"/>
                <w:lang w:val="uk-UA"/>
              </w:rPr>
            </w:pPr>
          </w:p>
          <w:p w14:paraId="15372541" w14:textId="77777777" w:rsidR="00CE0A5B" w:rsidRDefault="00CE0A5B" w:rsidP="00CE0A5B">
            <w:pPr>
              <w:spacing w:after="0" w:line="240" w:lineRule="auto"/>
              <w:jc w:val="center"/>
              <w:rPr>
                <w:rFonts w:ascii="Times New Roman" w:hAnsi="Times New Roman" w:cs="Times New Roman"/>
                <w:sz w:val="28"/>
                <w:szCs w:val="28"/>
                <w:lang w:val="uk-UA"/>
              </w:rPr>
            </w:pPr>
          </w:p>
          <w:p w14:paraId="7F9CF62B" w14:textId="77777777" w:rsidR="00CE0A5B" w:rsidRDefault="00CE0A5B" w:rsidP="00CE0A5B">
            <w:pPr>
              <w:spacing w:after="0" w:line="240" w:lineRule="auto"/>
              <w:jc w:val="center"/>
              <w:rPr>
                <w:rFonts w:ascii="Times New Roman" w:hAnsi="Times New Roman" w:cs="Times New Roman"/>
                <w:sz w:val="28"/>
                <w:szCs w:val="28"/>
                <w:lang w:val="uk-UA"/>
              </w:rPr>
            </w:pPr>
          </w:p>
          <w:p w14:paraId="439CBB5E" w14:textId="77777777" w:rsidR="00CE0A5B" w:rsidRDefault="00CE0A5B" w:rsidP="00CE0A5B">
            <w:pPr>
              <w:spacing w:after="0" w:line="240" w:lineRule="auto"/>
              <w:jc w:val="center"/>
              <w:rPr>
                <w:rFonts w:ascii="Times New Roman" w:hAnsi="Times New Roman" w:cs="Times New Roman"/>
                <w:sz w:val="28"/>
                <w:szCs w:val="28"/>
                <w:lang w:val="uk-UA"/>
              </w:rPr>
            </w:pPr>
          </w:p>
          <w:p w14:paraId="6ECCE6C7"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8" w:type="dxa"/>
            <w:tcBorders>
              <w:top w:val="single" w:sz="4" w:space="0" w:color="auto"/>
              <w:left w:val="single" w:sz="4" w:space="0" w:color="auto"/>
              <w:bottom w:val="single" w:sz="4" w:space="0" w:color="auto"/>
              <w:right w:val="single" w:sz="4" w:space="0" w:color="auto"/>
            </w:tcBorders>
          </w:tcPr>
          <w:p w14:paraId="45BE5422" w14:textId="77777777" w:rsidR="00CE0A5B" w:rsidRDefault="00CE0A5B" w:rsidP="00CE0A5B">
            <w:pPr>
              <w:spacing w:after="0" w:line="240" w:lineRule="auto"/>
              <w:jc w:val="center"/>
              <w:rPr>
                <w:rFonts w:ascii="Times New Roman" w:hAnsi="Times New Roman" w:cs="Times New Roman"/>
                <w:sz w:val="28"/>
                <w:szCs w:val="28"/>
                <w:lang w:val="uk-UA"/>
              </w:rPr>
            </w:pPr>
          </w:p>
          <w:p w14:paraId="31AE6F4C" w14:textId="77777777" w:rsidR="00CE0A5B" w:rsidRDefault="00CE0A5B" w:rsidP="00CE0A5B">
            <w:pPr>
              <w:spacing w:after="0" w:line="240" w:lineRule="auto"/>
              <w:jc w:val="center"/>
              <w:rPr>
                <w:rFonts w:ascii="Times New Roman" w:hAnsi="Times New Roman" w:cs="Times New Roman"/>
                <w:sz w:val="28"/>
                <w:szCs w:val="28"/>
                <w:lang w:val="uk-UA"/>
              </w:rPr>
            </w:pPr>
          </w:p>
          <w:p w14:paraId="0BF09360" w14:textId="77777777" w:rsidR="00CE0A5B" w:rsidRDefault="00CE0A5B" w:rsidP="00CE0A5B">
            <w:pPr>
              <w:spacing w:after="0" w:line="240" w:lineRule="auto"/>
              <w:jc w:val="center"/>
              <w:rPr>
                <w:rFonts w:ascii="Times New Roman" w:hAnsi="Times New Roman" w:cs="Times New Roman"/>
                <w:sz w:val="28"/>
                <w:szCs w:val="28"/>
                <w:lang w:val="uk-UA"/>
              </w:rPr>
            </w:pPr>
          </w:p>
          <w:p w14:paraId="27527868" w14:textId="77777777" w:rsidR="00CE0A5B" w:rsidRDefault="00CE0A5B" w:rsidP="00CE0A5B">
            <w:pPr>
              <w:spacing w:after="0" w:line="240" w:lineRule="auto"/>
              <w:jc w:val="center"/>
              <w:rPr>
                <w:rFonts w:ascii="Times New Roman" w:hAnsi="Times New Roman" w:cs="Times New Roman"/>
                <w:sz w:val="28"/>
                <w:szCs w:val="28"/>
                <w:lang w:val="uk-UA"/>
              </w:rPr>
            </w:pPr>
          </w:p>
          <w:p w14:paraId="21E1FFE8"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14:paraId="7985D7B0" w14:textId="77777777" w:rsidTr="00DA79A0">
        <w:trPr>
          <w:trHeight w:val="360"/>
          <w:jc w:val="center"/>
        </w:trPr>
        <w:tc>
          <w:tcPr>
            <w:tcW w:w="4395" w:type="dxa"/>
          </w:tcPr>
          <w:p w14:paraId="3C3950FA" w14:textId="77777777" w:rsidR="00CE0A5B" w:rsidRPr="00744474"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sz w:val="28"/>
                <w:szCs w:val="28"/>
                <w:lang w:val="uk-UA"/>
              </w:rPr>
              <w:t>пансіон при ліцеї;</w:t>
            </w:r>
          </w:p>
        </w:tc>
        <w:tc>
          <w:tcPr>
            <w:tcW w:w="1739" w:type="dxa"/>
            <w:vMerge/>
            <w:tcBorders>
              <w:right w:val="single" w:sz="4" w:space="0" w:color="auto"/>
            </w:tcBorders>
          </w:tcPr>
          <w:p w14:paraId="7DE454F8"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top w:val="single" w:sz="4" w:space="0" w:color="auto"/>
              <w:left w:val="single" w:sz="4" w:space="0" w:color="auto"/>
              <w:bottom w:val="single" w:sz="4" w:space="0" w:color="auto"/>
              <w:right w:val="single" w:sz="4" w:space="0" w:color="auto"/>
            </w:tcBorders>
          </w:tcPr>
          <w:p w14:paraId="3B9C993E"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bottom w:val="single" w:sz="4" w:space="0" w:color="auto"/>
              <w:right w:val="single" w:sz="4" w:space="0" w:color="auto"/>
            </w:tcBorders>
          </w:tcPr>
          <w:p w14:paraId="01AFAFC7"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bottom w:val="single" w:sz="4" w:space="0" w:color="auto"/>
              <w:right w:val="single" w:sz="4" w:space="0" w:color="auto"/>
            </w:tcBorders>
          </w:tcPr>
          <w:p w14:paraId="4BF70703"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bottom w:val="single" w:sz="4" w:space="0" w:color="auto"/>
              <w:right w:val="single" w:sz="4" w:space="0" w:color="auto"/>
            </w:tcBorders>
          </w:tcPr>
          <w:p w14:paraId="5ED4CDE4"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top w:val="single" w:sz="4" w:space="0" w:color="auto"/>
              <w:left w:val="single" w:sz="4" w:space="0" w:color="auto"/>
              <w:bottom w:val="single" w:sz="4" w:space="0" w:color="auto"/>
              <w:right w:val="single" w:sz="4" w:space="0" w:color="auto"/>
            </w:tcBorders>
          </w:tcPr>
          <w:p w14:paraId="24EB7F78"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985A25" w14:paraId="3691C539" w14:textId="77777777" w:rsidTr="00DA79A0">
        <w:trPr>
          <w:trHeight w:val="2400"/>
          <w:jc w:val="center"/>
        </w:trPr>
        <w:tc>
          <w:tcPr>
            <w:tcW w:w="4395" w:type="dxa"/>
          </w:tcPr>
          <w:p w14:paraId="1EB06484" w14:textId="77777777" w:rsidR="00CE0A5B" w:rsidRPr="00202E38" w:rsidRDefault="00CE0A5B" w:rsidP="00202E38">
            <w:pPr>
              <w:widowControl w:val="0"/>
              <w:numPr>
                <w:ilvl w:val="0"/>
                <w:numId w:val="35"/>
              </w:numPr>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sz w:val="28"/>
                <w:szCs w:val="28"/>
                <w:lang w:val="uk-UA"/>
              </w:rPr>
              <w:t>зміна освітнього рівня закладів</w:t>
            </w:r>
            <w:r w:rsidR="00202E38">
              <w:rPr>
                <w:rFonts w:ascii="Times New Roman" w:hAnsi="Times New Roman" w:cs="Times New Roman"/>
                <w:b/>
                <w:bCs/>
                <w:sz w:val="28"/>
                <w:szCs w:val="28"/>
                <w:lang w:val="uk-UA"/>
              </w:rPr>
              <w:t xml:space="preserve"> </w:t>
            </w:r>
            <w:r w:rsidRPr="00202E38">
              <w:rPr>
                <w:rFonts w:ascii="Times New Roman" w:hAnsi="Times New Roman" w:cs="Times New Roman"/>
                <w:sz w:val="28"/>
                <w:szCs w:val="28"/>
                <w:lang w:val="uk-UA"/>
              </w:rPr>
              <w:t>загальної середньої освіти (Клинівський заклад загальної середньої освіти І-ІІІ ступенів,  Іванівський заклад загальної середньої освіти І-ІІІ ступенів, Опитненський заклад загальної середньої освіти І-ІІІ ступенів)</w:t>
            </w:r>
          </w:p>
        </w:tc>
        <w:tc>
          <w:tcPr>
            <w:tcW w:w="1739" w:type="dxa"/>
            <w:vMerge/>
            <w:tcBorders>
              <w:right w:val="single" w:sz="4" w:space="0" w:color="auto"/>
            </w:tcBorders>
          </w:tcPr>
          <w:p w14:paraId="700CCCE1"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top w:val="single" w:sz="4" w:space="0" w:color="auto"/>
              <w:left w:val="single" w:sz="4" w:space="0" w:color="auto"/>
              <w:right w:val="single" w:sz="4" w:space="0" w:color="auto"/>
            </w:tcBorders>
          </w:tcPr>
          <w:p w14:paraId="361CC508" w14:textId="77777777" w:rsidR="00CE0A5B" w:rsidRDefault="00CE0A5B" w:rsidP="00CE0A5B">
            <w:pPr>
              <w:spacing w:after="0" w:line="240" w:lineRule="auto"/>
              <w:jc w:val="center"/>
              <w:rPr>
                <w:rFonts w:ascii="Times New Roman" w:hAnsi="Times New Roman" w:cs="Times New Roman"/>
                <w:sz w:val="28"/>
                <w:szCs w:val="28"/>
                <w:lang w:val="uk-UA"/>
              </w:rPr>
            </w:pPr>
          </w:p>
          <w:p w14:paraId="08BF8FF6" w14:textId="77777777" w:rsidR="00CE0A5B" w:rsidRDefault="00CE0A5B" w:rsidP="00CE0A5B">
            <w:pPr>
              <w:spacing w:after="0" w:line="240" w:lineRule="auto"/>
              <w:jc w:val="center"/>
              <w:rPr>
                <w:rFonts w:ascii="Times New Roman" w:hAnsi="Times New Roman" w:cs="Times New Roman"/>
                <w:sz w:val="28"/>
                <w:szCs w:val="28"/>
                <w:lang w:val="uk-UA"/>
              </w:rPr>
            </w:pPr>
          </w:p>
          <w:p w14:paraId="380291DB" w14:textId="77777777" w:rsidR="00CE0A5B" w:rsidRDefault="00CE0A5B" w:rsidP="00CE0A5B">
            <w:pPr>
              <w:spacing w:after="0" w:line="240" w:lineRule="auto"/>
              <w:jc w:val="center"/>
              <w:rPr>
                <w:rFonts w:ascii="Times New Roman" w:hAnsi="Times New Roman" w:cs="Times New Roman"/>
                <w:sz w:val="28"/>
                <w:szCs w:val="28"/>
                <w:lang w:val="uk-UA"/>
              </w:rPr>
            </w:pPr>
          </w:p>
          <w:p w14:paraId="55A24EF5"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right w:val="single" w:sz="4" w:space="0" w:color="auto"/>
            </w:tcBorders>
          </w:tcPr>
          <w:p w14:paraId="4EBBE305"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right w:val="single" w:sz="4" w:space="0" w:color="auto"/>
            </w:tcBorders>
          </w:tcPr>
          <w:p w14:paraId="190124BD"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auto"/>
              <w:right w:val="single" w:sz="4" w:space="0" w:color="auto"/>
            </w:tcBorders>
          </w:tcPr>
          <w:p w14:paraId="5BEB2C0B"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top w:val="single" w:sz="4" w:space="0" w:color="auto"/>
              <w:left w:val="single" w:sz="4" w:space="0" w:color="auto"/>
              <w:right w:val="single" w:sz="4" w:space="0" w:color="auto"/>
            </w:tcBorders>
          </w:tcPr>
          <w:p w14:paraId="6805837A"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985A25" w14:paraId="5AF4AE3C" w14:textId="77777777" w:rsidTr="00DA79A0">
        <w:trPr>
          <w:trHeight w:val="615"/>
          <w:jc w:val="center"/>
        </w:trPr>
        <w:tc>
          <w:tcPr>
            <w:tcW w:w="4395" w:type="dxa"/>
          </w:tcPr>
          <w:p w14:paraId="1147F6C0" w14:textId="77777777" w:rsidR="00CE0A5B"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F12E92">
              <w:rPr>
                <w:rFonts w:ascii="Times New Roman" w:hAnsi="Times New Roman" w:cs="Times New Roman"/>
                <w:sz w:val="28"/>
                <w:szCs w:val="28"/>
                <w:lang w:val="uk-UA"/>
              </w:rPr>
              <w:t xml:space="preserve"> гімназії </w:t>
            </w:r>
            <w:r w:rsidRPr="00835D40">
              <w:rPr>
                <w:rFonts w:ascii="Times New Roman" w:hAnsi="Times New Roman" w:cs="Times New Roman"/>
                <w:sz w:val="28"/>
                <w:szCs w:val="28"/>
                <w:lang w:val="uk-UA"/>
              </w:rPr>
              <w:t>зі структурни</w:t>
            </w:r>
            <w:r w:rsidRPr="00F12E92">
              <w:rPr>
                <w:rFonts w:ascii="Times New Roman" w:hAnsi="Times New Roman" w:cs="Times New Roman"/>
                <w:sz w:val="28"/>
                <w:szCs w:val="28"/>
                <w:lang w:val="uk-UA"/>
              </w:rPr>
              <w:t>ми</w:t>
            </w:r>
          </w:p>
          <w:p w14:paraId="10D1CB77" w14:textId="77777777" w:rsidR="00CE0A5B" w:rsidRPr="00F12E92"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F12E92">
              <w:rPr>
                <w:rFonts w:ascii="Times New Roman" w:hAnsi="Times New Roman" w:cs="Times New Roman"/>
                <w:sz w:val="28"/>
                <w:szCs w:val="28"/>
                <w:lang w:val="uk-UA"/>
              </w:rPr>
              <w:t xml:space="preserve"> підрозділами початкових шкіл</w:t>
            </w:r>
            <w:r>
              <w:rPr>
                <w:rFonts w:ascii="Times New Roman" w:hAnsi="Times New Roman" w:cs="Times New Roman"/>
                <w:sz w:val="28"/>
                <w:szCs w:val="28"/>
                <w:lang w:val="uk-UA"/>
              </w:rPr>
              <w:t>;</w:t>
            </w:r>
          </w:p>
        </w:tc>
        <w:tc>
          <w:tcPr>
            <w:tcW w:w="1739" w:type="dxa"/>
            <w:vMerge/>
            <w:tcBorders>
              <w:right w:val="single" w:sz="4" w:space="0" w:color="auto"/>
            </w:tcBorders>
          </w:tcPr>
          <w:p w14:paraId="5B77520C"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14:paraId="0B936A95"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316C8FE6"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2CD9461E"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14:paraId="2663C564"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left w:val="single" w:sz="4" w:space="0" w:color="auto"/>
              <w:right w:val="single" w:sz="4" w:space="0" w:color="auto"/>
            </w:tcBorders>
          </w:tcPr>
          <w:p w14:paraId="5C9854A9"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985A25" w14:paraId="28254C1D" w14:textId="77777777" w:rsidTr="00DA79A0">
        <w:trPr>
          <w:trHeight w:val="675"/>
          <w:jc w:val="center"/>
        </w:trPr>
        <w:tc>
          <w:tcPr>
            <w:tcW w:w="4395" w:type="dxa"/>
          </w:tcPr>
          <w:p w14:paraId="77CD21A3" w14:textId="77777777" w:rsidR="00CE0A5B"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985A25">
              <w:rPr>
                <w:rFonts w:ascii="Times New Roman" w:hAnsi="Times New Roman" w:cs="Times New Roman"/>
                <w:sz w:val="28"/>
                <w:szCs w:val="28"/>
                <w:lang w:val="uk-UA"/>
              </w:rPr>
              <w:t>початкову школу як окрему</w:t>
            </w:r>
          </w:p>
          <w:p w14:paraId="1390755C" w14:textId="77777777" w:rsidR="00CE0A5B" w:rsidRPr="002C6ACF"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2C6ACF">
              <w:rPr>
                <w:rFonts w:ascii="Times New Roman" w:hAnsi="Times New Roman" w:cs="Times New Roman"/>
                <w:sz w:val="28"/>
                <w:szCs w:val="28"/>
                <w:lang w:val="uk-UA"/>
              </w:rPr>
              <w:t xml:space="preserve"> юридичну особу;</w:t>
            </w:r>
          </w:p>
        </w:tc>
        <w:tc>
          <w:tcPr>
            <w:tcW w:w="1739" w:type="dxa"/>
            <w:vMerge/>
            <w:tcBorders>
              <w:right w:val="single" w:sz="4" w:space="0" w:color="auto"/>
            </w:tcBorders>
          </w:tcPr>
          <w:p w14:paraId="27F309BD"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14:paraId="31C95DCB"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15200F30"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09F36122"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14:paraId="58E20DC5"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left w:val="single" w:sz="4" w:space="0" w:color="auto"/>
              <w:right w:val="single" w:sz="4" w:space="0" w:color="auto"/>
            </w:tcBorders>
          </w:tcPr>
          <w:p w14:paraId="73373626"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985A25" w14:paraId="2324F2BB" w14:textId="77777777" w:rsidTr="00DA79A0">
        <w:trPr>
          <w:trHeight w:val="630"/>
          <w:jc w:val="center"/>
        </w:trPr>
        <w:tc>
          <w:tcPr>
            <w:tcW w:w="4395" w:type="dxa"/>
          </w:tcPr>
          <w:p w14:paraId="39E5B533" w14:textId="77777777" w:rsidR="00CE0A5B"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дошкільний підрозділ </w:t>
            </w:r>
            <w:r w:rsidRPr="005B0EA7">
              <w:rPr>
                <w:rFonts w:ascii="Times New Roman" w:hAnsi="Times New Roman" w:cs="Times New Roman"/>
                <w:sz w:val="28"/>
                <w:szCs w:val="28"/>
                <w:lang w:val="uk-UA"/>
              </w:rPr>
              <w:t xml:space="preserve">у складі </w:t>
            </w:r>
          </w:p>
          <w:p w14:paraId="3C653600" w14:textId="77777777" w:rsidR="00CE0A5B"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5B0EA7">
              <w:rPr>
                <w:rFonts w:ascii="Times New Roman" w:hAnsi="Times New Roman" w:cs="Times New Roman"/>
                <w:sz w:val="28"/>
                <w:szCs w:val="28"/>
                <w:lang w:val="uk-UA"/>
              </w:rPr>
              <w:t>початкової школи;</w:t>
            </w:r>
          </w:p>
        </w:tc>
        <w:tc>
          <w:tcPr>
            <w:tcW w:w="1739" w:type="dxa"/>
            <w:vMerge/>
            <w:tcBorders>
              <w:right w:val="single" w:sz="4" w:space="0" w:color="auto"/>
            </w:tcBorders>
          </w:tcPr>
          <w:p w14:paraId="11D57AFD"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14:paraId="45DBFF58"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23DFBF18"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59B2B350"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14:paraId="3795FBB9"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tcBorders>
              <w:left w:val="single" w:sz="4" w:space="0" w:color="auto"/>
              <w:right w:val="single" w:sz="4" w:space="0" w:color="auto"/>
            </w:tcBorders>
          </w:tcPr>
          <w:p w14:paraId="0FE6C51F"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985A25" w14:paraId="5C558C00" w14:textId="77777777" w:rsidTr="00DA79A0">
        <w:trPr>
          <w:trHeight w:val="1335"/>
          <w:jc w:val="center"/>
        </w:trPr>
        <w:tc>
          <w:tcPr>
            <w:tcW w:w="4395" w:type="dxa"/>
          </w:tcPr>
          <w:p w14:paraId="5B80B9D0" w14:textId="77777777" w:rsidR="00CE0A5B"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опорні</w:t>
            </w:r>
            <w:r w:rsidRPr="00744474">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и освіти та їхні філії</w:t>
            </w:r>
            <w:r w:rsidRPr="00744474">
              <w:rPr>
                <w:rFonts w:ascii="Times New Roman" w:hAnsi="Times New Roman" w:cs="Times New Roman"/>
                <w:sz w:val="28"/>
                <w:szCs w:val="28"/>
                <w:lang w:val="uk-UA"/>
              </w:rPr>
              <w:t xml:space="preserve"> для формування власної ефективної системи забезпечення освітніми послугами населення</w:t>
            </w:r>
            <w:r>
              <w:rPr>
                <w:rFonts w:ascii="Times New Roman" w:hAnsi="Times New Roman" w:cs="Times New Roman"/>
                <w:sz w:val="28"/>
                <w:szCs w:val="28"/>
                <w:lang w:val="uk-UA"/>
              </w:rPr>
              <w:t>;</w:t>
            </w:r>
          </w:p>
        </w:tc>
        <w:tc>
          <w:tcPr>
            <w:tcW w:w="1739" w:type="dxa"/>
            <w:vMerge/>
            <w:tcBorders>
              <w:right w:val="single" w:sz="4" w:space="0" w:color="auto"/>
            </w:tcBorders>
          </w:tcPr>
          <w:p w14:paraId="74653E25"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14:paraId="6B0E0C9F"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15072148"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14:paraId="4D9481D3"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55455E1B"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left w:val="single" w:sz="4" w:space="0" w:color="auto"/>
              <w:right w:val="single" w:sz="4" w:space="0" w:color="auto"/>
            </w:tcBorders>
          </w:tcPr>
          <w:p w14:paraId="61382592" w14:textId="77777777" w:rsidR="00CE0A5B" w:rsidRDefault="00CE0A5B" w:rsidP="00CE0A5B">
            <w:pPr>
              <w:spacing w:after="0" w:line="240" w:lineRule="auto"/>
              <w:jc w:val="center"/>
              <w:rPr>
                <w:rFonts w:ascii="Times New Roman" w:hAnsi="Times New Roman" w:cs="Times New Roman"/>
                <w:sz w:val="28"/>
                <w:szCs w:val="28"/>
                <w:lang w:val="uk-UA"/>
              </w:rPr>
            </w:pPr>
          </w:p>
          <w:p w14:paraId="4206443B" w14:textId="77777777" w:rsidR="00CE0A5B" w:rsidRDefault="00CE0A5B" w:rsidP="00CE0A5B">
            <w:pPr>
              <w:rPr>
                <w:rFonts w:ascii="Times New Roman" w:hAnsi="Times New Roman" w:cs="Times New Roman"/>
                <w:sz w:val="28"/>
                <w:szCs w:val="28"/>
                <w:lang w:val="uk-UA"/>
              </w:rPr>
            </w:pPr>
          </w:p>
          <w:p w14:paraId="05745E62" w14:textId="77777777" w:rsidR="00CE0A5B" w:rsidRPr="002C6ACF" w:rsidRDefault="00CE0A5B" w:rsidP="00CE0A5B">
            <w:pPr>
              <w:rPr>
                <w:rFonts w:ascii="Times New Roman" w:hAnsi="Times New Roman" w:cs="Times New Roman"/>
                <w:sz w:val="28"/>
                <w:szCs w:val="28"/>
                <w:lang w:val="uk-UA"/>
              </w:rPr>
            </w:pPr>
          </w:p>
        </w:tc>
      </w:tr>
      <w:tr w:rsidR="00CE0A5B" w:rsidRPr="00985A25" w14:paraId="67E3972F" w14:textId="77777777" w:rsidTr="00DA79A0">
        <w:trPr>
          <w:trHeight w:val="364"/>
          <w:jc w:val="center"/>
        </w:trPr>
        <w:tc>
          <w:tcPr>
            <w:tcW w:w="4395" w:type="dxa"/>
          </w:tcPr>
          <w:p w14:paraId="58E8B0E4" w14:textId="77777777" w:rsidR="00CE0A5B"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систему заходів (нормотворчих, науково-методичних, фінансово-економічних) щодо впровадження ідеї автономії  закладів</w:t>
            </w:r>
            <w:r>
              <w:rPr>
                <w:rFonts w:ascii="Times New Roman" w:hAnsi="Times New Roman" w:cs="Times New Roman"/>
                <w:sz w:val="28"/>
                <w:szCs w:val="28"/>
                <w:lang w:val="uk-UA"/>
              </w:rPr>
              <w:t xml:space="preserve"> загальної середньої</w:t>
            </w:r>
            <w:r w:rsidR="00202E38">
              <w:rPr>
                <w:rFonts w:ascii="Times New Roman" w:hAnsi="Times New Roman" w:cs="Times New Roman"/>
                <w:sz w:val="28"/>
                <w:szCs w:val="28"/>
                <w:lang w:val="uk-UA"/>
              </w:rPr>
              <w:t xml:space="preserve"> освіти (далі –ЗЗСО)</w:t>
            </w:r>
            <w:r w:rsidRPr="00744474">
              <w:rPr>
                <w:rFonts w:ascii="Times New Roman" w:hAnsi="Times New Roman" w:cs="Times New Roman"/>
                <w:sz w:val="28"/>
                <w:szCs w:val="28"/>
                <w:lang w:val="uk-UA"/>
              </w:rPr>
              <w:t>, розширення їх фінансової самостійності</w:t>
            </w:r>
            <w:r>
              <w:rPr>
                <w:rFonts w:ascii="Times New Roman" w:hAnsi="Times New Roman" w:cs="Times New Roman"/>
                <w:sz w:val="28"/>
                <w:szCs w:val="28"/>
                <w:lang w:val="uk-UA"/>
              </w:rPr>
              <w:t>.</w:t>
            </w:r>
          </w:p>
        </w:tc>
        <w:tc>
          <w:tcPr>
            <w:tcW w:w="1739" w:type="dxa"/>
            <w:vMerge/>
            <w:tcBorders>
              <w:right w:val="single" w:sz="4" w:space="0" w:color="auto"/>
            </w:tcBorders>
          </w:tcPr>
          <w:p w14:paraId="71D7134F"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tcBorders>
              <w:left w:val="single" w:sz="4" w:space="0" w:color="auto"/>
              <w:right w:val="single" w:sz="4" w:space="0" w:color="auto"/>
            </w:tcBorders>
          </w:tcPr>
          <w:p w14:paraId="630CC0E6" w14:textId="77777777" w:rsidR="00CE0A5B" w:rsidRDefault="00CE0A5B" w:rsidP="00CE0A5B">
            <w:pPr>
              <w:spacing w:after="0" w:line="240" w:lineRule="auto"/>
              <w:jc w:val="center"/>
              <w:rPr>
                <w:rFonts w:ascii="Times New Roman" w:hAnsi="Times New Roman" w:cs="Times New Roman"/>
                <w:sz w:val="28"/>
                <w:szCs w:val="28"/>
                <w:lang w:val="uk-UA"/>
              </w:rPr>
            </w:pPr>
          </w:p>
          <w:p w14:paraId="7B51137D"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auto"/>
              <w:right w:val="single" w:sz="4" w:space="0" w:color="auto"/>
            </w:tcBorders>
          </w:tcPr>
          <w:p w14:paraId="70659DBD"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05615B44"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auto"/>
              <w:right w:val="single" w:sz="4" w:space="0" w:color="auto"/>
            </w:tcBorders>
          </w:tcPr>
          <w:p w14:paraId="02F70012"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8" w:type="dxa"/>
            <w:tcBorders>
              <w:left w:val="single" w:sz="4" w:space="0" w:color="auto"/>
              <w:right w:val="single" w:sz="4" w:space="0" w:color="auto"/>
            </w:tcBorders>
          </w:tcPr>
          <w:p w14:paraId="58CA6723"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14:paraId="59BD0D2A" w14:textId="77777777" w:rsidTr="00DA79A0">
        <w:trPr>
          <w:trHeight w:val="1640"/>
          <w:jc w:val="center"/>
        </w:trPr>
        <w:tc>
          <w:tcPr>
            <w:tcW w:w="4395" w:type="dxa"/>
          </w:tcPr>
          <w:p w14:paraId="212BE561" w14:textId="77777777" w:rsidR="00CE0A5B"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Сприяти:</w:t>
            </w:r>
          </w:p>
          <w:p w14:paraId="2C0B8505" w14:textId="77777777" w:rsidR="00CE0A5B" w:rsidRPr="00744474"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організаційній та підготовчій  роботі серед громадськості щодо реорганізації закладів загальної середньої освіти;</w:t>
            </w:r>
          </w:p>
        </w:tc>
        <w:tc>
          <w:tcPr>
            <w:tcW w:w="1739" w:type="dxa"/>
            <w:vMerge w:val="restart"/>
          </w:tcPr>
          <w:p w14:paraId="50FACEEE" w14:textId="77777777" w:rsidR="00CE0A5B" w:rsidRDefault="00CE0A5B" w:rsidP="00CE0A5B">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центр професійного розвитку педагогічних працівників</w:t>
            </w:r>
          </w:p>
          <w:p w14:paraId="40E1708E" w14:textId="77777777" w:rsidR="00202E38" w:rsidRDefault="00202E38" w:rsidP="00CE0A5B">
            <w:pPr>
              <w:spacing w:after="0" w:line="240" w:lineRule="auto"/>
              <w:jc w:val="center"/>
              <w:rPr>
                <w:rFonts w:ascii="Times New Roman" w:hAnsi="Times New Roman" w:cs="Times New Roman"/>
                <w:sz w:val="28"/>
                <w:szCs w:val="28"/>
                <w:lang w:val="uk-UA"/>
              </w:rPr>
            </w:pPr>
          </w:p>
          <w:p w14:paraId="23A7C73D"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ЗЗСО</w:t>
            </w:r>
          </w:p>
          <w:p w14:paraId="769325DB" w14:textId="77777777" w:rsidR="00CE0A5B" w:rsidRDefault="00CE0A5B" w:rsidP="00CE0A5B">
            <w:pPr>
              <w:spacing w:after="0" w:line="240" w:lineRule="auto"/>
              <w:ind w:left="96"/>
              <w:jc w:val="center"/>
              <w:rPr>
                <w:rFonts w:ascii="Times New Roman" w:hAnsi="Times New Roman" w:cs="Times New Roman"/>
                <w:sz w:val="28"/>
                <w:szCs w:val="28"/>
                <w:lang w:val="uk-UA"/>
              </w:rPr>
            </w:pPr>
          </w:p>
          <w:p w14:paraId="06203354" w14:textId="77777777" w:rsidR="00CE0A5B" w:rsidRDefault="00CE0A5B" w:rsidP="00CE0A5B">
            <w:pPr>
              <w:spacing w:after="0" w:line="240" w:lineRule="auto"/>
              <w:jc w:val="center"/>
              <w:rPr>
                <w:rFonts w:ascii="Times New Roman" w:hAnsi="Times New Roman" w:cs="Times New Roman"/>
                <w:sz w:val="28"/>
                <w:szCs w:val="28"/>
                <w:lang w:val="uk-UA"/>
              </w:rPr>
            </w:pPr>
          </w:p>
          <w:p w14:paraId="1C5DDF3B"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Центр професійного розвитку педагогічних працівників</w:t>
            </w:r>
          </w:p>
          <w:p w14:paraId="5849995F"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1A8DC188" w14:textId="77777777" w:rsidR="00CE0A5B" w:rsidRPr="004C4FFF" w:rsidRDefault="00CE0A5B" w:rsidP="00CE0A5B">
            <w:pPr>
              <w:rPr>
                <w:rFonts w:ascii="Times New Roman" w:hAnsi="Times New Roman" w:cs="Times New Roman"/>
                <w:sz w:val="28"/>
                <w:szCs w:val="28"/>
                <w:lang w:val="uk-UA"/>
              </w:rPr>
            </w:pPr>
          </w:p>
          <w:p w14:paraId="4B464716" w14:textId="77777777" w:rsidR="00CE0A5B" w:rsidRDefault="00CE0A5B" w:rsidP="00CE0A5B">
            <w:pPr>
              <w:rPr>
                <w:rFonts w:ascii="Times New Roman" w:hAnsi="Times New Roman" w:cs="Times New Roman"/>
                <w:sz w:val="28"/>
                <w:szCs w:val="28"/>
                <w:lang w:val="uk-UA"/>
              </w:rPr>
            </w:pPr>
          </w:p>
          <w:p w14:paraId="6221F82C" w14:textId="77777777" w:rsidR="00202E38" w:rsidRDefault="00202E38" w:rsidP="00CE0A5B">
            <w:pPr>
              <w:spacing w:after="0" w:line="240" w:lineRule="auto"/>
              <w:jc w:val="center"/>
              <w:rPr>
                <w:rFonts w:ascii="Times New Roman" w:hAnsi="Times New Roman" w:cs="Times New Roman"/>
                <w:sz w:val="28"/>
                <w:szCs w:val="28"/>
                <w:lang w:val="uk-UA"/>
              </w:rPr>
            </w:pPr>
          </w:p>
          <w:p w14:paraId="4C3AA060" w14:textId="77777777" w:rsidR="00202E38" w:rsidRDefault="00202E38" w:rsidP="00CE0A5B">
            <w:pPr>
              <w:spacing w:after="0" w:line="240" w:lineRule="auto"/>
              <w:jc w:val="center"/>
              <w:rPr>
                <w:rFonts w:ascii="Times New Roman" w:hAnsi="Times New Roman" w:cs="Times New Roman"/>
                <w:sz w:val="28"/>
                <w:szCs w:val="28"/>
                <w:lang w:val="uk-UA"/>
              </w:rPr>
            </w:pPr>
          </w:p>
          <w:p w14:paraId="00276E67" w14:textId="77777777" w:rsidR="00202E38" w:rsidRDefault="00202E38" w:rsidP="00CE0A5B">
            <w:pPr>
              <w:spacing w:after="0" w:line="240" w:lineRule="auto"/>
              <w:jc w:val="center"/>
              <w:rPr>
                <w:rFonts w:ascii="Times New Roman" w:hAnsi="Times New Roman" w:cs="Times New Roman"/>
                <w:sz w:val="28"/>
                <w:szCs w:val="28"/>
                <w:lang w:val="uk-UA"/>
              </w:rPr>
            </w:pPr>
          </w:p>
          <w:p w14:paraId="03C30BA3"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6CA211C1" w14:textId="77777777" w:rsidR="00CE0A5B" w:rsidRPr="004C4FFF" w:rsidRDefault="00CE0A5B" w:rsidP="00CE0A5B">
            <w:pPr>
              <w:rPr>
                <w:rFonts w:ascii="Times New Roman" w:hAnsi="Times New Roman" w:cs="Times New Roman"/>
                <w:sz w:val="28"/>
                <w:szCs w:val="28"/>
                <w:lang w:val="uk-UA"/>
              </w:rPr>
            </w:pPr>
          </w:p>
          <w:p w14:paraId="20900167" w14:textId="77777777" w:rsidR="00CE0A5B" w:rsidRDefault="00CE0A5B" w:rsidP="00CE0A5B">
            <w:pPr>
              <w:spacing w:after="0" w:line="240" w:lineRule="auto"/>
              <w:jc w:val="center"/>
              <w:rPr>
                <w:rFonts w:ascii="Times New Roman" w:hAnsi="Times New Roman" w:cs="Times New Roman"/>
                <w:sz w:val="20"/>
                <w:szCs w:val="20"/>
                <w:lang w:val="uk-UA"/>
              </w:rPr>
            </w:pPr>
          </w:p>
          <w:p w14:paraId="4F92897C" w14:textId="77777777" w:rsidR="00CE0A5B" w:rsidRDefault="00CE0A5B" w:rsidP="00CE0A5B">
            <w:pPr>
              <w:spacing w:after="0" w:line="240" w:lineRule="auto"/>
              <w:jc w:val="center"/>
              <w:rPr>
                <w:rFonts w:ascii="Times New Roman" w:hAnsi="Times New Roman" w:cs="Times New Roman"/>
                <w:sz w:val="28"/>
                <w:szCs w:val="28"/>
                <w:lang w:val="uk-UA"/>
              </w:rPr>
            </w:pPr>
          </w:p>
          <w:p w14:paraId="43B1354F" w14:textId="77777777" w:rsidR="00CE0A5B" w:rsidRDefault="00CE0A5B" w:rsidP="00CE0A5B">
            <w:pPr>
              <w:spacing w:after="0" w:line="240" w:lineRule="auto"/>
              <w:jc w:val="center"/>
              <w:rPr>
                <w:rFonts w:ascii="Times New Roman" w:hAnsi="Times New Roman" w:cs="Times New Roman"/>
                <w:sz w:val="28"/>
                <w:szCs w:val="28"/>
                <w:lang w:val="uk-UA"/>
              </w:rPr>
            </w:pPr>
          </w:p>
          <w:p w14:paraId="0056FAAF" w14:textId="77777777" w:rsidR="00CE0A5B" w:rsidRDefault="00CE0A5B" w:rsidP="00202E38">
            <w:pPr>
              <w:spacing w:after="0" w:line="240" w:lineRule="auto"/>
              <w:rPr>
                <w:rFonts w:ascii="Times New Roman" w:hAnsi="Times New Roman" w:cs="Times New Roman"/>
                <w:sz w:val="28"/>
                <w:szCs w:val="28"/>
                <w:lang w:val="uk-UA"/>
              </w:rPr>
            </w:pPr>
          </w:p>
          <w:p w14:paraId="23DBBD07"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3FEF8AE3" w14:textId="77777777" w:rsidR="00CE0A5B" w:rsidRPr="002E31D1" w:rsidRDefault="00CE0A5B" w:rsidP="00CE0A5B">
            <w:pPr>
              <w:spacing w:after="0" w:line="240" w:lineRule="auto"/>
              <w:jc w:val="center"/>
              <w:rPr>
                <w:rFonts w:ascii="Times New Roman" w:hAnsi="Times New Roman" w:cs="Times New Roman"/>
                <w:sz w:val="28"/>
                <w:szCs w:val="28"/>
                <w:lang w:val="uk-UA"/>
              </w:rPr>
            </w:pPr>
          </w:p>
          <w:p w14:paraId="63B00A6B" w14:textId="77777777" w:rsidR="00CE0A5B" w:rsidRDefault="00CE0A5B" w:rsidP="00CE0A5B">
            <w:pPr>
              <w:jc w:val="center"/>
              <w:rPr>
                <w:rFonts w:ascii="Times New Roman" w:hAnsi="Times New Roman" w:cs="Times New Roman"/>
                <w:sz w:val="28"/>
                <w:szCs w:val="28"/>
                <w:lang w:val="uk-UA"/>
              </w:rPr>
            </w:pPr>
          </w:p>
          <w:p w14:paraId="738C908C" w14:textId="77777777" w:rsidR="00CE0A5B" w:rsidRDefault="00CE0A5B" w:rsidP="00202E38">
            <w:pPr>
              <w:rPr>
                <w:rFonts w:ascii="Times New Roman" w:hAnsi="Times New Roman" w:cs="Times New Roman"/>
                <w:sz w:val="28"/>
                <w:szCs w:val="28"/>
                <w:lang w:val="uk-UA"/>
              </w:rPr>
            </w:pPr>
          </w:p>
          <w:p w14:paraId="7292375A"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ЗЗСО</w:t>
            </w:r>
          </w:p>
          <w:p w14:paraId="6E62787F" w14:textId="77777777" w:rsidR="00CE0A5B" w:rsidRDefault="00CE0A5B" w:rsidP="00CE0A5B">
            <w:pPr>
              <w:jc w:val="center"/>
              <w:rPr>
                <w:rFonts w:ascii="Times New Roman" w:hAnsi="Times New Roman" w:cs="Times New Roman"/>
                <w:sz w:val="28"/>
                <w:szCs w:val="28"/>
                <w:lang w:val="uk-UA"/>
              </w:rPr>
            </w:pPr>
          </w:p>
          <w:p w14:paraId="52B58344" w14:textId="77777777" w:rsidR="00CE0A5B" w:rsidRDefault="00CE0A5B" w:rsidP="00CE0A5B">
            <w:pPr>
              <w:jc w:val="center"/>
              <w:rPr>
                <w:rFonts w:ascii="Times New Roman" w:hAnsi="Times New Roman" w:cs="Times New Roman"/>
                <w:sz w:val="28"/>
                <w:szCs w:val="28"/>
                <w:lang w:val="uk-UA"/>
              </w:rPr>
            </w:pPr>
          </w:p>
          <w:p w14:paraId="1879AD89" w14:textId="77777777" w:rsidR="00202E38" w:rsidRDefault="00202E38" w:rsidP="00CE0A5B">
            <w:pPr>
              <w:spacing w:after="0" w:line="240" w:lineRule="auto"/>
              <w:jc w:val="center"/>
              <w:rPr>
                <w:rFonts w:ascii="Times New Roman" w:hAnsi="Times New Roman" w:cs="Times New Roman"/>
                <w:sz w:val="28"/>
                <w:szCs w:val="28"/>
                <w:lang w:val="uk-UA"/>
              </w:rPr>
            </w:pPr>
          </w:p>
          <w:p w14:paraId="0F030E7B" w14:textId="77777777" w:rsidR="00202E38" w:rsidRDefault="00202E38" w:rsidP="00CE0A5B">
            <w:pPr>
              <w:spacing w:after="0" w:line="240" w:lineRule="auto"/>
              <w:jc w:val="center"/>
              <w:rPr>
                <w:rFonts w:ascii="Times New Roman" w:hAnsi="Times New Roman" w:cs="Times New Roman"/>
                <w:sz w:val="28"/>
                <w:szCs w:val="28"/>
                <w:lang w:val="uk-UA"/>
              </w:rPr>
            </w:pPr>
          </w:p>
          <w:p w14:paraId="034F3085" w14:textId="77777777" w:rsidR="00202E38" w:rsidRDefault="00202E38" w:rsidP="00CE0A5B">
            <w:pPr>
              <w:spacing w:after="0" w:line="240" w:lineRule="auto"/>
              <w:jc w:val="center"/>
              <w:rPr>
                <w:rFonts w:ascii="Times New Roman" w:hAnsi="Times New Roman" w:cs="Times New Roman"/>
                <w:sz w:val="28"/>
                <w:szCs w:val="28"/>
                <w:lang w:val="uk-UA"/>
              </w:rPr>
            </w:pPr>
          </w:p>
          <w:p w14:paraId="10051BC3" w14:textId="77777777" w:rsidR="00202E38" w:rsidRDefault="00202E38" w:rsidP="00CE0A5B">
            <w:pPr>
              <w:spacing w:after="0" w:line="240" w:lineRule="auto"/>
              <w:jc w:val="center"/>
              <w:rPr>
                <w:rFonts w:ascii="Times New Roman" w:hAnsi="Times New Roman" w:cs="Times New Roman"/>
                <w:sz w:val="28"/>
                <w:szCs w:val="28"/>
                <w:lang w:val="uk-UA"/>
              </w:rPr>
            </w:pPr>
          </w:p>
          <w:p w14:paraId="2F06B939" w14:textId="77777777" w:rsidR="00CE0A5B" w:rsidRPr="002E31D1" w:rsidRDefault="00CE0A5B" w:rsidP="00202E3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ЗЗСО</w:t>
            </w:r>
          </w:p>
          <w:p w14:paraId="2FFC7EB9" w14:textId="77777777" w:rsidR="00CE0A5B" w:rsidRPr="004C4FFF" w:rsidRDefault="00CE0A5B" w:rsidP="00CE0A5B">
            <w:pPr>
              <w:jc w:val="center"/>
              <w:rPr>
                <w:rFonts w:ascii="Times New Roman" w:hAnsi="Times New Roman" w:cs="Times New Roman"/>
                <w:sz w:val="28"/>
                <w:szCs w:val="28"/>
                <w:lang w:val="uk-UA"/>
              </w:rPr>
            </w:pPr>
          </w:p>
        </w:tc>
        <w:tc>
          <w:tcPr>
            <w:tcW w:w="715" w:type="dxa"/>
            <w:tcBorders>
              <w:top w:val="single" w:sz="4" w:space="0" w:color="auto"/>
            </w:tcBorders>
          </w:tcPr>
          <w:p w14:paraId="04964FD5"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58162F1"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1FBD72BF"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41E7CFE5"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51F5B1B" w14:textId="77777777" w:rsidR="00CE0A5B" w:rsidRPr="004C4FFF" w:rsidRDefault="00CE0A5B" w:rsidP="00CE0A5B">
            <w:pPr>
              <w:jc w:val="center"/>
              <w:rPr>
                <w:rFonts w:ascii="Times New Roman" w:hAnsi="Times New Roman" w:cs="Times New Roman"/>
                <w:sz w:val="28"/>
                <w:szCs w:val="28"/>
                <w:lang w:val="uk-UA"/>
              </w:rPr>
            </w:pPr>
          </w:p>
        </w:tc>
        <w:tc>
          <w:tcPr>
            <w:tcW w:w="709" w:type="dxa"/>
            <w:tcBorders>
              <w:top w:val="single" w:sz="4" w:space="0" w:color="auto"/>
            </w:tcBorders>
          </w:tcPr>
          <w:p w14:paraId="4EF70F9F"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71F277E"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013AF9B9"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4E8AE5E1"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41A1C101" w14:textId="77777777" w:rsidR="00CE0A5B" w:rsidRPr="004C4FFF" w:rsidRDefault="00CE0A5B" w:rsidP="00CE0A5B">
            <w:pPr>
              <w:jc w:val="center"/>
              <w:rPr>
                <w:rFonts w:ascii="Times New Roman" w:hAnsi="Times New Roman" w:cs="Times New Roman"/>
                <w:sz w:val="28"/>
                <w:szCs w:val="28"/>
                <w:lang w:val="uk-UA"/>
              </w:rPr>
            </w:pPr>
          </w:p>
        </w:tc>
        <w:tc>
          <w:tcPr>
            <w:tcW w:w="709" w:type="dxa"/>
            <w:tcBorders>
              <w:top w:val="single" w:sz="4" w:space="0" w:color="auto"/>
            </w:tcBorders>
          </w:tcPr>
          <w:p w14:paraId="7576279D"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50DAB396"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1285D94"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349AD9AC"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339D6C55" w14:textId="77777777" w:rsidR="00CE0A5B" w:rsidRPr="004C4FFF" w:rsidRDefault="00CE0A5B" w:rsidP="00CE0A5B">
            <w:pPr>
              <w:jc w:val="center"/>
              <w:rPr>
                <w:rFonts w:ascii="Times New Roman" w:hAnsi="Times New Roman" w:cs="Times New Roman"/>
                <w:sz w:val="28"/>
                <w:szCs w:val="28"/>
                <w:lang w:val="uk-UA"/>
              </w:rPr>
            </w:pPr>
          </w:p>
        </w:tc>
        <w:tc>
          <w:tcPr>
            <w:tcW w:w="709" w:type="dxa"/>
            <w:tcBorders>
              <w:top w:val="single" w:sz="4" w:space="0" w:color="auto"/>
            </w:tcBorders>
          </w:tcPr>
          <w:p w14:paraId="3951D258"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2FF4F2A"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678CC5E3"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E90882F"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29C52A13" w14:textId="77777777" w:rsidR="00CE0A5B" w:rsidRPr="004C4FFF" w:rsidRDefault="00CE0A5B" w:rsidP="00CE0A5B">
            <w:pPr>
              <w:jc w:val="center"/>
              <w:rPr>
                <w:rFonts w:ascii="Times New Roman" w:hAnsi="Times New Roman" w:cs="Times New Roman"/>
                <w:sz w:val="28"/>
                <w:szCs w:val="28"/>
                <w:lang w:val="uk-UA"/>
              </w:rPr>
            </w:pPr>
          </w:p>
        </w:tc>
        <w:tc>
          <w:tcPr>
            <w:tcW w:w="708" w:type="dxa"/>
            <w:tcBorders>
              <w:top w:val="single" w:sz="4" w:space="0" w:color="auto"/>
            </w:tcBorders>
          </w:tcPr>
          <w:p w14:paraId="0BEBDAD2" w14:textId="77777777" w:rsidR="00CE0A5B" w:rsidRDefault="00CE0A5B" w:rsidP="00CE0A5B">
            <w:pPr>
              <w:spacing w:after="0" w:line="240" w:lineRule="auto"/>
              <w:jc w:val="center"/>
              <w:rPr>
                <w:rFonts w:ascii="Times New Roman" w:hAnsi="Times New Roman" w:cs="Times New Roman"/>
                <w:sz w:val="28"/>
                <w:szCs w:val="28"/>
                <w:lang w:val="uk-UA"/>
              </w:rPr>
            </w:pPr>
          </w:p>
          <w:p w14:paraId="72365B70" w14:textId="77777777" w:rsidR="00CE0A5B" w:rsidRDefault="00CE0A5B" w:rsidP="00CE0A5B">
            <w:pPr>
              <w:spacing w:after="0" w:line="240" w:lineRule="auto"/>
              <w:jc w:val="center"/>
              <w:rPr>
                <w:rFonts w:ascii="Times New Roman" w:hAnsi="Times New Roman" w:cs="Times New Roman"/>
                <w:sz w:val="28"/>
                <w:szCs w:val="28"/>
                <w:lang w:val="uk-UA"/>
              </w:rPr>
            </w:pPr>
          </w:p>
          <w:p w14:paraId="2A5EDDE3" w14:textId="77777777" w:rsidR="00CE0A5B" w:rsidRDefault="00CE0A5B" w:rsidP="00CE0A5B">
            <w:pPr>
              <w:spacing w:after="0" w:line="240" w:lineRule="auto"/>
              <w:jc w:val="center"/>
              <w:rPr>
                <w:rFonts w:ascii="Times New Roman" w:hAnsi="Times New Roman" w:cs="Times New Roman"/>
                <w:sz w:val="28"/>
                <w:szCs w:val="28"/>
                <w:lang w:val="uk-UA"/>
              </w:rPr>
            </w:pPr>
          </w:p>
          <w:p w14:paraId="14730D3B" w14:textId="77777777" w:rsidR="00CE0A5B" w:rsidRDefault="00CE0A5B" w:rsidP="00CE0A5B">
            <w:pPr>
              <w:spacing w:after="0" w:line="240" w:lineRule="auto"/>
              <w:jc w:val="center"/>
              <w:rPr>
                <w:rFonts w:ascii="Times New Roman" w:hAnsi="Times New Roman" w:cs="Times New Roman"/>
                <w:sz w:val="28"/>
                <w:szCs w:val="28"/>
                <w:lang w:val="uk-UA"/>
              </w:rPr>
            </w:pPr>
          </w:p>
          <w:p w14:paraId="1CCF5A04"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14:paraId="353E127E" w14:textId="77777777" w:rsidTr="00DA79A0">
        <w:trPr>
          <w:trHeight w:val="1032"/>
          <w:jc w:val="center"/>
        </w:trPr>
        <w:tc>
          <w:tcPr>
            <w:tcW w:w="4395" w:type="dxa"/>
          </w:tcPr>
          <w:p w14:paraId="44AEE990" w14:textId="77777777" w:rsidR="00CE0A5B" w:rsidRPr="00744474" w:rsidRDefault="00CE0A5B" w:rsidP="00CE6837">
            <w:pPr>
              <w:widowControl w:val="0"/>
              <w:numPr>
                <w:ilvl w:val="0"/>
                <w:numId w:val="35"/>
              </w:numPr>
              <w:spacing w:after="0" w:line="240" w:lineRule="auto"/>
              <w:ind w:left="151" w:right="97"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ліцензуванню</w:t>
            </w:r>
            <w:r w:rsidRPr="00924929">
              <w:rPr>
                <w:rFonts w:ascii="Times New Roman" w:hAnsi="Times New Roman" w:cs="Times New Roman"/>
                <w:sz w:val="28"/>
                <w:szCs w:val="28"/>
                <w:lang w:val="uk-UA"/>
              </w:rPr>
              <w:t xml:space="preserve"> освітньої </w:t>
            </w:r>
            <w:r>
              <w:rPr>
                <w:rFonts w:ascii="Times New Roman" w:hAnsi="Times New Roman" w:cs="Times New Roman"/>
                <w:sz w:val="28"/>
                <w:szCs w:val="28"/>
                <w:lang w:val="uk-UA"/>
              </w:rPr>
              <w:t>д</w:t>
            </w:r>
            <w:r w:rsidRPr="00924929">
              <w:rPr>
                <w:rFonts w:ascii="Times New Roman" w:hAnsi="Times New Roman" w:cs="Times New Roman"/>
                <w:sz w:val="28"/>
                <w:szCs w:val="28"/>
                <w:lang w:val="uk-UA"/>
              </w:rPr>
              <w:t>іяльності закладів загальної середньої освіти</w:t>
            </w:r>
            <w:r>
              <w:rPr>
                <w:rFonts w:ascii="Times New Roman" w:hAnsi="Times New Roman" w:cs="Times New Roman"/>
                <w:sz w:val="28"/>
                <w:szCs w:val="28"/>
                <w:lang w:val="uk-UA"/>
              </w:rPr>
              <w:t>;</w:t>
            </w:r>
          </w:p>
        </w:tc>
        <w:tc>
          <w:tcPr>
            <w:tcW w:w="1739" w:type="dxa"/>
            <w:vMerge/>
          </w:tcPr>
          <w:p w14:paraId="054302F9" w14:textId="77777777"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14:paraId="76D5ACC5"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E52091C" w14:textId="77777777" w:rsidR="00CE0A5B" w:rsidRDefault="00CE0A5B" w:rsidP="00CE0A5B">
            <w:pPr>
              <w:spacing w:after="0" w:line="240" w:lineRule="auto"/>
              <w:jc w:val="center"/>
              <w:rPr>
                <w:rFonts w:ascii="Times New Roman" w:hAnsi="Times New Roman" w:cs="Times New Roman"/>
                <w:sz w:val="28"/>
                <w:szCs w:val="28"/>
                <w:lang w:val="uk-UA"/>
              </w:rPr>
            </w:pPr>
          </w:p>
          <w:p w14:paraId="2C3467A4"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7178CAC7"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42082A15"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E432FC9"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028D08CA" w14:textId="77777777" w:rsidR="00CE0A5B" w:rsidRDefault="00CE0A5B" w:rsidP="00CE0A5B">
            <w:pPr>
              <w:spacing w:after="0" w:line="240" w:lineRule="auto"/>
              <w:jc w:val="center"/>
              <w:rPr>
                <w:rFonts w:ascii="Times New Roman" w:hAnsi="Times New Roman" w:cs="Times New Roman"/>
                <w:sz w:val="28"/>
                <w:szCs w:val="28"/>
                <w:lang w:val="uk-UA"/>
              </w:rPr>
            </w:pPr>
          </w:p>
          <w:p w14:paraId="7796EDE5"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4315317"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234D95AA" w14:textId="77777777" w:rsidR="00CE0A5B" w:rsidRDefault="00CE0A5B" w:rsidP="00CE0A5B">
            <w:pPr>
              <w:spacing w:after="0" w:line="240" w:lineRule="auto"/>
              <w:jc w:val="center"/>
              <w:rPr>
                <w:rFonts w:ascii="Times New Roman" w:hAnsi="Times New Roman" w:cs="Times New Roman"/>
                <w:sz w:val="28"/>
                <w:szCs w:val="28"/>
                <w:lang w:val="uk-UA"/>
              </w:rPr>
            </w:pPr>
          </w:p>
          <w:p w14:paraId="72735B6B"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E870EB5" w14:textId="77777777" w:rsidR="00CE0A5B" w:rsidRPr="00744474" w:rsidRDefault="00CE0A5B" w:rsidP="00CE0A5B">
            <w:pPr>
              <w:jc w:val="center"/>
              <w:rPr>
                <w:rFonts w:ascii="Times New Roman" w:hAnsi="Times New Roman" w:cs="Times New Roman"/>
                <w:sz w:val="28"/>
                <w:szCs w:val="28"/>
                <w:lang w:val="uk-UA"/>
              </w:rPr>
            </w:pPr>
          </w:p>
        </w:tc>
        <w:tc>
          <w:tcPr>
            <w:tcW w:w="708" w:type="dxa"/>
          </w:tcPr>
          <w:p w14:paraId="2E4C12E4" w14:textId="77777777" w:rsidR="00CE0A5B" w:rsidRDefault="00CE0A5B" w:rsidP="00CE0A5B">
            <w:pPr>
              <w:spacing w:after="0" w:line="240" w:lineRule="auto"/>
              <w:jc w:val="center"/>
              <w:rPr>
                <w:rFonts w:ascii="Times New Roman" w:hAnsi="Times New Roman" w:cs="Times New Roman"/>
                <w:sz w:val="28"/>
                <w:szCs w:val="28"/>
                <w:lang w:val="uk-UA"/>
              </w:rPr>
            </w:pPr>
          </w:p>
          <w:p w14:paraId="377D8633" w14:textId="77777777" w:rsidR="00CE0A5B" w:rsidRDefault="00CE0A5B" w:rsidP="00CE0A5B">
            <w:pPr>
              <w:spacing w:after="0" w:line="240" w:lineRule="auto"/>
              <w:jc w:val="center"/>
              <w:rPr>
                <w:rFonts w:ascii="Times New Roman" w:hAnsi="Times New Roman" w:cs="Times New Roman"/>
                <w:sz w:val="28"/>
                <w:szCs w:val="28"/>
                <w:lang w:val="uk-UA"/>
              </w:rPr>
            </w:pPr>
          </w:p>
          <w:p w14:paraId="65923668"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14:paraId="2FB59E7A" w14:textId="77777777" w:rsidTr="00DA79A0">
        <w:trPr>
          <w:trHeight w:val="996"/>
          <w:jc w:val="center"/>
        </w:trPr>
        <w:tc>
          <w:tcPr>
            <w:tcW w:w="4395" w:type="dxa"/>
          </w:tcPr>
          <w:p w14:paraId="29583607" w14:textId="77777777" w:rsidR="00CE0A5B"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продовженню роботи школи молодого керівника та управлінського резерву;</w:t>
            </w:r>
          </w:p>
        </w:tc>
        <w:tc>
          <w:tcPr>
            <w:tcW w:w="1739" w:type="dxa"/>
            <w:vMerge/>
          </w:tcPr>
          <w:p w14:paraId="381D849C" w14:textId="77777777"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14:paraId="5F7514E2"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29AF157E" w14:textId="77777777" w:rsidR="00CE0A5B" w:rsidRPr="00744474" w:rsidRDefault="00CE0A5B" w:rsidP="00CE0A5B">
            <w:pPr>
              <w:spacing w:after="0" w:line="240" w:lineRule="auto"/>
              <w:ind w:firstLine="64"/>
              <w:jc w:val="center"/>
              <w:rPr>
                <w:rFonts w:ascii="Times New Roman" w:hAnsi="Times New Roman" w:cs="Times New Roman"/>
                <w:sz w:val="28"/>
                <w:szCs w:val="28"/>
                <w:lang w:val="uk-UA"/>
              </w:rPr>
            </w:pPr>
          </w:p>
          <w:p w14:paraId="3CD8521F"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51D356D0"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33B64474"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26CD647"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54654E37"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D766786"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526E6DD3" w14:textId="77777777" w:rsidR="00CE0A5B" w:rsidRDefault="00CE0A5B" w:rsidP="00CE0A5B">
            <w:pPr>
              <w:jc w:val="center"/>
              <w:rPr>
                <w:rFonts w:ascii="Times New Roman" w:hAnsi="Times New Roman" w:cs="Times New Roman"/>
                <w:sz w:val="28"/>
                <w:szCs w:val="28"/>
                <w:lang w:val="uk-UA"/>
              </w:rPr>
            </w:pPr>
          </w:p>
        </w:tc>
        <w:tc>
          <w:tcPr>
            <w:tcW w:w="709" w:type="dxa"/>
          </w:tcPr>
          <w:p w14:paraId="717811F0"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6551FAC"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2AACCA26" w14:textId="77777777" w:rsidR="00CE0A5B" w:rsidRDefault="00CE0A5B" w:rsidP="00CE0A5B">
            <w:pPr>
              <w:jc w:val="center"/>
              <w:rPr>
                <w:rFonts w:ascii="Times New Roman" w:hAnsi="Times New Roman" w:cs="Times New Roman"/>
                <w:sz w:val="28"/>
                <w:szCs w:val="28"/>
                <w:lang w:val="uk-UA"/>
              </w:rPr>
            </w:pPr>
          </w:p>
        </w:tc>
        <w:tc>
          <w:tcPr>
            <w:tcW w:w="708" w:type="dxa"/>
          </w:tcPr>
          <w:p w14:paraId="41D3E447"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8E954C7" w14:textId="77777777" w:rsidR="00CE0A5B" w:rsidRDefault="00CE0A5B" w:rsidP="00CE0A5B">
            <w:pPr>
              <w:spacing w:after="0" w:line="240" w:lineRule="auto"/>
              <w:jc w:val="center"/>
              <w:rPr>
                <w:rFonts w:ascii="Times New Roman" w:hAnsi="Times New Roman" w:cs="Times New Roman"/>
                <w:sz w:val="28"/>
                <w:szCs w:val="28"/>
                <w:lang w:val="uk-UA"/>
              </w:rPr>
            </w:pPr>
          </w:p>
          <w:p w14:paraId="2A664018"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14:paraId="795085FE" w14:textId="77777777" w:rsidTr="00DA79A0">
        <w:trPr>
          <w:trHeight w:val="2295"/>
          <w:jc w:val="center"/>
        </w:trPr>
        <w:tc>
          <w:tcPr>
            <w:tcW w:w="4395" w:type="dxa"/>
          </w:tcPr>
          <w:p w14:paraId="658D8C47" w14:textId="77777777" w:rsidR="00CE0A5B" w:rsidRPr="00B87DF8" w:rsidRDefault="00CE0A5B" w:rsidP="00CE6837">
            <w:pPr>
              <w:pStyle w:val="ListParagraph1"/>
              <w:widowControl w:val="0"/>
              <w:numPr>
                <w:ilvl w:val="0"/>
                <w:numId w:val="36"/>
              </w:numPr>
              <w:tabs>
                <w:tab w:val="left" w:pos="562"/>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 xml:space="preserve">максимальному делегуванню адміністративних і навчально-методичних повноважень до рівня закладу </w:t>
            </w:r>
            <w:r>
              <w:rPr>
                <w:rFonts w:ascii="Times New Roman" w:hAnsi="Times New Roman" w:cs="Times New Roman"/>
                <w:sz w:val="28"/>
                <w:szCs w:val="28"/>
                <w:lang w:val="uk-UA"/>
              </w:rPr>
              <w:t xml:space="preserve">освіти </w:t>
            </w:r>
            <w:r w:rsidRPr="00B87DF8">
              <w:rPr>
                <w:rFonts w:ascii="Times New Roman" w:hAnsi="Times New Roman" w:cs="Times New Roman"/>
                <w:sz w:val="28"/>
                <w:szCs w:val="28"/>
                <w:lang w:val="uk-UA"/>
              </w:rPr>
              <w:t>в поєднанні з належним управлінням усередині закладів освіти та забезпеченням якості останньої;</w:t>
            </w:r>
          </w:p>
        </w:tc>
        <w:tc>
          <w:tcPr>
            <w:tcW w:w="1739" w:type="dxa"/>
            <w:vMerge/>
          </w:tcPr>
          <w:p w14:paraId="024B7775" w14:textId="77777777"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14:paraId="24327A0E" w14:textId="77777777" w:rsidR="00CE0A5B" w:rsidRPr="00744474" w:rsidRDefault="00CE0A5B" w:rsidP="00CE0A5B">
            <w:pPr>
              <w:spacing w:after="0" w:line="240" w:lineRule="auto"/>
              <w:ind w:firstLine="64"/>
              <w:jc w:val="center"/>
              <w:rPr>
                <w:rFonts w:ascii="Times New Roman" w:hAnsi="Times New Roman" w:cs="Times New Roman"/>
                <w:sz w:val="28"/>
                <w:szCs w:val="28"/>
                <w:lang w:val="uk-UA"/>
              </w:rPr>
            </w:pPr>
          </w:p>
          <w:p w14:paraId="3F81278E" w14:textId="77777777" w:rsidR="00CE0A5B" w:rsidRDefault="00CE0A5B" w:rsidP="00CE0A5B">
            <w:pPr>
              <w:spacing w:after="0" w:line="240" w:lineRule="auto"/>
              <w:ind w:firstLine="64"/>
              <w:jc w:val="center"/>
              <w:rPr>
                <w:rFonts w:ascii="Times New Roman" w:hAnsi="Times New Roman" w:cs="Times New Roman"/>
                <w:sz w:val="28"/>
                <w:szCs w:val="28"/>
                <w:lang w:val="uk-UA"/>
              </w:rPr>
            </w:pPr>
          </w:p>
          <w:p w14:paraId="58D75378" w14:textId="77777777" w:rsidR="00CE0A5B" w:rsidRDefault="00CE0A5B" w:rsidP="00CE0A5B">
            <w:pPr>
              <w:spacing w:after="0" w:line="240" w:lineRule="auto"/>
              <w:ind w:firstLine="64"/>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57A9F71D" w14:textId="77777777" w:rsidR="00CE0A5B" w:rsidRPr="004C4FFF" w:rsidRDefault="00CE0A5B" w:rsidP="00CE0A5B">
            <w:pPr>
              <w:rPr>
                <w:rFonts w:ascii="Times New Roman" w:hAnsi="Times New Roman" w:cs="Times New Roman"/>
                <w:sz w:val="28"/>
                <w:szCs w:val="28"/>
                <w:lang w:val="uk-UA"/>
              </w:rPr>
            </w:pPr>
          </w:p>
          <w:p w14:paraId="2E79E92E" w14:textId="77777777" w:rsidR="00CE0A5B" w:rsidRDefault="00CE0A5B" w:rsidP="00CE0A5B">
            <w:pPr>
              <w:rPr>
                <w:rFonts w:ascii="Times New Roman" w:hAnsi="Times New Roman" w:cs="Times New Roman"/>
                <w:sz w:val="28"/>
                <w:szCs w:val="28"/>
                <w:lang w:val="uk-UA"/>
              </w:rPr>
            </w:pPr>
          </w:p>
          <w:p w14:paraId="15F354CB"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3308A35F" w14:textId="77777777" w:rsidR="00CE0A5B" w:rsidRDefault="00CE0A5B" w:rsidP="00CE0A5B">
            <w:pPr>
              <w:spacing w:after="0" w:line="240" w:lineRule="auto"/>
              <w:jc w:val="center"/>
              <w:rPr>
                <w:rFonts w:ascii="Times New Roman" w:hAnsi="Times New Roman" w:cs="Times New Roman"/>
                <w:sz w:val="28"/>
                <w:szCs w:val="28"/>
                <w:lang w:val="uk-UA"/>
              </w:rPr>
            </w:pPr>
          </w:p>
          <w:p w14:paraId="6D70531E" w14:textId="77777777" w:rsidR="00CE0A5B" w:rsidRDefault="00CE0A5B" w:rsidP="00CE0A5B">
            <w:pPr>
              <w:spacing w:after="0" w:line="240" w:lineRule="auto"/>
              <w:jc w:val="center"/>
              <w:rPr>
                <w:rFonts w:ascii="Times New Roman" w:hAnsi="Times New Roman" w:cs="Times New Roman"/>
                <w:sz w:val="28"/>
                <w:szCs w:val="28"/>
                <w:lang w:val="uk-UA"/>
              </w:rPr>
            </w:pPr>
          </w:p>
          <w:p w14:paraId="09319D6A" w14:textId="77777777"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4F709431" w14:textId="77777777" w:rsidR="00CE0A5B" w:rsidRPr="004C4FFF" w:rsidRDefault="00CE0A5B" w:rsidP="00CE0A5B">
            <w:pPr>
              <w:rPr>
                <w:rFonts w:ascii="Times New Roman" w:hAnsi="Times New Roman" w:cs="Times New Roman"/>
                <w:sz w:val="28"/>
                <w:szCs w:val="28"/>
                <w:lang w:val="uk-UA"/>
              </w:rPr>
            </w:pPr>
          </w:p>
          <w:p w14:paraId="2CF20DD8" w14:textId="77777777" w:rsidR="00CE0A5B" w:rsidRDefault="00CE0A5B" w:rsidP="00CE0A5B">
            <w:pPr>
              <w:rPr>
                <w:rFonts w:ascii="Times New Roman" w:hAnsi="Times New Roman" w:cs="Times New Roman"/>
                <w:sz w:val="28"/>
                <w:szCs w:val="28"/>
                <w:lang w:val="uk-UA"/>
              </w:rPr>
            </w:pPr>
          </w:p>
          <w:p w14:paraId="5D09DC7A"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5E5C1952"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0E44594D" w14:textId="77777777" w:rsidR="00CE0A5B" w:rsidRDefault="00CE0A5B" w:rsidP="00CE0A5B">
            <w:pPr>
              <w:spacing w:after="0" w:line="240" w:lineRule="auto"/>
              <w:rPr>
                <w:rFonts w:ascii="Times New Roman" w:hAnsi="Times New Roman" w:cs="Times New Roman"/>
                <w:sz w:val="28"/>
                <w:szCs w:val="28"/>
                <w:lang w:val="uk-UA"/>
              </w:rPr>
            </w:pPr>
          </w:p>
          <w:p w14:paraId="6F2291C6" w14:textId="77777777"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1C3F389E" w14:textId="77777777" w:rsidR="00CE0A5B" w:rsidRPr="004C4FFF" w:rsidRDefault="00CE0A5B" w:rsidP="00CE0A5B">
            <w:pPr>
              <w:rPr>
                <w:rFonts w:ascii="Times New Roman" w:hAnsi="Times New Roman" w:cs="Times New Roman"/>
                <w:sz w:val="28"/>
                <w:szCs w:val="28"/>
                <w:lang w:val="uk-UA"/>
              </w:rPr>
            </w:pPr>
          </w:p>
          <w:p w14:paraId="406BB73A" w14:textId="77777777" w:rsidR="00CE0A5B" w:rsidRDefault="00CE0A5B" w:rsidP="00CE0A5B">
            <w:pPr>
              <w:rPr>
                <w:rFonts w:ascii="Times New Roman" w:hAnsi="Times New Roman" w:cs="Times New Roman"/>
                <w:sz w:val="28"/>
                <w:szCs w:val="28"/>
                <w:lang w:val="uk-UA"/>
              </w:rPr>
            </w:pPr>
          </w:p>
          <w:p w14:paraId="7F60FDE3" w14:textId="77777777" w:rsidR="00CE0A5B" w:rsidRDefault="00CE0A5B" w:rsidP="00CE0A5B">
            <w:pPr>
              <w:jc w:val="center"/>
              <w:rPr>
                <w:rFonts w:ascii="Times New Roman" w:hAnsi="Times New Roman" w:cs="Times New Roman"/>
                <w:sz w:val="28"/>
                <w:szCs w:val="28"/>
                <w:lang w:val="uk-UA"/>
              </w:rPr>
            </w:pPr>
          </w:p>
        </w:tc>
        <w:tc>
          <w:tcPr>
            <w:tcW w:w="709" w:type="dxa"/>
          </w:tcPr>
          <w:p w14:paraId="46F8FB27"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58C7F397" w14:textId="77777777" w:rsidR="00CE0A5B" w:rsidRDefault="00CE0A5B" w:rsidP="00CE0A5B">
            <w:pPr>
              <w:spacing w:after="0" w:line="240" w:lineRule="auto"/>
              <w:rPr>
                <w:rFonts w:ascii="Times New Roman" w:hAnsi="Times New Roman" w:cs="Times New Roman"/>
                <w:sz w:val="28"/>
                <w:szCs w:val="28"/>
                <w:lang w:val="uk-UA"/>
              </w:rPr>
            </w:pPr>
          </w:p>
          <w:p w14:paraId="09D8BB54" w14:textId="77777777"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5A974654" w14:textId="77777777" w:rsidR="00CE0A5B" w:rsidRPr="004C4FFF" w:rsidRDefault="00CE0A5B" w:rsidP="00CE0A5B">
            <w:pPr>
              <w:rPr>
                <w:rFonts w:ascii="Times New Roman" w:hAnsi="Times New Roman" w:cs="Times New Roman"/>
                <w:sz w:val="28"/>
                <w:szCs w:val="28"/>
                <w:lang w:val="uk-UA"/>
              </w:rPr>
            </w:pPr>
          </w:p>
          <w:p w14:paraId="7871E2EC" w14:textId="77777777" w:rsidR="00CE0A5B" w:rsidRDefault="00CE0A5B" w:rsidP="00CE0A5B">
            <w:pPr>
              <w:rPr>
                <w:rFonts w:ascii="Times New Roman" w:hAnsi="Times New Roman" w:cs="Times New Roman"/>
                <w:sz w:val="28"/>
                <w:szCs w:val="28"/>
                <w:lang w:val="uk-UA"/>
              </w:rPr>
            </w:pPr>
          </w:p>
          <w:p w14:paraId="441B72D7" w14:textId="77777777" w:rsidR="00CE0A5B" w:rsidRDefault="00CE0A5B" w:rsidP="00CE0A5B">
            <w:pPr>
              <w:jc w:val="center"/>
              <w:rPr>
                <w:rFonts w:ascii="Times New Roman" w:hAnsi="Times New Roman" w:cs="Times New Roman"/>
                <w:sz w:val="28"/>
                <w:szCs w:val="28"/>
                <w:lang w:val="uk-UA"/>
              </w:rPr>
            </w:pPr>
          </w:p>
        </w:tc>
        <w:tc>
          <w:tcPr>
            <w:tcW w:w="708" w:type="dxa"/>
          </w:tcPr>
          <w:p w14:paraId="6C118CBA" w14:textId="77777777" w:rsidR="00CE0A5B" w:rsidRDefault="00CE0A5B" w:rsidP="00CE0A5B">
            <w:pPr>
              <w:spacing w:after="0" w:line="240" w:lineRule="auto"/>
              <w:jc w:val="center"/>
              <w:rPr>
                <w:rFonts w:ascii="Times New Roman" w:hAnsi="Times New Roman" w:cs="Times New Roman"/>
                <w:sz w:val="28"/>
                <w:szCs w:val="28"/>
                <w:lang w:val="uk-UA"/>
              </w:rPr>
            </w:pPr>
          </w:p>
          <w:p w14:paraId="7850A79D" w14:textId="77777777" w:rsidR="00CE0A5B" w:rsidRDefault="00CE0A5B" w:rsidP="00CE0A5B">
            <w:pPr>
              <w:spacing w:after="0" w:line="240" w:lineRule="auto"/>
              <w:jc w:val="center"/>
              <w:rPr>
                <w:rFonts w:ascii="Times New Roman" w:hAnsi="Times New Roman" w:cs="Times New Roman"/>
                <w:sz w:val="28"/>
                <w:szCs w:val="28"/>
                <w:lang w:val="uk-UA"/>
              </w:rPr>
            </w:pPr>
          </w:p>
          <w:p w14:paraId="493B2F8A"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E9BA48F" w14:textId="77777777" w:rsidR="00CE0A5B" w:rsidRDefault="00CE0A5B" w:rsidP="00CE0A5B">
            <w:pPr>
              <w:spacing w:after="0" w:line="240" w:lineRule="auto"/>
              <w:jc w:val="center"/>
              <w:rPr>
                <w:rFonts w:ascii="Times New Roman" w:hAnsi="Times New Roman" w:cs="Times New Roman"/>
                <w:sz w:val="28"/>
                <w:szCs w:val="28"/>
                <w:lang w:val="uk-UA"/>
              </w:rPr>
            </w:pPr>
          </w:p>
          <w:p w14:paraId="34050394" w14:textId="77777777" w:rsidR="00CE0A5B" w:rsidRDefault="00CE0A5B" w:rsidP="00CE0A5B">
            <w:pPr>
              <w:spacing w:after="0" w:line="240" w:lineRule="auto"/>
              <w:jc w:val="center"/>
              <w:rPr>
                <w:rFonts w:ascii="Times New Roman" w:hAnsi="Times New Roman" w:cs="Times New Roman"/>
                <w:sz w:val="28"/>
                <w:szCs w:val="28"/>
                <w:lang w:val="uk-UA"/>
              </w:rPr>
            </w:pPr>
          </w:p>
          <w:p w14:paraId="3F670188" w14:textId="77777777" w:rsidR="00CE0A5B" w:rsidRDefault="00CE0A5B" w:rsidP="00CE0A5B">
            <w:pPr>
              <w:spacing w:after="0" w:line="240" w:lineRule="auto"/>
              <w:jc w:val="center"/>
              <w:rPr>
                <w:rFonts w:ascii="Times New Roman" w:hAnsi="Times New Roman" w:cs="Times New Roman"/>
                <w:sz w:val="28"/>
                <w:szCs w:val="28"/>
                <w:lang w:val="uk-UA"/>
              </w:rPr>
            </w:pPr>
          </w:p>
          <w:p w14:paraId="6DB2A428"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14:paraId="1211776E" w14:textId="77777777" w:rsidTr="00DA79A0">
        <w:trPr>
          <w:trHeight w:val="1320"/>
          <w:jc w:val="center"/>
        </w:trPr>
        <w:tc>
          <w:tcPr>
            <w:tcW w:w="4395" w:type="dxa"/>
          </w:tcPr>
          <w:p w14:paraId="21315E08" w14:textId="77777777" w:rsidR="00CE0A5B" w:rsidRPr="00B87DF8" w:rsidRDefault="00CE0A5B" w:rsidP="00CE6837">
            <w:pPr>
              <w:pStyle w:val="ListParagraph1"/>
              <w:widowControl w:val="0"/>
              <w:numPr>
                <w:ilvl w:val="0"/>
                <w:numId w:val="36"/>
              </w:numPr>
              <w:tabs>
                <w:tab w:val="left" w:pos="562"/>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 xml:space="preserve">активній співпраці закладів </w:t>
            </w:r>
            <w:r>
              <w:rPr>
                <w:rFonts w:ascii="Times New Roman" w:hAnsi="Times New Roman" w:cs="Times New Roman"/>
                <w:sz w:val="28"/>
                <w:szCs w:val="28"/>
                <w:lang w:val="uk-UA"/>
              </w:rPr>
              <w:t xml:space="preserve">освіти </w:t>
            </w:r>
            <w:r w:rsidRPr="00B87DF8">
              <w:rPr>
                <w:rFonts w:ascii="Times New Roman" w:hAnsi="Times New Roman" w:cs="Times New Roman"/>
                <w:sz w:val="28"/>
                <w:szCs w:val="28"/>
                <w:lang w:val="uk-UA"/>
              </w:rPr>
              <w:t>з батьківською громадою, волонтерами, благодійними фондами різних рівнів;</w:t>
            </w:r>
          </w:p>
        </w:tc>
        <w:tc>
          <w:tcPr>
            <w:tcW w:w="1739" w:type="dxa"/>
            <w:vMerge/>
          </w:tcPr>
          <w:p w14:paraId="7DF11D03" w14:textId="77777777"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14:paraId="25F30091"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669738B" w14:textId="77777777" w:rsidR="00CE0A5B" w:rsidRDefault="00CE0A5B" w:rsidP="00CE0A5B">
            <w:pPr>
              <w:jc w:val="center"/>
              <w:rPr>
                <w:rFonts w:ascii="Times New Roman" w:hAnsi="Times New Roman" w:cs="Times New Roman"/>
                <w:sz w:val="28"/>
                <w:szCs w:val="28"/>
                <w:lang w:val="uk-UA"/>
              </w:rPr>
            </w:pPr>
          </w:p>
          <w:p w14:paraId="46829687"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1AD59CC6"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FEC28B5" w14:textId="77777777" w:rsidR="00CE0A5B" w:rsidRDefault="00CE0A5B" w:rsidP="00CE0A5B">
            <w:pPr>
              <w:jc w:val="center"/>
              <w:rPr>
                <w:rFonts w:ascii="Times New Roman" w:hAnsi="Times New Roman" w:cs="Times New Roman"/>
                <w:sz w:val="28"/>
                <w:szCs w:val="28"/>
                <w:lang w:val="uk-UA"/>
              </w:rPr>
            </w:pPr>
          </w:p>
          <w:p w14:paraId="71E253E2" w14:textId="77777777" w:rsidR="00CE0A5B" w:rsidRDefault="00CE0A5B" w:rsidP="00CE0A5B">
            <w:pPr>
              <w:jc w:val="center"/>
              <w:rPr>
                <w:rFonts w:ascii="Times New Roman" w:hAnsi="Times New Roman" w:cs="Times New Roman"/>
                <w:sz w:val="28"/>
                <w:szCs w:val="28"/>
                <w:lang w:val="uk-UA"/>
              </w:rPr>
            </w:pPr>
          </w:p>
        </w:tc>
        <w:tc>
          <w:tcPr>
            <w:tcW w:w="709" w:type="dxa"/>
          </w:tcPr>
          <w:p w14:paraId="12B904C8"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EF933E9" w14:textId="77777777" w:rsidR="00CE0A5B" w:rsidRDefault="00CE0A5B" w:rsidP="00CE0A5B">
            <w:pPr>
              <w:jc w:val="center"/>
              <w:rPr>
                <w:rFonts w:ascii="Times New Roman" w:hAnsi="Times New Roman" w:cs="Times New Roman"/>
                <w:sz w:val="28"/>
                <w:szCs w:val="28"/>
                <w:lang w:val="uk-UA"/>
              </w:rPr>
            </w:pPr>
          </w:p>
          <w:p w14:paraId="194967E2"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302314B5"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CDE21CB" w14:textId="77777777" w:rsidR="00CE0A5B" w:rsidRDefault="00CE0A5B" w:rsidP="00CE0A5B">
            <w:pPr>
              <w:jc w:val="center"/>
              <w:rPr>
                <w:rFonts w:ascii="Times New Roman" w:hAnsi="Times New Roman" w:cs="Times New Roman"/>
                <w:sz w:val="28"/>
                <w:szCs w:val="28"/>
                <w:lang w:val="uk-UA"/>
              </w:rPr>
            </w:pPr>
          </w:p>
          <w:p w14:paraId="00C351E0" w14:textId="77777777" w:rsidR="00CE0A5B" w:rsidRPr="00744474" w:rsidRDefault="00CE0A5B" w:rsidP="00CE0A5B">
            <w:pPr>
              <w:jc w:val="center"/>
              <w:rPr>
                <w:rFonts w:ascii="Times New Roman" w:hAnsi="Times New Roman" w:cs="Times New Roman"/>
                <w:sz w:val="28"/>
                <w:szCs w:val="28"/>
                <w:lang w:val="uk-UA"/>
              </w:rPr>
            </w:pPr>
          </w:p>
        </w:tc>
        <w:tc>
          <w:tcPr>
            <w:tcW w:w="708" w:type="dxa"/>
          </w:tcPr>
          <w:p w14:paraId="6028ABC8"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352F459" w14:textId="77777777" w:rsidR="00CE0A5B" w:rsidRDefault="00CE0A5B" w:rsidP="00CE0A5B">
            <w:pPr>
              <w:spacing w:after="0" w:line="240" w:lineRule="auto"/>
              <w:jc w:val="center"/>
              <w:rPr>
                <w:rFonts w:ascii="Times New Roman" w:hAnsi="Times New Roman" w:cs="Times New Roman"/>
                <w:sz w:val="28"/>
                <w:szCs w:val="28"/>
                <w:lang w:val="uk-UA"/>
              </w:rPr>
            </w:pPr>
          </w:p>
          <w:p w14:paraId="7074AD5B" w14:textId="77777777" w:rsidR="00CE0A5B" w:rsidRDefault="00CE0A5B" w:rsidP="00CE0A5B">
            <w:pPr>
              <w:spacing w:after="0" w:line="240" w:lineRule="auto"/>
              <w:jc w:val="center"/>
              <w:rPr>
                <w:rFonts w:ascii="Times New Roman" w:hAnsi="Times New Roman" w:cs="Times New Roman"/>
                <w:sz w:val="28"/>
                <w:szCs w:val="28"/>
                <w:lang w:val="uk-UA"/>
              </w:rPr>
            </w:pPr>
          </w:p>
          <w:p w14:paraId="472B70A6" w14:textId="77777777" w:rsidR="00CE0A5B" w:rsidRDefault="00CE0A5B" w:rsidP="00CE0A5B">
            <w:pPr>
              <w:spacing w:after="0" w:line="240" w:lineRule="auto"/>
              <w:jc w:val="center"/>
              <w:rPr>
                <w:rFonts w:ascii="Times New Roman" w:hAnsi="Times New Roman" w:cs="Times New Roman"/>
                <w:sz w:val="28"/>
                <w:szCs w:val="28"/>
                <w:lang w:val="uk-UA"/>
              </w:rPr>
            </w:pPr>
          </w:p>
          <w:p w14:paraId="688D5C0E"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14:paraId="5E7CD7A8" w14:textId="77777777" w:rsidTr="00DA79A0">
        <w:trPr>
          <w:trHeight w:val="2280"/>
          <w:jc w:val="center"/>
        </w:trPr>
        <w:tc>
          <w:tcPr>
            <w:tcW w:w="4395" w:type="dxa"/>
          </w:tcPr>
          <w:p w14:paraId="431F717B" w14:textId="77777777" w:rsidR="00CE0A5B" w:rsidRPr="00B87DF8" w:rsidRDefault="00CE0A5B" w:rsidP="00CE6837">
            <w:pPr>
              <w:widowControl w:val="0"/>
              <w:numPr>
                <w:ilvl w:val="0"/>
                <w:numId w:val="35"/>
              </w:numPr>
              <w:tabs>
                <w:tab w:val="left" w:pos="380"/>
              </w:tabs>
              <w:spacing w:after="0" w:line="240" w:lineRule="auto"/>
              <w:ind w:left="96" w:right="187" w:firstLine="142"/>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реалізації спільних проє</w:t>
            </w:r>
            <w:r w:rsidRPr="00744474">
              <w:rPr>
                <w:rFonts w:ascii="Times New Roman" w:hAnsi="Times New Roman" w:cs="Times New Roman"/>
                <w:sz w:val="28"/>
                <w:szCs w:val="28"/>
                <w:lang w:val="uk-UA"/>
              </w:rPr>
              <w:t>ктів між закладами</w:t>
            </w:r>
            <w:r w:rsidR="00202E38">
              <w:rPr>
                <w:rFonts w:ascii="Times New Roman" w:hAnsi="Times New Roman" w:cs="Times New Roman"/>
                <w:sz w:val="28"/>
                <w:szCs w:val="28"/>
                <w:lang w:val="uk-UA"/>
              </w:rPr>
              <w:t xml:space="preserve"> освіти</w:t>
            </w:r>
            <w:r w:rsidRPr="00744474">
              <w:rPr>
                <w:rFonts w:ascii="Times New Roman" w:hAnsi="Times New Roman" w:cs="Times New Roman"/>
                <w:sz w:val="28"/>
                <w:szCs w:val="28"/>
                <w:lang w:val="uk-UA"/>
              </w:rPr>
              <w:t xml:space="preserve">, які передбачають координацію діяльності суб’єктів співробітництва та акумулювання ними на визначений період ресурсів з метою спільного </w:t>
            </w:r>
            <w:r w:rsidRPr="00744474">
              <w:rPr>
                <w:rFonts w:ascii="Times New Roman" w:hAnsi="Times New Roman" w:cs="Times New Roman"/>
                <w:sz w:val="28"/>
                <w:szCs w:val="28"/>
                <w:lang w:val="uk-UA"/>
              </w:rPr>
              <w:lastRenderedPageBreak/>
              <w:t xml:space="preserve">здійснення відповідних заходів; </w:t>
            </w:r>
          </w:p>
        </w:tc>
        <w:tc>
          <w:tcPr>
            <w:tcW w:w="1739" w:type="dxa"/>
            <w:vMerge/>
          </w:tcPr>
          <w:p w14:paraId="28515034" w14:textId="77777777"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14:paraId="527EB088"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14742D9" w14:textId="77777777" w:rsidR="00CE0A5B" w:rsidRDefault="00CE0A5B" w:rsidP="00CE0A5B">
            <w:pPr>
              <w:jc w:val="center"/>
              <w:rPr>
                <w:rFonts w:ascii="Times New Roman" w:hAnsi="Times New Roman" w:cs="Times New Roman"/>
                <w:sz w:val="28"/>
                <w:szCs w:val="28"/>
                <w:lang w:val="uk-UA"/>
              </w:rPr>
            </w:pPr>
          </w:p>
          <w:p w14:paraId="05DC58D3"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71484FE5"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E2DFBB3" w14:textId="77777777" w:rsidR="00CE0A5B" w:rsidRDefault="00CE0A5B" w:rsidP="00CE0A5B">
            <w:pPr>
              <w:jc w:val="center"/>
              <w:rPr>
                <w:rFonts w:ascii="Times New Roman" w:hAnsi="Times New Roman" w:cs="Times New Roman"/>
                <w:sz w:val="28"/>
                <w:szCs w:val="28"/>
                <w:lang w:val="uk-UA"/>
              </w:rPr>
            </w:pPr>
          </w:p>
          <w:p w14:paraId="451DF771" w14:textId="77777777" w:rsidR="00CE0A5B" w:rsidRDefault="00CE0A5B" w:rsidP="00CE0A5B">
            <w:pPr>
              <w:jc w:val="center"/>
              <w:rPr>
                <w:rFonts w:ascii="Times New Roman" w:hAnsi="Times New Roman" w:cs="Times New Roman"/>
                <w:sz w:val="28"/>
                <w:szCs w:val="28"/>
                <w:lang w:val="uk-UA"/>
              </w:rPr>
            </w:pPr>
          </w:p>
        </w:tc>
        <w:tc>
          <w:tcPr>
            <w:tcW w:w="709" w:type="dxa"/>
          </w:tcPr>
          <w:p w14:paraId="29AA75CE"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B762BD1" w14:textId="77777777" w:rsidR="00CE0A5B" w:rsidRDefault="00CE0A5B" w:rsidP="00CE0A5B">
            <w:pPr>
              <w:jc w:val="center"/>
              <w:rPr>
                <w:rFonts w:ascii="Times New Roman" w:hAnsi="Times New Roman" w:cs="Times New Roman"/>
                <w:sz w:val="28"/>
                <w:szCs w:val="28"/>
                <w:lang w:val="uk-UA"/>
              </w:rPr>
            </w:pPr>
          </w:p>
          <w:p w14:paraId="4F7BAB72"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566D08EF"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FFC8E78" w14:textId="77777777" w:rsidR="00CE0A5B" w:rsidRDefault="00CE0A5B" w:rsidP="00CE0A5B">
            <w:pPr>
              <w:jc w:val="center"/>
              <w:rPr>
                <w:rFonts w:ascii="Times New Roman" w:hAnsi="Times New Roman" w:cs="Times New Roman"/>
                <w:sz w:val="28"/>
                <w:szCs w:val="28"/>
                <w:lang w:val="uk-UA"/>
              </w:rPr>
            </w:pPr>
          </w:p>
          <w:p w14:paraId="06F25CAD" w14:textId="77777777" w:rsidR="00CE0A5B" w:rsidRPr="00744474" w:rsidRDefault="00CE0A5B" w:rsidP="00CE0A5B">
            <w:pPr>
              <w:jc w:val="center"/>
              <w:rPr>
                <w:rFonts w:ascii="Times New Roman" w:hAnsi="Times New Roman" w:cs="Times New Roman"/>
                <w:sz w:val="28"/>
                <w:szCs w:val="28"/>
                <w:lang w:val="uk-UA"/>
              </w:rPr>
            </w:pPr>
          </w:p>
        </w:tc>
        <w:tc>
          <w:tcPr>
            <w:tcW w:w="708" w:type="dxa"/>
          </w:tcPr>
          <w:p w14:paraId="1ADA0C7A"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A1D5D91" w14:textId="77777777" w:rsidR="00CE0A5B" w:rsidRDefault="00CE0A5B" w:rsidP="00CE0A5B">
            <w:pPr>
              <w:spacing w:after="0" w:line="240" w:lineRule="auto"/>
              <w:jc w:val="center"/>
              <w:rPr>
                <w:rFonts w:ascii="Times New Roman" w:hAnsi="Times New Roman" w:cs="Times New Roman"/>
                <w:sz w:val="28"/>
                <w:szCs w:val="28"/>
                <w:lang w:val="uk-UA"/>
              </w:rPr>
            </w:pPr>
          </w:p>
          <w:p w14:paraId="139B54D3" w14:textId="77777777" w:rsidR="00CE0A5B" w:rsidRDefault="00CE0A5B" w:rsidP="00CE0A5B">
            <w:pPr>
              <w:spacing w:after="0" w:line="240" w:lineRule="auto"/>
              <w:jc w:val="center"/>
              <w:rPr>
                <w:rFonts w:ascii="Times New Roman" w:hAnsi="Times New Roman" w:cs="Times New Roman"/>
                <w:sz w:val="28"/>
                <w:szCs w:val="28"/>
                <w:lang w:val="uk-UA"/>
              </w:rPr>
            </w:pPr>
          </w:p>
          <w:p w14:paraId="4911F1A0" w14:textId="77777777" w:rsidR="00CE0A5B" w:rsidRDefault="00CE0A5B" w:rsidP="00CE0A5B">
            <w:pPr>
              <w:spacing w:after="0" w:line="240" w:lineRule="auto"/>
              <w:jc w:val="center"/>
              <w:rPr>
                <w:rFonts w:ascii="Times New Roman" w:hAnsi="Times New Roman" w:cs="Times New Roman"/>
                <w:sz w:val="28"/>
                <w:szCs w:val="28"/>
                <w:lang w:val="uk-UA"/>
              </w:rPr>
            </w:pPr>
          </w:p>
          <w:p w14:paraId="506F7232"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14:paraId="637DA803" w14:textId="77777777" w:rsidTr="00DA79A0">
        <w:trPr>
          <w:trHeight w:val="1335"/>
          <w:jc w:val="center"/>
        </w:trPr>
        <w:tc>
          <w:tcPr>
            <w:tcW w:w="4395" w:type="dxa"/>
          </w:tcPr>
          <w:p w14:paraId="766A2CA8" w14:textId="77777777" w:rsidR="00CE0A5B" w:rsidRDefault="00CE0A5B" w:rsidP="00CE6837">
            <w:pPr>
              <w:widowControl w:val="0"/>
              <w:numPr>
                <w:ilvl w:val="0"/>
                <w:numId w:val="35"/>
              </w:numPr>
              <w:tabs>
                <w:tab w:val="left" w:pos="380"/>
              </w:tabs>
              <w:spacing w:after="0" w:line="240" w:lineRule="auto"/>
              <w:ind w:left="96" w:right="187" w:firstLine="142"/>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lastRenderedPageBreak/>
              <w:t xml:space="preserve">доброзичливій конкуренції між </w:t>
            </w:r>
            <w:r>
              <w:rPr>
                <w:rFonts w:ascii="Times New Roman" w:hAnsi="Times New Roman" w:cs="Times New Roman"/>
                <w:sz w:val="28"/>
                <w:szCs w:val="28"/>
                <w:lang w:val="uk-UA"/>
              </w:rPr>
              <w:t xml:space="preserve">закладами загальної середньої освіти </w:t>
            </w:r>
            <w:r w:rsidRPr="00744474">
              <w:rPr>
                <w:rFonts w:ascii="Times New Roman" w:hAnsi="Times New Roman" w:cs="Times New Roman"/>
                <w:sz w:val="28"/>
                <w:szCs w:val="28"/>
                <w:lang w:val="uk-UA"/>
              </w:rPr>
              <w:t xml:space="preserve">з метою стимулювання надання якісних освітніх послуг; </w:t>
            </w:r>
          </w:p>
        </w:tc>
        <w:tc>
          <w:tcPr>
            <w:tcW w:w="1739" w:type="dxa"/>
            <w:vMerge/>
          </w:tcPr>
          <w:p w14:paraId="6240270F" w14:textId="77777777"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14:paraId="5227585E"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A75F9E5"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2B00A7AD"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32D5763" w14:textId="77777777" w:rsidR="00CE0A5B" w:rsidRDefault="00CE0A5B" w:rsidP="00CE0A5B">
            <w:pPr>
              <w:jc w:val="center"/>
              <w:rPr>
                <w:rFonts w:ascii="Times New Roman" w:hAnsi="Times New Roman" w:cs="Times New Roman"/>
                <w:sz w:val="28"/>
                <w:szCs w:val="28"/>
                <w:lang w:val="uk-UA"/>
              </w:rPr>
            </w:pPr>
          </w:p>
          <w:p w14:paraId="0D7E4C02" w14:textId="77777777" w:rsidR="00CE0A5B" w:rsidRDefault="00CE0A5B" w:rsidP="00CE0A5B">
            <w:pPr>
              <w:jc w:val="center"/>
              <w:rPr>
                <w:rFonts w:ascii="Times New Roman" w:hAnsi="Times New Roman" w:cs="Times New Roman"/>
                <w:sz w:val="28"/>
                <w:szCs w:val="28"/>
                <w:lang w:val="uk-UA"/>
              </w:rPr>
            </w:pPr>
          </w:p>
        </w:tc>
        <w:tc>
          <w:tcPr>
            <w:tcW w:w="709" w:type="dxa"/>
          </w:tcPr>
          <w:p w14:paraId="41369070"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54FFCDD" w14:textId="77777777" w:rsidR="00CE0A5B" w:rsidRDefault="00CE0A5B" w:rsidP="00CE0A5B">
            <w:pPr>
              <w:jc w:val="center"/>
              <w:rPr>
                <w:rFonts w:ascii="Times New Roman" w:hAnsi="Times New Roman" w:cs="Times New Roman"/>
                <w:sz w:val="28"/>
                <w:szCs w:val="28"/>
                <w:lang w:val="uk-UA"/>
              </w:rPr>
            </w:pPr>
          </w:p>
          <w:p w14:paraId="48A4A4DE"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6F55B8C7"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69EAC38" w14:textId="77777777" w:rsidR="00CE0A5B" w:rsidRDefault="00CE0A5B" w:rsidP="00CE0A5B">
            <w:pPr>
              <w:jc w:val="center"/>
              <w:rPr>
                <w:rFonts w:ascii="Times New Roman" w:hAnsi="Times New Roman" w:cs="Times New Roman"/>
                <w:sz w:val="28"/>
                <w:szCs w:val="28"/>
                <w:lang w:val="uk-UA"/>
              </w:rPr>
            </w:pPr>
          </w:p>
          <w:p w14:paraId="5041B8FC" w14:textId="77777777" w:rsidR="00CE0A5B" w:rsidRPr="00744474" w:rsidRDefault="00CE0A5B" w:rsidP="00CE0A5B">
            <w:pPr>
              <w:jc w:val="center"/>
              <w:rPr>
                <w:rFonts w:ascii="Times New Roman" w:hAnsi="Times New Roman" w:cs="Times New Roman"/>
                <w:sz w:val="28"/>
                <w:szCs w:val="28"/>
                <w:lang w:val="uk-UA"/>
              </w:rPr>
            </w:pPr>
          </w:p>
        </w:tc>
        <w:tc>
          <w:tcPr>
            <w:tcW w:w="708" w:type="dxa"/>
          </w:tcPr>
          <w:p w14:paraId="046270D2"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F8ED086" w14:textId="77777777" w:rsidR="00CE0A5B" w:rsidRDefault="00CE0A5B" w:rsidP="00CE0A5B">
            <w:pPr>
              <w:spacing w:after="0" w:line="240" w:lineRule="auto"/>
              <w:jc w:val="center"/>
              <w:rPr>
                <w:rFonts w:ascii="Times New Roman" w:hAnsi="Times New Roman" w:cs="Times New Roman"/>
                <w:sz w:val="28"/>
                <w:szCs w:val="28"/>
                <w:lang w:val="uk-UA"/>
              </w:rPr>
            </w:pPr>
          </w:p>
          <w:p w14:paraId="34E29346" w14:textId="77777777" w:rsidR="00CE0A5B" w:rsidRDefault="00CE0A5B" w:rsidP="00CE0A5B">
            <w:pPr>
              <w:spacing w:after="0" w:line="240" w:lineRule="auto"/>
              <w:jc w:val="center"/>
              <w:rPr>
                <w:rFonts w:ascii="Times New Roman" w:hAnsi="Times New Roman" w:cs="Times New Roman"/>
                <w:sz w:val="28"/>
                <w:szCs w:val="28"/>
                <w:lang w:val="uk-UA"/>
              </w:rPr>
            </w:pPr>
          </w:p>
          <w:p w14:paraId="7338C22A"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14:paraId="3E4816EF" w14:textId="77777777" w:rsidTr="00DA79A0">
        <w:trPr>
          <w:trHeight w:val="1335"/>
          <w:jc w:val="center"/>
        </w:trPr>
        <w:tc>
          <w:tcPr>
            <w:tcW w:w="4395" w:type="dxa"/>
          </w:tcPr>
          <w:p w14:paraId="66A36483" w14:textId="77777777" w:rsidR="00CE0A5B" w:rsidRPr="00744474" w:rsidRDefault="00CE0A5B" w:rsidP="00CE6837">
            <w:pPr>
              <w:widowControl w:val="0"/>
              <w:numPr>
                <w:ilvl w:val="0"/>
                <w:numId w:val="35"/>
              </w:numPr>
              <w:tabs>
                <w:tab w:val="left" w:pos="380"/>
              </w:tabs>
              <w:spacing w:after="0" w:line="240" w:lineRule="auto"/>
              <w:ind w:left="96" w:right="187" w:firstLine="142"/>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запровадженню наскрізного електронного урядування (e-management) за допомогою захищених і сертифікованих систем передачі даних н</w:t>
            </w:r>
            <w:r>
              <w:rPr>
                <w:rFonts w:ascii="Times New Roman" w:hAnsi="Times New Roman" w:cs="Times New Roman"/>
                <w:sz w:val="28"/>
                <w:szCs w:val="28"/>
                <w:lang w:val="uk-UA"/>
              </w:rPr>
              <w:t>а всіх рівнях освітньої системи.</w:t>
            </w:r>
          </w:p>
        </w:tc>
        <w:tc>
          <w:tcPr>
            <w:tcW w:w="1739" w:type="dxa"/>
            <w:vMerge/>
          </w:tcPr>
          <w:p w14:paraId="2553E53C" w14:textId="77777777" w:rsidR="00CE0A5B" w:rsidRDefault="00CE0A5B" w:rsidP="00CE0A5B">
            <w:pPr>
              <w:spacing w:after="0" w:line="240" w:lineRule="auto"/>
              <w:ind w:left="96"/>
              <w:jc w:val="center"/>
              <w:rPr>
                <w:rFonts w:ascii="Times New Roman" w:hAnsi="Times New Roman" w:cs="Times New Roman"/>
                <w:sz w:val="28"/>
                <w:szCs w:val="28"/>
                <w:lang w:val="uk-UA"/>
              </w:rPr>
            </w:pPr>
          </w:p>
        </w:tc>
        <w:tc>
          <w:tcPr>
            <w:tcW w:w="715" w:type="dxa"/>
          </w:tcPr>
          <w:p w14:paraId="1E8DFB00"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14:paraId="47E2FE6D"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14:paraId="6A4763C0"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14:paraId="4FCAB9E1" w14:textId="77777777" w:rsidR="00CE0A5B"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tcPr>
          <w:p w14:paraId="2F49D39E"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744474" w14:paraId="721E219B" w14:textId="77777777" w:rsidTr="00DA79A0">
        <w:trPr>
          <w:jc w:val="center"/>
        </w:trPr>
        <w:tc>
          <w:tcPr>
            <w:tcW w:w="4395" w:type="dxa"/>
          </w:tcPr>
          <w:p w14:paraId="6EA4B40D" w14:textId="77777777" w:rsidR="00CE0A5B" w:rsidRPr="00744474" w:rsidRDefault="00CE0A5B" w:rsidP="00CE6837">
            <w:pPr>
              <w:widowControl w:val="0"/>
              <w:numPr>
                <w:ilvl w:val="0"/>
                <w:numId w:val="35"/>
              </w:numPr>
              <w:tabs>
                <w:tab w:val="left" w:pos="567"/>
              </w:tabs>
              <w:spacing w:after="0" w:line="240" w:lineRule="auto"/>
              <w:ind w:left="0" w:right="187" w:firstLine="284"/>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підвищенню соціального статусу вчителя</w:t>
            </w:r>
            <w:r>
              <w:rPr>
                <w:rFonts w:ascii="Times New Roman" w:hAnsi="Times New Roman" w:cs="Times New Roman"/>
                <w:sz w:val="28"/>
                <w:szCs w:val="28"/>
                <w:lang w:val="uk-UA"/>
              </w:rPr>
              <w:t>.</w:t>
            </w:r>
          </w:p>
        </w:tc>
        <w:tc>
          <w:tcPr>
            <w:tcW w:w="1739" w:type="dxa"/>
          </w:tcPr>
          <w:p w14:paraId="3F9C3FC6"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w:t>
            </w:r>
          </w:p>
          <w:p w14:paraId="68475BE1"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освіти, центр професійного розвитку педагогічних працівників, ЗЗСО</w:t>
            </w:r>
          </w:p>
          <w:p w14:paraId="149CB57C"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15" w:type="dxa"/>
          </w:tcPr>
          <w:p w14:paraId="5AEB1B5B"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14:paraId="08854C93"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14:paraId="7CD7670F"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14:paraId="6E99AB79"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8" w:type="dxa"/>
          </w:tcPr>
          <w:p w14:paraId="18543912"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744474" w14:paraId="54C84346" w14:textId="77777777" w:rsidTr="00DA79A0">
        <w:trPr>
          <w:jc w:val="center"/>
        </w:trPr>
        <w:tc>
          <w:tcPr>
            <w:tcW w:w="4395" w:type="dxa"/>
          </w:tcPr>
          <w:p w14:paraId="08FC2EBF" w14:textId="77777777" w:rsidR="00CE0A5B" w:rsidRPr="00744474"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Упорядкувати:</w:t>
            </w:r>
          </w:p>
          <w:p w14:paraId="4D9A1D8B" w14:textId="77777777" w:rsidR="00CE0A5B" w:rsidRPr="00744474" w:rsidRDefault="00CE0A5B" w:rsidP="00CE0A5B">
            <w:pPr>
              <w:spacing w:after="0" w:line="240" w:lineRule="auto"/>
              <w:ind w:left="114"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систему призначення, переміщення, звільнення керівників та педагогічних працівників закладів освіти відповідно до положень нормативно-правового регулювання діяльності освітніх округів, опорних закладів та їх філій;</w:t>
            </w:r>
          </w:p>
        </w:tc>
        <w:tc>
          <w:tcPr>
            <w:tcW w:w="1739" w:type="dxa"/>
            <w:vMerge w:val="restart"/>
          </w:tcPr>
          <w:p w14:paraId="2C6C3444"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ЗЗСО</w:t>
            </w:r>
          </w:p>
          <w:p w14:paraId="4E1DD537" w14:textId="77777777" w:rsidR="00CE0A5B" w:rsidRDefault="00CE0A5B" w:rsidP="00CE0A5B">
            <w:pPr>
              <w:spacing w:after="0" w:line="240" w:lineRule="auto"/>
              <w:jc w:val="center"/>
              <w:rPr>
                <w:rFonts w:ascii="Times New Roman" w:hAnsi="Times New Roman" w:cs="Times New Roman"/>
                <w:sz w:val="28"/>
                <w:szCs w:val="28"/>
                <w:lang w:val="uk-UA"/>
              </w:rPr>
            </w:pPr>
          </w:p>
          <w:p w14:paraId="698987E1" w14:textId="77777777" w:rsidR="00CE0A5B" w:rsidRDefault="00CE0A5B" w:rsidP="00CE0A5B">
            <w:pPr>
              <w:spacing w:after="0" w:line="240" w:lineRule="auto"/>
              <w:jc w:val="center"/>
              <w:rPr>
                <w:rFonts w:ascii="Times New Roman" w:hAnsi="Times New Roman" w:cs="Times New Roman"/>
                <w:sz w:val="28"/>
                <w:szCs w:val="28"/>
                <w:lang w:val="uk-UA"/>
              </w:rPr>
            </w:pPr>
          </w:p>
          <w:p w14:paraId="5C2EA7F7" w14:textId="77777777" w:rsidR="00CE0A5B" w:rsidRDefault="00CE0A5B" w:rsidP="00CE0A5B">
            <w:pPr>
              <w:spacing w:after="0" w:line="240" w:lineRule="auto"/>
              <w:jc w:val="center"/>
              <w:rPr>
                <w:rFonts w:ascii="Times New Roman" w:hAnsi="Times New Roman" w:cs="Times New Roman"/>
                <w:sz w:val="28"/>
                <w:szCs w:val="28"/>
                <w:lang w:val="uk-UA"/>
              </w:rPr>
            </w:pPr>
          </w:p>
          <w:p w14:paraId="04EE97C9" w14:textId="77777777" w:rsidR="00CE0A5B" w:rsidRDefault="00CE0A5B" w:rsidP="00CE0A5B">
            <w:pPr>
              <w:spacing w:after="0" w:line="240" w:lineRule="auto"/>
              <w:jc w:val="center"/>
              <w:rPr>
                <w:rFonts w:ascii="Times New Roman" w:hAnsi="Times New Roman" w:cs="Times New Roman"/>
                <w:sz w:val="28"/>
                <w:szCs w:val="28"/>
                <w:lang w:val="uk-UA"/>
              </w:rPr>
            </w:pPr>
          </w:p>
          <w:p w14:paraId="5041A075" w14:textId="77777777" w:rsidR="00CE0A5B" w:rsidRDefault="00CE0A5B" w:rsidP="00CE0A5B">
            <w:pPr>
              <w:spacing w:after="0" w:line="240" w:lineRule="auto"/>
              <w:jc w:val="center"/>
              <w:rPr>
                <w:rFonts w:ascii="Times New Roman" w:hAnsi="Times New Roman" w:cs="Times New Roman"/>
                <w:sz w:val="28"/>
                <w:szCs w:val="28"/>
                <w:lang w:val="uk-UA"/>
              </w:rPr>
            </w:pPr>
          </w:p>
          <w:p w14:paraId="00B58951" w14:textId="77777777" w:rsidR="00CE0A5B" w:rsidRDefault="00CE0A5B" w:rsidP="00CE0A5B">
            <w:pPr>
              <w:spacing w:after="0" w:line="240" w:lineRule="auto"/>
              <w:jc w:val="center"/>
              <w:rPr>
                <w:rFonts w:ascii="Times New Roman" w:hAnsi="Times New Roman" w:cs="Times New Roman"/>
                <w:sz w:val="28"/>
                <w:szCs w:val="28"/>
                <w:lang w:val="uk-UA"/>
              </w:rPr>
            </w:pPr>
          </w:p>
          <w:p w14:paraId="4F618F9D" w14:textId="77777777" w:rsidR="00CE0A5B" w:rsidRPr="002E31D1" w:rsidRDefault="00CE0A5B" w:rsidP="00CE0A5B">
            <w:pPr>
              <w:spacing w:after="0" w:line="240" w:lineRule="auto"/>
              <w:jc w:val="center"/>
              <w:rPr>
                <w:rFonts w:ascii="Times New Roman" w:hAnsi="Times New Roman" w:cs="Times New Roman"/>
                <w:sz w:val="28"/>
                <w:szCs w:val="28"/>
                <w:lang w:val="uk-UA"/>
              </w:rPr>
            </w:pPr>
          </w:p>
          <w:p w14:paraId="6CCF53CC"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tc>
        <w:tc>
          <w:tcPr>
            <w:tcW w:w="715" w:type="dxa"/>
          </w:tcPr>
          <w:p w14:paraId="68CEB5A3"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5D1B2A38"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62F97C8"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ADED403" w14:textId="77777777" w:rsidR="00CE0A5B" w:rsidRPr="00744474" w:rsidRDefault="00CE0A5B" w:rsidP="00CE0A5B">
            <w:pPr>
              <w:spacing w:after="0" w:line="240" w:lineRule="auto"/>
              <w:rPr>
                <w:rFonts w:ascii="Times New Roman" w:hAnsi="Times New Roman" w:cs="Times New Roman"/>
                <w:sz w:val="28"/>
                <w:szCs w:val="28"/>
                <w:lang w:val="uk-UA"/>
              </w:rPr>
            </w:pPr>
          </w:p>
        </w:tc>
        <w:tc>
          <w:tcPr>
            <w:tcW w:w="709" w:type="dxa"/>
          </w:tcPr>
          <w:p w14:paraId="71783068"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2AE60443"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553E4931"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14:paraId="518AC83F"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543104DC"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7943BF1"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14:paraId="0CCC8C75"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E351A61" w14:textId="77777777" w:rsidR="00CE0A5B" w:rsidRDefault="00CE0A5B" w:rsidP="00CE0A5B">
            <w:pPr>
              <w:spacing w:after="0" w:line="240" w:lineRule="auto"/>
              <w:jc w:val="center"/>
              <w:rPr>
                <w:rFonts w:ascii="Times New Roman" w:hAnsi="Times New Roman" w:cs="Times New Roman"/>
                <w:sz w:val="28"/>
                <w:szCs w:val="28"/>
                <w:lang w:val="uk-UA"/>
              </w:rPr>
            </w:pPr>
          </w:p>
          <w:p w14:paraId="7641C5B7"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tcPr>
          <w:p w14:paraId="544AEC73" w14:textId="77777777" w:rsidR="00CE0A5B" w:rsidRDefault="00CE0A5B" w:rsidP="00CE0A5B">
            <w:pPr>
              <w:spacing w:after="0" w:line="240" w:lineRule="auto"/>
              <w:jc w:val="center"/>
              <w:rPr>
                <w:rFonts w:ascii="Times New Roman" w:hAnsi="Times New Roman" w:cs="Times New Roman"/>
                <w:sz w:val="28"/>
                <w:szCs w:val="28"/>
                <w:lang w:val="uk-UA"/>
              </w:rPr>
            </w:pPr>
          </w:p>
          <w:p w14:paraId="595DD211" w14:textId="77777777" w:rsidR="00CE0A5B" w:rsidRDefault="00CE0A5B" w:rsidP="00CE0A5B">
            <w:pPr>
              <w:spacing w:after="0" w:line="240" w:lineRule="auto"/>
              <w:jc w:val="center"/>
              <w:rPr>
                <w:rFonts w:ascii="Times New Roman" w:hAnsi="Times New Roman" w:cs="Times New Roman"/>
                <w:sz w:val="28"/>
                <w:szCs w:val="28"/>
                <w:lang w:val="uk-UA"/>
              </w:rPr>
            </w:pPr>
          </w:p>
          <w:p w14:paraId="7F50AB4A"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14:paraId="302B019A" w14:textId="77777777" w:rsidTr="00DA79A0">
        <w:trPr>
          <w:jc w:val="center"/>
        </w:trPr>
        <w:tc>
          <w:tcPr>
            <w:tcW w:w="4395" w:type="dxa"/>
          </w:tcPr>
          <w:p w14:paraId="21C9A4FB" w14:textId="77777777" w:rsidR="00CE0A5B" w:rsidRPr="00744474" w:rsidRDefault="00CE0A5B" w:rsidP="00CE0A5B">
            <w:pPr>
              <w:spacing w:after="0" w:line="240" w:lineRule="auto"/>
              <w:ind w:left="151"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базу даних найкращих практик з управління у сфері освіти об’єднаних територіальних громад</w:t>
            </w:r>
            <w:r>
              <w:rPr>
                <w:rFonts w:ascii="Times New Roman" w:hAnsi="Times New Roman" w:cs="Times New Roman"/>
                <w:sz w:val="28"/>
                <w:szCs w:val="28"/>
                <w:lang w:val="uk-UA"/>
              </w:rPr>
              <w:t>.</w:t>
            </w:r>
          </w:p>
        </w:tc>
        <w:tc>
          <w:tcPr>
            <w:tcW w:w="1739" w:type="dxa"/>
            <w:vMerge/>
          </w:tcPr>
          <w:p w14:paraId="4FCAEEC6"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15" w:type="dxa"/>
          </w:tcPr>
          <w:p w14:paraId="3737079C"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14:paraId="552BB1CE"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Pr>
          <w:p w14:paraId="08510647"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tcPr>
          <w:p w14:paraId="276A8E7D"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8" w:type="dxa"/>
          </w:tcPr>
          <w:p w14:paraId="3DE909D5"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14:paraId="49814263" w14:textId="77777777" w:rsidTr="00DA79A0">
        <w:trPr>
          <w:trHeight w:val="1350"/>
          <w:jc w:val="center"/>
        </w:trPr>
        <w:tc>
          <w:tcPr>
            <w:tcW w:w="4395" w:type="dxa"/>
          </w:tcPr>
          <w:p w14:paraId="7CE946E2" w14:textId="77777777" w:rsidR="00CE0A5B" w:rsidRPr="00744474"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Проводити:</w:t>
            </w:r>
          </w:p>
          <w:p w14:paraId="1C51596B" w14:textId="77777777" w:rsidR="00CE0A5B" w:rsidRPr="00744474" w:rsidRDefault="00CE0A5B" w:rsidP="00CE6837">
            <w:pPr>
              <w:pStyle w:val="ListParagraph1"/>
              <w:widowControl w:val="0"/>
              <w:numPr>
                <w:ilvl w:val="0"/>
                <w:numId w:val="36"/>
              </w:numPr>
              <w:tabs>
                <w:tab w:val="left" w:pos="380"/>
              </w:tabs>
              <w:spacing w:after="0" w:line="240" w:lineRule="auto"/>
              <w:ind w:left="151" w:right="187" w:hanging="55"/>
              <w:jc w:val="both"/>
              <w:rPr>
                <w:rFonts w:ascii="Times New Roman" w:hAnsi="Times New Roman" w:cs="Times New Roman"/>
                <w:sz w:val="28"/>
                <w:szCs w:val="28"/>
                <w:lang w:val="uk-UA"/>
              </w:rPr>
            </w:pPr>
            <w:r w:rsidRPr="008C778F">
              <w:rPr>
                <w:rFonts w:ascii="Times New Roman" w:hAnsi="Times New Roman" w:cs="Times New Roman"/>
                <w:sz w:val="28"/>
                <w:szCs w:val="28"/>
                <w:lang w:val="uk-UA"/>
              </w:rPr>
              <w:t xml:space="preserve">ребрендинг закладів </w:t>
            </w:r>
            <w:r>
              <w:rPr>
                <w:rFonts w:ascii="Times New Roman" w:hAnsi="Times New Roman" w:cs="Times New Roman"/>
                <w:sz w:val="28"/>
                <w:szCs w:val="28"/>
                <w:lang w:val="uk-UA"/>
              </w:rPr>
              <w:t xml:space="preserve">освіти </w:t>
            </w:r>
            <w:r w:rsidRPr="008C778F">
              <w:rPr>
                <w:rFonts w:ascii="Times New Roman" w:hAnsi="Times New Roman" w:cs="Times New Roman"/>
                <w:sz w:val="28"/>
                <w:szCs w:val="28"/>
                <w:lang w:val="uk-UA"/>
              </w:rPr>
              <w:t>з метою створення позитивного іміджу;</w:t>
            </w:r>
            <w:r w:rsidRPr="00744474">
              <w:rPr>
                <w:rFonts w:ascii="Times New Roman" w:hAnsi="Times New Roman" w:cs="Times New Roman"/>
                <w:sz w:val="28"/>
                <w:szCs w:val="28"/>
                <w:lang w:val="uk-UA"/>
              </w:rPr>
              <w:t xml:space="preserve"> </w:t>
            </w:r>
          </w:p>
        </w:tc>
        <w:tc>
          <w:tcPr>
            <w:tcW w:w="1739" w:type="dxa"/>
            <w:vMerge w:val="restart"/>
          </w:tcPr>
          <w:p w14:paraId="77E02786"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ЗЗСО</w:t>
            </w:r>
          </w:p>
          <w:p w14:paraId="6D592EB9" w14:textId="77777777" w:rsidR="00CE0A5B" w:rsidRDefault="00CE0A5B" w:rsidP="00CE0A5B">
            <w:pPr>
              <w:spacing w:after="0" w:line="240" w:lineRule="auto"/>
              <w:jc w:val="center"/>
              <w:rPr>
                <w:rFonts w:ascii="Times New Roman" w:hAnsi="Times New Roman" w:cs="Times New Roman"/>
                <w:sz w:val="28"/>
                <w:szCs w:val="28"/>
                <w:lang w:val="uk-UA"/>
              </w:rPr>
            </w:pPr>
          </w:p>
          <w:p w14:paraId="1162508B" w14:textId="77777777" w:rsidR="00CE0A5B" w:rsidRDefault="00CE0A5B" w:rsidP="00CE0A5B">
            <w:pPr>
              <w:spacing w:after="0" w:line="240" w:lineRule="auto"/>
              <w:jc w:val="center"/>
              <w:rPr>
                <w:rFonts w:ascii="Times New Roman" w:hAnsi="Times New Roman" w:cs="Times New Roman"/>
                <w:sz w:val="28"/>
                <w:szCs w:val="28"/>
                <w:lang w:val="uk-UA"/>
              </w:rPr>
            </w:pPr>
          </w:p>
          <w:p w14:paraId="03B8962D"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Управління освіти </w:t>
            </w:r>
          </w:p>
          <w:p w14:paraId="5B66003B" w14:textId="77777777" w:rsidR="00CE0A5B" w:rsidRDefault="00CE0A5B" w:rsidP="00CE0A5B">
            <w:pPr>
              <w:spacing w:after="0" w:line="240" w:lineRule="auto"/>
              <w:jc w:val="center"/>
              <w:rPr>
                <w:rFonts w:ascii="Times New Roman" w:hAnsi="Times New Roman" w:cs="Times New Roman"/>
                <w:sz w:val="28"/>
                <w:szCs w:val="28"/>
                <w:lang w:val="uk-UA"/>
              </w:rPr>
            </w:pPr>
          </w:p>
          <w:p w14:paraId="7323C700" w14:textId="77777777" w:rsidR="00CE0A5B" w:rsidRDefault="00CE0A5B" w:rsidP="00CE0A5B">
            <w:pPr>
              <w:spacing w:after="0" w:line="240" w:lineRule="auto"/>
              <w:jc w:val="center"/>
              <w:rPr>
                <w:rFonts w:ascii="Times New Roman" w:hAnsi="Times New Roman" w:cs="Times New Roman"/>
                <w:sz w:val="28"/>
                <w:szCs w:val="28"/>
                <w:lang w:val="uk-UA"/>
              </w:rPr>
            </w:pPr>
          </w:p>
          <w:p w14:paraId="3E963699"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центр професійного розвитку педагогічних працівників,  ЗЗСО</w:t>
            </w:r>
          </w:p>
          <w:p w14:paraId="23B95F21" w14:textId="77777777" w:rsidR="00CE0A5B" w:rsidRDefault="00CE0A5B" w:rsidP="00CE0A5B">
            <w:pPr>
              <w:spacing w:after="0" w:line="240" w:lineRule="auto"/>
              <w:jc w:val="center"/>
              <w:rPr>
                <w:rFonts w:ascii="Times New Roman" w:hAnsi="Times New Roman" w:cs="Times New Roman"/>
                <w:sz w:val="28"/>
                <w:szCs w:val="28"/>
                <w:lang w:val="uk-UA"/>
              </w:rPr>
            </w:pPr>
          </w:p>
          <w:p w14:paraId="19833CC6"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tc>
        <w:tc>
          <w:tcPr>
            <w:tcW w:w="715" w:type="dxa"/>
          </w:tcPr>
          <w:p w14:paraId="5ABF2BDB"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30245AD"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3937E4E0"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305435ED" w14:textId="77777777" w:rsidR="00CE0A5B" w:rsidRPr="008C778F" w:rsidRDefault="00CE0A5B" w:rsidP="00CE0A5B">
            <w:pPr>
              <w:jc w:val="center"/>
              <w:rPr>
                <w:rFonts w:ascii="Times New Roman" w:hAnsi="Times New Roman" w:cs="Times New Roman"/>
                <w:sz w:val="28"/>
                <w:szCs w:val="28"/>
                <w:lang w:val="uk-UA"/>
              </w:rPr>
            </w:pPr>
          </w:p>
        </w:tc>
        <w:tc>
          <w:tcPr>
            <w:tcW w:w="709" w:type="dxa"/>
          </w:tcPr>
          <w:p w14:paraId="29A582B1"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4D937F9D"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2E939688"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6F02B9D8" w14:textId="77777777" w:rsidR="00CE0A5B" w:rsidRPr="008C778F" w:rsidRDefault="00CE0A5B" w:rsidP="00CE0A5B">
            <w:pPr>
              <w:jc w:val="center"/>
              <w:rPr>
                <w:rFonts w:ascii="Times New Roman" w:hAnsi="Times New Roman" w:cs="Times New Roman"/>
                <w:sz w:val="28"/>
                <w:szCs w:val="28"/>
                <w:lang w:val="uk-UA"/>
              </w:rPr>
            </w:pPr>
          </w:p>
        </w:tc>
        <w:tc>
          <w:tcPr>
            <w:tcW w:w="709" w:type="dxa"/>
          </w:tcPr>
          <w:p w14:paraId="56A07686"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64EFD19D"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5F495331"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B0972DE" w14:textId="77777777" w:rsidR="00CE0A5B" w:rsidRPr="008C778F" w:rsidRDefault="00CE0A5B" w:rsidP="00CE0A5B">
            <w:pPr>
              <w:jc w:val="center"/>
              <w:rPr>
                <w:rFonts w:ascii="Times New Roman" w:hAnsi="Times New Roman" w:cs="Times New Roman"/>
                <w:sz w:val="28"/>
                <w:szCs w:val="28"/>
                <w:lang w:val="uk-UA"/>
              </w:rPr>
            </w:pPr>
          </w:p>
        </w:tc>
        <w:tc>
          <w:tcPr>
            <w:tcW w:w="709" w:type="dxa"/>
          </w:tcPr>
          <w:p w14:paraId="54886FFC"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13CFF60"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6C1DBDC5"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4C061BBD" w14:textId="77777777" w:rsidR="00CE0A5B" w:rsidRPr="008C778F" w:rsidRDefault="00CE0A5B" w:rsidP="00CE0A5B">
            <w:pPr>
              <w:jc w:val="center"/>
              <w:rPr>
                <w:rFonts w:ascii="Times New Roman" w:hAnsi="Times New Roman" w:cs="Times New Roman"/>
                <w:sz w:val="28"/>
                <w:szCs w:val="28"/>
                <w:lang w:val="uk-UA"/>
              </w:rPr>
            </w:pPr>
          </w:p>
        </w:tc>
        <w:tc>
          <w:tcPr>
            <w:tcW w:w="708" w:type="dxa"/>
          </w:tcPr>
          <w:p w14:paraId="2162EE2A" w14:textId="77777777" w:rsidR="00CE0A5B" w:rsidRDefault="00CE0A5B" w:rsidP="00CE0A5B">
            <w:pPr>
              <w:spacing w:after="0" w:line="240" w:lineRule="auto"/>
              <w:jc w:val="center"/>
              <w:rPr>
                <w:rFonts w:ascii="Times New Roman" w:hAnsi="Times New Roman" w:cs="Times New Roman"/>
                <w:sz w:val="28"/>
                <w:szCs w:val="28"/>
                <w:lang w:val="uk-UA"/>
              </w:rPr>
            </w:pPr>
          </w:p>
          <w:p w14:paraId="6B578631"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7C3E3D7" w14:textId="77777777" w:rsidR="00CE0A5B" w:rsidRDefault="00CE0A5B" w:rsidP="00CE0A5B">
            <w:pPr>
              <w:spacing w:after="0" w:line="240" w:lineRule="auto"/>
              <w:jc w:val="center"/>
              <w:rPr>
                <w:rFonts w:ascii="Times New Roman" w:hAnsi="Times New Roman" w:cs="Times New Roman"/>
                <w:sz w:val="28"/>
                <w:szCs w:val="28"/>
                <w:lang w:val="uk-UA"/>
              </w:rPr>
            </w:pPr>
          </w:p>
          <w:p w14:paraId="51086115"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rsidRPr="00744474" w14:paraId="67396BD0" w14:textId="77777777" w:rsidTr="00DA79A0">
        <w:trPr>
          <w:trHeight w:val="1021"/>
          <w:jc w:val="center"/>
        </w:trPr>
        <w:tc>
          <w:tcPr>
            <w:tcW w:w="4395" w:type="dxa"/>
          </w:tcPr>
          <w:p w14:paraId="7EDCAF0C" w14:textId="77777777" w:rsidR="00CE0A5B" w:rsidRPr="00744474" w:rsidRDefault="00CE0A5B" w:rsidP="00CE6837">
            <w:pPr>
              <w:pStyle w:val="32"/>
              <w:widowControl w:val="0"/>
              <w:numPr>
                <w:ilvl w:val="0"/>
                <w:numId w:val="36"/>
              </w:numPr>
              <w:tabs>
                <w:tab w:val="left" w:pos="380"/>
              </w:tabs>
              <w:spacing w:after="0" w:line="240" w:lineRule="auto"/>
              <w:ind w:left="151" w:right="187" w:hanging="55"/>
              <w:jc w:val="both"/>
              <w:rPr>
                <w:rFonts w:ascii="Times New Roman" w:hAnsi="Times New Roman"/>
                <w:b/>
                <w:bCs/>
                <w:sz w:val="28"/>
                <w:szCs w:val="28"/>
              </w:rPr>
            </w:pPr>
            <w:r w:rsidRPr="0050036B">
              <w:rPr>
                <w:rFonts w:ascii="Times New Roman" w:hAnsi="Times New Roman"/>
                <w:sz w:val="28"/>
                <w:szCs w:val="28"/>
                <w:lang w:eastAsia="uk-UA"/>
              </w:rPr>
              <w:lastRenderedPageBreak/>
              <w:t>навчання освітньому менеджменту представників управлінського апарату закладів</w:t>
            </w:r>
            <w:r>
              <w:rPr>
                <w:rFonts w:ascii="Times New Roman" w:hAnsi="Times New Roman"/>
                <w:sz w:val="28"/>
                <w:szCs w:val="28"/>
                <w:lang w:eastAsia="uk-UA"/>
              </w:rPr>
              <w:t xml:space="preserve"> освіти</w:t>
            </w:r>
            <w:r w:rsidRPr="0050036B">
              <w:rPr>
                <w:rFonts w:ascii="Times New Roman" w:hAnsi="Times New Roman"/>
                <w:sz w:val="28"/>
                <w:szCs w:val="28"/>
                <w:lang w:eastAsia="uk-UA"/>
              </w:rPr>
              <w:t>;</w:t>
            </w:r>
          </w:p>
        </w:tc>
        <w:tc>
          <w:tcPr>
            <w:tcW w:w="1739" w:type="dxa"/>
            <w:vMerge/>
          </w:tcPr>
          <w:p w14:paraId="73344C74"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tcPr>
          <w:p w14:paraId="3865E9F7"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8CD6AE5"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3B8A9594"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4E99260E"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455D860"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4C5ACD4A"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528277BC"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723837B1"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1BD7DAE"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0D8B6A22"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38735FD0"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3D2F70A6" w14:textId="77777777" w:rsidR="00CE0A5B" w:rsidRPr="00744474" w:rsidRDefault="00CE0A5B" w:rsidP="00CE0A5B">
            <w:pPr>
              <w:jc w:val="center"/>
              <w:rPr>
                <w:rFonts w:ascii="Times New Roman" w:hAnsi="Times New Roman" w:cs="Times New Roman"/>
                <w:sz w:val="28"/>
                <w:szCs w:val="28"/>
                <w:lang w:val="uk-UA"/>
              </w:rPr>
            </w:pPr>
          </w:p>
        </w:tc>
        <w:tc>
          <w:tcPr>
            <w:tcW w:w="708" w:type="dxa"/>
          </w:tcPr>
          <w:p w14:paraId="60017216"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2829168" w14:textId="77777777" w:rsidR="00CE0A5B" w:rsidRDefault="00CE0A5B" w:rsidP="00CE0A5B">
            <w:pPr>
              <w:spacing w:after="0" w:line="240" w:lineRule="auto"/>
              <w:jc w:val="center"/>
              <w:rPr>
                <w:rFonts w:ascii="Times New Roman" w:hAnsi="Times New Roman" w:cs="Times New Roman"/>
                <w:sz w:val="28"/>
                <w:szCs w:val="28"/>
                <w:lang w:val="uk-UA"/>
              </w:rPr>
            </w:pPr>
          </w:p>
          <w:p w14:paraId="56110D55"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14:paraId="29E8D62C" w14:textId="77777777" w:rsidTr="00DA79A0">
        <w:trPr>
          <w:trHeight w:val="1590"/>
          <w:jc w:val="center"/>
        </w:trPr>
        <w:tc>
          <w:tcPr>
            <w:tcW w:w="4395" w:type="dxa"/>
          </w:tcPr>
          <w:p w14:paraId="20EA0705" w14:textId="77777777" w:rsidR="00CE0A5B" w:rsidRPr="0050036B" w:rsidRDefault="00CE0A5B" w:rsidP="00CE6837">
            <w:pPr>
              <w:pStyle w:val="ListParagraph1"/>
              <w:widowControl w:val="0"/>
              <w:numPr>
                <w:ilvl w:val="0"/>
                <w:numId w:val="36"/>
              </w:numPr>
              <w:tabs>
                <w:tab w:val="left" w:pos="380"/>
              </w:tabs>
              <w:spacing w:after="0" w:line="240" w:lineRule="auto"/>
              <w:ind w:left="151" w:right="187" w:hanging="55"/>
              <w:jc w:val="both"/>
              <w:rPr>
                <w:rFonts w:ascii="Times New Roman" w:hAnsi="Times New Roman"/>
                <w:sz w:val="28"/>
                <w:szCs w:val="28"/>
                <w:lang w:eastAsia="uk-UA"/>
              </w:rPr>
            </w:pPr>
            <w:r w:rsidRPr="00744474">
              <w:rPr>
                <w:rFonts w:ascii="Times New Roman" w:hAnsi="Times New Roman" w:cs="Times New Roman"/>
                <w:sz w:val="28"/>
                <w:szCs w:val="28"/>
                <w:lang w:val="uk-UA"/>
              </w:rPr>
              <w:lastRenderedPageBreak/>
              <w:t>освітні та наукові обміни, стажування та навчання керівників, педагогічних і науково-педагогічних працівників, учнів; посилення міжрегіональних зв’язків;</w:t>
            </w:r>
          </w:p>
        </w:tc>
        <w:tc>
          <w:tcPr>
            <w:tcW w:w="1739" w:type="dxa"/>
            <w:vMerge/>
          </w:tcPr>
          <w:p w14:paraId="4D1C1957"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tcPr>
          <w:p w14:paraId="4A05063B"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3DCCE74A"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8D1E443" w14:textId="77777777" w:rsidR="00CE0A5B" w:rsidRPr="008C778F" w:rsidRDefault="00CE0A5B" w:rsidP="00CE0A5B">
            <w:pPr>
              <w:rPr>
                <w:rFonts w:ascii="Times New Roman" w:hAnsi="Times New Roman" w:cs="Times New Roman"/>
                <w:sz w:val="28"/>
                <w:szCs w:val="28"/>
                <w:lang w:val="uk-UA"/>
              </w:rPr>
            </w:pPr>
          </w:p>
          <w:p w14:paraId="272ECB23" w14:textId="77777777" w:rsidR="00CE0A5B" w:rsidRDefault="00CE0A5B" w:rsidP="00CE0A5B">
            <w:pPr>
              <w:jc w:val="center"/>
              <w:rPr>
                <w:rFonts w:ascii="Times New Roman" w:hAnsi="Times New Roman" w:cs="Times New Roman"/>
                <w:sz w:val="28"/>
                <w:szCs w:val="28"/>
                <w:lang w:val="uk-UA"/>
              </w:rPr>
            </w:pPr>
          </w:p>
        </w:tc>
        <w:tc>
          <w:tcPr>
            <w:tcW w:w="709" w:type="dxa"/>
          </w:tcPr>
          <w:p w14:paraId="4933CDAA"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6365C554"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25007CC" w14:textId="77777777" w:rsidR="00CE0A5B" w:rsidRPr="008C778F" w:rsidRDefault="00CE0A5B" w:rsidP="00CE0A5B">
            <w:pPr>
              <w:rPr>
                <w:rFonts w:ascii="Times New Roman" w:hAnsi="Times New Roman" w:cs="Times New Roman"/>
                <w:sz w:val="28"/>
                <w:szCs w:val="28"/>
                <w:lang w:val="uk-UA"/>
              </w:rPr>
            </w:pPr>
          </w:p>
          <w:p w14:paraId="6348069B" w14:textId="77777777" w:rsidR="00CE0A5B" w:rsidRDefault="00CE0A5B" w:rsidP="00CE0A5B">
            <w:pPr>
              <w:jc w:val="center"/>
              <w:rPr>
                <w:rFonts w:ascii="Times New Roman" w:hAnsi="Times New Roman" w:cs="Times New Roman"/>
                <w:sz w:val="28"/>
                <w:szCs w:val="28"/>
                <w:lang w:val="uk-UA"/>
              </w:rPr>
            </w:pPr>
          </w:p>
        </w:tc>
        <w:tc>
          <w:tcPr>
            <w:tcW w:w="709" w:type="dxa"/>
          </w:tcPr>
          <w:p w14:paraId="5D325EEB"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0704BD0" w14:textId="77777777"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1F1960BA" w14:textId="77777777" w:rsidR="00CE0A5B" w:rsidRPr="008C778F" w:rsidRDefault="00CE0A5B" w:rsidP="00CE0A5B">
            <w:pPr>
              <w:rPr>
                <w:rFonts w:ascii="Times New Roman" w:hAnsi="Times New Roman" w:cs="Times New Roman"/>
                <w:sz w:val="28"/>
                <w:szCs w:val="28"/>
                <w:lang w:val="uk-UA"/>
              </w:rPr>
            </w:pPr>
          </w:p>
          <w:p w14:paraId="2BA08448" w14:textId="77777777" w:rsidR="00CE0A5B" w:rsidRPr="00744474" w:rsidRDefault="00CE0A5B" w:rsidP="00CE0A5B">
            <w:pPr>
              <w:jc w:val="center"/>
              <w:rPr>
                <w:rFonts w:ascii="Times New Roman" w:hAnsi="Times New Roman" w:cs="Times New Roman"/>
                <w:sz w:val="28"/>
                <w:szCs w:val="28"/>
                <w:lang w:val="uk-UA"/>
              </w:rPr>
            </w:pPr>
          </w:p>
        </w:tc>
        <w:tc>
          <w:tcPr>
            <w:tcW w:w="709" w:type="dxa"/>
          </w:tcPr>
          <w:p w14:paraId="47FF8749"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30F5E026" w14:textId="77777777" w:rsidR="00CE0A5B"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14:paraId="63A4E978" w14:textId="77777777" w:rsidR="00CE0A5B" w:rsidRPr="008C778F" w:rsidRDefault="00CE0A5B" w:rsidP="00CE0A5B">
            <w:pPr>
              <w:rPr>
                <w:rFonts w:ascii="Times New Roman" w:hAnsi="Times New Roman" w:cs="Times New Roman"/>
                <w:sz w:val="28"/>
                <w:szCs w:val="28"/>
                <w:lang w:val="uk-UA"/>
              </w:rPr>
            </w:pPr>
          </w:p>
          <w:p w14:paraId="489D8E5D" w14:textId="77777777" w:rsidR="00CE0A5B" w:rsidRPr="00744474" w:rsidRDefault="00CE0A5B" w:rsidP="00CE0A5B">
            <w:pPr>
              <w:jc w:val="center"/>
              <w:rPr>
                <w:rFonts w:ascii="Times New Roman" w:hAnsi="Times New Roman" w:cs="Times New Roman"/>
                <w:sz w:val="28"/>
                <w:szCs w:val="28"/>
                <w:lang w:val="uk-UA"/>
              </w:rPr>
            </w:pPr>
          </w:p>
        </w:tc>
        <w:tc>
          <w:tcPr>
            <w:tcW w:w="708" w:type="dxa"/>
          </w:tcPr>
          <w:p w14:paraId="5F6B6398" w14:textId="77777777" w:rsidR="00CE0A5B" w:rsidRDefault="00CE0A5B" w:rsidP="00CE0A5B">
            <w:pPr>
              <w:spacing w:after="0" w:line="240" w:lineRule="auto"/>
              <w:jc w:val="center"/>
              <w:rPr>
                <w:rFonts w:ascii="Times New Roman" w:hAnsi="Times New Roman" w:cs="Times New Roman"/>
                <w:sz w:val="28"/>
                <w:szCs w:val="28"/>
                <w:lang w:val="uk-UA"/>
              </w:rPr>
            </w:pPr>
          </w:p>
          <w:p w14:paraId="35D8A7F2"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3AFADB4" w14:textId="77777777" w:rsidR="00CE0A5B" w:rsidRDefault="00CE0A5B" w:rsidP="00CE0A5B">
            <w:pPr>
              <w:spacing w:after="0" w:line="240" w:lineRule="auto"/>
              <w:jc w:val="center"/>
              <w:rPr>
                <w:rFonts w:ascii="Times New Roman" w:hAnsi="Times New Roman" w:cs="Times New Roman"/>
                <w:sz w:val="28"/>
                <w:szCs w:val="28"/>
                <w:lang w:val="uk-UA"/>
              </w:rPr>
            </w:pPr>
          </w:p>
          <w:p w14:paraId="15A7B47A" w14:textId="77777777" w:rsidR="00CE0A5B" w:rsidRDefault="00CE0A5B" w:rsidP="00CE0A5B">
            <w:pPr>
              <w:spacing w:after="0" w:line="240" w:lineRule="auto"/>
              <w:jc w:val="center"/>
              <w:rPr>
                <w:rFonts w:ascii="Times New Roman" w:hAnsi="Times New Roman" w:cs="Times New Roman"/>
                <w:sz w:val="28"/>
                <w:szCs w:val="28"/>
                <w:lang w:val="uk-UA"/>
              </w:rPr>
            </w:pPr>
          </w:p>
          <w:p w14:paraId="5DC356E1"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rsidRPr="00744474" w14:paraId="2EFD2EB7" w14:textId="77777777" w:rsidTr="00DA79A0">
        <w:trPr>
          <w:trHeight w:val="1545"/>
          <w:jc w:val="center"/>
        </w:trPr>
        <w:tc>
          <w:tcPr>
            <w:tcW w:w="4395" w:type="dxa"/>
          </w:tcPr>
          <w:p w14:paraId="646D270E" w14:textId="77777777" w:rsidR="00CE0A5B" w:rsidRPr="00744474" w:rsidRDefault="00CE0A5B" w:rsidP="00CE6837">
            <w:pPr>
              <w:pStyle w:val="ListParagraph1"/>
              <w:widowControl w:val="0"/>
              <w:numPr>
                <w:ilvl w:val="0"/>
                <w:numId w:val="36"/>
              </w:numPr>
              <w:tabs>
                <w:tab w:val="left" w:pos="380"/>
              </w:tabs>
              <w:spacing w:after="0" w:line="240" w:lineRule="auto"/>
              <w:ind w:left="151" w:right="187" w:hanging="55"/>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щорічний моніторинг освітніх змін, на основі</w:t>
            </w:r>
            <w:r w:rsidRPr="00744474">
              <w:rPr>
                <w:rFonts w:ascii="Times New Roman" w:hAnsi="Times New Roman" w:cs="Times New Roman"/>
                <w:i/>
                <w:iCs/>
                <w:sz w:val="28"/>
                <w:szCs w:val="28"/>
                <w:lang w:val="uk-UA"/>
              </w:rPr>
              <w:t xml:space="preserve"> </w:t>
            </w:r>
            <w:r w:rsidRPr="00744474">
              <w:rPr>
                <w:rFonts w:ascii="Times New Roman" w:hAnsi="Times New Roman" w:cs="Times New Roman"/>
                <w:sz w:val="28"/>
                <w:szCs w:val="28"/>
                <w:lang w:val="uk-UA"/>
              </w:rPr>
              <w:t>результатів якого – прогнозування тенденцій інноваційного розвитку освіти</w:t>
            </w:r>
            <w:r>
              <w:rPr>
                <w:rFonts w:ascii="Times New Roman" w:hAnsi="Times New Roman" w:cs="Times New Roman"/>
                <w:sz w:val="28"/>
                <w:szCs w:val="28"/>
                <w:lang w:val="uk-UA"/>
              </w:rPr>
              <w:t>.</w:t>
            </w:r>
          </w:p>
        </w:tc>
        <w:tc>
          <w:tcPr>
            <w:tcW w:w="1739" w:type="dxa"/>
            <w:vMerge/>
          </w:tcPr>
          <w:p w14:paraId="4A803274"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15" w:type="dxa"/>
            <w:vAlign w:val="center"/>
          </w:tcPr>
          <w:p w14:paraId="331C7B56" w14:textId="77777777" w:rsidR="00CE0A5B" w:rsidRPr="00744474"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vAlign w:val="center"/>
          </w:tcPr>
          <w:p w14:paraId="66B45AFF" w14:textId="77777777" w:rsidR="00CE0A5B" w:rsidRPr="00744474"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vAlign w:val="center"/>
          </w:tcPr>
          <w:p w14:paraId="3013D0CA" w14:textId="77777777" w:rsidR="00CE0A5B" w:rsidRPr="00744474"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vAlign w:val="center"/>
          </w:tcPr>
          <w:p w14:paraId="033D9B4C" w14:textId="77777777" w:rsidR="00CE0A5B" w:rsidRPr="00744474" w:rsidRDefault="00CE0A5B" w:rsidP="00CE0A5B">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vAlign w:val="center"/>
          </w:tcPr>
          <w:p w14:paraId="6D7B51C7"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744474" w14:paraId="35D83781" w14:textId="77777777" w:rsidTr="00DA79A0">
        <w:trPr>
          <w:jc w:val="center"/>
        </w:trPr>
        <w:tc>
          <w:tcPr>
            <w:tcW w:w="4395" w:type="dxa"/>
          </w:tcPr>
          <w:p w14:paraId="41F5F0C8" w14:textId="77777777" w:rsidR="00CE0A5B" w:rsidRPr="00744474" w:rsidRDefault="00CE0A5B" w:rsidP="00CE0A5B">
            <w:pPr>
              <w:tabs>
                <w:tab w:val="left" w:pos="2790"/>
              </w:tabs>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Висвітлювати:</w:t>
            </w:r>
            <w:r>
              <w:rPr>
                <w:rFonts w:ascii="Times New Roman" w:hAnsi="Times New Roman" w:cs="Times New Roman"/>
                <w:b/>
                <w:bCs/>
                <w:sz w:val="28"/>
                <w:szCs w:val="28"/>
                <w:lang w:val="uk-UA"/>
              </w:rPr>
              <w:tab/>
            </w:r>
          </w:p>
          <w:p w14:paraId="1322FB61" w14:textId="77777777" w:rsidR="00CE0A5B" w:rsidRPr="00744474" w:rsidRDefault="00CE0A5B" w:rsidP="00CE0A5B">
            <w:pPr>
              <w:spacing w:after="0" w:line="240" w:lineRule="auto"/>
              <w:ind w:left="151"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управлінську політику освіт</w:t>
            </w:r>
            <w:r>
              <w:rPr>
                <w:rFonts w:ascii="Times New Roman" w:hAnsi="Times New Roman" w:cs="Times New Roman"/>
                <w:sz w:val="28"/>
                <w:szCs w:val="28"/>
                <w:lang w:val="uk-UA"/>
              </w:rPr>
              <w:t>и</w:t>
            </w:r>
            <w:r w:rsidRPr="00744474">
              <w:rPr>
                <w:rFonts w:ascii="Times New Roman" w:hAnsi="Times New Roman" w:cs="Times New Roman"/>
                <w:sz w:val="28"/>
                <w:szCs w:val="28"/>
                <w:lang w:val="uk-UA"/>
              </w:rPr>
              <w:t xml:space="preserve"> на сайтах </w:t>
            </w:r>
            <w:r>
              <w:rPr>
                <w:rFonts w:ascii="Times New Roman" w:hAnsi="Times New Roman" w:cs="Times New Roman"/>
                <w:sz w:val="28"/>
                <w:szCs w:val="28"/>
                <w:lang w:val="uk-UA"/>
              </w:rPr>
              <w:t>закладів освіти</w:t>
            </w:r>
            <w:r w:rsidRPr="00744474">
              <w:rPr>
                <w:rFonts w:ascii="Times New Roman" w:hAnsi="Times New Roman" w:cs="Times New Roman"/>
                <w:sz w:val="28"/>
                <w:szCs w:val="28"/>
                <w:lang w:val="uk-UA"/>
              </w:rPr>
              <w:t>, органів управління різних рівнів, ЗМІ</w:t>
            </w:r>
            <w:r>
              <w:rPr>
                <w:rFonts w:ascii="Times New Roman" w:hAnsi="Times New Roman" w:cs="Times New Roman"/>
                <w:sz w:val="28"/>
                <w:szCs w:val="28"/>
                <w:lang w:val="uk-UA"/>
              </w:rPr>
              <w:t>, сторінках соціальної мережі «Фейсбук»</w:t>
            </w:r>
          </w:p>
        </w:tc>
        <w:tc>
          <w:tcPr>
            <w:tcW w:w="1739" w:type="dxa"/>
          </w:tcPr>
          <w:p w14:paraId="40128018"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14:paraId="20C8F9FA"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15" w:type="dxa"/>
            <w:vAlign w:val="center"/>
          </w:tcPr>
          <w:p w14:paraId="592ABCD1"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vAlign w:val="center"/>
          </w:tcPr>
          <w:p w14:paraId="579A8553"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vAlign w:val="center"/>
          </w:tcPr>
          <w:p w14:paraId="5DF9B477"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9" w:type="dxa"/>
            <w:vAlign w:val="center"/>
          </w:tcPr>
          <w:p w14:paraId="4F8D27F9" w14:textId="77777777" w:rsidR="00CE0A5B" w:rsidRPr="00744474" w:rsidRDefault="00CE0A5B" w:rsidP="00CE0A5B">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08" w:type="dxa"/>
            <w:vAlign w:val="center"/>
          </w:tcPr>
          <w:p w14:paraId="75436720"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14:paraId="42D61386" w14:textId="77777777" w:rsidR="00CE0A5B" w:rsidRDefault="00CE0A5B" w:rsidP="00CE0A5B">
      <w:pPr>
        <w:spacing w:after="0" w:line="240" w:lineRule="auto"/>
        <w:jc w:val="both"/>
        <w:rPr>
          <w:rFonts w:ascii="Times New Roman" w:hAnsi="Times New Roman" w:cs="Times New Roman"/>
          <w:b/>
          <w:bCs/>
          <w:i/>
          <w:iCs/>
          <w:sz w:val="28"/>
          <w:szCs w:val="28"/>
          <w:lang w:val="uk-UA"/>
        </w:rPr>
      </w:pPr>
    </w:p>
    <w:p w14:paraId="29B7D658" w14:textId="77777777" w:rsidR="00CE0A5B" w:rsidRPr="00744474" w:rsidRDefault="00CE0A5B" w:rsidP="00CE0A5B">
      <w:pPr>
        <w:spacing w:after="0" w:line="240" w:lineRule="auto"/>
        <w:jc w:val="both"/>
        <w:rPr>
          <w:rFonts w:ascii="Times New Roman" w:hAnsi="Times New Roman" w:cs="Times New Roman"/>
          <w:b/>
          <w:bCs/>
          <w:i/>
          <w:iCs/>
          <w:sz w:val="28"/>
          <w:szCs w:val="28"/>
          <w:lang w:val="uk-UA"/>
        </w:rPr>
      </w:pPr>
      <w:r w:rsidRPr="00744474">
        <w:rPr>
          <w:rFonts w:ascii="Times New Roman" w:hAnsi="Times New Roman" w:cs="Times New Roman"/>
          <w:b/>
          <w:bCs/>
          <w:i/>
          <w:iCs/>
          <w:sz w:val="28"/>
          <w:szCs w:val="28"/>
          <w:lang w:val="uk-UA"/>
        </w:rPr>
        <w:t>Очікувані результати:</w:t>
      </w:r>
    </w:p>
    <w:p w14:paraId="0CA6BF92" w14:textId="77777777" w:rsidR="00CE0A5B" w:rsidRPr="00744474"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громадсько-державна взаємодія в управлінні освітою;</w:t>
      </w:r>
    </w:p>
    <w:p w14:paraId="740FF018" w14:textId="77777777" w:rsidR="00CE0A5B" w:rsidRPr="00744474"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ефективне у</w:t>
      </w:r>
      <w:r>
        <w:rPr>
          <w:rFonts w:ascii="Times New Roman" w:hAnsi="Times New Roman" w:cs="Times New Roman"/>
          <w:sz w:val="28"/>
          <w:szCs w:val="28"/>
          <w:lang w:val="uk-UA"/>
        </w:rPr>
        <w:t>правління освітою на основі проє</w:t>
      </w:r>
      <w:r w:rsidRPr="00744474">
        <w:rPr>
          <w:rFonts w:ascii="Times New Roman" w:hAnsi="Times New Roman" w:cs="Times New Roman"/>
          <w:sz w:val="28"/>
          <w:szCs w:val="28"/>
          <w:lang w:val="uk-UA"/>
        </w:rPr>
        <w:t>ктно-цільового методу;</w:t>
      </w:r>
    </w:p>
    <w:p w14:paraId="227AC16E" w14:textId="77777777" w:rsidR="00CE0A5B" w:rsidRPr="00744474"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функціонування інституцій, що забезпечують відкритість та прозорість розвитку освіти;</w:t>
      </w:r>
    </w:p>
    <w:p w14:paraId="5A5B646A" w14:textId="77777777" w:rsidR="00CE0A5B" w:rsidRPr="00744474"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збільшення </w:t>
      </w:r>
      <w:r w:rsidRPr="002F1236">
        <w:rPr>
          <w:rFonts w:ascii="Times New Roman" w:hAnsi="Times New Roman" w:cs="Times New Roman"/>
          <w:i/>
          <w:iCs/>
          <w:sz w:val="28"/>
          <w:szCs w:val="28"/>
          <w:lang w:val="uk-UA"/>
        </w:rPr>
        <w:t>на 10%</w:t>
      </w:r>
      <w:r w:rsidRPr="0074447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744474">
        <w:rPr>
          <w:rFonts w:ascii="Times New Roman" w:hAnsi="Times New Roman" w:cs="Times New Roman"/>
          <w:sz w:val="28"/>
          <w:szCs w:val="28"/>
          <w:lang w:val="uk-UA"/>
        </w:rPr>
        <w:t>фінансових надходжень в</w:t>
      </w:r>
      <w:r>
        <w:rPr>
          <w:rFonts w:ascii="Times New Roman" w:hAnsi="Times New Roman" w:cs="Times New Roman"/>
          <w:sz w:val="28"/>
          <w:szCs w:val="28"/>
          <w:lang w:val="uk-UA"/>
        </w:rPr>
        <w:t xml:space="preserve"> розвиток освіти</w:t>
      </w:r>
      <w:r w:rsidRPr="00744474">
        <w:rPr>
          <w:rFonts w:ascii="Times New Roman" w:hAnsi="Times New Roman" w:cs="Times New Roman"/>
          <w:sz w:val="28"/>
          <w:szCs w:val="28"/>
          <w:lang w:val="uk-UA"/>
        </w:rPr>
        <w:t xml:space="preserve"> з громадського сектора;</w:t>
      </w:r>
    </w:p>
    <w:p w14:paraId="7F280CF9" w14:textId="77777777" w:rsidR="00CE0A5B" w:rsidRDefault="00CE0A5B" w:rsidP="00CE6837">
      <w:pPr>
        <w:pStyle w:val="ListParagraph1"/>
        <w:widowControl w:val="0"/>
        <w:numPr>
          <w:ilvl w:val="3"/>
          <w:numId w:val="34"/>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взаємодія з </w:t>
      </w:r>
      <w:r>
        <w:rPr>
          <w:rFonts w:ascii="Times New Roman" w:hAnsi="Times New Roman" w:cs="Times New Roman"/>
          <w:sz w:val="28"/>
          <w:szCs w:val="28"/>
          <w:lang w:val="uk-UA"/>
        </w:rPr>
        <w:t xml:space="preserve">вітчизняними та </w:t>
      </w:r>
      <w:r w:rsidRPr="00744474">
        <w:rPr>
          <w:rFonts w:ascii="Times New Roman" w:hAnsi="Times New Roman" w:cs="Times New Roman"/>
          <w:sz w:val="28"/>
          <w:szCs w:val="28"/>
          <w:lang w:val="uk-UA"/>
        </w:rPr>
        <w:t>зарубіжними партнерами.</w:t>
      </w:r>
    </w:p>
    <w:p w14:paraId="3E869DD3" w14:textId="77777777" w:rsidR="00EF032C" w:rsidRPr="00AD0FF6" w:rsidRDefault="00EF032C" w:rsidP="008F08D0">
      <w:pPr>
        <w:pStyle w:val="ListParagraph1"/>
        <w:widowControl w:val="0"/>
        <w:tabs>
          <w:tab w:val="left" w:pos="284"/>
        </w:tabs>
        <w:spacing w:after="0" w:line="240" w:lineRule="auto"/>
        <w:ind w:left="0"/>
        <w:jc w:val="center"/>
        <w:rPr>
          <w:rFonts w:ascii="Times New Roman" w:hAnsi="Times New Roman" w:cs="Times New Roman"/>
          <w:b/>
          <w:bCs/>
          <w:sz w:val="32"/>
          <w:szCs w:val="32"/>
          <w:lang w:val="uk-UA"/>
        </w:rPr>
      </w:pPr>
    </w:p>
    <w:p w14:paraId="4D617ABF" w14:textId="77777777" w:rsidR="00CE0A5B" w:rsidRDefault="00CE0A5B" w:rsidP="008F08D0">
      <w:pPr>
        <w:pStyle w:val="ListParagraph1"/>
        <w:widowControl w:val="0"/>
        <w:tabs>
          <w:tab w:val="left" w:pos="284"/>
        </w:tabs>
        <w:spacing w:after="0" w:line="240" w:lineRule="auto"/>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1.2. Проє</w:t>
      </w:r>
      <w:r w:rsidRPr="00530B0E">
        <w:rPr>
          <w:rFonts w:ascii="Times New Roman" w:hAnsi="Times New Roman" w:cs="Times New Roman"/>
          <w:b/>
          <w:sz w:val="28"/>
          <w:szCs w:val="28"/>
          <w:lang w:val="uk-UA"/>
        </w:rPr>
        <w:t>кт «Нове освітнє середовище»</w:t>
      </w:r>
    </w:p>
    <w:p w14:paraId="2FAEDC16" w14:textId="77777777" w:rsidR="00EF032C" w:rsidRPr="00AD0FF6" w:rsidRDefault="00EF032C" w:rsidP="008F08D0">
      <w:pPr>
        <w:pStyle w:val="ListParagraph1"/>
        <w:widowControl w:val="0"/>
        <w:tabs>
          <w:tab w:val="left" w:pos="284"/>
        </w:tabs>
        <w:spacing w:after="0" w:line="240" w:lineRule="auto"/>
        <w:ind w:left="0"/>
        <w:jc w:val="center"/>
        <w:rPr>
          <w:rFonts w:ascii="Times New Roman" w:hAnsi="Times New Roman" w:cs="Times New Roman"/>
          <w:b/>
          <w:sz w:val="32"/>
          <w:szCs w:val="32"/>
          <w:lang w:val="uk-UA"/>
        </w:rPr>
      </w:pPr>
    </w:p>
    <w:p w14:paraId="623E04A4" w14:textId="77777777" w:rsidR="00CE0A5B" w:rsidRPr="00470A6D" w:rsidRDefault="00CE0A5B" w:rsidP="00CE0A5B">
      <w:pPr>
        <w:spacing w:after="0" w:line="240" w:lineRule="auto"/>
        <w:jc w:val="both"/>
        <w:rPr>
          <w:rFonts w:ascii="Times New Roman" w:hAnsi="Times New Roman" w:cs="Times New Roman"/>
          <w:sz w:val="28"/>
          <w:szCs w:val="28"/>
          <w:lang w:val="uk-UA"/>
        </w:rPr>
      </w:pPr>
      <w:r>
        <w:rPr>
          <w:rFonts w:ascii="Times New Roman" w:hAnsi="Times New Roman" w:cs="Times New Roman"/>
          <w:b/>
          <w:i/>
          <w:iCs/>
          <w:sz w:val="28"/>
          <w:szCs w:val="28"/>
          <w:bdr w:val="none" w:sz="0" w:space="0" w:color="auto" w:frame="1"/>
          <w:lang w:val="uk-UA" w:eastAsia="ru-RU"/>
        </w:rPr>
        <w:t>Завдання</w:t>
      </w:r>
      <w:r w:rsidRPr="00470A6D">
        <w:rPr>
          <w:rFonts w:ascii="Times New Roman" w:hAnsi="Times New Roman" w:cs="Times New Roman"/>
          <w:b/>
          <w:i/>
          <w:iCs/>
          <w:sz w:val="28"/>
          <w:szCs w:val="28"/>
          <w:bdr w:val="none" w:sz="0" w:space="0" w:color="auto" w:frame="1"/>
          <w:lang w:val="uk-UA" w:eastAsia="ru-RU"/>
        </w:rPr>
        <w:t>:</w:t>
      </w:r>
      <w:r w:rsidRPr="005B5716">
        <w:rPr>
          <w:rFonts w:ascii="Times New Roman" w:hAnsi="Times New Roman" w:cs="Times New Roman"/>
          <w:i/>
          <w:iCs/>
          <w:sz w:val="28"/>
          <w:szCs w:val="28"/>
          <w:bdr w:val="none" w:sz="0" w:space="0" w:color="auto" w:frame="1"/>
          <w:lang w:val="uk-UA" w:eastAsia="ru-RU"/>
        </w:rPr>
        <w:t xml:space="preserve"> </w:t>
      </w:r>
      <w:r w:rsidRPr="00470A6D">
        <w:rPr>
          <w:rFonts w:ascii="Times New Roman" w:hAnsi="Times New Roman" w:cs="Times New Roman"/>
          <w:sz w:val="28"/>
          <w:szCs w:val="28"/>
          <w:lang w:val="uk-UA"/>
        </w:rPr>
        <w:t xml:space="preserve">забезпечення структурного і якісного розвитку мережі закладів початкової, базової та профільної середньої освіти для створення сучасного освітнього середовища </w:t>
      </w:r>
      <w:r>
        <w:rPr>
          <w:rFonts w:ascii="Times New Roman" w:hAnsi="Times New Roman" w:cs="Times New Roman"/>
          <w:sz w:val="28"/>
          <w:szCs w:val="28"/>
          <w:lang w:val="uk-UA"/>
        </w:rPr>
        <w:t xml:space="preserve"> на території Бахмутської міської об’єднаної територіальної громади </w:t>
      </w:r>
      <w:r w:rsidRPr="00470A6D">
        <w:rPr>
          <w:rFonts w:ascii="Times New Roman" w:hAnsi="Times New Roman" w:cs="Times New Roman"/>
          <w:sz w:val="28"/>
          <w:szCs w:val="28"/>
          <w:lang w:val="uk-UA"/>
        </w:rPr>
        <w:t>з наданням якісних освітніх послуг здобувачам освіти, вчителям і батькам та наближення якості підготовки спеціалістів і фахівців</w:t>
      </w:r>
    </w:p>
    <w:p w14:paraId="004500D1" w14:textId="77777777" w:rsidR="00CE0A5B" w:rsidRPr="00470A6D" w:rsidRDefault="00CE0A5B" w:rsidP="00CE0A5B">
      <w:pPr>
        <w:spacing w:after="0" w:line="240" w:lineRule="auto"/>
        <w:jc w:val="both"/>
        <w:rPr>
          <w:rFonts w:ascii="Times New Roman" w:hAnsi="Times New Roman" w:cs="Times New Roman"/>
          <w:sz w:val="28"/>
          <w:szCs w:val="28"/>
          <w:lang w:val="uk-UA"/>
        </w:rPr>
      </w:pPr>
      <w:r w:rsidRPr="00470A6D">
        <w:rPr>
          <w:rFonts w:ascii="Times New Roman" w:hAnsi="Times New Roman" w:cs="Times New Roman"/>
          <w:sz w:val="28"/>
          <w:szCs w:val="28"/>
          <w:lang w:val="uk-UA"/>
        </w:rPr>
        <w:t>до вимог ринку праці та соціуму.</w:t>
      </w:r>
    </w:p>
    <w:p w14:paraId="723D015A" w14:textId="77777777" w:rsidR="00CE0A5B" w:rsidRDefault="00CE0A5B" w:rsidP="00CE0A5B">
      <w:pPr>
        <w:spacing w:after="0" w:line="240" w:lineRule="auto"/>
        <w:jc w:val="both"/>
        <w:rPr>
          <w:rFonts w:ascii="Times New Roman" w:hAnsi="Times New Roman" w:cs="Times New Roman"/>
          <w:sz w:val="18"/>
          <w:szCs w:val="18"/>
          <w:lang w:val="uk-UA"/>
        </w:rPr>
      </w:pPr>
    </w:p>
    <w:p w14:paraId="2969D914" w14:textId="77777777" w:rsidR="00AD0FF6" w:rsidRDefault="00AD0FF6" w:rsidP="00CE0A5B">
      <w:pPr>
        <w:spacing w:after="0" w:line="240" w:lineRule="auto"/>
        <w:jc w:val="both"/>
        <w:rPr>
          <w:rFonts w:ascii="Times New Roman" w:hAnsi="Times New Roman" w:cs="Times New Roman"/>
          <w:sz w:val="18"/>
          <w:szCs w:val="18"/>
          <w:lang w:val="uk-UA"/>
        </w:rPr>
      </w:pPr>
    </w:p>
    <w:p w14:paraId="5CB98E09" w14:textId="77777777" w:rsidR="00AD0FF6" w:rsidRDefault="00AD0FF6" w:rsidP="00CE0A5B">
      <w:pPr>
        <w:spacing w:after="0" w:line="240" w:lineRule="auto"/>
        <w:jc w:val="both"/>
        <w:rPr>
          <w:rFonts w:ascii="Times New Roman" w:hAnsi="Times New Roman" w:cs="Times New Roman"/>
          <w:sz w:val="18"/>
          <w:szCs w:val="18"/>
          <w:lang w:val="uk-UA"/>
        </w:rPr>
      </w:pPr>
    </w:p>
    <w:p w14:paraId="558ACAD5" w14:textId="77777777" w:rsidR="00AD0FF6" w:rsidRDefault="00AD0FF6" w:rsidP="00CE0A5B">
      <w:pPr>
        <w:spacing w:after="0" w:line="240" w:lineRule="auto"/>
        <w:jc w:val="both"/>
        <w:rPr>
          <w:rFonts w:ascii="Times New Roman" w:hAnsi="Times New Roman" w:cs="Times New Roman"/>
          <w:sz w:val="18"/>
          <w:szCs w:val="18"/>
          <w:lang w:val="uk-UA"/>
        </w:rPr>
      </w:pPr>
    </w:p>
    <w:p w14:paraId="489425DE" w14:textId="77777777" w:rsidR="00AD0FF6" w:rsidRDefault="00AD0FF6" w:rsidP="00CE0A5B">
      <w:pPr>
        <w:spacing w:after="0" w:line="240" w:lineRule="auto"/>
        <w:jc w:val="both"/>
        <w:rPr>
          <w:rFonts w:ascii="Times New Roman" w:hAnsi="Times New Roman" w:cs="Times New Roman"/>
          <w:sz w:val="18"/>
          <w:szCs w:val="18"/>
          <w:lang w:val="uk-UA"/>
        </w:rPr>
      </w:pPr>
    </w:p>
    <w:p w14:paraId="767DA357" w14:textId="77777777" w:rsidR="00AD0FF6" w:rsidRDefault="00AD0FF6" w:rsidP="00CE0A5B">
      <w:pPr>
        <w:spacing w:after="0" w:line="240" w:lineRule="auto"/>
        <w:jc w:val="both"/>
        <w:rPr>
          <w:rFonts w:ascii="Times New Roman" w:hAnsi="Times New Roman" w:cs="Times New Roman"/>
          <w:sz w:val="18"/>
          <w:szCs w:val="18"/>
          <w:lang w:val="uk-UA"/>
        </w:rPr>
      </w:pPr>
    </w:p>
    <w:p w14:paraId="4CF03DCF" w14:textId="77777777" w:rsidR="00AD0FF6" w:rsidRDefault="00AD0FF6" w:rsidP="00CE0A5B">
      <w:pPr>
        <w:spacing w:after="0" w:line="240" w:lineRule="auto"/>
        <w:jc w:val="both"/>
        <w:rPr>
          <w:rFonts w:ascii="Times New Roman" w:hAnsi="Times New Roman" w:cs="Times New Roman"/>
          <w:sz w:val="18"/>
          <w:szCs w:val="18"/>
          <w:lang w:val="uk-UA"/>
        </w:rPr>
      </w:pPr>
    </w:p>
    <w:p w14:paraId="37801C1F" w14:textId="77777777" w:rsidR="00AD0FF6" w:rsidRDefault="00AD0FF6" w:rsidP="00CE0A5B">
      <w:pPr>
        <w:spacing w:after="0" w:line="240" w:lineRule="auto"/>
        <w:jc w:val="both"/>
        <w:rPr>
          <w:rFonts w:ascii="Times New Roman" w:hAnsi="Times New Roman" w:cs="Times New Roman"/>
          <w:sz w:val="18"/>
          <w:szCs w:val="18"/>
          <w:lang w:val="uk-UA"/>
        </w:rPr>
      </w:pPr>
    </w:p>
    <w:p w14:paraId="48C396A5" w14:textId="77777777" w:rsidR="00AD0FF6" w:rsidRDefault="00AD0FF6" w:rsidP="00CE0A5B">
      <w:pPr>
        <w:spacing w:after="0" w:line="240" w:lineRule="auto"/>
        <w:jc w:val="both"/>
        <w:rPr>
          <w:rFonts w:ascii="Times New Roman" w:hAnsi="Times New Roman" w:cs="Times New Roman"/>
          <w:sz w:val="18"/>
          <w:szCs w:val="18"/>
          <w:lang w:val="uk-UA"/>
        </w:rPr>
      </w:pPr>
    </w:p>
    <w:p w14:paraId="1277196D" w14:textId="77777777" w:rsidR="00AD0FF6" w:rsidRPr="00DA79A0" w:rsidRDefault="00AD0FF6" w:rsidP="00CE0A5B">
      <w:pPr>
        <w:spacing w:after="0" w:line="240" w:lineRule="auto"/>
        <w:jc w:val="both"/>
        <w:rPr>
          <w:rFonts w:ascii="Times New Roman" w:hAnsi="Times New Roman" w:cs="Times New Roman"/>
          <w:sz w:val="18"/>
          <w:szCs w:val="18"/>
          <w:lang w:val="uk-UA"/>
        </w:rPr>
      </w:pPr>
    </w:p>
    <w:tbl>
      <w:tblPr>
        <w:tblW w:w="9961" w:type="dxa"/>
        <w:jc w:val="center"/>
        <w:tblBorders>
          <w:top w:val="single" w:sz="4" w:space="0" w:color="000000"/>
          <w:left w:val="single" w:sz="4" w:space="0" w:color="000000"/>
          <w:bottom w:val="single" w:sz="4" w:space="0" w:color="000000"/>
          <w:insideH w:val="single" w:sz="4" w:space="0" w:color="000000"/>
        </w:tblBorders>
        <w:tblLayout w:type="fixed"/>
        <w:tblCellMar>
          <w:left w:w="-5" w:type="dxa"/>
          <w:right w:w="0" w:type="dxa"/>
        </w:tblCellMar>
        <w:tblLook w:val="00A0" w:firstRow="1" w:lastRow="0" w:firstColumn="1" w:lastColumn="0" w:noHBand="0" w:noVBand="0"/>
      </w:tblPr>
      <w:tblGrid>
        <w:gridCol w:w="4752"/>
        <w:gridCol w:w="1665"/>
        <w:gridCol w:w="780"/>
        <w:gridCol w:w="709"/>
        <w:gridCol w:w="709"/>
        <w:gridCol w:w="709"/>
        <w:gridCol w:w="637"/>
      </w:tblGrid>
      <w:tr w:rsidR="00CE0A5B" w14:paraId="1CC9FA7D" w14:textId="77777777" w:rsidTr="00AD0FF6">
        <w:trPr>
          <w:jc w:val="center"/>
        </w:trPr>
        <w:tc>
          <w:tcPr>
            <w:tcW w:w="4752" w:type="dxa"/>
            <w:vMerge w:val="restart"/>
            <w:tcMar>
              <w:left w:w="-5" w:type="dxa"/>
            </w:tcMar>
            <w:vAlign w:val="center"/>
          </w:tcPr>
          <w:p w14:paraId="7E172A22"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Шляхи реалізації</w:t>
            </w:r>
          </w:p>
        </w:tc>
        <w:tc>
          <w:tcPr>
            <w:tcW w:w="1665" w:type="dxa"/>
            <w:vMerge w:val="restart"/>
            <w:tcBorders>
              <w:left w:val="single" w:sz="4" w:space="0" w:color="000000"/>
              <w:right w:val="single" w:sz="4" w:space="0" w:color="auto"/>
            </w:tcBorders>
            <w:vAlign w:val="center"/>
          </w:tcPr>
          <w:p w14:paraId="59B85BC0"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Виконавці</w:t>
            </w:r>
          </w:p>
        </w:tc>
        <w:tc>
          <w:tcPr>
            <w:tcW w:w="3544" w:type="dxa"/>
            <w:gridSpan w:val="5"/>
            <w:tcBorders>
              <w:left w:val="single" w:sz="4" w:space="0" w:color="auto"/>
              <w:right w:val="single" w:sz="4" w:space="0" w:color="000000"/>
            </w:tcBorders>
            <w:tcMar>
              <w:left w:w="-5" w:type="dxa"/>
            </w:tcMar>
            <w:vAlign w:val="center"/>
          </w:tcPr>
          <w:p w14:paraId="10A4C944" w14:textId="77777777" w:rsidR="00CE0A5B" w:rsidRDefault="00CE0A5B" w:rsidP="00AD0FF6">
            <w:pPr>
              <w:spacing w:after="0" w:line="240" w:lineRule="auto"/>
              <w:ind w:right="178"/>
              <w:jc w:val="center"/>
              <w:rPr>
                <w:rFonts w:ascii="Times New Roman" w:hAnsi="Times New Roman" w:cs="Times New Roman"/>
                <w:sz w:val="28"/>
                <w:szCs w:val="28"/>
                <w:lang w:val="uk-UA"/>
              </w:rPr>
            </w:pPr>
            <w:r>
              <w:rPr>
                <w:rFonts w:ascii="Times New Roman" w:hAnsi="Times New Roman" w:cs="Times New Roman"/>
                <w:sz w:val="28"/>
                <w:szCs w:val="28"/>
                <w:lang w:val="uk-UA"/>
              </w:rPr>
              <w:t>Терміни виконання</w:t>
            </w:r>
          </w:p>
        </w:tc>
      </w:tr>
      <w:tr w:rsidR="00CE0A5B" w14:paraId="0B2F3610" w14:textId="77777777" w:rsidTr="00AD0FF6">
        <w:trPr>
          <w:jc w:val="center"/>
        </w:trPr>
        <w:tc>
          <w:tcPr>
            <w:tcW w:w="4752" w:type="dxa"/>
            <w:vMerge/>
            <w:tcMar>
              <w:left w:w="-5" w:type="dxa"/>
            </w:tcMar>
            <w:vAlign w:val="center"/>
          </w:tcPr>
          <w:p w14:paraId="0B9B5D83" w14:textId="77777777" w:rsidR="00CE0A5B" w:rsidRDefault="00CE0A5B" w:rsidP="00CE0A5B"/>
        </w:tc>
        <w:tc>
          <w:tcPr>
            <w:tcW w:w="1665" w:type="dxa"/>
            <w:vMerge/>
            <w:tcBorders>
              <w:left w:val="single" w:sz="4" w:space="0" w:color="000000"/>
              <w:right w:val="single" w:sz="4" w:space="0" w:color="auto"/>
            </w:tcBorders>
            <w:tcMar>
              <w:left w:w="-5" w:type="dxa"/>
            </w:tcMar>
          </w:tcPr>
          <w:p w14:paraId="625F24BC"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auto"/>
            </w:tcBorders>
            <w:tcMar>
              <w:left w:w="-5" w:type="dxa"/>
            </w:tcMar>
            <w:vAlign w:val="center"/>
          </w:tcPr>
          <w:p w14:paraId="77111856"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709" w:type="dxa"/>
            <w:tcBorders>
              <w:left w:val="single" w:sz="4" w:space="0" w:color="000000"/>
            </w:tcBorders>
            <w:tcMar>
              <w:left w:w="-5" w:type="dxa"/>
            </w:tcMar>
            <w:vAlign w:val="center"/>
          </w:tcPr>
          <w:p w14:paraId="65DF857D"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2022</w:t>
            </w:r>
          </w:p>
        </w:tc>
        <w:tc>
          <w:tcPr>
            <w:tcW w:w="709" w:type="dxa"/>
            <w:tcBorders>
              <w:left w:val="single" w:sz="4" w:space="0" w:color="000000"/>
            </w:tcBorders>
            <w:tcMar>
              <w:left w:w="-5" w:type="dxa"/>
            </w:tcMar>
            <w:vAlign w:val="center"/>
          </w:tcPr>
          <w:p w14:paraId="4B10FC21"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2023</w:t>
            </w:r>
          </w:p>
        </w:tc>
        <w:tc>
          <w:tcPr>
            <w:tcW w:w="709" w:type="dxa"/>
            <w:tcBorders>
              <w:left w:val="single" w:sz="4" w:space="0" w:color="000000"/>
              <w:right w:val="single" w:sz="4" w:space="0" w:color="000000"/>
            </w:tcBorders>
            <w:tcMar>
              <w:left w:w="-5" w:type="dxa"/>
            </w:tcMar>
            <w:vAlign w:val="center"/>
          </w:tcPr>
          <w:p w14:paraId="65A55128"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637" w:type="dxa"/>
            <w:tcBorders>
              <w:left w:val="single" w:sz="4" w:space="0" w:color="000000"/>
              <w:right w:val="single" w:sz="4" w:space="0" w:color="000000"/>
            </w:tcBorders>
          </w:tcPr>
          <w:p w14:paraId="12275D33"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2025</w:t>
            </w:r>
          </w:p>
        </w:tc>
      </w:tr>
      <w:tr w:rsidR="00CE0A5B" w14:paraId="444C3658" w14:textId="77777777" w:rsidTr="00AD0FF6">
        <w:trPr>
          <w:trHeight w:val="1844"/>
          <w:jc w:val="center"/>
        </w:trPr>
        <w:tc>
          <w:tcPr>
            <w:tcW w:w="4752" w:type="dxa"/>
            <w:tcMar>
              <w:left w:w="-5" w:type="dxa"/>
            </w:tcMar>
          </w:tcPr>
          <w:p w14:paraId="2D39B0B2" w14:textId="77777777" w:rsidR="00CE0A5B" w:rsidRDefault="00CE0A5B" w:rsidP="00CE0A5B">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Створити:</w:t>
            </w:r>
          </w:p>
          <w:p w14:paraId="193C6EF0" w14:textId="77777777" w:rsidR="00CE0A5B" w:rsidRDefault="00CE0A5B" w:rsidP="00CE6837">
            <w:pPr>
              <w:widowControl w:val="0"/>
              <w:numPr>
                <w:ilvl w:val="0"/>
                <w:numId w:val="35"/>
              </w:numPr>
              <w:tabs>
                <w:tab w:val="left" w:pos="186"/>
              </w:tabs>
              <w:spacing w:after="0" w:line="240" w:lineRule="auto"/>
              <w:ind w:left="45" w:right="187" w:firstLine="283"/>
              <w:jc w:val="both"/>
              <w:rPr>
                <w:rFonts w:ascii="Times New Roman" w:hAnsi="Times New Roman" w:cs="Times New Roman"/>
                <w:sz w:val="28"/>
                <w:szCs w:val="28"/>
                <w:lang w:val="uk-UA"/>
              </w:rPr>
            </w:pPr>
            <w:r w:rsidRPr="00A3107B">
              <w:rPr>
                <w:rFonts w:ascii="Times New Roman" w:hAnsi="Times New Roman" w:cs="Times New Roman"/>
                <w:sz w:val="28"/>
                <w:szCs w:val="28"/>
                <w:lang w:val="uk-UA"/>
              </w:rPr>
              <w:t xml:space="preserve">нові </w:t>
            </w:r>
            <w:hyperlink r:id="rId9" w:anchor="w1_2" w:history="1">
              <w:r w:rsidRPr="00A3107B">
                <w:rPr>
                  <w:rFonts w:ascii="Times New Roman" w:hAnsi="Times New Roman"/>
                  <w:sz w:val="28"/>
                  <w:szCs w:val="28"/>
                  <w:lang w:val="uk-UA"/>
                </w:rPr>
                <w:t>типи</w:t>
              </w:r>
            </w:hyperlink>
            <w:r w:rsidRPr="00A3107B">
              <w:rPr>
                <w:rFonts w:ascii="Times New Roman" w:hAnsi="Times New Roman" w:cs="Times New Roman"/>
                <w:sz w:val="28"/>
                <w:szCs w:val="28"/>
                <w:lang w:val="uk-UA"/>
              </w:rPr>
              <w:t> </w:t>
            </w:r>
            <w:hyperlink r:id="rId10" w:anchor="w2_112" w:history="1">
              <w:r w:rsidRPr="00A3107B">
                <w:rPr>
                  <w:rFonts w:ascii="Times New Roman" w:hAnsi="Times New Roman"/>
                  <w:sz w:val="28"/>
                  <w:szCs w:val="28"/>
                  <w:lang w:val="uk-UA"/>
                </w:rPr>
                <w:t>закладів</w:t>
              </w:r>
            </w:hyperlink>
            <w:r w:rsidRPr="00A3107B">
              <w:rPr>
                <w:rFonts w:ascii="Times New Roman" w:hAnsi="Times New Roman" w:cs="Times New Roman"/>
                <w:sz w:val="28"/>
                <w:szCs w:val="28"/>
                <w:lang w:val="uk-UA"/>
              </w:rPr>
              <w:t> </w:t>
            </w:r>
            <w:hyperlink r:id="rId11" w:anchor="w3_1136" w:history="1">
              <w:r w:rsidRPr="00A3107B">
                <w:rPr>
                  <w:rFonts w:ascii="Times New Roman" w:hAnsi="Times New Roman"/>
                  <w:sz w:val="28"/>
                  <w:szCs w:val="28"/>
                  <w:lang w:val="uk-UA"/>
                </w:rPr>
                <w:t>освіти</w:t>
              </w:r>
            </w:hyperlink>
            <w:r w:rsidRPr="00A3107B">
              <w:rPr>
                <w:rFonts w:ascii="Times New Roman" w:hAnsi="Times New Roman" w:cs="Times New Roman"/>
                <w:sz w:val="28"/>
                <w:szCs w:val="28"/>
                <w:lang w:val="uk-UA"/>
              </w:rPr>
              <w:t>, що забезпечують здобуття загальної середньої </w:t>
            </w:r>
            <w:hyperlink r:id="rId12" w:anchor="w3_1137" w:history="1">
              <w:r w:rsidRPr="00A3107B">
                <w:rPr>
                  <w:rFonts w:ascii="Times New Roman" w:hAnsi="Times New Roman"/>
                  <w:sz w:val="28"/>
                  <w:szCs w:val="28"/>
                  <w:lang w:val="uk-UA"/>
                </w:rPr>
                <w:t>освіти</w:t>
              </w:r>
            </w:hyperlink>
            <w:r>
              <w:rPr>
                <w:rFonts w:ascii="Times New Roman" w:hAnsi="Times New Roman" w:cs="Times New Roman"/>
                <w:sz w:val="28"/>
                <w:szCs w:val="28"/>
                <w:lang w:val="uk-UA"/>
              </w:rPr>
              <w:t>, а саме:</w:t>
            </w:r>
          </w:p>
          <w:p w14:paraId="3E78B199" w14:textId="77777777" w:rsidR="00CE0A5B" w:rsidRPr="00744474"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064379">
              <w:rPr>
                <w:rFonts w:ascii="Times New Roman" w:hAnsi="Times New Roman" w:cs="Times New Roman"/>
                <w:sz w:val="28"/>
                <w:szCs w:val="28"/>
                <w:lang w:val="uk-UA"/>
              </w:rPr>
              <w:t xml:space="preserve"> ліцей як окрему юридичну особу</w:t>
            </w:r>
            <w:r>
              <w:rPr>
                <w:rFonts w:ascii="Times New Roman" w:hAnsi="Times New Roman" w:cs="Times New Roman"/>
                <w:sz w:val="28"/>
                <w:szCs w:val="28"/>
                <w:lang w:val="uk-UA"/>
              </w:rPr>
              <w:t>;</w:t>
            </w:r>
          </w:p>
        </w:tc>
        <w:tc>
          <w:tcPr>
            <w:tcW w:w="1665" w:type="dxa"/>
            <w:vMerge w:val="restart"/>
            <w:tcBorders>
              <w:left w:val="single" w:sz="4" w:space="0" w:color="000000"/>
              <w:right w:val="single" w:sz="4" w:space="0" w:color="000000"/>
            </w:tcBorders>
            <w:tcMar>
              <w:left w:w="-5" w:type="dxa"/>
            </w:tcMar>
          </w:tcPr>
          <w:p w14:paraId="37420E34" w14:textId="77777777" w:rsidR="00CE0A5B" w:rsidRDefault="00CE0A5B" w:rsidP="00CE0A5B">
            <w:pPr>
              <w:spacing w:after="0" w:line="240" w:lineRule="auto"/>
              <w:jc w:val="center"/>
              <w:rPr>
                <w:rFonts w:ascii="Times New Roman" w:hAnsi="Times New Roman" w:cs="Times New Roman"/>
                <w:sz w:val="28"/>
                <w:szCs w:val="28"/>
                <w:lang w:val="uk-UA"/>
              </w:rPr>
            </w:pPr>
          </w:p>
          <w:p w14:paraId="7C27AFA3" w14:textId="77777777" w:rsidR="00CE0A5B" w:rsidRPr="00750112" w:rsidRDefault="00CE0A5B" w:rsidP="00CE0A5B">
            <w:pPr>
              <w:spacing w:after="0" w:line="240" w:lineRule="auto"/>
              <w:ind w:left="97" w:right="85"/>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14:paraId="1989FCC0" w14:textId="77777777" w:rsidR="00CE0A5B" w:rsidRPr="00750112"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tcPr>
          <w:p w14:paraId="5DB20107"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0DE5AFD"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3D554F89"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0CD91A62"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FD5CC62"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tcPr>
          <w:p w14:paraId="480EC0F0"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90CA268"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74BF6D35"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6ECD8D27" w14:textId="77777777" w:rsidR="00CE0A5B" w:rsidRDefault="00CE0A5B" w:rsidP="00CE0A5B">
            <w:pPr>
              <w:spacing w:after="0" w:line="240" w:lineRule="auto"/>
              <w:jc w:val="center"/>
              <w:rPr>
                <w:rFonts w:ascii="Times New Roman" w:hAnsi="Times New Roman" w:cs="Times New Roman"/>
                <w:sz w:val="28"/>
                <w:szCs w:val="28"/>
                <w:lang w:val="uk-UA"/>
              </w:rPr>
            </w:pPr>
          </w:p>
          <w:p w14:paraId="5EACF798"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tcPr>
          <w:p w14:paraId="2CA367C0" w14:textId="77777777" w:rsidR="00CE0A5B" w:rsidRPr="00744474" w:rsidRDefault="00CE0A5B" w:rsidP="00CE0A5B">
            <w:pPr>
              <w:spacing w:after="0" w:line="240" w:lineRule="auto"/>
              <w:jc w:val="center"/>
              <w:rPr>
                <w:rFonts w:ascii="Times New Roman" w:hAnsi="Times New Roman" w:cs="Times New Roman"/>
                <w:sz w:val="28"/>
                <w:szCs w:val="28"/>
                <w:lang w:val="uk-UA"/>
              </w:rPr>
            </w:pPr>
          </w:p>
          <w:p w14:paraId="13CFE8F3" w14:textId="77777777" w:rsidR="00CE0A5B" w:rsidRDefault="00CE0A5B" w:rsidP="00CE0A5B">
            <w:pPr>
              <w:spacing w:after="0" w:line="240" w:lineRule="auto"/>
              <w:jc w:val="center"/>
              <w:rPr>
                <w:rFonts w:ascii="Times New Roman" w:hAnsi="Times New Roman" w:cs="Times New Roman"/>
                <w:sz w:val="28"/>
                <w:szCs w:val="28"/>
                <w:lang w:val="uk-UA"/>
              </w:rPr>
            </w:pPr>
          </w:p>
          <w:p w14:paraId="2A286E99" w14:textId="77777777" w:rsidR="00CE0A5B" w:rsidRDefault="00CE0A5B" w:rsidP="00CE0A5B">
            <w:pPr>
              <w:spacing w:after="0" w:line="240" w:lineRule="auto"/>
              <w:jc w:val="center"/>
              <w:rPr>
                <w:rFonts w:ascii="Times New Roman" w:hAnsi="Times New Roman" w:cs="Times New Roman"/>
                <w:sz w:val="28"/>
                <w:szCs w:val="28"/>
                <w:lang w:val="uk-UA"/>
              </w:rPr>
            </w:pPr>
          </w:p>
          <w:p w14:paraId="6C279F86" w14:textId="77777777" w:rsidR="00CE0A5B" w:rsidRDefault="00CE0A5B" w:rsidP="00CE0A5B">
            <w:pPr>
              <w:spacing w:after="0" w:line="240" w:lineRule="auto"/>
              <w:jc w:val="center"/>
              <w:rPr>
                <w:rFonts w:ascii="Times New Roman" w:hAnsi="Times New Roman" w:cs="Times New Roman"/>
                <w:sz w:val="28"/>
                <w:szCs w:val="28"/>
                <w:lang w:val="uk-UA"/>
              </w:rPr>
            </w:pPr>
          </w:p>
          <w:p w14:paraId="471FBD82"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tcPr>
          <w:p w14:paraId="27B5F85F" w14:textId="77777777" w:rsidR="00CE0A5B" w:rsidRDefault="00CE0A5B" w:rsidP="00CE0A5B">
            <w:pPr>
              <w:spacing w:after="0" w:line="240" w:lineRule="auto"/>
              <w:jc w:val="center"/>
              <w:rPr>
                <w:rFonts w:ascii="Times New Roman" w:hAnsi="Times New Roman" w:cs="Times New Roman"/>
                <w:sz w:val="28"/>
                <w:szCs w:val="28"/>
                <w:lang w:val="uk-UA"/>
              </w:rPr>
            </w:pPr>
          </w:p>
          <w:p w14:paraId="0B062DAE" w14:textId="77777777" w:rsidR="00CE0A5B" w:rsidRDefault="00CE0A5B" w:rsidP="00CE0A5B">
            <w:pPr>
              <w:spacing w:after="0" w:line="240" w:lineRule="auto"/>
              <w:jc w:val="center"/>
              <w:rPr>
                <w:rFonts w:ascii="Times New Roman" w:hAnsi="Times New Roman" w:cs="Times New Roman"/>
                <w:sz w:val="28"/>
                <w:szCs w:val="28"/>
                <w:lang w:val="uk-UA"/>
              </w:rPr>
            </w:pPr>
          </w:p>
          <w:p w14:paraId="07132589" w14:textId="77777777" w:rsidR="00CE0A5B" w:rsidRDefault="00CE0A5B" w:rsidP="00CE0A5B">
            <w:pPr>
              <w:spacing w:after="0" w:line="240" w:lineRule="auto"/>
              <w:jc w:val="center"/>
              <w:rPr>
                <w:rFonts w:ascii="Times New Roman" w:hAnsi="Times New Roman" w:cs="Times New Roman"/>
                <w:sz w:val="28"/>
                <w:szCs w:val="28"/>
                <w:lang w:val="uk-UA"/>
              </w:rPr>
            </w:pPr>
          </w:p>
          <w:p w14:paraId="0493AA87" w14:textId="77777777" w:rsidR="00CE0A5B" w:rsidRDefault="00CE0A5B" w:rsidP="00CE0A5B">
            <w:pPr>
              <w:spacing w:after="0" w:line="240" w:lineRule="auto"/>
              <w:jc w:val="center"/>
              <w:rPr>
                <w:rFonts w:ascii="Times New Roman" w:hAnsi="Times New Roman" w:cs="Times New Roman"/>
                <w:sz w:val="28"/>
                <w:szCs w:val="28"/>
                <w:lang w:val="uk-UA"/>
              </w:rPr>
            </w:pPr>
          </w:p>
          <w:p w14:paraId="3001A189"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000000"/>
              <w:right w:val="single" w:sz="4" w:space="0" w:color="000000"/>
            </w:tcBorders>
          </w:tcPr>
          <w:p w14:paraId="499EC9DA" w14:textId="77777777" w:rsidR="00CE0A5B" w:rsidRDefault="00CE0A5B" w:rsidP="00CE0A5B">
            <w:pPr>
              <w:spacing w:after="0" w:line="240" w:lineRule="auto"/>
              <w:jc w:val="center"/>
              <w:rPr>
                <w:rFonts w:ascii="Times New Roman" w:hAnsi="Times New Roman" w:cs="Times New Roman"/>
                <w:sz w:val="28"/>
                <w:szCs w:val="28"/>
                <w:lang w:val="uk-UA"/>
              </w:rPr>
            </w:pPr>
          </w:p>
          <w:p w14:paraId="6BB29C2A" w14:textId="77777777" w:rsidR="00CE0A5B" w:rsidRDefault="00CE0A5B" w:rsidP="00CE0A5B">
            <w:pPr>
              <w:spacing w:after="0" w:line="240" w:lineRule="auto"/>
              <w:jc w:val="center"/>
              <w:rPr>
                <w:rFonts w:ascii="Times New Roman" w:hAnsi="Times New Roman" w:cs="Times New Roman"/>
                <w:sz w:val="28"/>
                <w:szCs w:val="28"/>
                <w:lang w:val="uk-UA"/>
              </w:rPr>
            </w:pPr>
          </w:p>
          <w:p w14:paraId="3E1DEDA5" w14:textId="77777777" w:rsidR="00CE0A5B" w:rsidRDefault="00CE0A5B" w:rsidP="00CE0A5B">
            <w:pPr>
              <w:spacing w:after="0" w:line="240" w:lineRule="auto"/>
              <w:jc w:val="center"/>
              <w:rPr>
                <w:rFonts w:ascii="Times New Roman" w:hAnsi="Times New Roman" w:cs="Times New Roman"/>
                <w:sz w:val="28"/>
                <w:szCs w:val="28"/>
                <w:lang w:val="uk-UA"/>
              </w:rPr>
            </w:pPr>
          </w:p>
          <w:p w14:paraId="1D32AC7C" w14:textId="77777777" w:rsidR="00CE0A5B" w:rsidRDefault="00CE0A5B" w:rsidP="00CE0A5B">
            <w:pPr>
              <w:spacing w:after="0" w:line="240" w:lineRule="auto"/>
              <w:jc w:val="center"/>
              <w:rPr>
                <w:rFonts w:ascii="Times New Roman" w:hAnsi="Times New Roman" w:cs="Times New Roman"/>
                <w:sz w:val="28"/>
                <w:szCs w:val="28"/>
                <w:lang w:val="uk-UA"/>
              </w:rPr>
            </w:pPr>
          </w:p>
          <w:p w14:paraId="3C0FC6D9"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r>
      <w:tr w:rsidR="00CE0A5B" w14:paraId="6FA24B94" w14:textId="77777777" w:rsidTr="00AD0FF6">
        <w:trPr>
          <w:trHeight w:val="535"/>
          <w:jc w:val="center"/>
        </w:trPr>
        <w:tc>
          <w:tcPr>
            <w:tcW w:w="4752" w:type="dxa"/>
            <w:tcMar>
              <w:left w:w="-5" w:type="dxa"/>
            </w:tcMar>
          </w:tcPr>
          <w:p w14:paraId="3ACD9AB2" w14:textId="77777777" w:rsidR="00CE0A5B" w:rsidRPr="00744474"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sz w:val="28"/>
                <w:szCs w:val="28"/>
                <w:lang w:val="uk-UA"/>
              </w:rPr>
              <w:t>пансіон при ліцеї;</w:t>
            </w:r>
          </w:p>
        </w:tc>
        <w:tc>
          <w:tcPr>
            <w:tcW w:w="1665" w:type="dxa"/>
            <w:vMerge/>
            <w:tcBorders>
              <w:left w:val="single" w:sz="4" w:space="0" w:color="000000"/>
              <w:right w:val="single" w:sz="4" w:space="0" w:color="000000"/>
            </w:tcBorders>
            <w:tcMar>
              <w:left w:w="-5" w:type="dxa"/>
            </w:tcMar>
          </w:tcPr>
          <w:p w14:paraId="7CB47880"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tcPr>
          <w:p w14:paraId="327FBE89"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tcPr>
          <w:p w14:paraId="69BD674E"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tcPr>
          <w:p w14:paraId="22311DDD"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tcPr>
          <w:p w14:paraId="51536ACB"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000000"/>
              <w:right w:val="single" w:sz="4" w:space="0" w:color="000000"/>
            </w:tcBorders>
          </w:tcPr>
          <w:p w14:paraId="0834E0D7"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14:paraId="5CF4FC5C" w14:textId="77777777" w:rsidTr="00AD0FF6">
        <w:trPr>
          <w:trHeight w:val="2254"/>
          <w:jc w:val="center"/>
        </w:trPr>
        <w:tc>
          <w:tcPr>
            <w:tcW w:w="4752" w:type="dxa"/>
            <w:tcBorders>
              <w:bottom w:val="single" w:sz="4" w:space="0" w:color="auto"/>
            </w:tcBorders>
            <w:tcMar>
              <w:left w:w="-5" w:type="dxa"/>
            </w:tcMar>
          </w:tcPr>
          <w:p w14:paraId="403A64CD" w14:textId="77777777" w:rsidR="00CE0A5B" w:rsidRPr="002C6ACF"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sz w:val="28"/>
                <w:szCs w:val="28"/>
                <w:lang w:val="uk-UA"/>
              </w:rPr>
              <w:t>зміна освітнього рівня закладів</w:t>
            </w:r>
          </w:p>
          <w:p w14:paraId="1B39E604" w14:textId="77777777" w:rsidR="00CE0A5B" w:rsidRPr="00744474" w:rsidRDefault="00CE0A5B" w:rsidP="00CE0A5B">
            <w:pPr>
              <w:widowControl w:val="0"/>
              <w:tabs>
                <w:tab w:val="left" w:pos="588"/>
              </w:tabs>
              <w:spacing w:after="0" w:line="240" w:lineRule="auto"/>
              <w:ind w:left="142" w:right="187"/>
              <w:jc w:val="both"/>
              <w:rPr>
                <w:rFonts w:ascii="Times New Roman" w:hAnsi="Times New Roman" w:cs="Times New Roman"/>
                <w:b/>
                <w:bCs/>
                <w:sz w:val="28"/>
                <w:szCs w:val="28"/>
                <w:lang w:val="uk-UA"/>
              </w:rPr>
            </w:pPr>
            <w:r w:rsidRPr="00F12E92">
              <w:rPr>
                <w:rFonts w:ascii="Times New Roman" w:hAnsi="Times New Roman" w:cs="Times New Roman"/>
                <w:sz w:val="28"/>
                <w:szCs w:val="28"/>
                <w:lang w:val="uk-UA"/>
              </w:rPr>
              <w:t>загальної середньої освіти</w:t>
            </w:r>
            <w:r>
              <w:rPr>
                <w:rFonts w:ascii="Times New Roman" w:hAnsi="Times New Roman" w:cs="Times New Roman"/>
                <w:sz w:val="28"/>
                <w:szCs w:val="28"/>
                <w:lang w:val="uk-UA"/>
              </w:rPr>
              <w:t xml:space="preserve"> (Клинівський заклад загальної середньої освіти І-ІІІ ступенів,  Іванівський заклад загальної середньої освіти І-ІІІ ступенів, Опитненський заклад загальної середньої освіти І-ІІІ ступенів)</w:t>
            </w:r>
          </w:p>
        </w:tc>
        <w:tc>
          <w:tcPr>
            <w:tcW w:w="1665" w:type="dxa"/>
            <w:vMerge/>
            <w:tcBorders>
              <w:left w:val="single" w:sz="4" w:space="0" w:color="000000"/>
              <w:right w:val="single" w:sz="4" w:space="0" w:color="000000"/>
            </w:tcBorders>
            <w:tcMar>
              <w:left w:w="-5" w:type="dxa"/>
            </w:tcMar>
          </w:tcPr>
          <w:p w14:paraId="1739DD41"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bottom w:val="single" w:sz="4" w:space="0" w:color="auto"/>
            </w:tcBorders>
            <w:tcMar>
              <w:left w:w="-5" w:type="dxa"/>
            </w:tcMar>
          </w:tcPr>
          <w:p w14:paraId="21E9CA20" w14:textId="77777777" w:rsidR="00CE0A5B" w:rsidRDefault="00CE0A5B" w:rsidP="00CE0A5B">
            <w:pPr>
              <w:spacing w:after="0" w:line="240" w:lineRule="auto"/>
              <w:jc w:val="center"/>
              <w:rPr>
                <w:rFonts w:ascii="Times New Roman" w:hAnsi="Times New Roman" w:cs="Times New Roman"/>
                <w:sz w:val="28"/>
                <w:szCs w:val="28"/>
                <w:lang w:val="uk-UA"/>
              </w:rPr>
            </w:pPr>
          </w:p>
          <w:p w14:paraId="20FBFA5B" w14:textId="77777777" w:rsidR="00CE0A5B" w:rsidRDefault="00CE0A5B" w:rsidP="00CE0A5B">
            <w:pPr>
              <w:spacing w:after="0" w:line="240" w:lineRule="auto"/>
              <w:jc w:val="center"/>
              <w:rPr>
                <w:rFonts w:ascii="Times New Roman" w:hAnsi="Times New Roman" w:cs="Times New Roman"/>
                <w:sz w:val="28"/>
                <w:szCs w:val="28"/>
                <w:lang w:val="uk-UA"/>
              </w:rPr>
            </w:pPr>
          </w:p>
          <w:p w14:paraId="7DC02888" w14:textId="77777777" w:rsidR="00CE0A5B" w:rsidRDefault="00CE0A5B" w:rsidP="00CE0A5B">
            <w:pPr>
              <w:spacing w:after="0" w:line="240" w:lineRule="auto"/>
              <w:jc w:val="center"/>
              <w:rPr>
                <w:rFonts w:ascii="Times New Roman" w:hAnsi="Times New Roman" w:cs="Times New Roman"/>
                <w:sz w:val="28"/>
                <w:szCs w:val="28"/>
                <w:lang w:val="uk-UA"/>
              </w:rPr>
            </w:pPr>
          </w:p>
          <w:p w14:paraId="4FDFE171"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tcBorders>
            <w:tcMar>
              <w:left w:w="-5" w:type="dxa"/>
            </w:tcMar>
          </w:tcPr>
          <w:p w14:paraId="5AD88597" w14:textId="77777777" w:rsidR="00CE0A5B" w:rsidRPr="00744474"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tcBorders>
            <w:tcMar>
              <w:left w:w="-5" w:type="dxa"/>
            </w:tcMar>
          </w:tcPr>
          <w:p w14:paraId="3F89CE05"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right w:val="single" w:sz="4" w:space="0" w:color="auto"/>
            </w:tcBorders>
            <w:tcMar>
              <w:left w:w="-5" w:type="dxa"/>
            </w:tcMar>
          </w:tcPr>
          <w:p w14:paraId="24B15954"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auto"/>
              <w:bottom w:val="single" w:sz="4" w:space="0" w:color="auto"/>
              <w:right w:val="single" w:sz="4" w:space="0" w:color="000000"/>
            </w:tcBorders>
          </w:tcPr>
          <w:p w14:paraId="42BCB83E"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14:paraId="489A2FFA" w14:textId="77777777" w:rsidTr="00AD0FF6">
        <w:trPr>
          <w:trHeight w:val="720"/>
          <w:jc w:val="center"/>
        </w:trPr>
        <w:tc>
          <w:tcPr>
            <w:tcW w:w="4752" w:type="dxa"/>
            <w:tcBorders>
              <w:top w:val="single" w:sz="4" w:space="0" w:color="auto"/>
              <w:bottom w:val="single" w:sz="4" w:space="0" w:color="auto"/>
            </w:tcBorders>
            <w:tcMar>
              <w:left w:w="-5" w:type="dxa"/>
            </w:tcMar>
          </w:tcPr>
          <w:p w14:paraId="3D824D75" w14:textId="77777777" w:rsidR="00CE0A5B"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F12E92">
              <w:rPr>
                <w:rFonts w:ascii="Times New Roman" w:hAnsi="Times New Roman" w:cs="Times New Roman"/>
                <w:sz w:val="28"/>
                <w:szCs w:val="28"/>
                <w:lang w:val="uk-UA"/>
              </w:rPr>
              <w:t xml:space="preserve"> гімназії </w:t>
            </w:r>
            <w:r w:rsidRPr="00835D40">
              <w:rPr>
                <w:rFonts w:ascii="Times New Roman" w:hAnsi="Times New Roman" w:cs="Times New Roman"/>
                <w:sz w:val="28"/>
                <w:szCs w:val="28"/>
                <w:lang w:val="uk-UA"/>
              </w:rPr>
              <w:t>зі структурни</w:t>
            </w:r>
            <w:r w:rsidRPr="00F12E92">
              <w:rPr>
                <w:rFonts w:ascii="Times New Roman" w:hAnsi="Times New Roman" w:cs="Times New Roman"/>
                <w:sz w:val="28"/>
                <w:szCs w:val="28"/>
                <w:lang w:val="uk-UA"/>
              </w:rPr>
              <w:t>ми</w:t>
            </w:r>
          </w:p>
          <w:p w14:paraId="4AE25AE5" w14:textId="77777777" w:rsidR="00CE0A5B" w:rsidRPr="00A3184A"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F12E92">
              <w:rPr>
                <w:rFonts w:ascii="Times New Roman" w:hAnsi="Times New Roman" w:cs="Times New Roman"/>
                <w:sz w:val="28"/>
                <w:szCs w:val="28"/>
                <w:lang w:val="uk-UA"/>
              </w:rPr>
              <w:t xml:space="preserve"> підрозділами початкових шкіл</w:t>
            </w:r>
            <w:r>
              <w:rPr>
                <w:rFonts w:ascii="Times New Roman" w:hAnsi="Times New Roman" w:cs="Times New Roman"/>
                <w:sz w:val="28"/>
                <w:szCs w:val="28"/>
                <w:lang w:val="uk-UA"/>
              </w:rPr>
              <w:t>;</w:t>
            </w:r>
          </w:p>
        </w:tc>
        <w:tc>
          <w:tcPr>
            <w:tcW w:w="1665" w:type="dxa"/>
            <w:vMerge/>
            <w:tcBorders>
              <w:left w:val="single" w:sz="4" w:space="0" w:color="000000"/>
              <w:right w:val="single" w:sz="4" w:space="0" w:color="000000"/>
            </w:tcBorders>
            <w:tcMar>
              <w:left w:w="-5" w:type="dxa"/>
            </w:tcMar>
          </w:tcPr>
          <w:p w14:paraId="68C5D16A"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tcBorders>
            <w:tcMar>
              <w:left w:w="-5" w:type="dxa"/>
            </w:tcMar>
          </w:tcPr>
          <w:p w14:paraId="07FFC1A1"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tcBorders>
            <w:tcMar>
              <w:left w:w="-5" w:type="dxa"/>
            </w:tcMar>
          </w:tcPr>
          <w:p w14:paraId="79B3E319"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tcBorders>
            <w:tcMar>
              <w:left w:w="-5" w:type="dxa"/>
            </w:tcMar>
          </w:tcPr>
          <w:p w14:paraId="051C3D55"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tcMar>
              <w:left w:w="-5" w:type="dxa"/>
            </w:tcMar>
          </w:tcPr>
          <w:p w14:paraId="2769941D"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bottom w:val="single" w:sz="4" w:space="0" w:color="auto"/>
              <w:right w:val="single" w:sz="4" w:space="0" w:color="000000"/>
            </w:tcBorders>
          </w:tcPr>
          <w:p w14:paraId="1863D2C9"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14:paraId="73DE0988" w14:textId="77777777" w:rsidTr="00AD0FF6">
        <w:trPr>
          <w:trHeight w:val="675"/>
          <w:jc w:val="center"/>
        </w:trPr>
        <w:tc>
          <w:tcPr>
            <w:tcW w:w="4752" w:type="dxa"/>
            <w:tcBorders>
              <w:top w:val="single" w:sz="4" w:space="0" w:color="auto"/>
              <w:bottom w:val="single" w:sz="4" w:space="0" w:color="auto"/>
            </w:tcBorders>
            <w:tcMar>
              <w:left w:w="-5" w:type="dxa"/>
            </w:tcMar>
          </w:tcPr>
          <w:p w14:paraId="5E2F642F" w14:textId="77777777" w:rsidR="00CE0A5B"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985A25">
              <w:rPr>
                <w:rFonts w:ascii="Times New Roman" w:hAnsi="Times New Roman" w:cs="Times New Roman"/>
                <w:sz w:val="28"/>
                <w:szCs w:val="28"/>
                <w:lang w:val="uk-UA"/>
              </w:rPr>
              <w:t>початкову школу як окрему</w:t>
            </w:r>
          </w:p>
          <w:p w14:paraId="5B233B29" w14:textId="77777777" w:rsidR="00CE0A5B" w:rsidRPr="00F12E92"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2C6ACF">
              <w:rPr>
                <w:rFonts w:ascii="Times New Roman" w:hAnsi="Times New Roman" w:cs="Times New Roman"/>
                <w:sz w:val="28"/>
                <w:szCs w:val="28"/>
                <w:lang w:val="uk-UA"/>
              </w:rPr>
              <w:t xml:space="preserve"> юридичну особу;</w:t>
            </w:r>
          </w:p>
        </w:tc>
        <w:tc>
          <w:tcPr>
            <w:tcW w:w="1665" w:type="dxa"/>
            <w:vMerge/>
            <w:tcBorders>
              <w:left w:val="single" w:sz="4" w:space="0" w:color="000000"/>
              <w:right w:val="single" w:sz="4" w:space="0" w:color="000000"/>
            </w:tcBorders>
            <w:tcMar>
              <w:left w:w="-5" w:type="dxa"/>
            </w:tcMar>
          </w:tcPr>
          <w:p w14:paraId="71A176CC"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tcBorders>
            <w:tcMar>
              <w:left w:w="-5" w:type="dxa"/>
            </w:tcMar>
          </w:tcPr>
          <w:p w14:paraId="5A576752"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tcBorders>
            <w:tcMar>
              <w:left w:w="-5" w:type="dxa"/>
            </w:tcMar>
          </w:tcPr>
          <w:p w14:paraId="66238E54"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tcBorders>
            <w:tcMar>
              <w:left w:w="-5" w:type="dxa"/>
            </w:tcMar>
          </w:tcPr>
          <w:p w14:paraId="7D1808AD"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tcMar>
              <w:left w:w="-5" w:type="dxa"/>
            </w:tcMar>
          </w:tcPr>
          <w:p w14:paraId="1E11BEB9"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bottom w:val="single" w:sz="4" w:space="0" w:color="auto"/>
              <w:right w:val="single" w:sz="4" w:space="0" w:color="000000"/>
            </w:tcBorders>
          </w:tcPr>
          <w:p w14:paraId="29CE8C03" w14:textId="77777777" w:rsidR="00CE0A5B" w:rsidRDefault="00CE0A5B" w:rsidP="00CE0A5B">
            <w:pPr>
              <w:spacing w:after="0" w:line="240" w:lineRule="auto"/>
              <w:jc w:val="center"/>
              <w:rPr>
                <w:rFonts w:ascii="Times New Roman" w:hAnsi="Times New Roman" w:cs="Times New Roman"/>
                <w:sz w:val="28"/>
                <w:szCs w:val="28"/>
                <w:lang w:val="uk-UA"/>
              </w:rPr>
            </w:pPr>
          </w:p>
        </w:tc>
      </w:tr>
      <w:tr w:rsidR="00CE0A5B" w14:paraId="36F5626E" w14:textId="77777777" w:rsidTr="00AD0FF6">
        <w:trPr>
          <w:trHeight w:val="727"/>
          <w:jc w:val="center"/>
        </w:trPr>
        <w:tc>
          <w:tcPr>
            <w:tcW w:w="4752" w:type="dxa"/>
            <w:tcBorders>
              <w:top w:val="single" w:sz="4" w:space="0" w:color="auto"/>
            </w:tcBorders>
            <w:tcMar>
              <w:left w:w="-5" w:type="dxa"/>
            </w:tcMar>
          </w:tcPr>
          <w:p w14:paraId="28209A52" w14:textId="77777777" w:rsidR="00CE0A5B" w:rsidRDefault="00CE0A5B" w:rsidP="00CE6837">
            <w:pPr>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дошкільний підрозділ </w:t>
            </w:r>
            <w:r w:rsidRPr="005B0EA7">
              <w:rPr>
                <w:rFonts w:ascii="Times New Roman" w:hAnsi="Times New Roman" w:cs="Times New Roman"/>
                <w:sz w:val="28"/>
                <w:szCs w:val="28"/>
                <w:lang w:val="uk-UA"/>
              </w:rPr>
              <w:t xml:space="preserve">у складі </w:t>
            </w:r>
          </w:p>
          <w:p w14:paraId="05CD15A2" w14:textId="77777777" w:rsidR="00CE0A5B" w:rsidRPr="00985A25" w:rsidRDefault="00CE0A5B" w:rsidP="00CE0A5B">
            <w:pPr>
              <w:widowControl w:val="0"/>
              <w:tabs>
                <w:tab w:val="left" w:pos="588"/>
              </w:tabs>
              <w:spacing w:after="0" w:line="240" w:lineRule="auto"/>
              <w:ind w:left="142" w:right="187"/>
              <w:jc w:val="both"/>
              <w:rPr>
                <w:rFonts w:ascii="Times New Roman" w:hAnsi="Times New Roman" w:cs="Times New Roman"/>
                <w:sz w:val="28"/>
                <w:szCs w:val="28"/>
                <w:lang w:val="uk-UA"/>
              </w:rPr>
            </w:pPr>
            <w:r w:rsidRPr="005B0EA7">
              <w:rPr>
                <w:rFonts w:ascii="Times New Roman" w:hAnsi="Times New Roman" w:cs="Times New Roman"/>
                <w:sz w:val="28"/>
                <w:szCs w:val="28"/>
                <w:lang w:val="uk-UA"/>
              </w:rPr>
              <w:t>початкової школи;</w:t>
            </w:r>
          </w:p>
        </w:tc>
        <w:tc>
          <w:tcPr>
            <w:tcW w:w="1665" w:type="dxa"/>
            <w:vMerge/>
            <w:tcBorders>
              <w:left w:val="single" w:sz="4" w:space="0" w:color="000000"/>
              <w:right w:val="single" w:sz="4" w:space="0" w:color="000000"/>
            </w:tcBorders>
            <w:tcMar>
              <w:left w:w="-5" w:type="dxa"/>
            </w:tcMar>
          </w:tcPr>
          <w:p w14:paraId="27C39329"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tcBorders>
            <w:tcMar>
              <w:left w:w="-5" w:type="dxa"/>
            </w:tcMar>
          </w:tcPr>
          <w:p w14:paraId="14F16549"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tcBorders>
            <w:tcMar>
              <w:left w:w="-5" w:type="dxa"/>
            </w:tcMar>
          </w:tcPr>
          <w:p w14:paraId="0BC76FC0"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tcBorders>
            <w:tcMar>
              <w:left w:w="-5" w:type="dxa"/>
            </w:tcMar>
          </w:tcPr>
          <w:p w14:paraId="7D16BE23"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tcMar>
              <w:left w:w="-5" w:type="dxa"/>
            </w:tcMar>
          </w:tcPr>
          <w:p w14:paraId="6C89370E"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14:paraId="6711F51E"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14:paraId="29BFC544" w14:textId="77777777" w:rsidTr="00AD0FF6">
        <w:trPr>
          <w:trHeight w:val="1404"/>
          <w:jc w:val="center"/>
        </w:trPr>
        <w:tc>
          <w:tcPr>
            <w:tcW w:w="4752" w:type="dxa"/>
            <w:tcBorders>
              <w:bottom w:val="single" w:sz="4" w:space="0" w:color="auto"/>
            </w:tcBorders>
            <w:tcMar>
              <w:left w:w="-5" w:type="dxa"/>
            </w:tcMar>
          </w:tcPr>
          <w:p w14:paraId="7ECDEA54" w14:textId="77777777" w:rsidR="00CE0A5B" w:rsidRDefault="00CE0A5B" w:rsidP="00CE6837">
            <w:pPr>
              <w:widowControl w:val="0"/>
              <w:numPr>
                <w:ilvl w:val="0"/>
                <w:numId w:val="35"/>
              </w:numPr>
              <w:tabs>
                <w:tab w:val="left" w:pos="588"/>
              </w:tabs>
              <w:spacing w:after="0" w:line="240" w:lineRule="auto"/>
              <w:ind w:left="151" w:right="187" w:firstLine="0"/>
              <w:jc w:val="both"/>
              <w:rPr>
                <w:rFonts w:ascii="Times New Roman" w:hAnsi="Times New Roman" w:cs="Times New Roman"/>
                <w:sz w:val="28"/>
                <w:szCs w:val="28"/>
                <w:lang w:val="uk-UA"/>
              </w:rPr>
            </w:pPr>
            <w:r>
              <w:rPr>
                <w:rFonts w:ascii="Times New Roman" w:hAnsi="Times New Roman" w:cs="Times New Roman"/>
                <w:sz w:val="28"/>
                <w:szCs w:val="28"/>
                <w:lang w:val="uk-UA"/>
              </w:rPr>
              <w:t>опорні</w:t>
            </w:r>
            <w:r w:rsidRPr="00744474">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и освіти та їхні філії</w:t>
            </w:r>
            <w:r w:rsidRPr="00744474">
              <w:rPr>
                <w:rFonts w:ascii="Times New Roman" w:hAnsi="Times New Roman" w:cs="Times New Roman"/>
                <w:sz w:val="28"/>
                <w:szCs w:val="28"/>
                <w:lang w:val="uk-UA"/>
              </w:rPr>
              <w:t xml:space="preserve"> для формування власної ефективної системи забезпечення освітніми послугами населення</w:t>
            </w:r>
            <w:r>
              <w:rPr>
                <w:rFonts w:ascii="Times New Roman" w:hAnsi="Times New Roman" w:cs="Times New Roman"/>
                <w:sz w:val="28"/>
                <w:szCs w:val="28"/>
                <w:lang w:val="uk-UA"/>
              </w:rPr>
              <w:t>.</w:t>
            </w:r>
          </w:p>
        </w:tc>
        <w:tc>
          <w:tcPr>
            <w:tcW w:w="1665" w:type="dxa"/>
            <w:vMerge/>
            <w:tcBorders>
              <w:left w:val="single" w:sz="4" w:space="0" w:color="000000"/>
              <w:bottom w:val="single" w:sz="4" w:space="0" w:color="auto"/>
              <w:right w:val="single" w:sz="4" w:space="0" w:color="000000"/>
            </w:tcBorders>
            <w:tcMar>
              <w:left w:w="-5" w:type="dxa"/>
            </w:tcMar>
          </w:tcPr>
          <w:p w14:paraId="3CA38696"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bottom w:val="single" w:sz="4" w:space="0" w:color="auto"/>
            </w:tcBorders>
            <w:tcMar>
              <w:left w:w="-5" w:type="dxa"/>
            </w:tcMar>
          </w:tcPr>
          <w:p w14:paraId="686EFBE3"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tcBorders>
            <w:tcMar>
              <w:left w:w="-5" w:type="dxa"/>
            </w:tcMar>
          </w:tcPr>
          <w:p w14:paraId="04C213AD" w14:textId="77777777" w:rsidR="00CE0A5B" w:rsidRPr="00744474"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tcBorders>
            <w:tcMar>
              <w:left w:w="-5" w:type="dxa"/>
            </w:tcMar>
          </w:tcPr>
          <w:p w14:paraId="24799004"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right w:val="single" w:sz="4" w:space="0" w:color="000000"/>
            </w:tcBorders>
            <w:tcMar>
              <w:left w:w="-5" w:type="dxa"/>
            </w:tcMar>
          </w:tcPr>
          <w:p w14:paraId="6696BDD2"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000000"/>
              <w:bottom w:val="single" w:sz="4" w:space="0" w:color="auto"/>
              <w:right w:val="single" w:sz="4" w:space="0" w:color="000000"/>
            </w:tcBorders>
          </w:tcPr>
          <w:p w14:paraId="3FFD0F5C" w14:textId="77777777" w:rsidR="00CE0A5B" w:rsidRDefault="00CE0A5B" w:rsidP="00CE0A5B">
            <w:pPr>
              <w:spacing w:after="0" w:line="240" w:lineRule="auto"/>
              <w:jc w:val="center"/>
              <w:rPr>
                <w:rFonts w:ascii="Times New Roman" w:hAnsi="Times New Roman" w:cs="Times New Roman"/>
                <w:sz w:val="28"/>
                <w:szCs w:val="28"/>
                <w:lang w:val="uk-UA"/>
              </w:rPr>
            </w:pPr>
          </w:p>
          <w:p w14:paraId="6A430FBD" w14:textId="77777777" w:rsidR="00CE0A5B" w:rsidRPr="002C6ACF" w:rsidRDefault="00CE0A5B" w:rsidP="00CE0A5B">
            <w:pPr>
              <w:rPr>
                <w:rFonts w:ascii="Times New Roman" w:hAnsi="Times New Roman" w:cs="Times New Roman"/>
                <w:sz w:val="28"/>
                <w:szCs w:val="28"/>
                <w:lang w:val="uk-UA"/>
              </w:rPr>
            </w:pPr>
          </w:p>
        </w:tc>
      </w:tr>
      <w:tr w:rsidR="00CE0A5B" w:rsidRPr="00397B3A" w14:paraId="5647822A" w14:textId="77777777" w:rsidTr="00AD0FF6">
        <w:trPr>
          <w:trHeight w:val="1224"/>
          <w:jc w:val="center"/>
        </w:trPr>
        <w:tc>
          <w:tcPr>
            <w:tcW w:w="4752" w:type="dxa"/>
            <w:tcBorders>
              <w:top w:val="single" w:sz="4" w:space="0" w:color="auto"/>
              <w:bottom w:val="single" w:sz="4" w:space="0" w:color="auto"/>
            </w:tcBorders>
            <w:tcMar>
              <w:left w:w="-5" w:type="dxa"/>
            </w:tcMar>
          </w:tcPr>
          <w:p w14:paraId="3CFF81FE" w14:textId="77777777" w:rsidR="00CE0A5B" w:rsidRDefault="00CE0A5B" w:rsidP="00CE0A5B">
            <w:pPr>
              <w:widowControl w:val="0"/>
              <w:tabs>
                <w:tab w:val="left" w:pos="588"/>
              </w:tabs>
              <w:spacing w:after="0" w:line="240" w:lineRule="auto"/>
              <w:ind w:left="151" w:right="187"/>
              <w:jc w:val="both"/>
              <w:rPr>
                <w:rFonts w:ascii="Times New Roman" w:hAnsi="Times New Roman" w:cs="Times New Roman"/>
                <w:b/>
                <w:sz w:val="28"/>
                <w:szCs w:val="28"/>
                <w:lang w:val="uk-UA"/>
              </w:rPr>
            </w:pPr>
            <w:r w:rsidRPr="00A80541">
              <w:rPr>
                <w:rFonts w:ascii="Times New Roman" w:hAnsi="Times New Roman" w:cs="Times New Roman"/>
                <w:b/>
                <w:sz w:val="28"/>
                <w:szCs w:val="28"/>
                <w:lang w:val="uk-UA"/>
              </w:rPr>
              <w:t>Розширити мережу</w:t>
            </w:r>
          </w:p>
          <w:p w14:paraId="312AC145" w14:textId="77777777" w:rsidR="00CE0A5B" w:rsidRPr="00A80541"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A80541">
              <w:rPr>
                <w:rFonts w:ascii="Times New Roman" w:hAnsi="Times New Roman" w:cs="Times New Roman"/>
                <w:sz w:val="28"/>
                <w:szCs w:val="28"/>
                <w:lang w:val="uk-UA"/>
              </w:rPr>
              <w:t>закладів освіти для навчання дітей</w:t>
            </w:r>
            <w:r>
              <w:rPr>
                <w:rFonts w:ascii="Times New Roman" w:hAnsi="Times New Roman" w:cs="Times New Roman"/>
                <w:sz w:val="28"/>
                <w:szCs w:val="28"/>
                <w:lang w:val="uk-UA"/>
              </w:rPr>
              <w:t xml:space="preserve"> особливими освітніми потребами (інклюзивні групи, класи, спецкласи);</w:t>
            </w:r>
          </w:p>
        </w:tc>
        <w:tc>
          <w:tcPr>
            <w:tcW w:w="1665" w:type="dxa"/>
            <w:vMerge w:val="restart"/>
            <w:tcBorders>
              <w:top w:val="single" w:sz="4" w:space="0" w:color="auto"/>
              <w:left w:val="single" w:sz="4" w:space="0" w:color="000000"/>
              <w:right w:val="single" w:sz="4" w:space="0" w:color="000000"/>
            </w:tcBorders>
            <w:tcMar>
              <w:left w:w="-5" w:type="dxa"/>
            </w:tcMar>
          </w:tcPr>
          <w:p w14:paraId="50453F4B"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14:paraId="0B9A082D"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КУ «Інклюзивно-ресурсний центр </w:t>
            </w:r>
          </w:p>
          <w:p w14:paraId="2F38575A"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Бахмут»,</w:t>
            </w:r>
          </w:p>
          <w:p w14:paraId="1F7BE998"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ЗЗСО</w:t>
            </w:r>
          </w:p>
          <w:p w14:paraId="6FBD3426"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tcBorders>
            <w:tcMar>
              <w:left w:w="-5" w:type="dxa"/>
            </w:tcMar>
          </w:tcPr>
          <w:p w14:paraId="48867E08"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tcPr>
          <w:p w14:paraId="6A9DC5DB"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tcPr>
          <w:p w14:paraId="41BC514E"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tcMar>
              <w:left w:w="-5" w:type="dxa"/>
            </w:tcMar>
          </w:tcPr>
          <w:p w14:paraId="7087E2A4"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14:paraId="280EAE75"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14:paraId="0CCCFF7C" w14:textId="77777777" w:rsidTr="00AD0FF6">
        <w:trPr>
          <w:trHeight w:val="1610"/>
          <w:jc w:val="center"/>
        </w:trPr>
        <w:tc>
          <w:tcPr>
            <w:tcW w:w="4752" w:type="dxa"/>
            <w:tcBorders>
              <w:top w:val="single" w:sz="4" w:space="0" w:color="auto"/>
            </w:tcBorders>
            <w:tcMar>
              <w:left w:w="-5" w:type="dxa"/>
            </w:tcMar>
          </w:tcPr>
          <w:p w14:paraId="10595FED" w14:textId="77777777" w:rsidR="00CE0A5B"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Pr>
                <w:rFonts w:ascii="Times New Roman" w:hAnsi="Times New Roman" w:cs="Times New Roman"/>
                <w:sz w:val="28"/>
                <w:szCs w:val="28"/>
                <w:lang w:val="uk-UA"/>
              </w:rPr>
              <w:t>закладів освіти з індивідуальною формою здобуття освіти (екстернатна,  сімейна форма, педагогічний патронаж) із належним визнанням результатів такого навчання</w:t>
            </w:r>
          </w:p>
        </w:tc>
        <w:tc>
          <w:tcPr>
            <w:tcW w:w="1665" w:type="dxa"/>
            <w:vMerge/>
            <w:tcBorders>
              <w:left w:val="single" w:sz="4" w:space="0" w:color="000000"/>
              <w:right w:val="single" w:sz="4" w:space="0" w:color="000000"/>
            </w:tcBorders>
            <w:tcMar>
              <w:left w:w="-5" w:type="dxa"/>
            </w:tcMar>
          </w:tcPr>
          <w:p w14:paraId="4FC1B255"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tcPr>
          <w:p w14:paraId="54E3394D"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tcPr>
          <w:p w14:paraId="2C1A1152"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tcPr>
          <w:p w14:paraId="7F17422A"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tcPr>
          <w:p w14:paraId="3A523B1F"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left w:val="single" w:sz="4" w:space="0" w:color="000000"/>
              <w:right w:val="single" w:sz="4" w:space="0" w:color="000000"/>
            </w:tcBorders>
          </w:tcPr>
          <w:p w14:paraId="7FB2E375"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14:paraId="4BFE42A1" w14:textId="77777777" w:rsidTr="00AD0FF6">
        <w:trPr>
          <w:trHeight w:val="737"/>
          <w:jc w:val="center"/>
        </w:trPr>
        <w:tc>
          <w:tcPr>
            <w:tcW w:w="4752" w:type="dxa"/>
            <w:tcBorders>
              <w:top w:val="single" w:sz="4" w:space="0" w:color="auto"/>
            </w:tcBorders>
            <w:tcMar>
              <w:left w:w="-5" w:type="dxa"/>
            </w:tcMar>
          </w:tcPr>
          <w:p w14:paraId="2F71F4D1" w14:textId="77777777" w:rsidR="00CE0A5B" w:rsidRPr="00397B3A"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397B3A">
              <w:rPr>
                <w:rFonts w:ascii="Times New Roman" w:hAnsi="Times New Roman" w:cs="Times New Roman"/>
                <w:sz w:val="28"/>
                <w:szCs w:val="28"/>
                <w:lang w:val="uk-UA"/>
              </w:rPr>
              <w:t>уртків, секцій</w:t>
            </w:r>
            <w:r>
              <w:rPr>
                <w:rFonts w:ascii="Times New Roman" w:hAnsi="Times New Roman" w:cs="Times New Roman"/>
                <w:sz w:val="28"/>
                <w:szCs w:val="28"/>
                <w:lang w:val="uk-UA"/>
              </w:rPr>
              <w:t>, клубів на базі ЗЗСО для позаурочної діяльності учнів та вихованців</w:t>
            </w:r>
          </w:p>
        </w:tc>
        <w:tc>
          <w:tcPr>
            <w:tcW w:w="1665" w:type="dxa"/>
            <w:vMerge/>
            <w:tcBorders>
              <w:left w:val="single" w:sz="4" w:space="0" w:color="000000"/>
              <w:right w:val="single" w:sz="4" w:space="0" w:color="000000"/>
            </w:tcBorders>
          </w:tcPr>
          <w:p w14:paraId="41C9B551" w14:textId="77777777" w:rsidR="00CE0A5B" w:rsidRDefault="00CE0A5B" w:rsidP="00CE0A5B">
            <w:pPr>
              <w:snapToGrid w:val="0"/>
              <w:spacing w:after="0" w:line="240" w:lineRule="auto"/>
              <w:rPr>
                <w:rFonts w:ascii="Times New Roman" w:hAnsi="Times New Roman" w:cs="Times New Roman"/>
                <w:sz w:val="28"/>
                <w:szCs w:val="28"/>
                <w:lang w:val="uk-UA"/>
              </w:rPr>
            </w:pPr>
          </w:p>
        </w:tc>
        <w:tc>
          <w:tcPr>
            <w:tcW w:w="780" w:type="dxa"/>
            <w:tcBorders>
              <w:top w:val="single" w:sz="4" w:space="0" w:color="auto"/>
              <w:left w:val="single" w:sz="4" w:space="0" w:color="000000"/>
              <w:right w:val="single" w:sz="4" w:space="0" w:color="000000"/>
            </w:tcBorders>
            <w:tcMar>
              <w:left w:w="-5" w:type="dxa"/>
            </w:tcMar>
            <w:vAlign w:val="center"/>
          </w:tcPr>
          <w:p w14:paraId="723DB186"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14:paraId="43D05E5C"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14:paraId="2BC0D2DA"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14:paraId="1F65D076"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14:paraId="1FFAFB7D" w14:textId="77777777" w:rsidR="00CE0A5B" w:rsidRDefault="00CE0A5B" w:rsidP="00CE0A5B">
            <w:pPr>
              <w:snapToGrid w:val="0"/>
              <w:spacing w:after="0" w:line="240" w:lineRule="auto"/>
              <w:jc w:val="center"/>
              <w:rPr>
                <w:rFonts w:ascii="Times New Roman" w:hAnsi="Times New Roman" w:cs="Times New Roman"/>
                <w:sz w:val="28"/>
                <w:szCs w:val="28"/>
                <w:lang w:val="uk-UA"/>
              </w:rPr>
            </w:pPr>
          </w:p>
          <w:p w14:paraId="7A8E9BDC"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14:paraId="49B74940" w14:textId="77777777" w:rsidTr="00AD0FF6">
        <w:trPr>
          <w:trHeight w:val="966"/>
          <w:jc w:val="center"/>
        </w:trPr>
        <w:tc>
          <w:tcPr>
            <w:tcW w:w="4752" w:type="dxa"/>
            <w:tcBorders>
              <w:top w:val="single" w:sz="4" w:space="0" w:color="auto"/>
              <w:bottom w:val="single" w:sz="4" w:space="0" w:color="auto"/>
            </w:tcBorders>
            <w:tcMar>
              <w:left w:w="-5" w:type="dxa"/>
            </w:tcMar>
          </w:tcPr>
          <w:p w14:paraId="744EF021" w14:textId="77777777" w:rsidR="00CE0A5B" w:rsidRDefault="00CE0A5B" w:rsidP="00CE0A5B">
            <w:pPr>
              <w:widowControl w:val="0"/>
              <w:tabs>
                <w:tab w:val="left" w:pos="588"/>
              </w:tabs>
              <w:spacing w:after="0" w:line="240" w:lineRule="auto"/>
              <w:ind w:right="187"/>
              <w:jc w:val="both"/>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 xml:space="preserve">  </w:t>
            </w:r>
            <w:r w:rsidRPr="008C05FA">
              <w:rPr>
                <w:rFonts w:ascii="Times New Roman" w:hAnsi="Times New Roman" w:cs="Times New Roman"/>
                <w:b/>
                <w:bCs/>
                <w:sz w:val="28"/>
                <w:szCs w:val="28"/>
                <w:lang w:val="uk-UA"/>
              </w:rPr>
              <w:t>Провести</w:t>
            </w:r>
          </w:p>
          <w:p w14:paraId="135F136F" w14:textId="77777777" w:rsidR="00CE0A5B" w:rsidRPr="008C05FA" w:rsidRDefault="00CE0A5B" w:rsidP="00CE6837">
            <w:pPr>
              <w:pStyle w:val="a3"/>
              <w:widowControl w:val="0"/>
              <w:numPr>
                <w:ilvl w:val="0"/>
                <w:numId w:val="35"/>
              </w:numPr>
              <w:tabs>
                <w:tab w:val="left" w:pos="505"/>
              </w:tabs>
              <w:spacing w:after="0" w:line="240" w:lineRule="auto"/>
              <w:ind w:right="7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реорганізацію </w:t>
            </w:r>
            <w:r w:rsidRPr="00A3184A">
              <w:rPr>
                <w:rFonts w:ascii="Times New Roman" w:hAnsi="Times New Roman" w:cs="Times New Roman"/>
                <w:sz w:val="28"/>
                <w:szCs w:val="28"/>
                <w:lang w:val="uk-UA"/>
              </w:rPr>
              <w:t xml:space="preserve"> мережі закладів </w:t>
            </w:r>
            <w:r>
              <w:rPr>
                <w:rFonts w:ascii="Times New Roman" w:hAnsi="Times New Roman" w:cs="Times New Roman"/>
                <w:sz w:val="28"/>
                <w:szCs w:val="28"/>
                <w:lang w:val="uk-UA"/>
              </w:rPr>
              <w:t xml:space="preserve">освіти </w:t>
            </w:r>
            <w:r w:rsidRPr="00A3184A">
              <w:rPr>
                <w:rFonts w:ascii="Times New Roman" w:hAnsi="Times New Roman" w:cs="Times New Roman"/>
                <w:sz w:val="28"/>
                <w:szCs w:val="28"/>
                <w:lang w:val="uk-UA"/>
              </w:rPr>
              <w:t>(за потребою та попитом громади);</w:t>
            </w:r>
          </w:p>
        </w:tc>
        <w:tc>
          <w:tcPr>
            <w:tcW w:w="1665" w:type="dxa"/>
            <w:vMerge w:val="restart"/>
            <w:tcBorders>
              <w:left w:val="single" w:sz="4" w:space="0" w:color="000000"/>
              <w:right w:val="single" w:sz="4" w:space="0" w:color="000000"/>
            </w:tcBorders>
          </w:tcPr>
          <w:p w14:paraId="41793D1A"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14:paraId="6329D5A0" w14:textId="77777777" w:rsidR="00CE0A5B" w:rsidRDefault="00CE0A5B" w:rsidP="00CE0A5B">
            <w:pPr>
              <w:snapToGrid w:val="0"/>
              <w:spacing w:after="0" w:line="240" w:lineRule="auto"/>
              <w:jc w:val="center"/>
              <w:rPr>
                <w:rFonts w:ascii="Times New Roman" w:hAnsi="Times New Roman" w:cs="Times New Roman"/>
                <w:sz w:val="28"/>
                <w:szCs w:val="28"/>
                <w:lang w:val="uk-UA"/>
              </w:rPr>
            </w:pPr>
          </w:p>
          <w:p w14:paraId="56F54A64" w14:textId="77777777" w:rsidR="00CE0A5B" w:rsidRDefault="00CE0A5B" w:rsidP="00CE0A5B">
            <w:pPr>
              <w:snapToGrid w:val="0"/>
              <w:spacing w:after="0" w:line="240" w:lineRule="auto"/>
              <w:jc w:val="center"/>
              <w:rPr>
                <w:rFonts w:ascii="Times New Roman" w:hAnsi="Times New Roman" w:cs="Times New Roman"/>
                <w:sz w:val="28"/>
                <w:szCs w:val="28"/>
                <w:lang w:val="uk-UA"/>
              </w:rPr>
            </w:pPr>
          </w:p>
          <w:p w14:paraId="1B33D46B" w14:textId="77777777" w:rsidR="00CE0A5B" w:rsidRDefault="00CE0A5B" w:rsidP="00CE0A5B">
            <w:pPr>
              <w:snapToGrid w:val="0"/>
              <w:spacing w:after="0" w:line="240" w:lineRule="auto"/>
              <w:jc w:val="center"/>
              <w:rPr>
                <w:rFonts w:ascii="Times New Roman" w:hAnsi="Times New Roman" w:cs="Times New Roman"/>
                <w:sz w:val="28"/>
                <w:szCs w:val="28"/>
                <w:lang w:val="uk-UA"/>
              </w:rPr>
            </w:pPr>
          </w:p>
          <w:p w14:paraId="2E68CA8A"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центр професійного розвитку педагогічних працівників, </w:t>
            </w:r>
          </w:p>
          <w:p w14:paraId="052ED66B"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ЗЗСО </w:t>
            </w: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14:paraId="70E488E1"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0A6420EB"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3E4F908B"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0D68EEAE"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14:paraId="0D9935F2"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14:paraId="7A773C4A" w14:textId="77777777" w:rsidTr="00AD0FF6">
        <w:trPr>
          <w:trHeight w:val="930"/>
          <w:jc w:val="center"/>
        </w:trPr>
        <w:tc>
          <w:tcPr>
            <w:tcW w:w="4752" w:type="dxa"/>
            <w:tcBorders>
              <w:top w:val="single" w:sz="4" w:space="0" w:color="auto"/>
              <w:bottom w:val="single" w:sz="4" w:space="0" w:color="auto"/>
            </w:tcBorders>
            <w:tcMar>
              <w:left w:w="-5" w:type="dxa"/>
            </w:tcMar>
          </w:tcPr>
          <w:p w14:paraId="1781E8E8" w14:textId="77777777" w:rsidR="00CE0A5B" w:rsidRDefault="00CE0A5B" w:rsidP="00CE6837">
            <w:pPr>
              <w:pStyle w:val="a3"/>
              <w:widowControl w:val="0"/>
              <w:numPr>
                <w:ilvl w:val="0"/>
                <w:numId w:val="35"/>
              </w:numPr>
              <w:tabs>
                <w:tab w:val="left" w:pos="505"/>
              </w:tabs>
              <w:spacing w:after="0" w:line="240" w:lineRule="auto"/>
              <w:ind w:right="73"/>
              <w:jc w:val="both"/>
              <w:rPr>
                <w:rFonts w:ascii="Times New Roman" w:hAnsi="Times New Roman" w:cs="Times New Roman"/>
                <w:b/>
                <w:bCs/>
                <w:sz w:val="28"/>
                <w:szCs w:val="28"/>
                <w:lang w:val="uk-UA"/>
              </w:rPr>
            </w:pPr>
            <w:r>
              <w:rPr>
                <w:rFonts w:ascii="Times New Roman" w:hAnsi="Times New Roman" w:cs="Times New Roman"/>
                <w:sz w:val="28"/>
                <w:szCs w:val="28"/>
                <w:lang w:val="uk-UA"/>
              </w:rPr>
              <w:t>призначення директорів закладів нового типу (ліцей, гімназія, початкова школа)</w:t>
            </w:r>
          </w:p>
        </w:tc>
        <w:tc>
          <w:tcPr>
            <w:tcW w:w="1665" w:type="dxa"/>
            <w:vMerge/>
            <w:tcBorders>
              <w:left w:val="single" w:sz="4" w:space="0" w:color="000000"/>
              <w:right w:val="single" w:sz="4" w:space="0" w:color="000000"/>
            </w:tcBorders>
          </w:tcPr>
          <w:p w14:paraId="6DD0B8C9"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14:paraId="7B4DF32C"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14:paraId="7876DE6F"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0340477B"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5402F699"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14:paraId="10BB3F47"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14:paraId="7084D57E" w14:textId="77777777" w:rsidTr="00AD0FF6">
        <w:trPr>
          <w:trHeight w:val="1005"/>
          <w:jc w:val="center"/>
        </w:trPr>
        <w:tc>
          <w:tcPr>
            <w:tcW w:w="4752" w:type="dxa"/>
            <w:tcBorders>
              <w:top w:val="single" w:sz="4" w:space="0" w:color="auto"/>
              <w:bottom w:val="single" w:sz="4" w:space="0" w:color="auto"/>
            </w:tcBorders>
            <w:tcMar>
              <w:left w:w="-5" w:type="dxa"/>
            </w:tcMar>
          </w:tcPr>
          <w:p w14:paraId="4B50D73F" w14:textId="77777777" w:rsidR="00CE0A5B" w:rsidRDefault="00CE0A5B" w:rsidP="00CE6837">
            <w:pPr>
              <w:pStyle w:val="a3"/>
              <w:widowControl w:val="0"/>
              <w:numPr>
                <w:ilvl w:val="0"/>
                <w:numId w:val="35"/>
              </w:numPr>
              <w:tabs>
                <w:tab w:val="left" w:pos="505"/>
              </w:tabs>
              <w:spacing w:after="0" w:line="240" w:lineRule="auto"/>
              <w:ind w:right="73"/>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цілеспрямовану підготовку  керівних та педагогіч</w:t>
            </w:r>
            <w:r>
              <w:rPr>
                <w:rFonts w:ascii="Times New Roman" w:hAnsi="Times New Roman" w:cs="Times New Roman"/>
                <w:sz w:val="28"/>
                <w:szCs w:val="28"/>
                <w:lang w:val="uk-UA"/>
              </w:rPr>
              <w:t>них кадрів для  роботи в опорному закладі та ліцеї</w:t>
            </w:r>
            <w:r w:rsidRPr="00A3184A">
              <w:rPr>
                <w:rFonts w:ascii="Times New Roman" w:hAnsi="Times New Roman" w:cs="Times New Roman"/>
                <w:sz w:val="28"/>
                <w:szCs w:val="28"/>
                <w:lang w:val="uk-UA"/>
              </w:rPr>
              <w:t>;</w:t>
            </w:r>
          </w:p>
        </w:tc>
        <w:tc>
          <w:tcPr>
            <w:tcW w:w="1665" w:type="dxa"/>
            <w:vMerge/>
            <w:tcBorders>
              <w:left w:val="single" w:sz="4" w:space="0" w:color="000000"/>
              <w:right w:val="single" w:sz="4" w:space="0" w:color="000000"/>
            </w:tcBorders>
          </w:tcPr>
          <w:p w14:paraId="775E692B"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14:paraId="7BF59C4A"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1879C4E3"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1282F1A3"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447CC465"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14:paraId="018729CB" w14:textId="77777777" w:rsidR="00CE0A5B" w:rsidRDefault="00CE0A5B" w:rsidP="00CE0A5B">
            <w:pPr>
              <w:snapToGrid w:val="0"/>
              <w:spacing w:after="0" w:line="240" w:lineRule="auto"/>
              <w:jc w:val="center"/>
              <w:rPr>
                <w:rFonts w:ascii="Times New Roman" w:hAnsi="Times New Roman" w:cs="Times New Roman"/>
                <w:sz w:val="28"/>
                <w:szCs w:val="28"/>
                <w:lang w:val="uk-UA"/>
              </w:rPr>
            </w:pPr>
          </w:p>
          <w:p w14:paraId="395AEEB8"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14:paraId="684D1974" w14:textId="77777777" w:rsidTr="00AD0FF6">
        <w:trPr>
          <w:trHeight w:val="1002"/>
          <w:jc w:val="center"/>
        </w:trPr>
        <w:tc>
          <w:tcPr>
            <w:tcW w:w="4752" w:type="dxa"/>
            <w:tcBorders>
              <w:top w:val="single" w:sz="4" w:space="0" w:color="auto"/>
            </w:tcBorders>
            <w:tcMar>
              <w:left w:w="-5" w:type="dxa"/>
            </w:tcMar>
          </w:tcPr>
          <w:p w14:paraId="32FF4779" w14:textId="77777777" w:rsidR="00CE0A5B" w:rsidRPr="00A3184A"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конкурси</w:t>
            </w:r>
            <w:r>
              <w:rPr>
                <w:rFonts w:ascii="Times New Roman" w:hAnsi="Times New Roman" w:cs="Times New Roman"/>
                <w:sz w:val="28"/>
                <w:szCs w:val="28"/>
                <w:lang w:val="uk-UA"/>
              </w:rPr>
              <w:t xml:space="preserve"> проє</w:t>
            </w:r>
            <w:r w:rsidRPr="00A3184A">
              <w:rPr>
                <w:rFonts w:ascii="Times New Roman" w:hAnsi="Times New Roman" w:cs="Times New Roman"/>
                <w:sz w:val="28"/>
                <w:szCs w:val="28"/>
                <w:lang w:val="uk-UA"/>
              </w:rPr>
              <w:t>ктів щодо розвитку інфраструктури освітнього середовища.</w:t>
            </w:r>
          </w:p>
        </w:tc>
        <w:tc>
          <w:tcPr>
            <w:tcW w:w="1665" w:type="dxa"/>
            <w:vMerge/>
            <w:tcBorders>
              <w:left w:val="single" w:sz="4" w:space="0" w:color="000000"/>
              <w:right w:val="single" w:sz="4" w:space="0" w:color="000000"/>
            </w:tcBorders>
          </w:tcPr>
          <w:p w14:paraId="0665BAD0"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right w:val="single" w:sz="4" w:space="0" w:color="000000"/>
            </w:tcBorders>
            <w:tcMar>
              <w:left w:w="-5" w:type="dxa"/>
            </w:tcMar>
            <w:vAlign w:val="center"/>
          </w:tcPr>
          <w:p w14:paraId="07BC667A"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14:paraId="61B4108A"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right w:val="single" w:sz="4" w:space="0" w:color="000000"/>
            </w:tcBorders>
            <w:vAlign w:val="center"/>
          </w:tcPr>
          <w:p w14:paraId="53EB5D24"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right w:val="single" w:sz="4" w:space="0" w:color="000000"/>
            </w:tcBorders>
            <w:vAlign w:val="center"/>
          </w:tcPr>
          <w:p w14:paraId="07611436"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right w:val="single" w:sz="4" w:space="0" w:color="000000"/>
            </w:tcBorders>
          </w:tcPr>
          <w:p w14:paraId="3250FED6"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14:paraId="34F53677" w14:textId="77777777" w:rsidTr="00AD0FF6">
        <w:trPr>
          <w:trHeight w:val="1039"/>
          <w:jc w:val="center"/>
        </w:trPr>
        <w:tc>
          <w:tcPr>
            <w:tcW w:w="4752" w:type="dxa"/>
            <w:tcBorders>
              <w:top w:val="single" w:sz="4" w:space="0" w:color="auto"/>
              <w:bottom w:val="single" w:sz="4" w:space="0" w:color="auto"/>
            </w:tcBorders>
            <w:tcMar>
              <w:left w:w="-5" w:type="dxa"/>
            </w:tcMar>
          </w:tcPr>
          <w:p w14:paraId="70D65C71" w14:textId="77777777" w:rsidR="00CE0A5B" w:rsidRDefault="00CE0A5B" w:rsidP="00CE0A5B">
            <w:pPr>
              <w:widowControl w:val="0"/>
              <w:tabs>
                <w:tab w:val="left" w:pos="588"/>
              </w:tabs>
              <w:spacing w:after="0" w:line="240" w:lineRule="auto"/>
              <w:ind w:right="187"/>
              <w:jc w:val="both"/>
              <w:rPr>
                <w:rFonts w:ascii="Times New Roman" w:hAnsi="Times New Roman" w:cs="Times New Roman"/>
                <w:b/>
                <w:bCs/>
                <w:sz w:val="28"/>
                <w:szCs w:val="28"/>
                <w:lang w:val="uk-UA"/>
              </w:rPr>
            </w:pPr>
            <w:r w:rsidRPr="008C05FA">
              <w:rPr>
                <w:rFonts w:ascii="Times New Roman" w:hAnsi="Times New Roman" w:cs="Times New Roman"/>
                <w:b/>
                <w:bCs/>
                <w:sz w:val="28"/>
                <w:szCs w:val="28"/>
                <w:lang w:val="uk-UA"/>
              </w:rPr>
              <w:t>Відкрити</w:t>
            </w:r>
            <w:r>
              <w:rPr>
                <w:rFonts w:ascii="Times New Roman" w:hAnsi="Times New Roman" w:cs="Times New Roman"/>
                <w:b/>
                <w:bCs/>
                <w:sz w:val="28"/>
                <w:szCs w:val="28"/>
                <w:lang w:val="uk-UA"/>
              </w:rPr>
              <w:t xml:space="preserve"> в  ліцеї</w:t>
            </w:r>
          </w:p>
          <w:p w14:paraId="6AA54B11" w14:textId="77777777" w:rsidR="00CE0A5B" w:rsidRPr="008C05FA" w:rsidRDefault="00CE0A5B" w:rsidP="00CE6837">
            <w:pPr>
              <w:pStyle w:val="a3"/>
              <w:widowControl w:val="0"/>
              <w:numPr>
                <w:ilvl w:val="0"/>
                <w:numId w:val="35"/>
              </w:numPr>
              <w:tabs>
                <w:tab w:val="left" w:pos="363"/>
              </w:tabs>
              <w:spacing w:after="0" w:line="240" w:lineRule="auto"/>
              <w:ind w:right="215"/>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різноманітні профілі навчання</w:t>
            </w:r>
            <w:r>
              <w:rPr>
                <w:rFonts w:ascii="Times New Roman" w:hAnsi="Times New Roman" w:cs="Times New Roman"/>
                <w:sz w:val="28"/>
                <w:szCs w:val="28"/>
                <w:lang w:val="uk-UA"/>
              </w:rPr>
              <w:t xml:space="preserve"> (за потребою здобувачів освіти)</w:t>
            </w:r>
            <w:r w:rsidRPr="00A3184A">
              <w:rPr>
                <w:rFonts w:ascii="Times New Roman" w:hAnsi="Times New Roman" w:cs="Times New Roman"/>
                <w:sz w:val="28"/>
                <w:szCs w:val="28"/>
                <w:lang w:val="uk-UA"/>
              </w:rPr>
              <w:t>;</w:t>
            </w:r>
          </w:p>
        </w:tc>
        <w:tc>
          <w:tcPr>
            <w:tcW w:w="1665" w:type="dxa"/>
            <w:vMerge w:val="restart"/>
            <w:tcBorders>
              <w:left w:val="single" w:sz="4" w:space="0" w:color="000000"/>
              <w:right w:val="single" w:sz="4" w:space="0" w:color="000000"/>
            </w:tcBorders>
          </w:tcPr>
          <w:p w14:paraId="623DBA4B"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14:paraId="7520B765"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ліцей</w:t>
            </w: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14:paraId="032889F8"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14:paraId="45418E57"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14:paraId="7EFE6FA1"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020D6409"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14:paraId="56C35A27" w14:textId="77777777" w:rsidR="00CE0A5B" w:rsidRDefault="00CE0A5B" w:rsidP="00CE0A5B">
            <w:pPr>
              <w:snapToGrid w:val="0"/>
              <w:spacing w:after="0" w:line="240" w:lineRule="auto"/>
              <w:jc w:val="center"/>
              <w:rPr>
                <w:rFonts w:ascii="Times New Roman" w:hAnsi="Times New Roman" w:cs="Times New Roman"/>
                <w:sz w:val="28"/>
                <w:szCs w:val="28"/>
                <w:lang w:val="uk-UA"/>
              </w:rPr>
            </w:pPr>
          </w:p>
          <w:p w14:paraId="1F665C72"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rsidRPr="00397B3A" w14:paraId="0E0AAB77" w14:textId="77777777" w:rsidTr="00AD0FF6">
        <w:trPr>
          <w:trHeight w:val="360"/>
          <w:jc w:val="center"/>
        </w:trPr>
        <w:tc>
          <w:tcPr>
            <w:tcW w:w="4752" w:type="dxa"/>
            <w:tcBorders>
              <w:top w:val="single" w:sz="4" w:space="0" w:color="auto"/>
              <w:bottom w:val="single" w:sz="4" w:space="0" w:color="auto"/>
            </w:tcBorders>
            <w:tcMar>
              <w:left w:w="-5" w:type="dxa"/>
            </w:tcMar>
          </w:tcPr>
          <w:p w14:paraId="3E373DC9" w14:textId="77777777" w:rsidR="00CE0A5B" w:rsidRPr="008C05FA" w:rsidRDefault="00CE0A5B" w:rsidP="00CE6837">
            <w:pPr>
              <w:pStyle w:val="a3"/>
              <w:widowControl w:val="0"/>
              <w:numPr>
                <w:ilvl w:val="0"/>
                <w:numId w:val="35"/>
              </w:numPr>
              <w:tabs>
                <w:tab w:val="left" w:pos="363"/>
              </w:tabs>
              <w:spacing w:after="0" w:line="240" w:lineRule="auto"/>
              <w:ind w:right="215"/>
              <w:jc w:val="both"/>
              <w:rPr>
                <w:rFonts w:ascii="Times New Roman" w:hAnsi="Times New Roman" w:cs="Times New Roman"/>
                <w:b/>
                <w:bCs/>
                <w:sz w:val="28"/>
                <w:szCs w:val="28"/>
                <w:lang w:val="uk-UA"/>
              </w:rPr>
            </w:pPr>
            <w:r>
              <w:rPr>
                <w:rFonts w:ascii="Times New Roman" w:hAnsi="Times New Roman" w:cs="Times New Roman"/>
                <w:sz w:val="28"/>
                <w:szCs w:val="28"/>
                <w:lang w:val="uk-UA"/>
              </w:rPr>
              <w:t>пансіон;</w:t>
            </w:r>
          </w:p>
        </w:tc>
        <w:tc>
          <w:tcPr>
            <w:tcW w:w="1665" w:type="dxa"/>
            <w:vMerge/>
            <w:tcBorders>
              <w:left w:val="single" w:sz="4" w:space="0" w:color="000000"/>
              <w:right w:val="single" w:sz="4" w:space="0" w:color="000000"/>
            </w:tcBorders>
          </w:tcPr>
          <w:p w14:paraId="684A1797"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14:paraId="7D77F84F"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14:paraId="7E7DE395"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14:paraId="3E90D91E"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55E635D4"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bottom w:val="single" w:sz="4" w:space="0" w:color="auto"/>
              <w:right w:val="single" w:sz="4" w:space="0" w:color="000000"/>
            </w:tcBorders>
          </w:tcPr>
          <w:p w14:paraId="7BABEF5D"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14:paraId="3754D597" w14:textId="77777777" w:rsidTr="00AD0FF6">
        <w:trPr>
          <w:trHeight w:val="675"/>
          <w:jc w:val="center"/>
        </w:trPr>
        <w:tc>
          <w:tcPr>
            <w:tcW w:w="4752" w:type="dxa"/>
            <w:tcBorders>
              <w:top w:val="single" w:sz="4" w:space="0" w:color="auto"/>
              <w:bottom w:val="single" w:sz="4" w:space="0" w:color="auto"/>
            </w:tcBorders>
            <w:tcMar>
              <w:left w:w="-5" w:type="dxa"/>
            </w:tcMar>
          </w:tcPr>
          <w:p w14:paraId="4A609E44" w14:textId="77777777" w:rsidR="00CE0A5B" w:rsidRDefault="00CE0A5B" w:rsidP="00CE6837">
            <w:pPr>
              <w:pStyle w:val="a3"/>
              <w:widowControl w:val="0"/>
              <w:numPr>
                <w:ilvl w:val="0"/>
                <w:numId w:val="35"/>
              </w:numPr>
              <w:tabs>
                <w:tab w:val="left" w:pos="363"/>
              </w:tabs>
              <w:spacing w:after="0" w:line="240" w:lineRule="auto"/>
              <w:ind w:right="215"/>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інформаційно-бібліографічний центр з вільним доступом до мережі Інтернет;</w:t>
            </w:r>
          </w:p>
        </w:tc>
        <w:tc>
          <w:tcPr>
            <w:tcW w:w="1665" w:type="dxa"/>
            <w:vMerge/>
            <w:tcBorders>
              <w:left w:val="single" w:sz="4" w:space="0" w:color="000000"/>
              <w:right w:val="single" w:sz="4" w:space="0" w:color="000000"/>
            </w:tcBorders>
          </w:tcPr>
          <w:p w14:paraId="77A46CB8"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14:paraId="79EBBCC3"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14:paraId="63B570A9"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14:paraId="42AFEBEB"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71FA7F1E"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bottom w:val="single" w:sz="4" w:space="0" w:color="auto"/>
              <w:right w:val="single" w:sz="4" w:space="0" w:color="000000"/>
            </w:tcBorders>
          </w:tcPr>
          <w:p w14:paraId="31EB9F8E"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r>
      <w:tr w:rsidR="00CE0A5B" w:rsidRPr="00397B3A" w14:paraId="2035A902" w14:textId="77777777" w:rsidTr="00AD0FF6">
        <w:trPr>
          <w:trHeight w:val="322"/>
          <w:jc w:val="center"/>
        </w:trPr>
        <w:tc>
          <w:tcPr>
            <w:tcW w:w="4752" w:type="dxa"/>
            <w:tcBorders>
              <w:top w:val="single" w:sz="4" w:space="0" w:color="auto"/>
            </w:tcBorders>
            <w:tcMar>
              <w:left w:w="-5" w:type="dxa"/>
            </w:tcMar>
          </w:tcPr>
          <w:p w14:paraId="4C92D4E0" w14:textId="77777777" w:rsidR="00CE0A5B" w:rsidRPr="00A3184A" w:rsidRDefault="00CE0A5B" w:rsidP="00CE6837">
            <w:pPr>
              <w:pStyle w:val="a3"/>
              <w:widowControl w:val="0"/>
              <w:numPr>
                <w:ilvl w:val="0"/>
                <w:numId w:val="35"/>
              </w:numPr>
              <w:tabs>
                <w:tab w:val="left" w:pos="588"/>
              </w:tabs>
              <w:spacing w:after="0" w:line="240" w:lineRule="auto"/>
              <w:ind w:right="187"/>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гуртки, факультативи за інтересами</w:t>
            </w:r>
          </w:p>
        </w:tc>
        <w:tc>
          <w:tcPr>
            <w:tcW w:w="1665" w:type="dxa"/>
            <w:vMerge/>
            <w:tcBorders>
              <w:left w:val="single" w:sz="4" w:space="0" w:color="000000"/>
              <w:right w:val="single" w:sz="4" w:space="0" w:color="000000"/>
            </w:tcBorders>
          </w:tcPr>
          <w:p w14:paraId="37FD791B"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bottom w:val="single" w:sz="4" w:space="0" w:color="auto"/>
              <w:right w:val="single" w:sz="4" w:space="0" w:color="000000"/>
            </w:tcBorders>
            <w:tcMar>
              <w:left w:w="-5" w:type="dxa"/>
            </w:tcMar>
            <w:vAlign w:val="center"/>
          </w:tcPr>
          <w:p w14:paraId="121BD196"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14:paraId="504413A0" w14:textId="77777777" w:rsidR="00CE0A5B" w:rsidRDefault="00CE0A5B" w:rsidP="00CE0A5B">
            <w:pPr>
              <w:snapToGrid w:val="0"/>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bottom w:val="single" w:sz="4" w:space="0" w:color="auto"/>
              <w:right w:val="single" w:sz="4" w:space="0" w:color="000000"/>
            </w:tcBorders>
            <w:vAlign w:val="center"/>
          </w:tcPr>
          <w:p w14:paraId="5EB1BA70"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bottom w:val="single" w:sz="4" w:space="0" w:color="auto"/>
              <w:right w:val="single" w:sz="4" w:space="0" w:color="000000"/>
            </w:tcBorders>
            <w:vAlign w:val="center"/>
          </w:tcPr>
          <w:p w14:paraId="634A484E"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bottom w:val="single" w:sz="4" w:space="0" w:color="auto"/>
              <w:right w:val="single" w:sz="4" w:space="0" w:color="000000"/>
            </w:tcBorders>
          </w:tcPr>
          <w:p w14:paraId="33C4CE93"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14:paraId="7D629161" w14:textId="77777777" w:rsidTr="00AD0FF6">
        <w:trPr>
          <w:trHeight w:val="1004"/>
          <w:jc w:val="center"/>
        </w:trPr>
        <w:tc>
          <w:tcPr>
            <w:tcW w:w="4752" w:type="dxa"/>
            <w:tcMar>
              <w:left w:w="-5" w:type="dxa"/>
            </w:tcMar>
          </w:tcPr>
          <w:p w14:paraId="45A16FC4" w14:textId="77777777" w:rsidR="00CE0A5B" w:rsidRPr="00A3184A" w:rsidRDefault="00CE0A5B" w:rsidP="00CE0A5B">
            <w:pPr>
              <w:tabs>
                <w:tab w:val="left" w:pos="421"/>
              </w:tabs>
              <w:spacing w:after="0" w:line="240" w:lineRule="auto"/>
              <w:ind w:right="215" w:firstLine="137"/>
              <w:rPr>
                <w:lang w:val="uk-UA"/>
              </w:rPr>
            </w:pPr>
            <w:r w:rsidRPr="00A3184A">
              <w:rPr>
                <w:rFonts w:ascii="Times New Roman" w:hAnsi="Times New Roman" w:cs="Times New Roman"/>
                <w:b/>
                <w:bCs/>
                <w:sz w:val="28"/>
                <w:szCs w:val="28"/>
                <w:lang w:val="uk-UA"/>
              </w:rPr>
              <w:t>Удосконалити й осучаснити</w:t>
            </w:r>
            <w:r w:rsidRPr="00A3184A">
              <w:rPr>
                <w:rFonts w:ascii="Times New Roman" w:hAnsi="Times New Roman" w:cs="Times New Roman"/>
                <w:sz w:val="28"/>
                <w:szCs w:val="28"/>
                <w:lang w:val="uk-UA"/>
              </w:rPr>
              <w:t>:</w:t>
            </w:r>
          </w:p>
          <w:p w14:paraId="5D499B53" w14:textId="77777777" w:rsidR="00CE0A5B" w:rsidRPr="00A3184A" w:rsidRDefault="00CE0A5B" w:rsidP="00CE0A5B">
            <w:pPr>
              <w:pStyle w:val="a3"/>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 xml:space="preserve">систему </w:t>
            </w:r>
            <w:r>
              <w:rPr>
                <w:rFonts w:ascii="Times New Roman" w:hAnsi="Times New Roman" w:cs="Times New Roman"/>
                <w:sz w:val="28"/>
                <w:szCs w:val="28"/>
                <w:lang w:val="uk-UA"/>
              </w:rPr>
              <w:t>функціонування закладів освіти нового типу</w:t>
            </w:r>
            <w:r w:rsidRPr="00A3184A">
              <w:rPr>
                <w:rFonts w:ascii="Times New Roman" w:hAnsi="Times New Roman" w:cs="Times New Roman"/>
                <w:sz w:val="28"/>
                <w:szCs w:val="28"/>
                <w:lang w:val="uk-UA"/>
              </w:rPr>
              <w:t>;</w:t>
            </w:r>
          </w:p>
        </w:tc>
        <w:tc>
          <w:tcPr>
            <w:tcW w:w="1665" w:type="dxa"/>
            <w:vMerge w:val="restart"/>
            <w:tcBorders>
              <w:left w:val="single" w:sz="4" w:space="0" w:color="000000"/>
              <w:right w:val="single" w:sz="4" w:space="0" w:color="000000"/>
            </w:tcBorders>
            <w:tcMar>
              <w:left w:w="-5" w:type="dxa"/>
            </w:tcMar>
          </w:tcPr>
          <w:p w14:paraId="6BD8B948" w14:textId="77777777" w:rsidR="00CE0A5B" w:rsidRDefault="00CE0A5B" w:rsidP="00CE0A5B">
            <w:pPr>
              <w:snapToGrid w:val="0"/>
              <w:spacing w:after="0" w:line="240" w:lineRule="auto"/>
              <w:jc w:val="center"/>
              <w:rPr>
                <w:rFonts w:ascii="Times New Roman" w:hAnsi="Times New Roman" w:cs="Times New Roman"/>
                <w:sz w:val="28"/>
                <w:szCs w:val="28"/>
                <w:lang w:val="uk-UA"/>
              </w:rPr>
            </w:pPr>
          </w:p>
          <w:p w14:paraId="74490234"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14:paraId="2FE67941" w14:textId="77777777" w:rsidR="00CE0A5B" w:rsidRPr="002E31D1"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ЗЗСО</w:t>
            </w:r>
          </w:p>
          <w:p w14:paraId="37C68FE6"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vAlign w:val="center"/>
          </w:tcPr>
          <w:p w14:paraId="578B49DD"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vAlign w:val="center"/>
          </w:tcPr>
          <w:p w14:paraId="159D7EED"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vAlign w:val="center"/>
          </w:tcPr>
          <w:p w14:paraId="561B0331"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14:paraId="6556585F"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left w:val="single" w:sz="4" w:space="0" w:color="000000"/>
              <w:right w:val="single" w:sz="4" w:space="0" w:color="000000"/>
            </w:tcBorders>
          </w:tcPr>
          <w:p w14:paraId="3C893218" w14:textId="77777777" w:rsidR="00CE0A5B" w:rsidRDefault="00CE0A5B" w:rsidP="00CE0A5B">
            <w:pPr>
              <w:spacing w:after="0" w:line="240" w:lineRule="auto"/>
              <w:jc w:val="center"/>
              <w:rPr>
                <w:rFonts w:ascii="Times New Roman" w:hAnsi="Times New Roman" w:cs="Times New Roman"/>
                <w:sz w:val="28"/>
                <w:szCs w:val="28"/>
                <w:lang w:val="uk-UA"/>
              </w:rPr>
            </w:pPr>
          </w:p>
          <w:p w14:paraId="765386AD"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14:paraId="51588C9F" w14:textId="77777777" w:rsidTr="00AD0FF6">
        <w:trPr>
          <w:trHeight w:val="630"/>
          <w:jc w:val="center"/>
        </w:trPr>
        <w:tc>
          <w:tcPr>
            <w:tcW w:w="4752" w:type="dxa"/>
            <w:tcBorders>
              <w:top w:val="single" w:sz="4" w:space="0" w:color="auto"/>
              <w:bottom w:val="single" w:sz="4" w:space="0" w:color="auto"/>
            </w:tcBorders>
            <w:tcMar>
              <w:left w:w="-5" w:type="dxa"/>
            </w:tcMar>
          </w:tcPr>
          <w:p w14:paraId="4970443A" w14:textId="77777777" w:rsidR="00CE0A5B" w:rsidRPr="00A3184A" w:rsidRDefault="00CE0A5B" w:rsidP="00CE0A5B">
            <w:pPr>
              <w:pStyle w:val="a3"/>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 xml:space="preserve">матеріально-технічну базу закладів освіти; </w:t>
            </w:r>
          </w:p>
        </w:tc>
        <w:tc>
          <w:tcPr>
            <w:tcW w:w="1665" w:type="dxa"/>
            <w:vMerge/>
            <w:tcBorders>
              <w:left w:val="single" w:sz="4" w:space="0" w:color="000000"/>
              <w:right w:val="single" w:sz="4" w:space="0" w:color="000000"/>
            </w:tcBorders>
            <w:tcMar>
              <w:left w:w="-5" w:type="dxa"/>
            </w:tcMar>
          </w:tcPr>
          <w:p w14:paraId="72F64700"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tcBorders>
            <w:tcMar>
              <w:left w:w="-5" w:type="dxa"/>
            </w:tcMar>
            <w:vAlign w:val="center"/>
          </w:tcPr>
          <w:p w14:paraId="6D0EB459"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vAlign w:val="center"/>
          </w:tcPr>
          <w:p w14:paraId="6829A328"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vAlign w:val="center"/>
          </w:tcPr>
          <w:p w14:paraId="206513DE"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tcMar>
              <w:left w:w="-5" w:type="dxa"/>
            </w:tcMar>
            <w:vAlign w:val="center"/>
          </w:tcPr>
          <w:p w14:paraId="60B7F96C"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14:paraId="0CE892E8"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14:paraId="59B5B156" w14:textId="77777777" w:rsidTr="00AD0FF6">
        <w:trPr>
          <w:trHeight w:val="1008"/>
          <w:jc w:val="center"/>
        </w:trPr>
        <w:tc>
          <w:tcPr>
            <w:tcW w:w="4752" w:type="dxa"/>
            <w:vMerge w:val="restart"/>
            <w:tcBorders>
              <w:top w:val="single" w:sz="4" w:space="0" w:color="auto"/>
            </w:tcBorders>
            <w:tcMar>
              <w:left w:w="-5" w:type="dxa"/>
            </w:tcMar>
          </w:tcPr>
          <w:p w14:paraId="4D178E65" w14:textId="77777777" w:rsidR="00CE0A5B" w:rsidRPr="00A3184A" w:rsidRDefault="00CE0A5B" w:rsidP="00CE0A5B">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FC6C94">
              <w:rPr>
                <w:rFonts w:ascii="Times New Roman" w:hAnsi="Times New Roman" w:cs="Times New Roman"/>
                <w:sz w:val="28"/>
                <w:szCs w:val="28"/>
                <w:lang w:val="uk-UA"/>
              </w:rPr>
              <w:t>умови для забезпечення прав і можливостей осіб з особливими освітніми потребами для здобуття ними освіти на всіх рівнях освіти з урахуванням їхніх індивідуальних потреб, можливостей, здібностей та інтересів</w:t>
            </w:r>
            <w:r>
              <w:rPr>
                <w:rFonts w:ascii="Times New Roman" w:hAnsi="Times New Roman" w:cs="Times New Roman"/>
                <w:sz w:val="28"/>
                <w:szCs w:val="28"/>
                <w:lang w:val="uk-UA"/>
              </w:rPr>
              <w:t>;</w:t>
            </w:r>
          </w:p>
        </w:tc>
        <w:tc>
          <w:tcPr>
            <w:tcW w:w="1665" w:type="dxa"/>
            <w:vMerge/>
            <w:tcBorders>
              <w:left w:val="single" w:sz="4" w:space="0" w:color="000000"/>
              <w:right w:val="single" w:sz="4" w:space="0" w:color="000000"/>
            </w:tcBorders>
            <w:tcMar>
              <w:left w:w="-5" w:type="dxa"/>
            </w:tcMar>
          </w:tcPr>
          <w:p w14:paraId="1BBEA258"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tcBorders>
            <w:tcMar>
              <w:left w:w="-5" w:type="dxa"/>
            </w:tcMar>
            <w:vAlign w:val="center"/>
          </w:tcPr>
          <w:p w14:paraId="7B66C1C9"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14:paraId="30254896"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14:paraId="215E730B"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14:paraId="3F702A96"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left w:val="single" w:sz="4" w:space="0" w:color="000000"/>
              <w:right w:val="single" w:sz="4" w:space="0" w:color="000000"/>
            </w:tcBorders>
          </w:tcPr>
          <w:p w14:paraId="4D1EA22B" w14:textId="77777777" w:rsidR="00CE0A5B" w:rsidRDefault="00CE0A5B" w:rsidP="00CE0A5B">
            <w:pPr>
              <w:snapToGrid w:val="0"/>
              <w:spacing w:after="0" w:line="240" w:lineRule="auto"/>
              <w:jc w:val="center"/>
              <w:rPr>
                <w:rFonts w:ascii="Times New Roman" w:hAnsi="Times New Roman" w:cs="Times New Roman"/>
                <w:sz w:val="28"/>
                <w:szCs w:val="28"/>
                <w:lang w:val="uk-UA"/>
              </w:rPr>
            </w:pPr>
          </w:p>
          <w:p w14:paraId="2B40381E" w14:textId="77777777" w:rsidR="00CE0A5B" w:rsidRDefault="00CE0A5B" w:rsidP="00CE0A5B">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14:paraId="7F89DA34" w14:textId="77777777" w:rsidTr="00AD0FF6">
        <w:trPr>
          <w:trHeight w:val="975"/>
          <w:jc w:val="center"/>
        </w:trPr>
        <w:tc>
          <w:tcPr>
            <w:tcW w:w="4752" w:type="dxa"/>
            <w:vMerge/>
            <w:tcBorders>
              <w:bottom w:val="single" w:sz="4" w:space="0" w:color="auto"/>
            </w:tcBorders>
            <w:tcMar>
              <w:left w:w="-5" w:type="dxa"/>
            </w:tcMar>
          </w:tcPr>
          <w:p w14:paraId="2A61134D" w14:textId="77777777" w:rsidR="00CE0A5B" w:rsidRPr="00A3184A" w:rsidRDefault="00CE0A5B" w:rsidP="00CE0A5B">
            <w:pPr>
              <w:pStyle w:val="a3"/>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665" w:type="dxa"/>
            <w:vMerge/>
            <w:tcBorders>
              <w:left w:val="single" w:sz="4" w:space="0" w:color="000000"/>
              <w:right w:val="single" w:sz="4" w:space="0" w:color="000000"/>
            </w:tcBorders>
            <w:tcMar>
              <w:left w:w="-5" w:type="dxa"/>
            </w:tcMar>
          </w:tcPr>
          <w:p w14:paraId="692E2964"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bottom w:val="single" w:sz="4" w:space="0" w:color="auto"/>
            </w:tcBorders>
            <w:tcMar>
              <w:left w:w="-5" w:type="dxa"/>
            </w:tcMar>
            <w:vAlign w:val="center"/>
          </w:tcPr>
          <w:p w14:paraId="2AF6D8EA"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AEC5EF3" w14:textId="77777777" w:rsidR="00CE0A5B" w:rsidRDefault="00CE0A5B" w:rsidP="00CE0A5B">
            <w:pPr>
              <w:spacing w:after="0" w:line="240" w:lineRule="auto"/>
              <w:jc w:val="center"/>
              <w:rPr>
                <w:rFonts w:ascii="Times New Roman" w:hAnsi="Times New Roman" w:cs="Times New Roman"/>
                <w:sz w:val="28"/>
                <w:szCs w:val="28"/>
                <w:lang w:val="uk-UA"/>
              </w:rPr>
            </w:pPr>
          </w:p>
          <w:p w14:paraId="3903773B"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tcBorders>
            <w:tcMar>
              <w:left w:w="-5" w:type="dxa"/>
            </w:tcMar>
            <w:vAlign w:val="center"/>
          </w:tcPr>
          <w:p w14:paraId="5501DBF0"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35F674B" w14:textId="77777777" w:rsidR="00CE0A5B" w:rsidRDefault="00CE0A5B" w:rsidP="00CE0A5B">
            <w:pPr>
              <w:spacing w:after="0" w:line="240" w:lineRule="auto"/>
              <w:jc w:val="center"/>
              <w:rPr>
                <w:rFonts w:ascii="Times New Roman" w:hAnsi="Times New Roman" w:cs="Times New Roman"/>
                <w:sz w:val="28"/>
                <w:szCs w:val="28"/>
                <w:lang w:val="uk-UA"/>
              </w:rPr>
            </w:pPr>
          </w:p>
          <w:p w14:paraId="3E0A91AC"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tcBorders>
            <w:tcMar>
              <w:left w:w="-5" w:type="dxa"/>
            </w:tcMar>
            <w:vAlign w:val="center"/>
          </w:tcPr>
          <w:p w14:paraId="36833CC4"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3BEF767" w14:textId="77777777" w:rsidR="00CE0A5B" w:rsidRDefault="00CE0A5B" w:rsidP="00CE0A5B">
            <w:pPr>
              <w:spacing w:after="0" w:line="240" w:lineRule="auto"/>
              <w:jc w:val="center"/>
              <w:rPr>
                <w:rFonts w:ascii="Times New Roman" w:hAnsi="Times New Roman" w:cs="Times New Roman"/>
                <w:sz w:val="28"/>
                <w:szCs w:val="28"/>
                <w:lang w:val="uk-UA"/>
              </w:rPr>
            </w:pPr>
          </w:p>
          <w:p w14:paraId="30262035"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left w:val="single" w:sz="4" w:space="0" w:color="000000"/>
              <w:bottom w:val="single" w:sz="4" w:space="0" w:color="auto"/>
              <w:right w:val="single" w:sz="4" w:space="0" w:color="000000"/>
            </w:tcBorders>
            <w:tcMar>
              <w:left w:w="-5" w:type="dxa"/>
            </w:tcMar>
            <w:vAlign w:val="center"/>
          </w:tcPr>
          <w:p w14:paraId="41AE5969"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8A8E7E9" w14:textId="77777777" w:rsidR="00CE0A5B" w:rsidRDefault="00CE0A5B" w:rsidP="00CE0A5B">
            <w:pPr>
              <w:spacing w:after="0" w:line="240" w:lineRule="auto"/>
              <w:jc w:val="center"/>
              <w:rPr>
                <w:rFonts w:ascii="Times New Roman" w:hAnsi="Times New Roman" w:cs="Times New Roman"/>
                <w:sz w:val="28"/>
                <w:szCs w:val="28"/>
                <w:lang w:val="uk-UA"/>
              </w:rPr>
            </w:pPr>
          </w:p>
          <w:p w14:paraId="62D5BC85"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left w:val="single" w:sz="4" w:space="0" w:color="000000"/>
              <w:bottom w:val="single" w:sz="4" w:space="0" w:color="auto"/>
              <w:right w:val="single" w:sz="4" w:space="0" w:color="000000"/>
            </w:tcBorders>
          </w:tcPr>
          <w:p w14:paraId="3CAE2337"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14:paraId="5A63FC5C" w14:textId="77777777" w:rsidTr="00AD0FF6">
        <w:trPr>
          <w:trHeight w:val="683"/>
          <w:jc w:val="center"/>
        </w:trPr>
        <w:tc>
          <w:tcPr>
            <w:tcW w:w="4752" w:type="dxa"/>
            <w:tcBorders>
              <w:top w:val="single" w:sz="4" w:space="0" w:color="auto"/>
            </w:tcBorders>
            <w:tcMar>
              <w:left w:w="-5" w:type="dxa"/>
            </w:tcMar>
          </w:tcPr>
          <w:p w14:paraId="66850C4D" w14:textId="77777777" w:rsidR="00CE0A5B" w:rsidRPr="00A3184A" w:rsidRDefault="00CE0A5B" w:rsidP="00CE0A5B">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бібліотечні фонди </w:t>
            </w:r>
            <w:r>
              <w:rPr>
                <w:rFonts w:ascii="Times New Roman" w:hAnsi="Times New Roman" w:cs="Times New Roman"/>
                <w:sz w:val="28"/>
                <w:szCs w:val="28"/>
                <w:lang w:val="uk-UA"/>
              </w:rPr>
              <w:t>закладів освіти</w:t>
            </w:r>
            <w:r w:rsidRPr="00A3184A">
              <w:rPr>
                <w:rFonts w:ascii="Times New Roman" w:hAnsi="Times New Roman" w:cs="Times New Roman"/>
                <w:sz w:val="28"/>
                <w:szCs w:val="28"/>
                <w:lang w:val="uk-UA"/>
              </w:rPr>
              <w:t>, створити електронні бібліотеки.</w:t>
            </w:r>
          </w:p>
        </w:tc>
        <w:tc>
          <w:tcPr>
            <w:tcW w:w="1665" w:type="dxa"/>
            <w:vMerge/>
            <w:tcBorders>
              <w:left w:val="single" w:sz="4" w:space="0" w:color="000000"/>
              <w:right w:val="single" w:sz="4" w:space="0" w:color="000000"/>
            </w:tcBorders>
            <w:tcMar>
              <w:left w:w="-5" w:type="dxa"/>
            </w:tcMar>
          </w:tcPr>
          <w:p w14:paraId="1935D94A"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tcBorders>
            <w:tcMar>
              <w:left w:w="-5" w:type="dxa"/>
            </w:tcMar>
          </w:tcPr>
          <w:p w14:paraId="41DDB444"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1595A02"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tcBorders>
            <w:tcMar>
              <w:left w:w="-5" w:type="dxa"/>
            </w:tcMar>
          </w:tcPr>
          <w:p w14:paraId="0BDEFF9B"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500A0F9"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tcBorders>
            <w:tcMar>
              <w:left w:w="-5" w:type="dxa"/>
            </w:tcMar>
          </w:tcPr>
          <w:p w14:paraId="042C24C3"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C8AF813" w14:textId="77777777" w:rsidR="00CE0A5B" w:rsidRDefault="00CE0A5B" w:rsidP="00CE0A5B">
            <w:pPr>
              <w:spacing w:after="0" w:line="240" w:lineRule="auto"/>
              <w:jc w:val="center"/>
              <w:rPr>
                <w:rFonts w:ascii="Times New Roman" w:hAnsi="Times New Roman" w:cs="Times New Roman"/>
                <w:sz w:val="28"/>
                <w:szCs w:val="28"/>
                <w:lang w:val="uk-UA"/>
              </w:rPr>
            </w:pPr>
          </w:p>
          <w:p w14:paraId="6A5BC352"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09" w:type="dxa"/>
            <w:tcBorders>
              <w:top w:val="single" w:sz="4" w:space="0" w:color="auto"/>
              <w:left w:val="single" w:sz="4" w:space="0" w:color="000000"/>
              <w:right w:val="single" w:sz="4" w:space="0" w:color="000000"/>
            </w:tcBorders>
            <w:tcMar>
              <w:left w:w="-5" w:type="dxa"/>
            </w:tcMar>
          </w:tcPr>
          <w:p w14:paraId="5D61197F"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11C0EE0"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637" w:type="dxa"/>
            <w:tcBorders>
              <w:top w:val="single" w:sz="4" w:space="0" w:color="auto"/>
              <w:left w:val="single" w:sz="4" w:space="0" w:color="000000"/>
              <w:right w:val="single" w:sz="4" w:space="0" w:color="auto"/>
            </w:tcBorders>
          </w:tcPr>
          <w:p w14:paraId="5C739D3C"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14:paraId="1853B423" w14:textId="77777777" w:rsidTr="00AD0FF6">
        <w:trPr>
          <w:trHeight w:val="683"/>
          <w:jc w:val="center"/>
        </w:trPr>
        <w:tc>
          <w:tcPr>
            <w:tcW w:w="4752" w:type="dxa"/>
            <w:tcBorders>
              <w:top w:val="single" w:sz="4" w:space="0" w:color="auto"/>
            </w:tcBorders>
            <w:tcMar>
              <w:left w:w="-5" w:type="dxa"/>
            </w:tcMar>
          </w:tcPr>
          <w:p w14:paraId="48D52F09" w14:textId="77777777" w:rsidR="00CE0A5B" w:rsidRPr="00A3184A" w:rsidRDefault="00CE0A5B" w:rsidP="00CE0A5B">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та поповнення єдиної бази найкращих уроків, відеоукроків, дидактичного матеріалу на сайті управління освіти </w:t>
            </w:r>
          </w:p>
        </w:tc>
        <w:tc>
          <w:tcPr>
            <w:tcW w:w="1665" w:type="dxa"/>
            <w:tcBorders>
              <w:left w:val="single" w:sz="4" w:space="0" w:color="000000"/>
              <w:right w:val="single" w:sz="4" w:space="0" w:color="000000"/>
            </w:tcBorders>
            <w:tcMar>
              <w:left w:w="-5" w:type="dxa"/>
            </w:tcMar>
          </w:tcPr>
          <w:p w14:paraId="357A4F67"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Центр професійного розвитку педагогічних працівників</w:t>
            </w:r>
          </w:p>
        </w:tc>
        <w:tc>
          <w:tcPr>
            <w:tcW w:w="780" w:type="dxa"/>
            <w:tcBorders>
              <w:top w:val="single" w:sz="4" w:space="0" w:color="auto"/>
              <w:left w:val="single" w:sz="4" w:space="0" w:color="000000"/>
            </w:tcBorders>
            <w:tcMar>
              <w:left w:w="-5" w:type="dxa"/>
            </w:tcMar>
          </w:tcPr>
          <w:p w14:paraId="3044E1CF"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tcPr>
          <w:p w14:paraId="5D978F4D"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tcBorders>
            <w:tcMar>
              <w:left w:w="-5" w:type="dxa"/>
            </w:tcMar>
          </w:tcPr>
          <w:p w14:paraId="1A61534B"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tcMar>
              <w:left w:w="-5" w:type="dxa"/>
            </w:tcMar>
          </w:tcPr>
          <w:p w14:paraId="22C52151"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auto"/>
            </w:tcBorders>
          </w:tcPr>
          <w:p w14:paraId="7F9BD552"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14:paraId="2F9567F9" w14:textId="77777777" w:rsidTr="00AD0FF6">
        <w:trPr>
          <w:trHeight w:val="1620"/>
          <w:jc w:val="center"/>
        </w:trPr>
        <w:tc>
          <w:tcPr>
            <w:tcW w:w="4752" w:type="dxa"/>
            <w:tcBorders>
              <w:bottom w:val="single" w:sz="4" w:space="0" w:color="auto"/>
            </w:tcBorders>
            <w:tcMar>
              <w:left w:w="-5" w:type="dxa"/>
            </w:tcMar>
          </w:tcPr>
          <w:p w14:paraId="5E32543E" w14:textId="77777777" w:rsidR="00CE0A5B" w:rsidRPr="00A3184A" w:rsidRDefault="00CE0A5B" w:rsidP="00CE0A5B">
            <w:pPr>
              <w:tabs>
                <w:tab w:val="left" w:pos="421"/>
              </w:tabs>
              <w:spacing w:after="0" w:line="240" w:lineRule="auto"/>
              <w:ind w:right="73"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lastRenderedPageBreak/>
              <w:t xml:space="preserve">Проводити: </w:t>
            </w:r>
          </w:p>
          <w:p w14:paraId="4BD6AAD6" w14:textId="77777777" w:rsidR="00CE0A5B" w:rsidRPr="00A3184A" w:rsidRDefault="00CE0A5B" w:rsidP="00CE0A5B">
            <w:pPr>
              <w:pStyle w:val="a3"/>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вивчення досвіду вітчизняних та зарубіжних партнерів з організації  системи освіти в </w:t>
            </w:r>
            <w:r>
              <w:rPr>
                <w:rFonts w:ascii="Times New Roman" w:hAnsi="Times New Roman" w:cs="Times New Roman"/>
                <w:sz w:val="28"/>
                <w:szCs w:val="28"/>
                <w:lang w:val="uk-UA"/>
              </w:rPr>
              <w:t>об’єднаній територіальній громаді</w:t>
            </w:r>
            <w:r w:rsidRPr="00A3184A">
              <w:rPr>
                <w:rFonts w:ascii="Times New Roman" w:hAnsi="Times New Roman" w:cs="Times New Roman"/>
                <w:sz w:val="28"/>
                <w:szCs w:val="28"/>
                <w:lang w:val="uk-UA"/>
              </w:rPr>
              <w:t>;</w:t>
            </w:r>
          </w:p>
        </w:tc>
        <w:tc>
          <w:tcPr>
            <w:tcW w:w="1665" w:type="dxa"/>
            <w:vMerge w:val="restart"/>
            <w:tcBorders>
              <w:left w:val="single" w:sz="4" w:space="0" w:color="000000"/>
              <w:right w:val="single" w:sz="4" w:space="0" w:color="000000"/>
            </w:tcBorders>
          </w:tcPr>
          <w:p w14:paraId="0564A531" w14:textId="77777777" w:rsidR="00CE0A5B" w:rsidRDefault="00CE0A5B" w:rsidP="00CE0A5B">
            <w:pPr>
              <w:spacing w:after="0" w:line="240" w:lineRule="auto"/>
              <w:jc w:val="center"/>
              <w:rPr>
                <w:rFonts w:ascii="Times New Roman" w:hAnsi="Times New Roman" w:cs="Times New Roman"/>
                <w:sz w:val="28"/>
                <w:szCs w:val="28"/>
                <w:lang w:val="uk-UA"/>
              </w:rPr>
            </w:pPr>
          </w:p>
          <w:p w14:paraId="01220D4A"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центр професійного розвитку педагогічних працівників,</w:t>
            </w:r>
          </w:p>
          <w:p w14:paraId="1264841C"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352CF0CD"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left w:val="single" w:sz="4" w:space="0" w:color="000000"/>
              <w:bottom w:val="single" w:sz="4" w:space="0" w:color="auto"/>
              <w:right w:val="single" w:sz="4" w:space="0" w:color="000000"/>
            </w:tcBorders>
            <w:tcMar>
              <w:left w:w="-5" w:type="dxa"/>
            </w:tcMar>
            <w:vAlign w:val="center"/>
          </w:tcPr>
          <w:p w14:paraId="181ECA85"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right w:val="single" w:sz="4" w:space="0" w:color="000000"/>
            </w:tcBorders>
            <w:vAlign w:val="center"/>
          </w:tcPr>
          <w:p w14:paraId="704C0A92"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right w:val="single" w:sz="4" w:space="0" w:color="000000"/>
            </w:tcBorders>
            <w:vAlign w:val="center"/>
          </w:tcPr>
          <w:p w14:paraId="303E78B7"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bottom w:val="single" w:sz="4" w:space="0" w:color="auto"/>
              <w:right w:val="single" w:sz="4" w:space="0" w:color="000000"/>
            </w:tcBorders>
            <w:vAlign w:val="center"/>
          </w:tcPr>
          <w:p w14:paraId="67A9D57A"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left w:val="single" w:sz="4" w:space="0" w:color="000000"/>
              <w:bottom w:val="single" w:sz="4" w:space="0" w:color="auto"/>
              <w:right w:val="single" w:sz="4" w:space="0" w:color="000000"/>
            </w:tcBorders>
          </w:tcPr>
          <w:p w14:paraId="796F90B8" w14:textId="77777777" w:rsidR="00CE0A5B" w:rsidRDefault="00CE0A5B" w:rsidP="00CE0A5B">
            <w:pPr>
              <w:spacing w:after="0" w:line="240" w:lineRule="auto"/>
              <w:jc w:val="center"/>
              <w:rPr>
                <w:rFonts w:ascii="Times New Roman" w:hAnsi="Times New Roman" w:cs="Times New Roman"/>
                <w:sz w:val="28"/>
                <w:szCs w:val="28"/>
                <w:lang w:val="uk-UA"/>
              </w:rPr>
            </w:pPr>
          </w:p>
          <w:p w14:paraId="480FD629" w14:textId="77777777" w:rsidR="00CE0A5B" w:rsidRDefault="00CE0A5B" w:rsidP="00CE0A5B">
            <w:pPr>
              <w:spacing w:after="0" w:line="240" w:lineRule="auto"/>
              <w:jc w:val="center"/>
              <w:rPr>
                <w:rFonts w:ascii="Times New Roman" w:hAnsi="Times New Roman" w:cs="Times New Roman"/>
                <w:sz w:val="28"/>
                <w:szCs w:val="28"/>
                <w:lang w:val="uk-UA"/>
              </w:rPr>
            </w:pPr>
          </w:p>
          <w:p w14:paraId="2297AB5A"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0A5B" w14:paraId="04069FFB" w14:textId="77777777" w:rsidTr="00AD0FF6">
        <w:trPr>
          <w:trHeight w:val="941"/>
          <w:jc w:val="center"/>
        </w:trPr>
        <w:tc>
          <w:tcPr>
            <w:tcW w:w="4752" w:type="dxa"/>
            <w:tcBorders>
              <w:top w:val="single" w:sz="4" w:space="0" w:color="auto"/>
            </w:tcBorders>
            <w:tcMar>
              <w:left w:w="-5" w:type="dxa"/>
            </w:tcMar>
          </w:tcPr>
          <w:p w14:paraId="11C291DA" w14:textId="77777777" w:rsidR="00CE0A5B" w:rsidRPr="00A3184A" w:rsidRDefault="00CE0A5B" w:rsidP="00CE0A5B">
            <w:pPr>
              <w:pStyle w:val="a3"/>
              <w:widowControl w:val="0"/>
              <w:numPr>
                <w:ilvl w:val="0"/>
                <w:numId w:val="3"/>
              </w:numPr>
              <w:tabs>
                <w:tab w:val="left" w:pos="572"/>
              </w:tabs>
              <w:spacing w:after="0" w:line="240" w:lineRule="auto"/>
              <w:ind w:left="5" w:right="73" w:firstLine="284"/>
              <w:jc w:val="both"/>
              <w:rPr>
                <w:rFonts w:ascii="Times New Roman" w:hAnsi="Times New Roman" w:cs="Times New Roman"/>
                <w:b/>
                <w:bCs/>
                <w:sz w:val="28"/>
                <w:szCs w:val="28"/>
                <w:lang w:val="uk-UA"/>
              </w:rPr>
            </w:pPr>
            <w:r w:rsidRPr="00A3184A">
              <w:rPr>
                <w:rFonts w:ascii="Times New Roman" w:hAnsi="Times New Roman" w:cs="Times New Roman"/>
                <w:sz w:val="28"/>
                <w:szCs w:val="28"/>
                <w:lang w:val="uk-UA"/>
              </w:rPr>
              <w:t>спільну інноваційну діяльність з актуальних питань  розвитку освіти та міжнародні науково-практичні конференції, семінари різних рівнів за їх результатами.</w:t>
            </w:r>
          </w:p>
        </w:tc>
        <w:tc>
          <w:tcPr>
            <w:tcW w:w="1665" w:type="dxa"/>
            <w:vMerge/>
            <w:tcBorders>
              <w:left w:val="single" w:sz="4" w:space="0" w:color="000000"/>
              <w:right w:val="single" w:sz="4" w:space="0" w:color="000000"/>
            </w:tcBorders>
          </w:tcPr>
          <w:p w14:paraId="70621C3A" w14:textId="77777777" w:rsidR="00CE0A5B" w:rsidRDefault="00CE0A5B" w:rsidP="00CE0A5B">
            <w:pPr>
              <w:spacing w:after="0" w:line="240" w:lineRule="auto"/>
              <w:jc w:val="center"/>
              <w:rPr>
                <w:rFonts w:ascii="Times New Roman" w:hAnsi="Times New Roman" w:cs="Times New Roman"/>
                <w:sz w:val="28"/>
                <w:szCs w:val="28"/>
                <w:lang w:val="uk-UA"/>
              </w:rPr>
            </w:pPr>
          </w:p>
        </w:tc>
        <w:tc>
          <w:tcPr>
            <w:tcW w:w="780" w:type="dxa"/>
            <w:tcBorders>
              <w:top w:val="single" w:sz="4" w:space="0" w:color="auto"/>
              <w:left w:val="single" w:sz="4" w:space="0" w:color="000000"/>
              <w:right w:val="single" w:sz="4" w:space="0" w:color="000000"/>
            </w:tcBorders>
            <w:tcMar>
              <w:left w:w="-5" w:type="dxa"/>
            </w:tcMar>
            <w:vAlign w:val="center"/>
          </w:tcPr>
          <w:p w14:paraId="7EE1DA92"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14:paraId="398B1CD5"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14:paraId="28DDF2B8"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000000"/>
              <w:right w:val="single" w:sz="4" w:space="0" w:color="000000"/>
            </w:tcBorders>
            <w:vAlign w:val="center"/>
          </w:tcPr>
          <w:p w14:paraId="65B5406D"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37" w:type="dxa"/>
            <w:tcBorders>
              <w:top w:val="single" w:sz="4" w:space="0" w:color="auto"/>
              <w:left w:val="single" w:sz="4" w:space="0" w:color="000000"/>
              <w:right w:val="single" w:sz="4" w:space="0" w:color="000000"/>
            </w:tcBorders>
          </w:tcPr>
          <w:p w14:paraId="75758FA7" w14:textId="77777777" w:rsidR="00CE0A5B" w:rsidRDefault="00CE0A5B" w:rsidP="00CE0A5B">
            <w:pPr>
              <w:spacing w:after="0" w:line="240" w:lineRule="auto"/>
              <w:jc w:val="center"/>
              <w:rPr>
                <w:rFonts w:ascii="Times New Roman" w:hAnsi="Times New Roman" w:cs="Times New Roman"/>
                <w:sz w:val="28"/>
                <w:szCs w:val="28"/>
                <w:lang w:val="uk-UA"/>
              </w:rPr>
            </w:pPr>
          </w:p>
          <w:p w14:paraId="3A14F5C0" w14:textId="77777777" w:rsidR="00CE0A5B" w:rsidRDefault="00CE0A5B" w:rsidP="00CE0A5B">
            <w:pPr>
              <w:spacing w:after="0" w:line="240" w:lineRule="auto"/>
              <w:jc w:val="center"/>
              <w:rPr>
                <w:rFonts w:ascii="Times New Roman" w:hAnsi="Times New Roman" w:cs="Times New Roman"/>
                <w:sz w:val="28"/>
                <w:szCs w:val="28"/>
                <w:lang w:val="uk-UA"/>
              </w:rPr>
            </w:pPr>
          </w:p>
          <w:p w14:paraId="512498CC" w14:textId="77777777" w:rsidR="00CE0A5B" w:rsidRDefault="00CE0A5B" w:rsidP="00CE0A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14:paraId="0D3419CF" w14:textId="77777777" w:rsidR="00CE0A5B" w:rsidRDefault="00CE0A5B" w:rsidP="00CE0A5B">
      <w:pPr>
        <w:keepNext/>
        <w:widowControl w:val="0"/>
        <w:spacing w:after="0" w:line="240" w:lineRule="auto"/>
        <w:jc w:val="both"/>
        <w:rPr>
          <w:rFonts w:ascii="Times New Roman" w:hAnsi="Times New Roman" w:cs="Times New Roman"/>
          <w:color w:val="000000"/>
          <w:sz w:val="28"/>
          <w:szCs w:val="28"/>
          <w:lang w:val="uk-UA"/>
        </w:rPr>
      </w:pPr>
    </w:p>
    <w:p w14:paraId="22CEC177" w14:textId="77777777" w:rsidR="00CE0A5B" w:rsidRDefault="00CE0A5B" w:rsidP="00CE0A5B">
      <w:pPr>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Очікувані результати: </w:t>
      </w:r>
    </w:p>
    <w:p w14:paraId="70E0AC99" w14:textId="77777777" w:rsidR="00CE0A5B" w:rsidRPr="00530B0E" w:rsidRDefault="00CE0A5B" w:rsidP="00CE0A5B">
      <w:pPr>
        <w:pStyle w:val="a3"/>
        <w:numPr>
          <w:ilvl w:val="0"/>
          <w:numId w:val="2"/>
        </w:numPr>
        <w:spacing w:after="0" w:line="240" w:lineRule="auto"/>
        <w:ind w:left="142" w:hanging="142"/>
        <w:jc w:val="both"/>
        <w:rPr>
          <w:rFonts w:ascii="Times New Roman" w:hAnsi="Times New Roman" w:cs="Times New Roman"/>
          <w:b/>
          <w:bCs/>
          <w:i/>
          <w:iCs/>
          <w:sz w:val="28"/>
          <w:szCs w:val="28"/>
          <w:lang w:val="uk-UA"/>
        </w:rPr>
      </w:pPr>
      <w:r w:rsidRPr="00530B0E">
        <w:rPr>
          <w:rFonts w:ascii="Times New Roman" w:hAnsi="Times New Roman" w:cs="Times New Roman"/>
          <w:color w:val="FF0000"/>
          <w:sz w:val="28"/>
          <w:szCs w:val="28"/>
          <w:lang w:val="uk-UA"/>
        </w:rPr>
        <w:t xml:space="preserve"> </w:t>
      </w:r>
      <w:r w:rsidRPr="00530B0E">
        <w:rPr>
          <w:rFonts w:ascii="Times New Roman" w:hAnsi="Times New Roman" w:cs="Times New Roman"/>
          <w:sz w:val="28"/>
          <w:szCs w:val="28"/>
          <w:lang w:val="uk-UA"/>
        </w:rPr>
        <w:t>забезпечення можливостей для реалізації різноманітних освітніх моделей, закладів</w:t>
      </w:r>
      <w:r>
        <w:rPr>
          <w:rFonts w:ascii="Times New Roman" w:hAnsi="Times New Roman" w:cs="Times New Roman"/>
          <w:sz w:val="28"/>
          <w:szCs w:val="28"/>
          <w:lang w:val="uk-UA"/>
        </w:rPr>
        <w:t xml:space="preserve"> </w:t>
      </w:r>
      <w:r w:rsidRPr="00530B0E">
        <w:rPr>
          <w:rFonts w:ascii="Times New Roman" w:hAnsi="Times New Roman" w:cs="Times New Roman"/>
          <w:sz w:val="28"/>
          <w:szCs w:val="28"/>
          <w:lang w:val="uk-UA"/>
        </w:rPr>
        <w:t>різних типів, різноманітних форм та засобів отримання освіти</w:t>
      </w:r>
      <w:r>
        <w:rPr>
          <w:rFonts w:ascii="Times New Roman" w:hAnsi="Times New Roman" w:cs="Times New Roman"/>
          <w:sz w:val="28"/>
          <w:szCs w:val="28"/>
          <w:lang w:val="uk-UA"/>
        </w:rPr>
        <w:t>;</w:t>
      </w:r>
    </w:p>
    <w:p w14:paraId="764A5686" w14:textId="77777777" w:rsidR="00CE0A5B" w:rsidRDefault="00CE0A5B" w:rsidP="00CE0A5B">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ефективна </w:t>
      </w:r>
      <w:r>
        <w:rPr>
          <w:rFonts w:ascii="Times New Roman" w:hAnsi="Times New Roman" w:cs="Times New Roman"/>
          <w:sz w:val="28"/>
          <w:szCs w:val="28"/>
          <w:lang w:val="uk-UA"/>
        </w:rPr>
        <w:t>мережа закладів освітнього середовища нової якості;</w:t>
      </w:r>
      <w:r w:rsidRPr="008002AB">
        <w:rPr>
          <w:rFonts w:ascii="Times New Roman" w:hAnsi="Times New Roman" w:cs="Times New Roman"/>
          <w:sz w:val="28"/>
          <w:szCs w:val="28"/>
          <w:lang w:val="uk-UA"/>
        </w:rPr>
        <w:t xml:space="preserve"> </w:t>
      </w:r>
    </w:p>
    <w:p w14:paraId="1CE65715" w14:textId="77777777" w:rsidR="00CE0A5B" w:rsidRDefault="00CE0A5B" w:rsidP="00CE0A5B">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100% задоволення освітніх потреб громади;</w:t>
      </w:r>
    </w:p>
    <w:p w14:paraId="4BA7729B" w14:textId="77777777" w:rsidR="00CE0A5B" w:rsidRDefault="00CE0A5B" w:rsidP="00CE0A5B">
      <w:pPr>
        <w:widowControl w:val="0"/>
        <w:numPr>
          <w:ilvl w:val="0"/>
          <w:numId w:val="2"/>
        </w:numPr>
        <w:tabs>
          <w:tab w:val="left" w:pos="284"/>
        </w:tabs>
        <w:spacing w:after="0" w:line="240" w:lineRule="auto"/>
        <w:ind w:left="0" w:firstLine="0"/>
        <w:jc w:val="both"/>
      </w:pPr>
      <w:r>
        <w:rPr>
          <w:rFonts w:ascii="Times New Roman" w:hAnsi="Times New Roman" w:cs="Times New Roman"/>
          <w:sz w:val="28"/>
          <w:szCs w:val="28"/>
          <w:lang w:val="uk-UA"/>
        </w:rPr>
        <w:t>удосконалена сучасна матеріально-технічна база закладів освіти, опорної школи;</w:t>
      </w:r>
    </w:p>
    <w:p w14:paraId="71E48410" w14:textId="77777777" w:rsidR="00CE0A5B" w:rsidRDefault="00CE0A5B" w:rsidP="00CE0A5B">
      <w:pPr>
        <w:pStyle w:val="ListParagraph1"/>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функціонування закладів для дітей з особливими освітніми потребами, з інклюзивною освітою;</w:t>
      </w:r>
    </w:p>
    <w:p w14:paraId="66AB5F42" w14:textId="77777777" w:rsidR="00CE0A5B" w:rsidRPr="008002AB" w:rsidRDefault="00CE0A5B" w:rsidP="00CE0A5B">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професійне зростання педагогів і як наслідок – якість освіти учнів;</w:t>
      </w:r>
    </w:p>
    <w:p w14:paraId="57725425" w14:textId="77777777" w:rsidR="00CE0A5B" w:rsidRPr="008002AB" w:rsidRDefault="00CE0A5B" w:rsidP="00CE0A5B">
      <w:pPr>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sidRPr="008002AB">
        <w:rPr>
          <w:rFonts w:ascii="Times New Roman" w:hAnsi="Times New Roman" w:cs="Times New Roman"/>
          <w:sz w:val="28"/>
          <w:szCs w:val="28"/>
          <w:lang w:val="uk-UA"/>
        </w:rPr>
        <w:t>створене освітнє середовище на основі взаємодії закладів освіти, культури та спортивних установ;</w:t>
      </w:r>
    </w:p>
    <w:p w14:paraId="5813023B" w14:textId="77777777" w:rsidR="00CE0A5B" w:rsidRPr="002F1DA2" w:rsidRDefault="00CE0A5B" w:rsidP="00CE0A5B">
      <w:pPr>
        <w:pStyle w:val="ListParagraph1"/>
        <w:widowControl w:val="0"/>
        <w:numPr>
          <w:ilvl w:val="0"/>
          <w:numId w:val="2"/>
        </w:numPr>
        <w:tabs>
          <w:tab w:val="left" w:pos="284"/>
        </w:tabs>
        <w:spacing w:after="0" w:line="240" w:lineRule="auto"/>
        <w:ind w:left="0" w:firstLine="708"/>
        <w:jc w:val="both"/>
        <w:rPr>
          <w:rFonts w:ascii="Times New Roman" w:hAnsi="Times New Roman" w:cs="Times New Roman"/>
          <w:b/>
          <w:bCs/>
          <w:lang w:val="uk-UA"/>
        </w:rPr>
      </w:pPr>
      <w:r w:rsidRPr="002F1DA2">
        <w:rPr>
          <w:rFonts w:ascii="Times New Roman" w:hAnsi="Times New Roman" w:cs="Times New Roman"/>
          <w:sz w:val="28"/>
          <w:szCs w:val="28"/>
          <w:lang w:val="uk-UA"/>
        </w:rPr>
        <w:t>інтеграція української школи в європейський освітній простір.</w:t>
      </w:r>
    </w:p>
    <w:p w14:paraId="6C4975C3" w14:textId="77777777" w:rsidR="00EF032C" w:rsidRDefault="00EF032C" w:rsidP="00EF032C">
      <w:pPr>
        <w:spacing w:after="0" w:line="240" w:lineRule="auto"/>
        <w:rPr>
          <w:rFonts w:ascii="Times New Roman" w:hAnsi="Times New Roman" w:cs="Times New Roman"/>
          <w:b/>
          <w:bCs/>
          <w:sz w:val="28"/>
          <w:szCs w:val="28"/>
          <w:lang w:val="uk-UA"/>
        </w:rPr>
      </w:pPr>
    </w:p>
    <w:p w14:paraId="59379BFF" w14:textId="77777777" w:rsidR="008F08D0" w:rsidRDefault="008F08D0" w:rsidP="00EF032C">
      <w:pPr>
        <w:tabs>
          <w:tab w:val="left" w:pos="5475"/>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1.3. Проєкт</w:t>
      </w:r>
      <w:r w:rsidR="00EF032C">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«Науково-методичний супровід освіти. Розвиток людських ресурсів»</w:t>
      </w:r>
    </w:p>
    <w:p w14:paraId="45685DAD" w14:textId="77777777" w:rsidR="008F08D0" w:rsidRDefault="008F08D0" w:rsidP="008F08D0">
      <w:pPr>
        <w:spacing w:after="0" w:line="100" w:lineRule="atLeast"/>
        <w:rPr>
          <w:rFonts w:ascii="Times New Roman" w:hAnsi="Times New Roman" w:cs="Times New Roman"/>
          <w:b/>
          <w:bCs/>
          <w:sz w:val="28"/>
          <w:szCs w:val="28"/>
          <w:lang w:val="uk-UA"/>
        </w:rPr>
      </w:pPr>
    </w:p>
    <w:p w14:paraId="4FDEA018" w14:textId="77777777" w:rsidR="008F08D0" w:rsidRDefault="008F08D0" w:rsidP="008F08D0">
      <w:pPr>
        <w:autoSpaceDE w:val="0"/>
        <w:spacing w:after="0" w:line="100" w:lineRule="atLeast"/>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Pr>
          <w:rFonts w:ascii="Times New Roman" w:hAnsi="Times New Roman" w:cs="Times New Roman"/>
          <w:b/>
          <w:bCs/>
          <w:sz w:val="28"/>
          <w:szCs w:val="28"/>
          <w:lang w:val="uk-UA"/>
        </w:rPr>
        <w:t xml:space="preserve"> </w:t>
      </w:r>
      <w:r w:rsidRPr="00362B1A">
        <w:rPr>
          <w:rFonts w:ascii="Times New Roman" w:hAnsi="Times New Roman" w:cs="Times New Roman"/>
          <w:bCs/>
          <w:sz w:val="28"/>
          <w:szCs w:val="28"/>
          <w:lang w:val="uk-UA"/>
        </w:rPr>
        <w:t>подальша</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модернізація системи роботи з підготовки  умотивованого до неперервного навчання педагога та керівника нової якості – «агентів змін».</w:t>
      </w:r>
    </w:p>
    <w:p w14:paraId="2AB0A84A" w14:textId="77777777" w:rsidR="008F08D0" w:rsidRPr="00D708C5" w:rsidRDefault="008F08D0" w:rsidP="008F08D0">
      <w:pPr>
        <w:spacing w:after="0" w:line="240" w:lineRule="auto"/>
        <w:jc w:val="center"/>
        <w:rPr>
          <w:rFonts w:ascii="Times New Roman" w:hAnsi="Times New Roman" w:cs="Times New Roman"/>
          <w:b/>
          <w:bCs/>
          <w:sz w:val="28"/>
          <w:szCs w:val="28"/>
          <w:lang w:val="uk-UA"/>
        </w:rPr>
      </w:pPr>
    </w:p>
    <w:tbl>
      <w:tblPr>
        <w:tblW w:w="103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59"/>
        <w:gridCol w:w="2126"/>
        <w:gridCol w:w="776"/>
        <w:gridCol w:w="776"/>
        <w:gridCol w:w="776"/>
        <w:gridCol w:w="776"/>
        <w:gridCol w:w="776"/>
      </w:tblGrid>
      <w:tr w:rsidR="008F08D0" w14:paraId="09077775" w14:textId="77777777" w:rsidTr="008F08D0">
        <w:tc>
          <w:tcPr>
            <w:tcW w:w="4359" w:type="dxa"/>
            <w:vMerge w:val="restart"/>
          </w:tcPr>
          <w:p w14:paraId="5634E41E" w14:textId="77777777" w:rsidR="008F08D0" w:rsidRPr="0003340C" w:rsidRDefault="008F08D0" w:rsidP="008F08D0">
            <w:pPr>
              <w:spacing w:after="0" w:line="240" w:lineRule="auto"/>
              <w:jc w:val="center"/>
              <w:rPr>
                <w:rFonts w:ascii="Times New Roman" w:hAnsi="Times New Roman" w:cs="Times New Roman"/>
                <w:b/>
                <w:bCs/>
                <w:sz w:val="28"/>
                <w:szCs w:val="28"/>
                <w:lang w:val="en-US"/>
              </w:rPr>
            </w:pPr>
            <w:r w:rsidRPr="0003340C">
              <w:rPr>
                <w:rFonts w:ascii="Times New Roman" w:hAnsi="Times New Roman" w:cs="Times New Roman"/>
                <w:b/>
                <w:sz w:val="28"/>
                <w:szCs w:val="28"/>
                <w:lang w:val="uk-UA"/>
              </w:rPr>
              <w:t>Шляхи реалізації</w:t>
            </w:r>
          </w:p>
        </w:tc>
        <w:tc>
          <w:tcPr>
            <w:tcW w:w="2126" w:type="dxa"/>
            <w:vMerge w:val="restart"/>
          </w:tcPr>
          <w:p w14:paraId="46202672" w14:textId="77777777" w:rsidR="008F08D0" w:rsidRPr="0003340C" w:rsidRDefault="008F08D0" w:rsidP="008F08D0">
            <w:pPr>
              <w:spacing w:after="0" w:line="240" w:lineRule="auto"/>
              <w:jc w:val="center"/>
              <w:rPr>
                <w:rFonts w:ascii="Times New Roman" w:hAnsi="Times New Roman" w:cs="Times New Roman"/>
                <w:b/>
                <w:sz w:val="28"/>
                <w:szCs w:val="28"/>
                <w:lang w:val="uk-UA"/>
              </w:rPr>
            </w:pPr>
            <w:r w:rsidRPr="0003340C">
              <w:rPr>
                <w:rFonts w:ascii="Times New Roman" w:hAnsi="Times New Roman" w:cs="Times New Roman"/>
                <w:b/>
                <w:sz w:val="28"/>
                <w:szCs w:val="28"/>
                <w:lang w:val="uk-UA"/>
              </w:rPr>
              <w:t>Виконавці</w:t>
            </w:r>
          </w:p>
        </w:tc>
        <w:tc>
          <w:tcPr>
            <w:tcW w:w="3880" w:type="dxa"/>
            <w:gridSpan w:val="5"/>
          </w:tcPr>
          <w:p w14:paraId="5A6FAB32" w14:textId="77777777" w:rsidR="008F08D0" w:rsidRPr="0003340C" w:rsidRDefault="008F08D0" w:rsidP="008F08D0">
            <w:pPr>
              <w:spacing w:after="0" w:line="240" w:lineRule="auto"/>
              <w:jc w:val="center"/>
              <w:rPr>
                <w:rFonts w:ascii="Times New Roman" w:hAnsi="Times New Roman" w:cs="Times New Roman"/>
                <w:b/>
                <w:sz w:val="28"/>
                <w:szCs w:val="28"/>
                <w:lang w:val="uk-UA"/>
              </w:rPr>
            </w:pPr>
            <w:r w:rsidRPr="0003340C">
              <w:rPr>
                <w:rFonts w:ascii="Times New Roman" w:hAnsi="Times New Roman" w:cs="Times New Roman"/>
                <w:b/>
                <w:sz w:val="28"/>
                <w:szCs w:val="28"/>
                <w:lang w:val="uk-UA"/>
              </w:rPr>
              <w:t>Термін виконання</w:t>
            </w:r>
          </w:p>
        </w:tc>
      </w:tr>
      <w:tr w:rsidR="008F08D0" w14:paraId="411219BF" w14:textId="77777777" w:rsidTr="008F08D0">
        <w:tc>
          <w:tcPr>
            <w:tcW w:w="4359" w:type="dxa"/>
            <w:vMerge/>
          </w:tcPr>
          <w:p w14:paraId="7E7E7241" w14:textId="77777777" w:rsidR="008F08D0" w:rsidRPr="00A628F8" w:rsidRDefault="008F08D0" w:rsidP="008F08D0">
            <w:pPr>
              <w:spacing w:after="0" w:line="240" w:lineRule="auto"/>
              <w:jc w:val="center"/>
              <w:rPr>
                <w:rFonts w:ascii="Times New Roman" w:hAnsi="Times New Roman" w:cs="Times New Roman"/>
                <w:b/>
                <w:bCs/>
                <w:sz w:val="28"/>
                <w:szCs w:val="28"/>
                <w:lang w:val="en-US"/>
              </w:rPr>
            </w:pPr>
          </w:p>
        </w:tc>
        <w:tc>
          <w:tcPr>
            <w:tcW w:w="2126" w:type="dxa"/>
            <w:vMerge/>
          </w:tcPr>
          <w:p w14:paraId="53F23501" w14:textId="77777777" w:rsidR="008F08D0" w:rsidRPr="00A628F8" w:rsidRDefault="008F08D0" w:rsidP="008F08D0">
            <w:pPr>
              <w:spacing w:after="0" w:line="240" w:lineRule="auto"/>
              <w:jc w:val="center"/>
              <w:rPr>
                <w:rFonts w:ascii="Times New Roman" w:hAnsi="Times New Roman" w:cs="Times New Roman"/>
                <w:b/>
                <w:bCs/>
                <w:sz w:val="28"/>
                <w:szCs w:val="28"/>
                <w:lang w:val="en-US"/>
              </w:rPr>
            </w:pPr>
          </w:p>
        </w:tc>
        <w:tc>
          <w:tcPr>
            <w:tcW w:w="776" w:type="dxa"/>
          </w:tcPr>
          <w:p w14:paraId="0DE837EA" w14:textId="77777777"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776" w:type="dxa"/>
          </w:tcPr>
          <w:p w14:paraId="20B5C99A" w14:textId="77777777"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2022</w:t>
            </w:r>
          </w:p>
        </w:tc>
        <w:tc>
          <w:tcPr>
            <w:tcW w:w="776" w:type="dxa"/>
          </w:tcPr>
          <w:p w14:paraId="7903D842" w14:textId="77777777"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2023</w:t>
            </w:r>
          </w:p>
        </w:tc>
        <w:tc>
          <w:tcPr>
            <w:tcW w:w="776" w:type="dxa"/>
          </w:tcPr>
          <w:p w14:paraId="238C487A" w14:textId="77777777"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776" w:type="dxa"/>
          </w:tcPr>
          <w:p w14:paraId="57C52465" w14:textId="77777777" w:rsidR="008F08D0" w:rsidRPr="005C23FD"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2025</w:t>
            </w:r>
          </w:p>
        </w:tc>
      </w:tr>
      <w:tr w:rsidR="008F08D0" w14:paraId="4E345732" w14:textId="77777777" w:rsidTr="008F08D0">
        <w:tc>
          <w:tcPr>
            <w:tcW w:w="9589" w:type="dxa"/>
            <w:gridSpan w:val="6"/>
          </w:tcPr>
          <w:p w14:paraId="6E72932B" w14:textId="77777777" w:rsidR="008F08D0" w:rsidRPr="00A628F8" w:rsidRDefault="008F08D0" w:rsidP="008F08D0">
            <w:pPr>
              <w:spacing w:after="0" w:line="240" w:lineRule="auto"/>
              <w:rPr>
                <w:rFonts w:ascii="Times New Roman" w:hAnsi="Times New Roman" w:cs="Times New Roman"/>
                <w:b/>
                <w:bCs/>
                <w:sz w:val="28"/>
                <w:szCs w:val="28"/>
                <w:lang w:val="en-US"/>
              </w:rPr>
            </w:pPr>
            <w:r>
              <w:rPr>
                <w:rFonts w:ascii="Times New Roman" w:hAnsi="Times New Roman" w:cs="Times New Roman"/>
                <w:b/>
                <w:bCs/>
                <w:sz w:val="28"/>
                <w:szCs w:val="28"/>
                <w:lang w:val="uk-UA"/>
              </w:rPr>
              <w:t>Створити</w:t>
            </w:r>
            <w:r w:rsidRPr="00A628F8">
              <w:rPr>
                <w:rFonts w:ascii="Times New Roman" w:hAnsi="Times New Roman" w:cs="Times New Roman"/>
                <w:b/>
                <w:bCs/>
                <w:sz w:val="28"/>
                <w:szCs w:val="28"/>
                <w:lang w:val="uk-UA"/>
              </w:rPr>
              <w:t>:</w:t>
            </w:r>
          </w:p>
        </w:tc>
        <w:tc>
          <w:tcPr>
            <w:tcW w:w="776" w:type="dxa"/>
          </w:tcPr>
          <w:p w14:paraId="3C84D035" w14:textId="77777777" w:rsidR="008F08D0" w:rsidRPr="00A628F8" w:rsidRDefault="008F08D0" w:rsidP="008F08D0">
            <w:pPr>
              <w:spacing w:after="0" w:line="240" w:lineRule="auto"/>
              <w:rPr>
                <w:rFonts w:ascii="Times New Roman" w:hAnsi="Times New Roman" w:cs="Times New Roman"/>
                <w:b/>
                <w:bCs/>
                <w:sz w:val="28"/>
                <w:szCs w:val="28"/>
                <w:lang w:val="uk-UA"/>
              </w:rPr>
            </w:pPr>
          </w:p>
        </w:tc>
      </w:tr>
      <w:tr w:rsidR="008F08D0" w:rsidRPr="00B10F4B" w14:paraId="73CBC152" w14:textId="77777777" w:rsidTr="008F08D0">
        <w:tc>
          <w:tcPr>
            <w:tcW w:w="4359" w:type="dxa"/>
          </w:tcPr>
          <w:p w14:paraId="4902001E" w14:textId="77777777" w:rsidR="008F08D0" w:rsidRPr="00A628F8" w:rsidRDefault="008F08D0" w:rsidP="008F08D0">
            <w:pPr>
              <w:tabs>
                <w:tab w:val="left" w:pos="284"/>
                <w:tab w:val="left" w:pos="426"/>
              </w:tabs>
              <w:spacing w:after="0" w:line="240" w:lineRule="auto"/>
              <w:jc w:val="both"/>
              <w:rPr>
                <w:rFonts w:ascii="Times New Roman" w:hAnsi="Times New Roman" w:cs="Times New Roman"/>
                <w:b/>
                <w:bCs/>
                <w:sz w:val="28"/>
                <w:szCs w:val="28"/>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Центр професійного розвитку педагогічних працівників (далі – ЦПРПП).</w:t>
            </w:r>
          </w:p>
        </w:tc>
        <w:tc>
          <w:tcPr>
            <w:tcW w:w="2126" w:type="dxa"/>
          </w:tcPr>
          <w:p w14:paraId="6CCB4867"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Бахмутська міська рада,</w:t>
            </w:r>
          </w:p>
          <w:p w14:paraId="4DA57886" w14:textId="77777777" w:rsidR="008F08D0" w:rsidRPr="00A628F8"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14:paraId="600D961A" w14:textId="77777777" w:rsidR="008F08D0" w:rsidRPr="00A628F8" w:rsidRDefault="008F08D0" w:rsidP="008F08D0">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lang w:val="uk-UA"/>
              </w:rPr>
              <w:t>ЦПРПП</w:t>
            </w:r>
          </w:p>
          <w:p w14:paraId="04445318" w14:textId="77777777" w:rsidR="008F08D0" w:rsidRPr="00A628F8" w:rsidRDefault="008F08D0" w:rsidP="008F08D0">
            <w:pPr>
              <w:spacing w:after="0" w:line="240" w:lineRule="auto"/>
              <w:jc w:val="center"/>
              <w:rPr>
                <w:rFonts w:ascii="Times New Roman" w:hAnsi="Times New Roman" w:cs="Times New Roman"/>
                <w:b/>
                <w:bCs/>
                <w:sz w:val="28"/>
                <w:szCs w:val="28"/>
              </w:rPr>
            </w:pPr>
          </w:p>
        </w:tc>
        <w:tc>
          <w:tcPr>
            <w:tcW w:w="776" w:type="dxa"/>
            <w:vAlign w:val="center"/>
          </w:tcPr>
          <w:p w14:paraId="4C34658F" w14:textId="77777777" w:rsidR="008F08D0" w:rsidRPr="00754ED6"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128EE60" w14:textId="77777777" w:rsidR="008F08D0" w:rsidRPr="00A628F8" w:rsidRDefault="008F08D0" w:rsidP="008F08D0">
            <w:pPr>
              <w:spacing w:after="0" w:line="240" w:lineRule="auto"/>
              <w:jc w:val="center"/>
              <w:rPr>
                <w:rFonts w:ascii="Times New Roman" w:hAnsi="Times New Roman" w:cs="Times New Roman"/>
                <w:sz w:val="28"/>
                <w:szCs w:val="28"/>
                <w:lang w:val="en-US"/>
              </w:rPr>
            </w:pPr>
          </w:p>
        </w:tc>
        <w:tc>
          <w:tcPr>
            <w:tcW w:w="776" w:type="dxa"/>
            <w:vAlign w:val="center"/>
          </w:tcPr>
          <w:p w14:paraId="6A4DA107" w14:textId="77777777" w:rsidR="008F08D0" w:rsidRPr="00A628F8" w:rsidRDefault="008F08D0" w:rsidP="008F08D0">
            <w:pPr>
              <w:spacing w:after="0" w:line="240" w:lineRule="auto"/>
              <w:jc w:val="center"/>
              <w:rPr>
                <w:rFonts w:ascii="Times New Roman" w:hAnsi="Times New Roman" w:cs="Times New Roman"/>
                <w:sz w:val="28"/>
                <w:szCs w:val="28"/>
                <w:lang w:val="en-US"/>
              </w:rPr>
            </w:pPr>
          </w:p>
        </w:tc>
        <w:tc>
          <w:tcPr>
            <w:tcW w:w="776" w:type="dxa"/>
            <w:vAlign w:val="center"/>
          </w:tcPr>
          <w:p w14:paraId="3F2786AC" w14:textId="77777777" w:rsidR="008F08D0" w:rsidRPr="00A628F8" w:rsidRDefault="008F08D0" w:rsidP="008F08D0">
            <w:pPr>
              <w:spacing w:after="0" w:line="240" w:lineRule="auto"/>
              <w:jc w:val="center"/>
              <w:rPr>
                <w:rFonts w:ascii="Times New Roman" w:hAnsi="Times New Roman" w:cs="Times New Roman"/>
                <w:sz w:val="28"/>
                <w:szCs w:val="28"/>
                <w:lang w:val="en-US"/>
              </w:rPr>
            </w:pPr>
          </w:p>
        </w:tc>
        <w:tc>
          <w:tcPr>
            <w:tcW w:w="776" w:type="dxa"/>
            <w:vAlign w:val="center"/>
          </w:tcPr>
          <w:p w14:paraId="6A665B5C" w14:textId="77777777" w:rsidR="008F08D0" w:rsidRPr="00A628F8" w:rsidRDefault="008F08D0" w:rsidP="008F08D0">
            <w:pPr>
              <w:spacing w:after="0" w:line="240" w:lineRule="auto"/>
              <w:jc w:val="center"/>
              <w:rPr>
                <w:rFonts w:ascii="Times New Roman" w:hAnsi="Times New Roman" w:cs="Times New Roman"/>
                <w:sz w:val="28"/>
                <w:szCs w:val="28"/>
                <w:lang w:val="en-US"/>
              </w:rPr>
            </w:pPr>
          </w:p>
        </w:tc>
      </w:tr>
      <w:tr w:rsidR="008F08D0" w:rsidRPr="00B10F4B" w14:paraId="6191703A" w14:textId="77777777" w:rsidTr="008F08D0">
        <w:tc>
          <w:tcPr>
            <w:tcW w:w="4359" w:type="dxa"/>
          </w:tcPr>
          <w:p w14:paraId="6AC44C04" w14:textId="77777777" w:rsidR="008F08D0" w:rsidRPr="00A628F8" w:rsidRDefault="008F08D0" w:rsidP="008F08D0">
            <w:pPr>
              <w:tabs>
                <w:tab w:val="left" w:pos="284"/>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ініціативну групу зі складання проєктів змін.</w:t>
            </w:r>
          </w:p>
        </w:tc>
        <w:tc>
          <w:tcPr>
            <w:tcW w:w="2126" w:type="dxa"/>
          </w:tcPr>
          <w:p w14:paraId="07A51E95"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6492E79C"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tc>
        <w:tc>
          <w:tcPr>
            <w:tcW w:w="776" w:type="dxa"/>
            <w:vAlign w:val="center"/>
          </w:tcPr>
          <w:p w14:paraId="72CC2F53"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E407353" w14:textId="77777777" w:rsidR="008F08D0" w:rsidRPr="0061484D" w:rsidRDefault="008F08D0" w:rsidP="008F08D0">
            <w:pPr>
              <w:spacing w:after="0" w:line="240" w:lineRule="auto"/>
              <w:jc w:val="center"/>
              <w:rPr>
                <w:rFonts w:ascii="Times New Roman" w:hAnsi="Times New Roman" w:cs="Times New Roman"/>
                <w:sz w:val="28"/>
                <w:szCs w:val="28"/>
              </w:rPr>
            </w:pPr>
          </w:p>
        </w:tc>
        <w:tc>
          <w:tcPr>
            <w:tcW w:w="776" w:type="dxa"/>
            <w:vAlign w:val="center"/>
          </w:tcPr>
          <w:p w14:paraId="2994E77C" w14:textId="77777777" w:rsidR="008F08D0" w:rsidRPr="0061484D" w:rsidRDefault="008F08D0" w:rsidP="008F08D0">
            <w:pPr>
              <w:spacing w:after="0" w:line="240" w:lineRule="auto"/>
              <w:jc w:val="center"/>
              <w:rPr>
                <w:rFonts w:ascii="Times New Roman" w:hAnsi="Times New Roman" w:cs="Times New Roman"/>
                <w:sz w:val="28"/>
                <w:szCs w:val="28"/>
              </w:rPr>
            </w:pPr>
          </w:p>
        </w:tc>
        <w:tc>
          <w:tcPr>
            <w:tcW w:w="776" w:type="dxa"/>
            <w:vAlign w:val="center"/>
          </w:tcPr>
          <w:p w14:paraId="50813997" w14:textId="77777777" w:rsidR="008F08D0" w:rsidRPr="0061484D" w:rsidRDefault="008F08D0" w:rsidP="008F08D0">
            <w:pPr>
              <w:spacing w:after="0" w:line="240" w:lineRule="auto"/>
              <w:jc w:val="center"/>
              <w:rPr>
                <w:rFonts w:ascii="Times New Roman" w:hAnsi="Times New Roman" w:cs="Times New Roman"/>
                <w:sz w:val="28"/>
                <w:szCs w:val="28"/>
              </w:rPr>
            </w:pPr>
          </w:p>
        </w:tc>
        <w:tc>
          <w:tcPr>
            <w:tcW w:w="776" w:type="dxa"/>
            <w:vAlign w:val="center"/>
          </w:tcPr>
          <w:p w14:paraId="088B42E1" w14:textId="77777777" w:rsidR="008F08D0" w:rsidRPr="0061484D" w:rsidRDefault="008F08D0" w:rsidP="008F08D0">
            <w:pPr>
              <w:spacing w:after="0" w:line="240" w:lineRule="auto"/>
              <w:jc w:val="center"/>
              <w:rPr>
                <w:rFonts w:ascii="Times New Roman" w:hAnsi="Times New Roman" w:cs="Times New Roman"/>
                <w:sz w:val="28"/>
                <w:szCs w:val="28"/>
              </w:rPr>
            </w:pPr>
          </w:p>
        </w:tc>
      </w:tr>
      <w:tr w:rsidR="008F08D0" w:rsidRPr="00B10F4B" w14:paraId="007CBCD9" w14:textId="77777777" w:rsidTr="008F08D0">
        <w:tc>
          <w:tcPr>
            <w:tcW w:w="9589" w:type="dxa"/>
            <w:gridSpan w:val="6"/>
          </w:tcPr>
          <w:p w14:paraId="238B4DA5" w14:textId="77777777" w:rsidR="00202E38" w:rsidRDefault="00202E38" w:rsidP="008F08D0">
            <w:pPr>
              <w:spacing w:after="0" w:line="240" w:lineRule="auto"/>
              <w:rPr>
                <w:rFonts w:ascii="Times New Roman" w:hAnsi="Times New Roman" w:cs="Times New Roman"/>
                <w:b/>
                <w:bCs/>
                <w:sz w:val="28"/>
                <w:szCs w:val="28"/>
                <w:lang w:val="uk-UA"/>
              </w:rPr>
            </w:pPr>
          </w:p>
          <w:p w14:paraId="322E6DFC" w14:textId="77777777" w:rsidR="008F08D0" w:rsidRPr="00A628F8" w:rsidRDefault="008F08D0" w:rsidP="008F08D0">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uk-UA"/>
              </w:rPr>
              <w:lastRenderedPageBreak/>
              <w:t>Розробити</w:t>
            </w:r>
            <w:r w:rsidRPr="00A628F8">
              <w:rPr>
                <w:rFonts w:ascii="Times New Roman" w:hAnsi="Times New Roman" w:cs="Times New Roman"/>
                <w:b/>
                <w:bCs/>
                <w:sz w:val="28"/>
                <w:szCs w:val="28"/>
                <w:lang w:val="uk-UA"/>
              </w:rPr>
              <w:t>:</w:t>
            </w:r>
          </w:p>
        </w:tc>
        <w:tc>
          <w:tcPr>
            <w:tcW w:w="776" w:type="dxa"/>
          </w:tcPr>
          <w:p w14:paraId="3A3E3B7B" w14:textId="77777777" w:rsidR="008F08D0" w:rsidRPr="00A628F8" w:rsidRDefault="008F08D0" w:rsidP="008F08D0">
            <w:pPr>
              <w:spacing w:after="0" w:line="240" w:lineRule="auto"/>
              <w:rPr>
                <w:rFonts w:ascii="Times New Roman" w:hAnsi="Times New Roman" w:cs="Times New Roman"/>
                <w:b/>
                <w:bCs/>
                <w:sz w:val="28"/>
                <w:szCs w:val="28"/>
                <w:lang w:val="uk-UA"/>
              </w:rPr>
            </w:pPr>
          </w:p>
        </w:tc>
      </w:tr>
      <w:tr w:rsidR="008F08D0" w:rsidRPr="00B10F4B" w14:paraId="569A0E7E" w14:textId="77777777" w:rsidTr="008F08D0">
        <w:tc>
          <w:tcPr>
            <w:tcW w:w="4359" w:type="dxa"/>
          </w:tcPr>
          <w:p w14:paraId="4C65782B" w14:textId="77777777" w:rsidR="008F08D0" w:rsidRPr="00A628F8" w:rsidRDefault="008F08D0" w:rsidP="008F08D0">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стратегію розвитку ЦПРПП на 2021 – 2025 рр;</w:t>
            </w:r>
          </w:p>
        </w:tc>
        <w:tc>
          <w:tcPr>
            <w:tcW w:w="2126" w:type="dxa"/>
          </w:tcPr>
          <w:p w14:paraId="6BBFF152"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3D99CB14" w14:textId="77777777" w:rsidR="008F08D0" w:rsidRPr="00222314"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tc>
        <w:tc>
          <w:tcPr>
            <w:tcW w:w="776" w:type="dxa"/>
            <w:vAlign w:val="center"/>
          </w:tcPr>
          <w:p w14:paraId="50109482"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271E1BB1"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49190E52"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61474265"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05CAF808"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14:paraId="1293675B" w14:textId="77777777" w:rsidTr="008F08D0">
        <w:tc>
          <w:tcPr>
            <w:tcW w:w="4359" w:type="dxa"/>
          </w:tcPr>
          <w:p w14:paraId="6F2ACB77" w14:textId="77777777" w:rsidR="008F08D0" w:rsidRPr="00A628F8" w:rsidRDefault="008F08D0" w:rsidP="008F08D0">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проєкт професійного розвитку педагогічних працівників шляхом створення розвивального середовища задля забезпечення безперервної освіти педагогів</w:t>
            </w:r>
            <w:r w:rsidRPr="00A628F8">
              <w:rPr>
                <w:rFonts w:ascii="Times New Roman" w:hAnsi="Times New Roman" w:cs="Times New Roman"/>
                <w:sz w:val="28"/>
                <w:szCs w:val="28"/>
                <w:lang w:val="uk-UA"/>
              </w:rPr>
              <w:t>;</w:t>
            </w:r>
          </w:p>
        </w:tc>
        <w:tc>
          <w:tcPr>
            <w:tcW w:w="2126" w:type="dxa"/>
          </w:tcPr>
          <w:p w14:paraId="57CC9050"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5DC91F1C"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07BB4B0B" w14:textId="77777777" w:rsidR="008F08D0" w:rsidRPr="00A628F8" w:rsidRDefault="008F08D0" w:rsidP="008F08D0">
            <w:pPr>
              <w:spacing w:after="0" w:line="240" w:lineRule="auto"/>
              <w:jc w:val="center"/>
              <w:rPr>
                <w:rFonts w:ascii="Times New Roman" w:hAnsi="Times New Roman" w:cs="Times New Roman"/>
                <w:b/>
                <w:bCs/>
                <w:sz w:val="28"/>
                <w:szCs w:val="28"/>
              </w:rPr>
            </w:pPr>
          </w:p>
        </w:tc>
        <w:tc>
          <w:tcPr>
            <w:tcW w:w="776" w:type="dxa"/>
            <w:vAlign w:val="center"/>
          </w:tcPr>
          <w:p w14:paraId="373A9E9E"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5EE3E106"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673C83E9"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179D6E98"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0DA874BE"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14:paraId="50A5DA49" w14:textId="77777777" w:rsidTr="008F08D0">
        <w:tc>
          <w:tcPr>
            <w:tcW w:w="4359" w:type="dxa"/>
          </w:tcPr>
          <w:p w14:paraId="3BF0C8BA" w14:textId="77777777" w:rsidR="008F08D0" w:rsidRPr="00A628F8" w:rsidRDefault="008F08D0" w:rsidP="008F08D0">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вектори цифровізації професійного розвитку педагогічних працівників з метою побудови цифрової компетентності педагогів відповідно до ключових цифрових трендів;</w:t>
            </w:r>
          </w:p>
        </w:tc>
        <w:tc>
          <w:tcPr>
            <w:tcW w:w="2126" w:type="dxa"/>
          </w:tcPr>
          <w:p w14:paraId="1F516A07"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115D5BF2"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xml:space="preserve"> </w:t>
            </w:r>
          </w:p>
          <w:p w14:paraId="459D1EBE" w14:textId="77777777" w:rsidR="008F08D0" w:rsidRPr="00A628F8" w:rsidRDefault="008F08D0" w:rsidP="008F08D0">
            <w:pPr>
              <w:spacing w:after="0" w:line="240" w:lineRule="auto"/>
              <w:jc w:val="center"/>
              <w:rPr>
                <w:rFonts w:ascii="Times New Roman" w:hAnsi="Times New Roman" w:cs="Times New Roman"/>
                <w:b/>
                <w:bCs/>
                <w:sz w:val="28"/>
                <w:szCs w:val="28"/>
              </w:rPr>
            </w:pPr>
          </w:p>
        </w:tc>
        <w:tc>
          <w:tcPr>
            <w:tcW w:w="776" w:type="dxa"/>
            <w:vAlign w:val="center"/>
          </w:tcPr>
          <w:p w14:paraId="37B131F8"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23D6D3DB"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038A4D75"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6BCA2D42"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4637402D"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14:paraId="52FC42B2" w14:textId="77777777" w:rsidTr="008F08D0">
        <w:tc>
          <w:tcPr>
            <w:tcW w:w="4359" w:type="dxa"/>
          </w:tcPr>
          <w:p w14:paraId="05B3F77E" w14:textId="77777777" w:rsidR="008F08D0" w:rsidRPr="00A628F8" w:rsidRDefault="008F08D0" w:rsidP="008F08D0">
            <w:pPr>
              <w:pStyle w:val="a3"/>
              <w:numPr>
                <w:ilvl w:val="0"/>
                <w:numId w:val="25"/>
              </w:numPr>
              <w:tabs>
                <w:tab w:val="left" w:pos="316"/>
              </w:tabs>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єдиний інформаційно-методичний простір, який орієнтуватиме педагогів на нові сенси діяльності в сучасних умовах</w:t>
            </w:r>
            <w:r w:rsidRPr="00A628F8">
              <w:rPr>
                <w:rFonts w:ascii="Times New Roman" w:hAnsi="Times New Roman" w:cs="Times New Roman"/>
                <w:sz w:val="28"/>
                <w:szCs w:val="28"/>
                <w:lang w:val="uk-UA"/>
              </w:rPr>
              <w:t>;</w:t>
            </w:r>
          </w:p>
        </w:tc>
        <w:tc>
          <w:tcPr>
            <w:tcW w:w="2126" w:type="dxa"/>
          </w:tcPr>
          <w:p w14:paraId="642A4F7F"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4638BA37"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094CAC39" w14:textId="77777777" w:rsidR="008F08D0" w:rsidRPr="00A628F8" w:rsidRDefault="008F08D0" w:rsidP="008F08D0">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t>ЗЗСО</w:t>
            </w:r>
          </w:p>
        </w:tc>
        <w:tc>
          <w:tcPr>
            <w:tcW w:w="776" w:type="dxa"/>
            <w:vAlign w:val="center"/>
          </w:tcPr>
          <w:p w14:paraId="5D77AAD2"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52E12942"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22F8A331"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37995CF4"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118FC16E"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14:paraId="63434248" w14:textId="77777777" w:rsidTr="008F08D0">
        <w:tc>
          <w:tcPr>
            <w:tcW w:w="4359" w:type="dxa"/>
          </w:tcPr>
          <w:p w14:paraId="3297872C" w14:textId="77777777" w:rsidR="008F08D0" w:rsidRDefault="008F08D0" w:rsidP="008F08D0">
            <w:pPr>
              <w:pStyle w:val="a3"/>
              <w:numPr>
                <w:ilvl w:val="0"/>
                <w:numId w:val="25"/>
              </w:numPr>
              <w:tabs>
                <w:tab w:val="left" w:pos="31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модель методичних концепт-заходів, що сприятимуть професійному розвитку педагогічних працівників за вільним вибором;</w:t>
            </w:r>
          </w:p>
        </w:tc>
        <w:tc>
          <w:tcPr>
            <w:tcW w:w="2126" w:type="dxa"/>
          </w:tcPr>
          <w:p w14:paraId="7A297B06"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24617F6E"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4B626851" w14:textId="77777777" w:rsidR="008F08D0" w:rsidRPr="00A628F8" w:rsidRDefault="008F08D0" w:rsidP="008F08D0">
            <w:pPr>
              <w:spacing w:after="0" w:line="240" w:lineRule="auto"/>
              <w:jc w:val="center"/>
              <w:rPr>
                <w:rFonts w:ascii="Times New Roman" w:hAnsi="Times New Roman" w:cs="Times New Roman"/>
                <w:sz w:val="28"/>
                <w:szCs w:val="28"/>
                <w:lang w:val="uk-UA"/>
              </w:rPr>
            </w:pPr>
          </w:p>
        </w:tc>
        <w:tc>
          <w:tcPr>
            <w:tcW w:w="776" w:type="dxa"/>
            <w:vAlign w:val="center"/>
          </w:tcPr>
          <w:p w14:paraId="1948BE99"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6C4BEE3"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4DBD300"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503A53E2"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68B0D75F"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14:paraId="765C5DEB" w14:textId="77777777" w:rsidTr="008F08D0">
        <w:tc>
          <w:tcPr>
            <w:tcW w:w="4359" w:type="dxa"/>
          </w:tcPr>
          <w:p w14:paraId="2652BE24" w14:textId="77777777" w:rsidR="008F08D0" w:rsidRDefault="008F08D0" w:rsidP="008F08D0">
            <w:pPr>
              <w:pStyle w:val="a3"/>
              <w:numPr>
                <w:ilvl w:val="0"/>
                <w:numId w:val="25"/>
              </w:numPr>
              <w:tabs>
                <w:tab w:val="left" w:pos="31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стратегію розвитку особистісно-розвивального змісту надання психологічної підтримки педагогічним працівникам, з метою прищеплення принципів академічної свободи.</w:t>
            </w:r>
          </w:p>
        </w:tc>
        <w:tc>
          <w:tcPr>
            <w:tcW w:w="2126" w:type="dxa"/>
          </w:tcPr>
          <w:p w14:paraId="4F5539D4"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13985030"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ЦППСР</w:t>
            </w:r>
          </w:p>
          <w:p w14:paraId="5548F091" w14:textId="77777777" w:rsidR="008F08D0" w:rsidRPr="00A628F8" w:rsidRDefault="008F08D0" w:rsidP="008F08D0">
            <w:pPr>
              <w:spacing w:after="0" w:line="240" w:lineRule="auto"/>
              <w:jc w:val="center"/>
              <w:rPr>
                <w:rFonts w:ascii="Times New Roman" w:hAnsi="Times New Roman" w:cs="Times New Roman"/>
                <w:sz w:val="28"/>
                <w:szCs w:val="28"/>
                <w:lang w:val="uk-UA"/>
              </w:rPr>
            </w:pPr>
          </w:p>
        </w:tc>
        <w:tc>
          <w:tcPr>
            <w:tcW w:w="776" w:type="dxa"/>
            <w:vAlign w:val="center"/>
          </w:tcPr>
          <w:p w14:paraId="6A41CE2E"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798F9CF0"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584A86A"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1D3D9C7D"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5FA920CE"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14:paraId="64B70D2C" w14:textId="77777777" w:rsidTr="008F08D0">
        <w:tc>
          <w:tcPr>
            <w:tcW w:w="9589" w:type="dxa"/>
            <w:gridSpan w:val="6"/>
          </w:tcPr>
          <w:p w14:paraId="508BED77" w14:textId="77777777" w:rsidR="008F08D0" w:rsidRPr="00A628F8" w:rsidRDefault="008F08D0" w:rsidP="008F08D0">
            <w:pPr>
              <w:spacing w:after="0" w:line="240" w:lineRule="auto"/>
              <w:ind w:left="206" w:hanging="206"/>
              <w:rPr>
                <w:rFonts w:ascii="Times New Roman" w:hAnsi="Times New Roman" w:cs="Times New Roman"/>
                <w:b/>
                <w:bCs/>
                <w:sz w:val="28"/>
                <w:szCs w:val="28"/>
                <w:lang w:val="uk-UA"/>
              </w:rPr>
            </w:pPr>
            <w:r>
              <w:rPr>
                <w:rFonts w:ascii="Times New Roman" w:hAnsi="Times New Roman" w:cs="Times New Roman"/>
                <w:b/>
                <w:bCs/>
                <w:sz w:val="28"/>
                <w:szCs w:val="28"/>
                <w:lang w:val="uk-UA"/>
              </w:rPr>
              <w:t>Провести</w:t>
            </w:r>
            <w:r w:rsidRPr="00A628F8">
              <w:rPr>
                <w:rFonts w:ascii="Times New Roman" w:hAnsi="Times New Roman" w:cs="Times New Roman"/>
                <w:b/>
                <w:bCs/>
                <w:sz w:val="28"/>
                <w:szCs w:val="28"/>
                <w:lang w:val="uk-UA"/>
              </w:rPr>
              <w:t>:</w:t>
            </w:r>
          </w:p>
        </w:tc>
        <w:tc>
          <w:tcPr>
            <w:tcW w:w="776" w:type="dxa"/>
          </w:tcPr>
          <w:p w14:paraId="2321DA0E" w14:textId="77777777" w:rsidR="008F08D0" w:rsidRPr="00A628F8" w:rsidRDefault="008F08D0" w:rsidP="008F08D0">
            <w:pPr>
              <w:spacing w:after="0" w:line="240" w:lineRule="auto"/>
              <w:ind w:left="206" w:hanging="206"/>
              <w:rPr>
                <w:rFonts w:ascii="Times New Roman" w:hAnsi="Times New Roman" w:cs="Times New Roman"/>
                <w:b/>
                <w:bCs/>
                <w:sz w:val="28"/>
                <w:szCs w:val="28"/>
                <w:lang w:val="uk-UA"/>
              </w:rPr>
            </w:pPr>
          </w:p>
        </w:tc>
      </w:tr>
      <w:tr w:rsidR="008F08D0" w:rsidRPr="00B10F4B" w14:paraId="3F3799FD" w14:textId="77777777" w:rsidTr="008F08D0">
        <w:tc>
          <w:tcPr>
            <w:tcW w:w="4359" w:type="dxa"/>
          </w:tcPr>
          <w:p w14:paraId="5D8132C4" w14:textId="77777777" w:rsidR="008F08D0" w:rsidRDefault="008F08D0" w:rsidP="008F08D0">
            <w:pPr>
              <w:pStyle w:val="a3"/>
              <w:numPr>
                <w:ilvl w:val="0"/>
                <w:numId w:val="26"/>
              </w:numPr>
              <w:tabs>
                <w:tab w:val="left" w:pos="284"/>
              </w:tabs>
              <w:spacing w:after="0" w:line="240" w:lineRule="auto"/>
              <w:ind w:left="0" w:right="204" w:firstLine="0"/>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педагогічних працівників ЦПРПП на курсах підвищення професійної кваліфікації консультантів за рахунок держзамовлення;</w:t>
            </w:r>
          </w:p>
        </w:tc>
        <w:tc>
          <w:tcPr>
            <w:tcW w:w="2126" w:type="dxa"/>
          </w:tcPr>
          <w:p w14:paraId="4085649E"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5871CBF3"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20AA1F37" w14:textId="77777777" w:rsidR="008F08D0" w:rsidRPr="00A628F8" w:rsidRDefault="008F08D0" w:rsidP="008F08D0">
            <w:pPr>
              <w:spacing w:after="0" w:line="240" w:lineRule="auto"/>
              <w:rPr>
                <w:rFonts w:ascii="Times New Roman" w:hAnsi="Times New Roman" w:cs="Times New Roman"/>
                <w:sz w:val="28"/>
                <w:szCs w:val="28"/>
                <w:lang w:val="uk-UA"/>
              </w:rPr>
            </w:pPr>
          </w:p>
        </w:tc>
        <w:tc>
          <w:tcPr>
            <w:tcW w:w="776" w:type="dxa"/>
            <w:vAlign w:val="center"/>
          </w:tcPr>
          <w:p w14:paraId="397C5713"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7225426D"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1A72373A"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2ABD67A4"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3F3DC190"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14:paraId="49C994DA" w14:textId="77777777" w:rsidTr="008F08D0">
        <w:tc>
          <w:tcPr>
            <w:tcW w:w="4359" w:type="dxa"/>
          </w:tcPr>
          <w:p w14:paraId="531B4F3C" w14:textId="77777777" w:rsidR="008F08D0" w:rsidRDefault="008F08D0" w:rsidP="008F08D0">
            <w:pPr>
              <w:pStyle w:val="a3"/>
              <w:numPr>
                <w:ilvl w:val="0"/>
                <w:numId w:val="26"/>
              </w:numPr>
              <w:tabs>
                <w:tab w:val="left" w:pos="284"/>
              </w:tabs>
              <w:spacing w:after="0" w:line="240" w:lineRule="auto"/>
              <w:ind w:left="0" w:right="204" w:firstLine="0"/>
              <w:jc w:val="both"/>
              <w:rPr>
                <w:rFonts w:ascii="Times New Roman" w:hAnsi="Times New Roman" w:cs="Times New Roman"/>
                <w:sz w:val="28"/>
                <w:szCs w:val="28"/>
                <w:lang w:val="uk-UA"/>
              </w:rPr>
            </w:pPr>
            <w:r>
              <w:rPr>
                <w:rFonts w:ascii="Times New Roman" w:hAnsi="Times New Roman" w:cs="Times New Roman"/>
                <w:sz w:val="28"/>
                <w:szCs w:val="28"/>
                <w:lang w:val="uk-UA"/>
              </w:rPr>
              <w:t>діагностику наявного стану професійного розвитку педагогічних працівників;</w:t>
            </w:r>
          </w:p>
        </w:tc>
        <w:tc>
          <w:tcPr>
            <w:tcW w:w="2126" w:type="dxa"/>
          </w:tcPr>
          <w:p w14:paraId="59BB7FD8"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09247383" w14:textId="271C5ED1" w:rsidR="008F08D0" w:rsidRPr="00A628F8"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заклади загальної </w:t>
            </w:r>
            <w:r w:rsidR="00373FF0">
              <w:rPr>
                <w:rFonts w:ascii="Times New Roman" w:hAnsi="Times New Roman" w:cs="Times New Roman"/>
                <w:sz w:val="28"/>
                <w:szCs w:val="28"/>
                <w:lang w:val="uk-UA"/>
              </w:rPr>
              <w:lastRenderedPageBreak/>
              <w:t xml:space="preserve">середньої </w:t>
            </w:r>
            <w:r>
              <w:rPr>
                <w:rFonts w:ascii="Times New Roman" w:hAnsi="Times New Roman" w:cs="Times New Roman"/>
                <w:sz w:val="28"/>
                <w:szCs w:val="28"/>
                <w:lang w:val="uk-UA"/>
              </w:rPr>
              <w:t>освіти (далі – ЗЗСО)</w:t>
            </w:r>
          </w:p>
        </w:tc>
        <w:tc>
          <w:tcPr>
            <w:tcW w:w="776" w:type="dxa"/>
            <w:vAlign w:val="center"/>
          </w:tcPr>
          <w:p w14:paraId="56702D99"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776" w:type="dxa"/>
            <w:vAlign w:val="center"/>
          </w:tcPr>
          <w:p w14:paraId="28922B96"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0A9EEDA4"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0E0F5F62"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7ECAEBEB"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14:paraId="5F3100E1" w14:textId="77777777" w:rsidTr="008F08D0">
        <w:tc>
          <w:tcPr>
            <w:tcW w:w="4359" w:type="dxa"/>
          </w:tcPr>
          <w:p w14:paraId="55603A0C" w14:textId="77777777" w:rsidR="008F08D0" w:rsidRPr="00A628F8" w:rsidRDefault="008F08D0" w:rsidP="008F08D0">
            <w:pPr>
              <w:pStyle w:val="a3"/>
              <w:numPr>
                <w:ilvl w:val="0"/>
                <w:numId w:val="25"/>
              </w:numPr>
              <w:tabs>
                <w:tab w:val="left" w:pos="426"/>
              </w:tabs>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lastRenderedPageBreak/>
              <w:t>впровадження проєктів змін у практичну діяльність педагогів;</w:t>
            </w:r>
          </w:p>
        </w:tc>
        <w:tc>
          <w:tcPr>
            <w:tcW w:w="2126" w:type="dxa"/>
          </w:tcPr>
          <w:p w14:paraId="679FC9CE"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780DCFCE"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14:paraId="44EA0839" w14:textId="77777777" w:rsidR="008F08D0" w:rsidRPr="00A628F8" w:rsidRDefault="008F08D0" w:rsidP="008F08D0">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t>ЗЗСО</w:t>
            </w:r>
          </w:p>
        </w:tc>
        <w:tc>
          <w:tcPr>
            <w:tcW w:w="776" w:type="dxa"/>
            <w:vAlign w:val="center"/>
          </w:tcPr>
          <w:p w14:paraId="614A4C3F" w14:textId="77777777"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7A5BE90C" w14:textId="77777777"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33085B3C" w14:textId="77777777"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62A0D999" w14:textId="77777777"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4FC8A364"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14:paraId="3A8CCACC" w14:textId="77777777" w:rsidTr="008F08D0">
        <w:tc>
          <w:tcPr>
            <w:tcW w:w="4359" w:type="dxa"/>
          </w:tcPr>
          <w:p w14:paraId="75FB9180" w14:textId="77777777" w:rsidR="008F08D0" w:rsidRDefault="008F08D0" w:rsidP="008F08D0">
            <w:pPr>
              <w:pStyle w:val="a3"/>
              <w:numPr>
                <w:ilvl w:val="0"/>
                <w:numId w:val="25"/>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аналітичні заході для отримання зворотного зв’язку шляхом аналізу стану професійного розвитку педагогічних працівників.</w:t>
            </w:r>
          </w:p>
        </w:tc>
        <w:tc>
          <w:tcPr>
            <w:tcW w:w="2126" w:type="dxa"/>
          </w:tcPr>
          <w:p w14:paraId="4F09CC91"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45F9B443"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14:paraId="17854329" w14:textId="77777777" w:rsidR="008F08D0" w:rsidRPr="00A628F8"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776" w:type="dxa"/>
            <w:vAlign w:val="center"/>
          </w:tcPr>
          <w:p w14:paraId="6E6E470C" w14:textId="77777777"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7A87852" w14:textId="77777777"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351C9710" w14:textId="77777777"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24DC2046" w14:textId="77777777" w:rsidR="008F08D0" w:rsidRPr="00B9581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2BCEE0A4"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14:paraId="5B2ADF98" w14:textId="77777777" w:rsidTr="008F08D0">
        <w:tc>
          <w:tcPr>
            <w:tcW w:w="9589" w:type="dxa"/>
            <w:gridSpan w:val="6"/>
            <w:vAlign w:val="center"/>
          </w:tcPr>
          <w:p w14:paraId="464CB812" w14:textId="77777777" w:rsidR="008F08D0" w:rsidRPr="00A628F8" w:rsidRDefault="008F08D0" w:rsidP="008F08D0">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uk-UA"/>
              </w:rPr>
              <w:t>Визначити</w:t>
            </w:r>
            <w:r w:rsidRPr="00A628F8">
              <w:rPr>
                <w:rFonts w:ascii="Times New Roman" w:hAnsi="Times New Roman" w:cs="Times New Roman"/>
                <w:b/>
                <w:bCs/>
                <w:sz w:val="28"/>
                <w:szCs w:val="28"/>
                <w:lang w:val="uk-UA"/>
              </w:rPr>
              <w:t>:</w:t>
            </w:r>
          </w:p>
        </w:tc>
        <w:tc>
          <w:tcPr>
            <w:tcW w:w="776" w:type="dxa"/>
            <w:vAlign w:val="center"/>
          </w:tcPr>
          <w:p w14:paraId="083E5AB7" w14:textId="77777777" w:rsidR="008F08D0" w:rsidRPr="00A628F8" w:rsidRDefault="008F08D0" w:rsidP="008F08D0">
            <w:pPr>
              <w:spacing w:after="0" w:line="240" w:lineRule="auto"/>
              <w:jc w:val="center"/>
              <w:rPr>
                <w:rFonts w:ascii="Times New Roman" w:hAnsi="Times New Roman" w:cs="Times New Roman"/>
                <w:b/>
                <w:bCs/>
                <w:sz w:val="28"/>
                <w:szCs w:val="28"/>
                <w:lang w:val="uk-UA"/>
              </w:rPr>
            </w:pPr>
          </w:p>
        </w:tc>
      </w:tr>
      <w:tr w:rsidR="008F08D0" w:rsidRPr="00B10F4B" w14:paraId="2DDB8733" w14:textId="77777777" w:rsidTr="008F08D0">
        <w:tc>
          <w:tcPr>
            <w:tcW w:w="4359" w:type="dxa"/>
          </w:tcPr>
          <w:p w14:paraId="16D09E24" w14:textId="77777777" w:rsidR="008F08D0" w:rsidRPr="00A628F8" w:rsidRDefault="008F08D0" w:rsidP="008F08D0">
            <w:pPr>
              <w:spacing w:after="0" w:line="240" w:lineRule="auto"/>
              <w:ind w:left="17" w:right="204" w:firstLine="9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запити педагогічних працівників Бахмутської міської об’єднаної територіальної громади (далі – </w:t>
            </w:r>
            <w:r w:rsidR="00202E38">
              <w:rPr>
                <w:rFonts w:ascii="Times New Roman" w:hAnsi="Times New Roman" w:cs="Times New Roman"/>
                <w:sz w:val="28"/>
                <w:szCs w:val="28"/>
                <w:lang w:val="uk-UA"/>
              </w:rPr>
              <w:t xml:space="preserve">Бахмутьска міська </w:t>
            </w:r>
            <w:r>
              <w:rPr>
                <w:rFonts w:ascii="Times New Roman" w:hAnsi="Times New Roman" w:cs="Times New Roman"/>
                <w:sz w:val="28"/>
                <w:szCs w:val="28"/>
                <w:lang w:val="uk-UA"/>
              </w:rPr>
              <w:t>ОТГ) для визначення засобів мотивації педагогів до професійного розвитку.</w:t>
            </w:r>
          </w:p>
        </w:tc>
        <w:tc>
          <w:tcPr>
            <w:tcW w:w="2126" w:type="dxa"/>
          </w:tcPr>
          <w:p w14:paraId="5C4F8F56"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733AC249" w14:textId="77777777" w:rsidR="008F08D0" w:rsidRPr="00A628F8" w:rsidRDefault="008F08D0" w:rsidP="008F08D0">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lang w:val="uk-UA"/>
              </w:rPr>
              <w:t>ЦПРПП</w:t>
            </w:r>
          </w:p>
        </w:tc>
        <w:tc>
          <w:tcPr>
            <w:tcW w:w="776" w:type="dxa"/>
            <w:vAlign w:val="center"/>
          </w:tcPr>
          <w:p w14:paraId="303C67E0"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869D1DF"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2EA51528"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0E295B67"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63A436E9"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14:paraId="6CAC8B60" w14:textId="77777777" w:rsidTr="008F08D0">
        <w:tc>
          <w:tcPr>
            <w:tcW w:w="9589" w:type="dxa"/>
            <w:gridSpan w:val="6"/>
            <w:vAlign w:val="center"/>
          </w:tcPr>
          <w:p w14:paraId="59DE8159" w14:textId="77777777" w:rsidR="008F08D0" w:rsidRPr="00A628F8" w:rsidRDefault="008F08D0" w:rsidP="008F08D0">
            <w:pPr>
              <w:spacing w:after="0" w:line="240" w:lineRule="auto"/>
              <w:ind w:left="206" w:hanging="206"/>
              <w:rPr>
                <w:rFonts w:ascii="Times New Roman" w:hAnsi="Times New Roman" w:cs="Times New Roman"/>
                <w:b/>
                <w:bCs/>
                <w:sz w:val="28"/>
                <w:szCs w:val="28"/>
                <w:lang w:val="uk-UA"/>
              </w:rPr>
            </w:pPr>
            <w:r>
              <w:rPr>
                <w:rFonts w:ascii="Times New Roman" w:hAnsi="Times New Roman" w:cs="Times New Roman"/>
                <w:b/>
                <w:bCs/>
                <w:sz w:val="28"/>
                <w:szCs w:val="28"/>
                <w:lang w:val="uk-UA"/>
              </w:rPr>
              <w:t>Запровадити</w:t>
            </w:r>
            <w:r w:rsidRPr="00A628F8">
              <w:rPr>
                <w:rFonts w:ascii="Times New Roman" w:hAnsi="Times New Roman" w:cs="Times New Roman"/>
                <w:b/>
                <w:bCs/>
                <w:sz w:val="28"/>
                <w:szCs w:val="28"/>
                <w:lang w:val="uk-UA"/>
              </w:rPr>
              <w:t>:</w:t>
            </w:r>
          </w:p>
        </w:tc>
        <w:tc>
          <w:tcPr>
            <w:tcW w:w="776" w:type="dxa"/>
            <w:vAlign w:val="center"/>
          </w:tcPr>
          <w:p w14:paraId="48151AA8" w14:textId="77777777" w:rsidR="008F08D0" w:rsidRPr="00A628F8" w:rsidRDefault="008F08D0" w:rsidP="008F08D0">
            <w:pPr>
              <w:spacing w:after="0" w:line="240" w:lineRule="auto"/>
              <w:ind w:left="206" w:hanging="206"/>
              <w:jc w:val="center"/>
              <w:rPr>
                <w:rFonts w:ascii="Times New Roman" w:hAnsi="Times New Roman" w:cs="Times New Roman"/>
                <w:b/>
                <w:bCs/>
                <w:sz w:val="28"/>
                <w:szCs w:val="28"/>
                <w:lang w:val="uk-UA"/>
              </w:rPr>
            </w:pPr>
          </w:p>
        </w:tc>
      </w:tr>
      <w:tr w:rsidR="008F08D0" w:rsidRPr="00B10F4B" w14:paraId="10B18F49" w14:textId="77777777" w:rsidTr="008F08D0">
        <w:tc>
          <w:tcPr>
            <w:tcW w:w="4359" w:type="dxa"/>
          </w:tcPr>
          <w:p w14:paraId="326BD4BE" w14:textId="77777777" w:rsidR="008F08D0" w:rsidRPr="00B95817" w:rsidRDefault="008F08D0" w:rsidP="008F08D0">
            <w:pPr>
              <w:pStyle w:val="a3"/>
              <w:numPr>
                <w:ilvl w:val="0"/>
                <w:numId w:val="26"/>
              </w:numPr>
              <w:tabs>
                <w:tab w:val="left" w:pos="284"/>
              </w:tabs>
              <w:spacing w:after="0" w:line="240" w:lineRule="auto"/>
              <w:ind w:left="0" w:right="204" w:firstLine="0"/>
              <w:jc w:val="both"/>
              <w:rPr>
                <w:rFonts w:ascii="Times New Roman" w:hAnsi="Times New Roman" w:cs="Times New Roman"/>
                <w:sz w:val="28"/>
                <w:szCs w:val="28"/>
                <w:lang w:val="uk-UA"/>
              </w:rPr>
            </w:pPr>
            <w:r>
              <w:rPr>
                <w:rFonts w:ascii="Times New Roman" w:hAnsi="Times New Roman" w:cs="Times New Roman"/>
                <w:sz w:val="28"/>
                <w:szCs w:val="28"/>
                <w:lang w:val="uk-UA"/>
              </w:rPr>
              <w:t>нові підходи до науково-методичного супровіду педагогічних працівників як основу консультацій та супервізії в освіті;</w:t>
            </w:r>
          </w:p>
        </w:tc>
        <w:tc>
          <w:tcPr>
            <w:tcW w:w="2126" w:type="dxa"/>
          </w:tcPr>
          <w:p w14:paraId="6DCD4208"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766B11E8" w14:textId="77777777" w:rsidR="008F08D0" w:rsidRPr="00A628F8"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tc>
        <w:tc>
          <w:tcPr>
            <w:tcW w:w="776" w:type="dxa"/>
            <w:vAlign w:val="center"/>
          </w:tcPr>
          <w:p w14:paraId="049AEBCB"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46547D9F"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3264236A"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46AF6D81"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c>
          <w:tcPr>
            <w:tcW w:w="776" w:type="dxa"/>
            <w:vAlign w:val="center"/>
          </w:tcPr>
          <w:p w14:paraId="5308B917"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p>
        </w:tc>
      </w:tr>
      <w:tr w:rsidR="008F08D0" w:rsidRPr="00B10F4B" w14:paraId="7DBACA3C" w14:textId="77777777" w:rsidTr="008F08D0">
        <w:tc>
          <w:tcPr>
            <w:tcW w:w="4359" w:type="dxa"/>
          </w:tcPr>
          <w:p w14:paraId="06D29487" w14:textId="77777777" w:rsidR="008F08D0" w:rsidRPr="00A628F8" w:rsidRDefault="008F08D0" w:rsidP="008F08D0">
            <w:pPr>
              <w:pStyle w:val="a3"/>
              <w:numPr>
                <w:ilvl w:val="0"/>
                <w:numId w:val="25"/>
              </w:numPr>
              <w:spacing w:after="0" w:line="240" w:lineRule="auto"/>
              <w:ind w:left="17" w:right="204" w:firstLine="97"/>
              <w:jc w:val="both"/>
              <w:rPr>
                <w:rFonts w:ascii="Times New Roman" w:hAnsi="Times New Roman" w:cs="Times New Roman"/>
                <w:b/>
                <w:bCs/>
                <w:sz w:val="28"/>
                <w:szCs w:val="28"/>
                <w:lang w:val="uk-UA"/>
              </w:rPr>
            </w:pPr>
            <w:r w:rsidRPr="001349B6">
              <w:rPr>
                <w:rFonts w:ascii="Times New Roman" w:hAnsi="Times New Roman" w:cs="Times New Roman"/>
                <w:sz w:val="28"/>
                <w:szCs w:val="28"/>
              </w:rPr>
              <w:t>мережев</w:t>
            </w:r>
            <w:r>
              <w:rPr>
                <w:rFonts w:ascii="Times New Roman" w:hAnsi="Times New Roman" w:cs="Times New Roman"/>
                <w:sz w:val="28"/>
                <w:szCs w:val="28"/>
                <w:lang w:val="uk-UA"/>
              </w:rPr>
              <w:t>у</w:t>
            </w:r>
            <w:r w:rsidRPr="001349B6">
              <w:rPr>
                <w:rFonts w:ascii="Times New Roman" w:hAnsi="Times New Roman" w:cs="Times New Roman"/>
                <w:sz w:val="28"/>
                <w:szCs w:val="28"/>
              </w:rPr>
              <w:t xml:space="preserve"> організаці</w:t>
            </w:r>
            <w:r>
              <w:rPr>
                <w:rFonts w:ascii="Times New Roman" w:hAnsi="Times New Roman" w:cs="Times New Roman"/>
                <w:sz w:val="28"/>
                <w:szCs w:val="28"/>
                <w:lang w:val="uk-UA"/>
              </w:rPr>
              <w:t>ю методичної роботи для надання м</w:t>
            </w:r>
            <w:r w:rsidRPr="000B234F">
              <w:rPr>
                <w:rFonts w:ascii="Times New Roman" w:hAnsi="Times New Roman" w:cs="Times New Roman"/>
                <w:sz w:val="28"/>
                <w:szCs w:val="28"/>
                <w:lang w:val="uk-UA"/>
              </w:rPr>
              <w:t>етодичн</w:t>
            </w:r>
            <w:r>
              <w:rPr>
                <w:rFonts w:ascii="Times New Roman" w:hAnsi="Times New Roman" w:cs="Times New Roman"/>
                <w:sz w:val="28"/>
                <w:szCs w:val="28"/>
                <w:lang w:val="uk-UA"/>
              </w:rPr>
              <w:t>ої</w:t>
            </w:r>
            <w:r w:rsidRPr="000B234F">
              <w:rPr>
                <w:rFonts w:ascii="Times New Roman" w:hAnsi="Times New Roman" w:cs="Times New Roman"/>
                <w:sz w:val="28"/>
                <w:szCs w:val="28"/>
                <w:lang w:val="uk-UA"/>
              </w:rPr>
              <w:t xml:space="preserve"> допомог</w:t>
            </w:r>
            <w:r>
              <w:rPr>
                <w:rFonts w:ascii="Times New Roman" w:hAnsi="Times New Roman" w:cs="Times New Roman"/>
                <w:sz w:val="28"/>
                <w:szCs w:val="28"/>
                <w:lang w:val="uk-UA"/>
              </w:rPr>
              <w:t>и</w:t>
            </w:r>
            <w:r w:rsidRPr="000B234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закладам нового типу, в тому числі </w:t>
            </w:r>
            <w:r w:rsidRPr="000B234F">
              <w:rPr>
                <w:rFonts w:ascii="Times New Roman" w:hAnsi="Times New Roman" w:cs="Times New Roman"/>
                <w:sz w:val="28"/>
                <w:szCs w:val="28"/>
                <w:lang w:val="uk-UA"/>
              </w:rPr>
              <w:t>опорним закладам</w:t>
            </w:r>
            <w:r>
              <w:rPr>
                <w:rFonts w:ascii="Times New Roman" w:hAnsi="Times New Roman" w:cs="Times New Roman"/>
                <w:sz w:val="28"/>
                <w:szCs w:val="28"/>
                <w:lang w:val="uk-UA"/>
              </w:rPr>
              <w:t>,</w:t>
            </w:r>
            <w:r w:rsidRPr="000B234F">
              <w:rPr>
                <w:rFonts w:ascii="Times New Roman" w:hAnsi="Times New Roman" w:cs="Times New Roman"/>
                <w:sz w:val="28"/>
                <w:szCs w:val="28"/>
                <w:lang w:val="uk-UA"/>
              </w:rPr>
              <w:t xml:space="preserve"> в організації </w:t>
            </w:r>
            <w:r>
              <w:rPr>
                <w:rFonts w:ascii="Times New Roman" w:hAnsi="Times New Roman" w:cs="Times New Roman"/>
                <w:sz w:val="28"/>
                <w:szCs w:val="28"/>
                <w:lang w:val="uk-UA"/>
              </w:rPr>
              <w:t xml:space="preserve">основної діяльності, </w:t>
            </w:r>
            <w:r w:rsidRPr="000B234F">
              <w:rPr>
                <w:rFonts w:ascii="Times New Roman" w:hAnsi="Times New Roman" w:cs="Times New Roman"/>
                <w:sz w:val="28"/>
                <w:szCs w:val="28"/>
                <w:lang w:val="uk-UA"/>
              </w:rPr>
              <w:t>роботи  округів (планування. документування); організації сумісних методичних  заходів</w:t>
            </w:r>
            <w:r>
              <w:rPr>
                <w:rFonts w:ascii="Times New Roman" w:hAnsi="Times New Roman" w:cs="Times New Roman"/>
                <w:sz w:val="28"/>
                <w:szCs w:val="28"/>
                <w:lang w:val="uk-UA"/>
              </w:rPr>
              <w:t>.</w:t>
            </w:r>
          </w:p>
        </w:tc>
        <w:tc>
          <w:tcPr>
            <w:tcW w:w="2126" w:type="dxa"/>
          </w:tcPr>
          <w:p w14:paraId="5798AA93"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14:paraId="16D4B7B3"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заклади</w:t>
            </w:r>
          </w:p>
          <w:p w14:paraId="79980FE3" w14:textId="77777777" w:rsidR="008F08D0" w:rsidRPr="00A628F8" w:rsidRDefault="008F08D0" w:rsidP="008F08D0">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t>освіти</w:t>
            </w:r>
          </w:p>
        </w:tc>
        <w:tc>
          <w:tcPr>
            <w:tcW w:w="776" w:type="dxa"/>
            <w:vAlign w:val="center"/>
          </w:tcPr>
          <w:p w14:paraId="59A66AB4"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60586351"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39E6F1CB"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6BD6CAA4"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2A28E3E0"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14:paraId="33851D89" w14:textId="77777777" w:rsidTr="008F08D0">
        <w:tc>
          <w:tcPr>
            <w:tcW w:w="9589" w:type="dxa"/>
            <w:gridSpan w:val="6"/>
            <w:vAlign w:val="center"/>
          </w:tcPr>
          <w:p w14:paraId="01ED530A" w14:textId="77777777" w:rsidR="008F08D0" w:rsidRPr="00A628F8" w:rsidRDefault="008F08D0" w:rsidP="008F08D0">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uk-UA"/>
              </w:rPr>
              <w:t>Вдосконалити</w:t>
            </w:r>
            <w:r w:rsidRPr="00A628F8">
              <w:rPr>
                <w:rFonts w:ascii="Times New Roman" w:hAnsi="Times New Roman" w:cs="Times New Roman"/>
                <w:b/>
                <w:bCs/>
                <w:sz w:val="28"/>
                <w:szCs w:val="28"/>
                <w:lang w:val="uk-UA"/>
              </w:rPr>
              <w:t>:</w:t>
            </w:r>
          </w:p>
        </w:tc>
        <w:tc>
          <w:tcPr>
            <w:tcW w:w="776" w:type="dxa"/>
            <w:vAlign w:val="center"/>
          </w:tcPr>
          <w:p w14:paraId="08976833" w14:textId="77777777" w:rsidR="008F08D0" w:rsidRPr="00A628F8" w:rsidRDefault="008F08D0" w:rsidP="008F08D0">
            <w:pPr>
              <w:spacing w:after="0" w:line="240" w:lineRule="auto"/>
              <w:jc w:val="center"/>
              <w:rPr>
                <w:rFonts w:ascii="Times New Roman" w:hAnsi="Times New Roman" w:cs="Times New Roman"/>
                <w:b/>
                <w:bCs/>
                <w:sz w:val="28"/>
                <w:szCs w:val="28"/>
                <w:lang w:val="uk-UA"/>
              </w:rPr>
            </w:pPr>
          </w:p>
        </w:tc>
      </w:tr>
      <w:tr w:rsidR="008F08D0" w:rsidRPr="00B10F4B" w14:paraId="72489E3C" w14:textId="77777777" w:rsidTr="008F08D0">
        <w:tc>
          <w:tcPr>
            <w:tcW w:w="4359" w:type="dxa"/>
          </w:tcPr>
          <w:p w14:paraId="14CAD34D" w14:textId="77777777" w:rsidR="008F08D0" w:rsidRPr="00A628F8" w:rsidRDefault="008F08D0" w:rsidP="008F08D0">
            <w:pPr>
              <w:pStyle w:val="a3"/>
              <w:numPr>
                <w:ilvl w:val="0"/>
                <w:numId w:val="25"/>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роботу міських методичних об’єднань (далі – ММО) та міських творчих груп учителів відповідно до запитів та потреб педагогічних працівників з метою вдосконалення їх професійного розвитку;</w:t>
            </w:r>
          </w:p>
        </w:tc>
        <w:tc>
          <w:tcPr>
            <w:tcW w:w="2126" w:type="dxa"/>
          </w:tcPr>
          <w:p w14:paraId="4418E097"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096CD81D"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2FAB84D6" w14:textId="77777777" w:rsidR="008F08D0" w:rsidRPr="006D00EC"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776" w:type="dxa"/>
            <w:vAlign w:val="center"/>
          </w:tcPr>
          <w:p w14:paraId="6213D756"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2E38F707"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5A6999E3" w14:textId="77777777" w:rsidR="008F08D0" w:rsidRPr="00733737" w:rsidRDefault="008F08D0" w:rsidP="008F08D0">
            <w:pPr>
              <w:spacing w:after="0" w:line="240" w:lineRule="auto"/>
              <w:ind w:left="206" w:hanging="206"/>
              <w:jc w:val="center"/>
              <w:rPr>
                <w:rFonts w:ascii="Times New Roman" w:hAnsi="Times New Roman" w:cs="Times New Roman"/>
                <w:sz w:val="28"/>
                <w:szCs w:val="28"/>
              </w:rPr>
            </w:pPr>
          </w:p>
        </w:tc>
        <w:tc>
          <w:tcPr>
            <w:tcW w:w="776" w:type="dxa"/>
            <w:vAlign w:val="center"/>
          </w:tcPr>
          <w:p w14:paraId="20418B35" w14:textId="77777777" w:rsidR="008F08D0" w:rsidRPr="00733737" w:rsidRDefault="008F08D0" w:rsidP="008F08D0">
            <w:pPr>
              <w:spacing w:after="0" w:line="240" w:lineRule="auto"/>
              <w:ind w:left="206" w:hanging="206"/>
              <w:jc w:val="center"/>
              <w:rPr>
                <w:rFonts w:ascii="Times New Roman" w:hAnsi="Times New Roman" w:cs="Times New Roman"/>
                <w:sz w:val="28"/>
                <w:szCs w:val="28"/>
              </w:rPr>
            </w:pPr>
          </w:p>
        </w:tc>
        <w:tc>
          <w:tcPr>
            <w:tcW w:w="776" w:type="dxa"/>
            <w:vAlign w:val="center"/>
          </w:tcPr>
          <w:p w14:paraId="0D863FC2" w14:textId="77777777" w:rsidR="008F08D0" w:rsidRPr="00733737" w:rsidRDefault="008F08D0" w:rsidP="008F08D0">
            <w:pPr>
              <w:spacing w:after="0" w:line="240" w:lineRule="auto"/>
              <w:ind w:left="206" w:hanging="206"/>
              <w:jc w:val="center"/>
              <w:rPr>
                <w:rFonts w:ascii="Times New Roman" w:hAnsi="Times New Roman" w:cs="Times New Roman"/>
                <w:sz w:val="28"/>
                <w:szCs w:val="28"/>
              </w:rPr>
            </w:pPr>
          </w:p>
        </w:tc>
      </w:tr>
      <w:tr w:rsidR="008F08D0" w:rsidRPr="00B10F4B" w14:paraId="1A87E125" w14:textId="77777777" w:rsidTr="008F08D0">
        <w:tc>
          <w:tcPr>
            <w:tcW w:w="4359" w:type="dxa"/>
          </w:tcPr>
          <w:p w14:paraId="66EB5CCE" w14:textId="77777777" w:rsidR="008F08D0" w:rsidRDefault="008F08D0" w:rsidP="008F08D0">
            <w:pPr>
              <w:pStyle w:val="a3"/>
              <w:numPr>
                <w:ilvl w:val="0"/>
                <w:numId w:val="25"/>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систему виявлення та </w:t>
            </w:r>
            <w:r>
              <w:rPr>
                <w:rFonts w:ascii="Times New Roman" w:hAnsi="Times New Roman" w:cs="Times New Roman"/>
                <w:sz w:val="28"/>
                <w:szCs w:val="28"/>
                <w:lang w:val="uk-UA"/>
              </w:rPr>
              <w:lastRenderedPageBreak/>
              <w:t>розповсюдження позитивного педагогічного досвіду задля узагальнення та поширення інформації з питань професійного розвитку педагогічних працівників.</w:t>
            </w:r>
          </w:p>
        </w:tc>
        <w:tc>
          <w:tcPr>
            <w:tcW w:w="2126" w:type="dxa"/>
          </w:tcPr>
          <w:p w14:paraId="6E543229"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 xml:space="preserve">Управління </w:t>
            </w:r>
            <w:r w:rsidRPr="00A628F8">
              <w:rPr>
                <w:rFonts w:ascii="Times New Roman" w:hAnsi="Times New Roman" w:cs="Times New Roman"/>
                <w:sz w:val="28"/>
                <w:szCs w:val="28"/>
                <w:lang w:val="uk-UA"/>
              </w:rPr>
              <w:lastRenderedPageBreak/>
              <w:t>освіти</w:t>
            </w:r>
            <w:r>
              <w:rPr>
                <w:rFonts w:ascii="Times New Roman" w:hAnsi="Times New Roman" w:cs="Times New Roman"/>
                <w:sz w:val="28"/>
                <w:szCs w:val="28"/>
                <w:lang w:val="uk-UA"/>
              </w:rPr>
              <w:t xml:space="preserve">, </w:t>
            </w:r>
          </w:p>
          <w:p w14:paraId="2F153B3E"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5C8E862C" w14:textId="77777777" w:rsidR="008F08D0" w:rsidRPr="00A628F8"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776" w:type="dxa"/>
            <w:vAlign w:val="center"/>
          </w:tcPr>
          <w:p w14:paraId="62BE3F37"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776" w:type="dxa"/>
            <w:vAlign w:val="center"/>
          </w:tcPr>
          <w:p w14:paraId="378C1D23" w14:textId="77777777" w:rsidR="008F08D0" w:rsidRPr="000B234F"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546A0BC" w14:textId="77777777" w:rsidR="008F08D0" w:rsidRPr="00566A2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5190F7AE" w14:textId="77777777" w:rsidR="008F08D0" w:rsidRPr="00566A2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417AAE92" w14:textId="77777777" w:rsidR="008F08D0" w:rsidRPr="00566A27"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B10F4B" w14:paraId="6FDDED69" w14:textId="77777777" w:rsidTr="008F08D0">
        <w:tc>
          <w:tcPr>
            <w:tcW w:w="9589" w:type="dxa"/>
            <w:gridSpan w:val="6"/>
            <w:vAlign w:val="center"/>
          </w:tcPr>
          <w:p w14:paraId="69D51491" w14:textId="77777777" w:rsidR="008F08D0" w:rsidRPr="00A628F8" w:rsidRDefault="008F08D0" w:rsidP="008F08D0">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uk-UA"/>
              </w:rPr>
              <w:lastRenderedPageBreak/>
              <w:t>Залучити</w:t>
            </w:r>
            <w:r w:rsidRPr="00A628F8">
              <w:rPr>
                <w:rFonts w:ascii="Times New Roman" w:hAnsi="Times New Roman" w:cs="Times New Roman"/>
                <w:b/>
                <w:bCs/>
                <w:sz w:val="28"/>
                <w:szCs w:val="28"/>
                <w:lang w:val="uk-UA"/>
              </w:rPr>
              <w:t>:</w:t>
            </w:r>
          </w:p>
        </w:tc>
        <w:tc>
          <w:tcPr>
            <w:tcW w:w="776" w:type="dxa"/>
            <w:vAlign w:val="center"/>
          </w:tcPr>
          <w:p w14:paraId="2E82ED7F" w14:textId="77777777" w:rsidR="008F08D0" w:rsidRPr="00A628F8" w:rsidRDefault="008F08D0" w:rsidP="008F08D0">
            <w:pPr>
              <w:spacing w:after="0" w:line="240" w:lineRule="auto"/>
              <w:jc w:val="center"/>
              <w:rPr>
                <w:rFonts w:ascii="Times New Roman" w:hAnsi="Times New Roman" w:cs="Times New Roman"/>
                <w:b/>
                <w:bCs/>
                <w:sz w:val="28"/>
                <w:szCs w:val="28"/>
                <w:lang w:val="uk-UA"/>
              </w:rPr>
            </w:pPr>
          </w:p>
        </w:tc>
      </w:tr>
      <w:tr w:rsidR="008F08D0" w:rsidRPr="00046444" w14:paraId="0F698111" w14:textId="77777777" w:rsidTr="008F08D0">
        <w:tc>
          <w:tcPr>
            <w:tcW w:w="4359" w:type="dxa"/>
          </w:tcPr>
          <w:p w14:paraId="2FE9D1E7" w14:textId="0F32F193" w:rsidR="008F08D0" w:rsidRPr="00A628F8" w:rsidRDefault="008F08D0" w:rsidP="008F08D0">
            <w:pPr>
              <w:pStyle w:val="a3"/>
              <w:numPr>
                <w:ilvl w:val="0"/>
                <w:numId w:val="25"/>
              </w:numPr>
              <w:tabs>
                <w:tab w:val="left" w:pos="174"/>
              </w:tabs>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освітні,</w:t>
            </w:r>
            <w:r>
              <w:t xml:space="preserve"> </w:t>
            </w:r>
            <w:r w:rsidRPr="00266D75">
              <w:rPr>
                <w:rFonts w:ascii="Times New Roman" w:hAnsi="Times New Roman" w:cs="Times New Roman"/>
                <w:sz w:val="28"/>
                <w:szCs w:val="28"/>
                <w:lang w:val="uk-UA"/>
              </w:rPr>
              <w:t>інформаційн</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науков</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методичн</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інноваційн</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консультаційн</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xml:space="preserve"> ресурс</w:t>
            </w:r>
            <w:r>
              <w:rPr>
                <w:rFonts w:ascii="Times New Roman" w:hAnsi="Times New Roman" w:cs="Times New Roman"/>
                <w:sz w:val="28"/>
                <w:szCs w:val="28"/>
                <w:lang w:val="uk-UA"/>
              </w:rPr>
              <w:t xml:space="preserve">и з метою організації </w:t>
            </w:r>
            <w:r w:rsidRPr="00266D75">
              <w:rPr>
                <w:rFonts w:ascii="Times New Roman" w:hAnsi="Times New Roman" w:cs="Times New Roman"/>
                <w:sz w:val="28"/>
                <w:szCs w:val="28"/>
                <w:lang w:val="uk-UA"/>
              </w:rPr>
              <w:t>взаємоді</w:t>
            </w:r>
            <w:r>
              <w:rPr>
                <w:rFonts w:ascii="Times New Roman" w:hAnsi="Times New Roman" w:cs="Times New Roman"/>
                <w:sz w:val="28"/>
                <w:szCs w:val="28"/>
                <w:lang w:val="uk-UA"/>
              </w:rPr>
              <w:t>ї</w:t>
            </w:r>
            <w:r w:rsidRPr="00266D75">
              <w:rPr>
                <w:rFonts w:ascii="Times New Roman" w:hAnsi="Times New Roman" w:cs="Times New Roman"/>
                <w:sz w:val="28"/>
                <w:szCs w:val="28"/>
                <w:lang w:val="uk-UA"/>
              </w:rPr>
              <w:t xml:space="preserve"> та співпрац</w:t>
            </w:r>
            <w:r>
              <w:rPr>
                <w:rFonts w:ascii="Times New Roman" w:hAnsi="Times New Roman" w:cs="Times New Roman"/>
                <w:sz w:val="28"/>
                <w:szCs w:val="28"/>
                <w:lang w:val="uk-UA"/>
              </w:rPr>
              <w:t>і</w:t>
            </w:r>
            <w:r w:rsidRPr="00266D75">
              <w:rPr>
                <w:rFonts w:ascii="Times New Roman" w:hAnsi="Times New Roman" w:cs="Times New Roman"/>
                <w:sz w:val="28"/>
                <w:szCs w:val="28"/>
                <w:lang w:val="uk-UA"/>
              </w:rPr>
              <w:t xml:space="preserve"> з місцевими органами виконавчої влади, органами місцевого самоврядування, органами та установами забезпечення якості освіти, закладами післядипломної освіти, вищими, міжнародними та громадськими організаціями, засобами масової інформації,  закладами освіти </w:t>
            </w:r>
            <w:r w:rsidR="00373FF0" w:rsidRPr="00373FF0">
              <w:rPr>
                <w:rFonts w:ascii="Times New Roman" w:hAnsi="Times New Roman" w:cs="Times New Roman"/>
                <w:sz w:val="28"/>
                <w:szCs w:val="28"/>
                <w:lang w:val="uk-UA"/>
              </w:rPr>
              <w:t>Бахмутьск</w:t>
            </w:r>
            <w:r w:rsidR="00373FF0">
              <w:rPr>
                <w:rFonts w:ascii="Times New Roman" w:hAnsi="Times New Roman" w:cs="Times New Roman"/>
                <w:sz w:val="28"/>
                <w:szCs w:val="28"/>
                <w:lang w:val="uk-UA"/>
              </w:rPr>
              <w:t>ої</w:t>
            </w:r>
            <w:r w:rsidR="00373FF0" w:rsidRPr="00373FF0">
              <w:rPr>
                <w:rFonts w:ascii="Times New Roman" w:hAnsi="Times New Roman" w:cs="Times New Roman"/>
                <w:sz w:val="28"/>
                <w:szCs w:val="28"/>
                <w:lang w:val="uk-UA"/>
              </w:rPr>
              <w:t xml:space="preserve"> міськ</w:t>
            </w:r>
            <w:r w:rsidR="00373FF0">
              <w:rPr>
                <w:rFonts w:ascii="Times New Roman" w:hAnsi="Times New Roman" w:cs="Times New Roman"/>
                <w:sz w:val="28"/>
                <w:szCs w:val="28"/>
                <w:lang w:val="uk-UA"/>
              </w:rPr>
              <w:t>ої</w:t>
            </w:r>
            <w:r w:rsidR="00373FF0" w:rsidRPr="00373FF0">
              <w:rPr>
                <w:rFonts w:ascii="Times New Roman" w:hAnsi="Times New Roman" w:cs="Times New Roman"/>
                <w:sz w:val="28"/>
                <w:szCs w:val="28"/>
                <w:lang w:val="uk-UA"/>
              </w:rPr>
              <w:t xml:space="preserve"> ОТГ</w:t>
            </w:r>
            <w:r>
              <w:rPr>
                <w:rFonts w:ascii="Times New Roman" w:hAnsi="Times New Roman" w:cs="Times New Roman"/>
                <w:sz w:val="28"/>
                <w:szCs w:val="28"/>
                <w:lang w:val="uk-UA"/>
              </w:rPr>
              <w:t>.</w:t>
            </w:r>
          </w:p>
        </w:tc>
        <w:tc>
          <w:tcPr>
            <w:tcW w:w="2126" w:type="dxa"/>
          </w:tcPr>
          <w:p w14:paraId="38264F07" w14:textId="77777777" w:rsidR="008F08D0" w:rsidRDefault="008F08D0" w:rsidP="008F08D0">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w:t>
            </w:r>
          </w:p>
          <w:p w14:paraId="30B29DA7"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4F56EEE7" w14:textId="77777777" w:rsidR="008F08D0" w:rsidRPr="00A628F8" w:rsidRDefault="008F08D0" w:rsidP="008F08D0">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t>ЗЗСО</w:t>
            </w:r>
          </w:p>
        </w:tc>
        <w:tc>
          <w:tcPr>
            <w:tcW w:w="776" w:type="dxa"/>
            <w:vAlign w:val="center"/>
          </w:tcPr>
          <w:p w14:paraId="5517E896"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142A613"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44E9E9BD"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5CB8D266"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396C6B9F" w14:textId="77777777" w:rsidR="008F08D0" w:rsidRPr="00A628F8" w:rsidRDefault="008F08D0" w:rsidP="008F08D0">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046444" w14:paraId="6F0BF0A0" w14:textId="77777777" w:rsidTr="008F08D0">
        <w:tc>
          <w:tcPr>
            <w:tcW w:w="10365" w:type="dxa"/>
            <w:gridSpan w:val="7"/>
          </w:tcPr>
          <w:p w14:paraId="5D891588" w14:textId="77777777" w:rsidR="008F08D0" w:rsidRPr="008B7D42" w:rsidRDefault="008F08D0" w:rsidP="008F08D0">
            <w:pPr>
              <w:spacing w:after="0" w:line="240" w:lineRule="auto"/>
              <w:ind w:left="206" w:hanging="206"/>
              <w:rPr>
                <w:rFonts w:ascii="Times New Roman" w:hAnsi="Times New Roman" w:cs="Times New Roman"/>
                <w:b/>
                <w:sz w:val="28"/>
                <w:szCs w:val="28"/>
                <w:lang w:val="uk-UA"/>
              </w:rPr>
            </w:pPr>
            <w:r>
              <w:rPr>
                <w:rFonts w:ascii="Times New Roman" w:hAnsi="Times New Roman" w:cs="Times New Roman"/>
                <w:b/>
                <w:sz w:val="28"/>
                <w:szCs w:val="28"/>
                <w:lang w:val="uk-UA"/>
              </w:rPr>
              <w:t>Сприяти</w:t>
            </w:r>
          </w:p>
        </w:tc>
      </w:tr>
      <w:tr w:rsidR="008F08D0" w:rsidRPr="00046444" w14:paraId="155EC7A2" w14:textId="77777777" w:rsidTr="008F08D0">
        <w:tc>
          <w:tcPr>
            <w:tcW w:w="4359" w:type="dxa"/>
          </w:tcPr>
          <w:p w14:paraId="381B0B62" w14:textId="77777777"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впровадженню неформальної освіти педагогічних працівників міста;</w:t>
            </w:r>
          </w:p>
        </w:tc>
        <w:tc>
          <w:tcPr>
            <w:tcW w:w="2126" w:type="dxa"/>
          </w:tcPr>
          <w:p w14:paraId="00907FC1"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ЦПРПП, </w:t>
            </w:r>
          </w:p>
          <w:p w14:paraId="4281B7B9"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14:paraId="05721F49"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освіти</w:t>
            </w:r>
          </w:p>
        </w:tc>
        <w:tc>
          <w:tcPr>
            <w:tcW w:w="776" w:type="dxa"/>
            <w:vAlign w:val="center"/>
          </w:tcPr>
          <w:p w14:paraId="0626E1C1"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1CAF5F5D"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0EEA39BF"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4AB60863"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vAlign w:val="center"/>
          </w:tcPr>
          <w:p w14:paraId="446C9A0D"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046444" w14:paraId="4C73DA0E" w14:textId="77777777" w:rsidTr="008F08D0">
        <w:tc>
          <w:tcPr>
            <w:tcW w:w="4359" w:type="dxa"/>
          </w:tcPr>
          <w:p w14:paraId="701D3C55" w14:textId="77777777"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апробації інноваційних освітніх матеріалів щодо реформування:</w:t>
            </w:r>
          </w:p>
          <w:p w14:paraId="2CA088B5" w14:textId="77777777"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початкової школи;</w:t>
            </w:r>
          </w:p>
          <w:p w14:paraId="25A95D19" w14:textId="77777777"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базової освіти;</w:t>
            </w:r>
          </w:p>
          <w:p w14:paraId="6D655DA6" w14:textId="77777777"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профільної освіти.</w:t>
            </w:r>
          </w:p>
        </w:tc>
        <w:tc>
          <w:tcPr>
            <w:tcW w:w="2126" w:type="dxa"/>
          </w:tcPr>
          <w:p w14:paraId="64C693C7"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14:paraId="3120177B"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 освіти</w:t>
            </w:r>
          </w:p>
        </w:tc>
        <w:tc>
          <w:tcPr>
            <w:tcW w:w="776" w:type="dxa"/>
          </w:tcPr>
          <w:p w14:paraId="37318986" w14:textId="77777777" w:rsidR="008F08D0" w:rsidRDefault="008F08D0" w:rsidP="008F08D0">
            <w:pPr>
              <w:spacing w:after="0" w:line="100" w:lineRule="atLeast"/>
              <w:jc w:val="center"/>
              <w:rPr>
                <w:rFonts w:ascii="Times New Roman" w:hAnsi="Times New Roman" w:cs="Times New Roman"/>
                <w:sz w:val="28"/>
                <w:szCs w:val="28"/>
                <w:lang w:val="uk-UA"/>
              </w:rPr>
            </w:pPr>
          </w:p>
          <w:p w14:paraId="0275AA3B" w14:textId="77777777" w:rsidR="008F08D0" w:rsidRDefault="008F08D0" w:rsidP="008F08D0">
            <w:pPr>
              <w:spacing w:after="0" w:line="100" w:lineRule="atLeast"/>
              <w:jc w:val="center"/>
              <w:rPr>
                <w:rFonts w:ascii="Times New Roman" w:hAnsi="Times New Roman" w:cs="Times New Roman"/>
                <w:sz w:val="28"/>
                <w:szCs w:val="28"/>
                <w:lang w:val="uk-UA"/>
              </w:rPr>
            </w:pPr>
          </w:p>
          <w:p w14:paraId="77105706" w14:textId="77777777" w:rsidR="008F08D0" w:rsidRDefault="008F08D0" w:rsidP="008F08D0">
            <w:pPr>
              <w:spacing w:after="0" w:line="100" w:lineRule="atLeast"/>
              <w:jc w:val="center"/>
              <w:rPr>
                <w:rFonts w:ascii="Times New Roman" w:hAnsi="Times New Roman" w:cs="Times New Roman"/>
                <w:sz w:val="28"/>
                <w:szCs w:val="28"/>
                <w:lang w:val="uk-UA"/>
              </w:rPr>
            </w:pPr>
          </w:p>
          <w:p w14:paraId="48E766DC"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7061E30E" w14:textId="77777777" w:rsidR="008F08D0" w:rsidRDefault="008F08D0" w:rsidP="008F08D0">
            <w:pPr>
              <w:spacing w:after="0" w:line="100" w:lineRule="atLeast"/>
              <w:jc w:val="center"/>
              <w:rPr>
                <w:rFonts w:ascii="Times New Roman" w:hAnsi="Times New Roman" w:cs="Times New Roman"/>
                <w:sz w:val="28"/>
                <w:szCs w:val="28"/>
                <w:lang w:val="uk-UA"/>
              </w:rPr>
            </w:pPr>
          </w:p>
          <w:p w14:paraId="765087D2" w14:textId="77777777" w:rsidR="008F08D0" w:rsidRDefault="008F08D0" w:rsidP="008F08D0">
            <w:pPr>
              <w:spacing w:after="0" w:line="100" w:lineRule="atLeast"/>
              <w:jc w:val="center"/>
              <w:rPr>
                <w:rFonts w:ascii="Times New Roman" w:hAnsi="Times New Roman" w:cs="Times New Roman"/>
                <w:sz w:val="28"/>
                <w:szCs w:val="28"/>
                <w:lang w:val="uk-UA"/>
              </w:rPr>
            </w:pPr>
          </w:p>
          <w:p w14:paraId="0A776752" w14:textId="77777777" w:rsidR="008F08D0" w:rsidRDefault="008F08D0" w:rsidP="008F08D0">
            <w:pPr>
              <w:spacing w:after="0" w:line="100" w:lineRule="atLeast"/>
              <w:jc w:val="center"/>
              <w:rPr>
                <w:rFonts w:ascii="Times New Roman" w:hAnsi="Times New Roman" w:cs="Times New Roman"/>
                <w:sz w:val="28"/>
                <w:szCs w:val="28"/>
                <w:lang w:val="uk-UA"/>
              </w:rPr>
            </w:pPr>
          </w:p>
          <w:p w14:paraId="21C37B26"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35829C8"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4847DAB6" w14:textId="77777777" w:rsidR="008F08D0" w:rsidRDefault="008F08D0" w:rsidP="008F08D0">
            <w:pPr>
              <w:spacing w:after="0" w:line="100" w:lineRule="atLeast"/>
              <w:jc w:val="center"/>
              <w:rPr>
                <w:rFonts w:ascii="Times New Roman" w:hAnsi="Times New Roman" w:cs="Times New Roman"/>
                <w:sz w:val="28"/>
                <w:szCs w:val="28"/>
                <w:lang w:val="uk-UA"/>
              </w:rPr>
            </w:pPr>
          </w:p>
          <w:p w14:paraId="079E5807" w14:textId="77777777" w:rsidR="008F08D0" w:rsidRDefault="008F08D0" w:rsidP="008F08D0">
            <w:pPr>
              <w:spacing w:after="0" w:line="100" w:lineRule="atLeast"/>
              <w:jc w:val="center"/>
              <w:rPr>
                <w:rFonts w:ascii="Times New Roman" w:hAnsi="Times New Roman" w:cs="Times New Roman"/>
                <w:sz w:val="28"/>
                <w:szCs w:val="28"/>
                <w:lang w:val="uk-UA"/>
              </w:rPr>
            </w:pPr>
          </w:p>
          <w:p w14:paraId="60A3CB33" w14:textId="77777777" w:rsidR="008F08D0" w:rsidRDefault="008F08D0" w:rsidP="008F08D0">
            <w:pPr>
              <w:spacing w:after="0" w:line="100" w:lineRule="atLeast"/>
              <w:jc w:val="center"/>
              <w:rPr>
                <w:rFonts w:ascii="Times New Roman" w:hAnsi="Times New Roman" w:cs="Times New Roman"/>
                <w:sz w:val="28"/>
                <w:szCs w:val="28"/>
                <w:lang w:val="uk-UA"/>
              </w:rPr>
            </w:pPr>
          </w:p>
          <w:p w14:paraId="06B74862" w14:textId="77777777" w:rsidR="008F08D0" w:rsidRDefault="008F08D0" w:rsidP="008F08D0">
            <w:pPr>
              <w:spacing w:after="0" w:line="100" w:lineRule="atLeast"/>
              <w:jc w:val="center"/>
              <w:rPr>
                <w:rFonts w:ascii="Times New Roman" w:hAnsi="Times New Roman" w:cs="Times New Roman"/>
                <w:sz w:val="28"/>
                <w:szCs w:val="28"/>
                <w:lang w:val="uk-UA"/>
              </w:rPr>
            </w:pPr>
          </w:p>
          <w:p w14:paraId="40609DCF"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592EF9B" w14:textId="77777777" w:rsidR="008F08D0" w:rsidRDefault="008F08D0" w:rsidP="008F08D0">
            <w:pPr>
              <w:spacing w:after="0" w:line="100" w:lineRule="atLeast"/>
              <w:jc w:val="center"/>
              <w:rPr>
                <w:rFonts w:ascii="Times New Roman" w:hAnsi="Times New Roman" w:cs="Times New Roman"/>
                <w:sz w:val="28"/>
                <w:szCs w:val="28"/>
                <w:lang w:val="uk-UA"/>
              </w:rPr>
            </w:pPr>
          </w:p>
        </w:tc>
        <w:tc>
          <w:tcPr>
            <w:tcW w:w="776" w:type="dxa"/>
          </w:tcPr>
          <w:p w14:paraId="00FEEC3F" w14:textId="77777777" w:rsidR="008F08D0" w:rsidRDefault="008F08D0" w:rsidP="008F08D0">
            <w:pPr>
              <w:spacing w:after="0" w:line="100" w:lineRule="atLeast"/>
              <w:jc w:val="center"/>
              <w:rPr>
                <w:rFonts w:ascii="Times New Roman" w:hAnsi="Times New Roman" w:cs="Times New Roman"/>
                <w:sz w:val="28"/>
                <w:szCs w:val="28"/>
                <w:lang w:val="uk-UA"/>
              </w:rPr>
            </w:pPr>
          </w:p>
          <w:p w14:paraId="4EB9E5AF" w14:textId="77777777" w:rsidR="008F08D0" w:rsidRDefault="008F08D0" w:rsidP="008F08D0">
            <w:pPr>
              <w:spacing w:after="0" w:line="100" w:lineRule="atLeast"/>
              <w:jc w:val="center"/>
              <w:rPr>
                <w:rFonts w:ascii="Times New Roman" w:hAnsi="Times New Roman" w:cs="Times New Roman"/>
                <w:sz w:val="28"/>
                <w:szCs w:val="28"/>
                <w:lang w:val="uk-UA"/>
              </w:rPr>
            </w:pPr>
          </w:p>
          <w:p w14:paraId="4CAD3847" w14:textId="77777777" w:rsidR="008F08D0" w:rsidRDefault="008F08D0" w:rsidP="008F08D0">
            <w:pPr>
              <w:spacing w:after="0" w:line="100" w:lineRule="atLeast"/>
              <w:jc w:val="center"/>
              <w:rPr>
                <w:rFonts w:ascii="Times New Roman" w:hAnsi="Times New Roman" w:cs="Times New Roman"/>
                <w:sz w:val="28"/>
                <w:szCs w:val="28"/>
                <w:lang w:val="uk-UA"/>
              </w:rPr>
            </w:pPr>
          </w:p>
          <w:p w14:paraId="2C54C899" w14:textId="77777777" w:rsidR="008F08D0" w:rsidRDefault="008F08D0" w:rsidP="008F08D0">
            <w:pPr>
              <w:spacing w:after="0" w:line="100" w:lineRule="atLeast"/>
              <w:jc w:val="center"/>
              <w:rPr>
                <w:rFonts w:ascii="Times New Roman" w:hAnsi="Times New Roman" w:cs="Times New Roman"/>
                <w:sz w:val="28"/>
                <w:szCs w:val="28"/>
                <w:lang w:val="uk-UA"/>
              </w:rPr>
            </w:pPr>
          </w:p>
          <w:p w14:paraId="4BA05007"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02AEA18"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6963747B" w14:textId="77777777" w:rsidR="008F08D0" w:rsidRDefault="008F08D0" w:rsidP="008F08D0">
            <w:pPr>
              <w:spacing w:after="0" w:line="100" w:lineRule="atLeast"/>
              <w:jc w:val="center"/>
              <w:rPr>
                <w:rFonts w:ascii="Times New Roman" w:hAnsi="Times New Roman" w:cs="Times New Roman"/>
                <w:sz w:val="28"/>
                <w:szCs w:val="28"/>
                <w:lang w:val="uk-UA"/>
              </w:rPr>
            </w:pPr>
          </w:p>
          <w:p w14:paraId="277883C1" w14:textId="77777777" w:rsidR="008F08D0" w:rsidRDefault="008F08D0" w:rsidP="008F08D0">
            <w:pPr>
              <w:spacing w:after="0" w:line="100" w:lineRule="atLeast"/>
              <w:jc w:val="center"/>
              <w:rPr>
                <w:rFonts w:ascii="Times New Roman" w:hAnsi="Times New Roman" w:cs="Times New Roman"/>
                <w:sz w:val="28"/>
                <w:szCs w:val="28"/>
                <w:lang w:val="uk-UA"/>
              </w:rPr>
            </w:pPr>
          </w:p>
          <w:p w14:paraId="55633A42" w14:textId="77777777" w:rsidR="008F08D0" w:rsidRDefault="008F08D0" w:rsidP="008F08D0">
            <w:pPr>
              <w:spacing w:after="0" w:line="100" w:lineRule="atLeast"/>
              <w:jc w:val="center"/>
              <w:rPr>
                <w:rFonts w:ascii="Times New Roman" w:hAnsi="Times New Roman" w:cs="Times New Roman"/>
                <w:sz w:val="28"/>
                <w:szCs w:val="28"/>
                <w:lang w:val="uk-UA"/>
              </w:rPr>
            </w:pPr>
          </w:p>
          <w:p w14:paraId="5ABEEA30" w14:textId="77777777" w:rsidR="008F08D0" w:rsidRDefault="008F08D0" w:rsidP="008F08D0">
            <w:pPr>
              <w:spacing w:after="0" w:line="100" w:lineRule="atLeast"/>
              <w:jc w:val="center"/>
              <w:rPr>
                <w:rFonts w:ascii="Times New Roman" w:hAnsi="Times New Roman" w:cs="Times New Roman"/>
                <w:sz w:val="28"/>
                <w:szCs w:val="28"/>
                <w:lang w:val="uk-UA"/>
              </w:rPr>
            </w:pPr>
          </w:p>
          <w:p w14:paraId="692B2913"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7D39E7C"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046444" w14:paraId="67D8125D" w14:textId="77777777" w:rsidTr="008F08D0">
        <w:tc>
          <w:tcPr>
            <w:tcW w:w="4359" w:type="dxa"/>
          </w:tcPr>
          <w:p w14:paraId="13813137" w14:textId="77777777" w:rsidR="008F08D0" w:rsidRDefault="008F08D0" w:rsidP="008F08D0">
            <w:pPr>
              <w:pStyle w:val="a3"/>
              <w:numPr>
                <w:ilvl w:val="0"/>
                <w:numId w:val="13"/>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участі у спецкурсах для педагогічних та керівних кадрів опорних шкіл, інноваційних програмах підвищення кваліфікації з підготовки до роботи в Новій українській школі. </w:t>
            </w:r>
          </w:p>
        </w:tc>
        <w:tc>
          <w:tcPr>
            <w:tcW w:w="2126" w:type="dxa"/>
          </w:tcPr>
          <w:p w14:paraId="5E49D48F"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14:paraId="516C5A06"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14:paraId="44C67D7C"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 освіти</w:t>
            </w:r>
          </w:p>
        </w:tc>
        <w:tc>
          <w:tcPr>
            <w:tcW w:w="776" w:type="dxa"/>
          </w:tcPr>
          <w:p w14:paraId="0DC8C7B4"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6AA20D12"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65DC4CB8"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4F781F3C"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4E532C52" w14:textId="77777777" w:rsidR="008F08D0" w:rsidRDefault="008F08D0" w:rsidP="008F08D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14:paraId="67456C0C" w14:textId="77777777" w:rsidR="008F08D0" w:rsidRDefault="008F08D0" w:rsidP="008F08D0">
      <w:pPr>
        <w:spacing w:after="0" w:line="240" w:lineRule="auto"/>
        <w:ind w:firstLine="426"/>
        <w:jc w:val="both"/>
        <w:rPr>
          <w:rFonts w:ascii="Times New Roman" w:hAnsi="Times New Roman" w:cs="Times New Roman"/>
          <w:bCs/>
          <w:sz w:val="28"/>
          <w:szCs w:val="28"/>
          <w:lang w:val="uk-UA"/>
        </w:rPr>
      </w:pPr>
    </w:p>
    <w:p w14:paraId="6D4F08A2" w14:textId="77777777" w:rsidR="008F08D0" w:rsidRPr="000B234F" w:rsidRDefault="008F08D0" w:rsidP="008F08D0">
      <w:pPr>
        <w:spacing w:after="0" w:line="240" w:lineRule="auto"/>
        <w:ind w:firstLine="426"/>
        <w:jc w:val="both"/>
        <w:rPr>
          <w:rFonts w:ascii="Times New Roman" w:hAnsi="Times New Roman" w:cs="Times New Roman"/>
          <w:b/>
          <w:bCs/>
          <w:i/>
          <w:sz w:val="28"/>
          <w:szCs w:val="28"/>
          <w:lang w:val="uk-UA"/>
        </w:rPr>
      </w:pPr>
      <w:r w:rsidRPr="000B234F">
        <w:rPr>
          <w:rFonts w:ascii="Times New Roman" w:hAnsi="Times New Roman" w:cs="Times New Roman"/>
          <w:bCs/>
          <w:sz w:val="28"/>
          <w:szCs w:val="28"/>
          <w:lang w:val="uk-UA"/>
        </w:rPr>
        <w:t xml:space="preserve"> </w:t>
      </w:r>
      <w:r w:rsidRPr="000B234F">
        <w:rPr>
          <w:rFonts w:ascii="Times New Roman" w:hAnsi="Times New Roman" w:cs="Times New Roman"/>
          <w:b/>
          <w:bCs/>
          <w:i/>
          <w:sz w:val="28"/>
          <w:szCs w:val="28"/>
          <w:lang w:val="uk-UA"/>
        </w:rPr>
        <w:t>Очікувані результати:</w:t>
      </w:r>
    </w:p>
    <w:p w14:paraId="0C0B2DDC" w14:textId="77777777" w:rsidR="008F08D0" w:rsidRPr="000B234F" w:rsidRDefault="008F08D0" w:rsidP="008F08D0">
      <w:pPr>
        <w:spacing w:after="0" w:line="240" w:lineRule="auto"/>
        <w:ind w:firstLine="426"/>
        <w:jc w:val="both"/>
        <w:rPr>
          <w:rFonts w:ascii="Times New Roman" w:hAnsi="Times New Roman" w:cs="Times New Roman"/>
          <w:bCs/>
          <w:sz w:val="28"/>
          <w:szCs w:val="28"/>
          <w:lang w:val="uk-UA"/>
        </w:rPr>
      </w:pPr>
      <w:r w:rsidRPr="000B234F">
        <w:rPr>
          <w:rFonts w:ascii="Times New Roman" w:hAnsi="Times New Roman" w:cs="Times New Roman"/>
          <w:bCs/>
          <w:sz w:val="28"/>
          <w:szCs w:val="28"/>
          <w:lang w:val="uk-UA"/>
        </w:rPr>
        <w:t>•</w:t>
      </w:r>
      <w:r w:rsidRPr="000B234F">
        <w:rPr>
          <w:rFonts w:ascii="Times New Roman" w:hAnsi="Times New Roman" w:cs="Times New Roman"/>
          <w:bCs/>
          <w:sz w:val="28"/>
          <w:szCs w:val="28"/>
          <w:lang w:val="uk-UA"/>
        </w:rPr>
        <w:tab/>
        <w:t>підвищен</w:t>
      </w:r>
      <w:r>
        <w:rPr>
          <w:rFonts w:ascii="Times New Roman" w:hAnsi="Times New Roman" w:cs="Times New Roman"/>
          <w:bCs/>
          <w:sz w:val="28"/>
          <w:szCs w:val="28"/>
          <w:lang w:val="uk-UA"/>
        </w:rPr>
        <w:t>о</w:t>
      </w:r>
      <w:r w:rsidRPr="000B234F">
        <w:rPr>
          <w:rFonts w:ascii="Times New Roman" w:hAnsi="Times New Roman" w:cs="Times New Roman"/>
          <w:bCs/>
          <w:sz w:val="28"/>
          <w:szCs w:val="28"/>
          <w:lang w:val="uk-UA"/>
        </w:rPr>
        <w:t xml:space="preserve"> рів</w:t>
      </w:r>
      <w:r>
        <w:rPr>
          <w:rFonts w:ascii="Times New Roman" w:hAnsi="Times New Roman" w:cs="Times New Roman"/>
          <w:bCs/>
          <w:sz w:val="28"/>
          <w:szCs w:val="28"/>
          <w:lang w:val="uk-UA"/>
        </w:rPr>
        <w:t>ень</w:t>
      </w:r>
      <w:r w:rsidRPr="000B234F">
        <w:rPr>
          <w:rFonts w:ascii="Times New Roman" w:hAnsi="Times New Roman" w:cs="Times New Roman"/>
          <w:bCs/>
          <w:sz w:val="28"/>
          <w:szCs w:val="28"/>
          <w:lang w:val="uk-UA"/>
        </w:rPr>
        <w:t xml:space="preserve"> майстерності педагогів, спрямування їхньої роботи на реалізацію творчого потенціалу, пошуку ефективних шляхів організації освітньої діяльності;</w:t>
      </w:r>
    </w:p>
    <w:p w14:paraId="23EAFFE7" w14:textId="77777777" w:rsidR="008F08D0" w:rsidRPr="000B234F" w:rsidRDefault="008F08D0" w:rsidP="008F08D0">
      <w:pPr>
        <w:spacing w:after="0" w:line="240" w:lineRule="auto"/>
        <w:ind w:firstLine="426"/>
        <w:jc w:val="both"/>
        <w:rPr>
          <w:rFonts w:ascii="Times New Roman" w:hAnsi="Times New Roman" w:cs="Times New Roman"/>
          <w:bCs/>
          <w:sz w:val="28"/>
          <w:szCs w:val="28"/>
          <w:lang w:val="uk-UA"/>
        </w:rPr>
      </w:pPr>
      <w:r w:rsidRPr="000B234F">
        <w:rPr>
          <w:rFonts w:ascii="Times New Roman" w:hAnsi="Times New Roman" w:cs="Times New Roman"/>
          <w:bCs/>
          <w:sz w:val="28"/>
          <w:szCs w:val="28"/>
          <w:lang w:val="uk-UA"/>
        </w:rPr>
        <w:lastRenderedPageBreak/>
        <w:t>•</w:t>
      </w:r>
      <w:r w:rsidRPr="000B234F">
        <w:rPr>
          <w:rFonts w:ascii="Times New Roman" w:hAnsi="Times New Roman" w:cs="Times New Roman"/>
          <w:bCs/>
          <w:sz w:val="28"/>
          <w:szCs w:val="28"/>
          <w:lang w:val="uk-UA"/>
        </w:rPr>
        <w:tab/>
        <w:t>поліпшен</w:t>
      </w:r>
      <w:r>
        <w:rPr>
          <w:rFonts w:ascii="Times New Roman" w:hAnsi="Times New Roman" w:cs="Times New Roman"/>
          <w:bCs/>
          <w:sz w:val="28"/>
          <w:szCs w:val="28"/>
          <w:lang w:val="uk-UA"/>
        </w:rPr>
        <w:t>о</w:t>
      </w:r>
      <w:r w:rsidRPr="000B234F">
        <w:rPr>
          <w:rFonts w:ascii="Times New Roman" w:hAnsi="Times New Roman" w:cs="Times New Roman"/>
          <w:bCs/>
          <w:sz w:val="28"/>
          <w:szCs w:val="28"/>
          <w:lang w:val="uk-UA"/>
        </w:rPr>
        <w:t xml:space="preserve"> як</w:t>
      </w:r>
      <w:r>
        <w:rPr>
          <w:rFonts w:ascii="Times New Roman" w:hAnsi="Times New Roman" w:cs="Times New Roman"/>
          <w:bCs/>
          <w:sz w:val="28"/>
          <w:szCs w:val="28"/>
          <w:lang w:val="uk-UA"/>
        </w:rPr>
        <w:t>і</w:t>
      </w:r>
      <w:r w:rsidRPr="000B234F">
        <w:rPr>
          <w:rFonts w:ascii="Times New Roman" w:hAnsi="Times New Roman" w:cs="Times New Roman"/>
          <w:bCs/>
          <w:sz w:val="28"/>
          <w:szCs w:val="28"/>
          <w:lang w:val="uk-UA"/>
        </w:rPr>
        <w:t>ст</w:t>
      </w:r>
      <w:r>
        <w:rPr>
          <w:rFonts w:ascii="Times New Roman" w:hAnsi="Times New Roman" w:cs="Times New Roman"/>
          <w:bCs/>
          <w:sz w:val="28"/>
          <w:szCs w:val="28"/>
          <w:lang w:val="uk-UA"/>
        </w:rPr>
        <w:t>ь</w:t>
      </w:r>
      <w:r w:rsidRPr="000B234F">
        <w:rPr>
          <w:rFonts w:ascii="Times New Roman" w:hAnsi="Times New Roman" w:cs="Times New Roman"/>
          <w:bCs/>
          <w:sz w:val="28"/>
          <w:szCs w:val="28"/>
          <w:lang w:val="uk-UA"/>
        </w:rPr>
        <w:t xml:space="preserve"> дошкільної, загальної середньої, позашкільної освіти;</w:t>
      </w:r>
    </w:p>
    <w:p w14:paraId="0968167D" w14:textId="7560679C" w:rsidR="008F08D0" w:rsidRPr="000B234F" w:rsidRDefault="008F08D0" w:rsidP="008F08D0">
      <w:pPr>
        <w:spacing w:after="0" w:line="240" w:lineRule="auto"/>
        <w:ind w:firstLine="426"/>
        <w:jc w:val="both"/>
        <w:rPr>
          <w:rFonts w:ascii="Times New Roman" w:hAnsi="Times New Roman" w:cs="Times New Roman"/>
          <w:bCs/>
          <w:sz w:val="28"/>
          <w:szCs w:val="28"/>
          <w:lang w:val="uk-UA"/>
        </w:rPr>
      </w:pPr>
      <w:r w:rsidRPr="000B234F">
        <w:rPr>
          <w:rFonts w:ascii="Times New Roman" w:hAnsi="Times New Roman" w:cs="Times New Roman"/>
          <w:bCs/>
          <w:sz w:val="28"/>
          <w:szCs w:val="28"/>
          <w:lang w:val="uk-UA"/>
        </w:rPr>
        <w:t>•</w:t>
      </w:r>
      <w:r w:rsidRPr="000B234F">
        <w:rPr>
          <w:rFonts w:ascii="Times New Roman" w:hAnsi="Times New Roman" w:cs="Times New Roman"/>
          <w:bCs/>
          <w:sz w:val="28"/>
          <w:szCs w:val="28"/>
          <w:lang w:val="uk-UA"/>
        </w:rPr>
        <w:tab/>
        <w:t>створе</w:t>
      </w:r>
      <w:r>
        <w:rPr>
          <w:rFonts w:ascii="Times New Roman" w:hAnsi="Times New Roman" w:cs="Times New Roman"/>
          <w:bCs/>
          <w:sz w:val="28"/>
          <w:szCs w:val="28"/>
          <w:lang w:val="uk-UA"/>
        </w:rPr>
        <w:t>но</w:t>
      </w:r>
      <w:r w:rsidRPr="000B234F">
        <w:rPr>
          <w:rFonts w:ascii="Times New Roman" w:hAnsi="Times New Roman" w:cs="Times New Roman"/>
          <w:bCs/>
          <w:sz w:val="28"/>
          <w:szCs w:val="28"/>
          <w:lang w:val="uk-UA"/>
        </w:rPr>
        <w:t xml:space="preserve"> інформаційн</w:t>
      </w:r>
      <w:r>
        <w:rPr>
          <w:rFonts w:ascii="Times New Roman" w:hAnsi="Times New Roman" w:cs="Times New Roman"/>
          <w:bCs/>
          <w:sz w:val="28"/>
          <w:szCs w:val="28"/>
          <w:lang w:val="uk-UA"/>
        </w:rPr>
        <w:t xml:space="preserve">ий </w:t>
      </w:r>
      <w:r w:rsidRPr="000B234F">
        <w:rPr>
          <w:rFonts w:ascii="Times New Roman" w:hAnsi="Times New Roman" w:cs="Times New Roman"/>
          <w:bCs/>
          <w:sz w:val="28"/>
          <w:szCs w:val="28"/>
          <w:lang w:val="uk-UA"/>
        </w:rPr>
        <w:t>прост</w:t>
      </w:r>
      <w:r>
        <w:rPr>
          <w:rFonts w:ascii="Times New Roman" w:hAnsi="Times New Roman" w:cs="Times New Roman"/>
          <w:bCs/>
          <w:sz w:val="28"/>
          <w:szCs w:val="28"/>
          <w:lang w:val="uk-UA"/>
        </w:rPr>
        <w:t>і</w:t>
      </w:r>
      <w:r w:rsidRPr="000B234F">
        <w:rPr>
          <w:rFonts w:ascii="Times New Roman" w:hAnsi="Times New Roman" w:cs="Times New Roman"/>
          <w:bCs/>
          <w:sz w:val="28"/>
          <w:szCs w:val="28"/>
          <w:lang w:val="uk-UA"/>
        </w:rPr>
        <w:t>р</w:t>
      </w:r>
      <w:r w:rsidR="00373FF0">
        <w:rPr>
          <w:rFonts w:ascii="Times New Roman" w:hAnsi="Times New Roman" w:cs="Times New Roman"/>
          <w:bCs/>
          <w:sz w:val="28"/>
          <w:szCs w:val="28"/>
          <w:lang w:val="uk-UA"/>
        </w:rPr>
        <w:t xml:space="preserve"> </w:t>
      </w:r>
      <w:r w:rsidR="00373FF0">
        <w:rPr>
          <w:rFonts w:ascii="Times New Roman" w:hAnsi="Times New Roman" w:cs="Times New Roman"/>
          <w:sz w:val="28"/>
          <w:szCs w:val="28"/>
          <w:lang w:val="uk-UA"/>
        </w:rPr>
        <w:t>Бахмутьскої міської ОТГ</w:t>
      </w:r>
      <w:r w:rsidRPr="000B234F">
        <w:rPr>
          <w:rFonts w:ascii="Times New Roman" w:hAnsi="Times New Roman" w:cs="Times New Roman"/>
          <w:bCs/>
          <w:sz w:val="28"/>
          <w:szCs w:val="28"/>
          <w:lang w:val="uk-UA"/>
        </w:rPr>
        <w:t>, який забезпечить активну інтеграцію інноваційних технологій в освітній процес;</w:t>
      </w:r>
    </w:p>
    <w:p w14:paraId="79337D84" w14:textId="77777777" w:rsidR="008F08D0" w:rsidRPr="000B234F" w:rsidRDefault="008F08D0" w:rsidP="008F08D0">
      <w:pPr>
        <w:spacing w:after="0" w:line="240" w:lineRule="auto"/>
        <w:ind w:firstLine="426"/>
        <w:jc w:val="both"/>
        <w:rPr>
          <w:rFonts w:ascii="Times New Roman" w:hAnsi="Times New Roman" w:cs="Times New Roman"/>
          <w:bCs/>
          <w:sz w:val="28"/>
          <w:szCs w:val="28"/>
          <w:lang w:val="uk-UA"/>
        </w:rPr>
      </w:pPr>
      <w:r w:rsidRPr="000B234F">
        <w:rPr>
          <w:rFonts w:ascii="Times New Roman" w:hAnsi="Times New Roman" w:cs="Times New Roman"/>
          <w:bCs/>
          <w:sz w:val="28"/>
          <w:szCs w:val="28"/>
          <w:lang w:val="uk-UA"/>
        </w:rPr>
        <w:t>•</w:t>
      </w:r>
      <w:r w:rsidRPr="000B234F">
        <w:rPr>
          <w:rFonts w:ascii="Times New Roman" w:hAnsi="Times New Roman" w:cs="Times New Roman"/>
          <w:bCs/>
          <w:sz w:val="28"/>
          <w:szCs w:val="28"/>
          <w:lang w:val="uk-UA"/>
        </w:rPr>
        <w:tab/>
        <w:t>оновлен</w:t>
      </w:r>
      <w:r>
        <w:rPr>
          <w:rFonts w:ascii="Times New Roman" w:hAnsi="Times New Roman" w:cs="Times New Roman"/>
          <w:bCs/>
          <w:sz w:val="28"/>
          <w:szCs w:val="28"/>
          <w:lang w:val="uk-UA"/>
        </w:rPr>
        <w:t>о</w:t>
      </w:r>
      <w:r w:rsidRPr="000B234F">
        <w:rPr>
          <w:rFonts w:ascii="Times New Roman" w:hAnsi="Times New Roman" w:cs="Times New Roman"/>
          <w:bCs/>
          <w:sz w:val="28"/>
          <w:szCs w:val="28"/>
          <w:lang w:val="uk-UA"/>
        </w:rPr>
        <w:t xml:space="preserve"> систем</w:t>
      </w:r>
      <w:r>
        <w:rPr>
          <w:rFonts w:ascii="Times New Roman" w:hAnsi="Times New Roman" w:cs="Times New Roman"/>
          <w:bCs/>
          <w:sz w:val="28"/>
          <w:szCs w:val="28"/>
          <w:lang w:val="uk-UA"/>
        </w:rPr>
        <w:t>у</w:t>
      </w:r>
      <w:r w:rsidRPr="000B234F">
        <w:rPr>
          <w:rFonts w:ascii="Times New Roman" w:hAnsi="Times New Roman" w:cs="Times New Roman"/>
          <w:bCs/>
          <w:sz w:val="28"/>
          <w:szCs w:val="28"/>
          <w:lang w:val="uk-UA"/>
        </w:rPr>
        <w:t xml:space="preserve"> методичних заходів щодо розвитку професійної компетентності, інтелектуального та особистісного потенціалу педагогів, поширення та  впровадження позитивного досвіду роботи.</w:t>
      </w:r>
    </w:p>
    <w:p w14:paraId="4763356D" w14:textId="77777777" w:rsidR="008F08D0" w:rsidRPr="000B234F" w:rsidRDefault="008F08D0" w:rsidP="008F08D0">
      <w:pPr>
        <w:spacing w:after="0" w:line="240" w:lineRule="auto"/>
        <w:ind w:firstLine="426"/>
        <w:jc w:val="both"/>
        <w:rPr>
          <w:rFonts w:ascii="Times New Roman" w:hAnsi="Times New Roman" w:cs="Times New Roman"/>
          <w:bCs/>
          <w:sz w:val="28"/>
          <w:szCs w:val="28"/>
          <w:lang w:val="uk-UA"/>
        </w:rPr>
      </w:pPr>
    </w:p>
    <w:p w14:paraId="440575D5" w14:textId="77777777" w:rsidR="007D1D03" w:rsidRPr="002743B8" w:rsidRDefault="007D1D03" w:rsidP="008F08D0">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 ЗМІСТ ОСВІТИ</w:t>
      </w:r>
    </w:p>
    <w:p w14:paraId="2086410D" w14:textId="77777777" w:rsidR="00C139AB" w:rsidRPr="008F08D0" w:rsidRDefault="00C139AB" w:rsidP="00C139AB">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2.1. Проєкт «Індекс якості дошкільної освіти»</w:t>
      </w:r>
    </w:p>
    <w:p w14:paraId="597A4CF0" w14:textId="77777777" w:rsidR="00C139AB" w:rsidRPr="008F08D0" w:rsidRDefault="00C139AB" w:rsidP="00C139AB">
      <w:pPr>
        <w:spacing w:after="0" w:line="240" w:lineRule="auto"/>
        <w:jc w:val="center"/>
        <w:rPr>
          <w:rFonts w:ascii="Times New Roman" w:hAnsi="Times New Roman" w:cs="Times New Roman"/>
          <w:b/>
          <w:bCs/>
          <w:sz w:val="28"/>
          <w:szCs w:val="28"/>
          <w:lang w:val="uk-UA"/>
        </w:rPr>
      </w:pPr>
    </w:p>
    <w:p w14:paraId="43E67C63" w14:textId="77777777" w:rsidR="00C139AB" w:rsidRPr="00B91696"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B13B69">
        <w:rPr>
          <w:rFonts w:ascii="Times New Roman" w:hAnsi="Times New Roman" w:cs="Times New Roman"/>
          <w:i/>
          <w:iCs/>
          <w:sz w:val="28"/>
          <w:szCs w:val="28"/>
          <w:lang w:val="uk-UA"/>
        </w:rPr>
        <w:t>:</w:t>
      </w:r>
      <w:r>
        <w:rPr>
          <w:rFonts w:ascii="Times New Roman" w:hAnsi="Times New Roman" w:cs="Times New Roman"/>
          <w:sz w:val="28"/>
          <w:szCs w:val="28"/>
          <w:lang w:val="uk-UA"/>
        </w:rPr>
        <w:t xml:space="preserve"> створення умов для розвитку </w:t>
      </w:r>
      <w:r w:rsidRPr="00792050">
        <w:rPr>
          <w:rFonts w:ascii="Times New Roman" w:hAnsi="Times New Roman" w:cs="Times New Roman"/>
          <w:sz w:val="28"/>
          <w:szCs w:val="28"/>
          <w:lang w:val="uk-UA"/>
        </w:rPr>
        <w:t xml:space="preserve">доступної та якісної системи </w:t>
      </w:r>
      <w:r>
        <w:rPr>
          <w:rFonts w:ascii="Times New Roman" w:hAnsi="Times New Roman" w:cs="Times New Roman"/>
          <w:sz w:val="28"/>
          <w:szCs w:val="28"/>
          <w:lang w:val="uk-UA"/>
        </w:rPr>
        <w:t xml:space="preserve">дошкільної </w:t>
      </w:r>
      <w:r w:rsidRPr="00792050">
        <w:rPr>
          <w:rFonts w:ascii="Times New Roman" w:hAnsi="Times New Roman" w:cs="Times New Roman"/>
          <w:sz w:val="28"/>
          <w:szCs w:val="28"/>
          <w:lang w:val="uk-UA"/>
        </w:rPr>
        <w:t xml:space="preserve">освіти </w:t>
      </w:r>
      <w:r>
        <w:rPr>
          <w:rFonts w:ascii="Times New Roman" w:hAnsi="Times New Roman" w:cs="Times New Roman"/>
          <w:sz w:val="28"/>
          <w:szCs w:val="28"/>
          <w:lang w:val="uk-UA"/>
        </w:rPr>
        <w:t xml:space="preserve">Бахмутської міської об’єднаної територіальної громади </w:t>
      </w:r>
      <w:r w:rsidRPr="00792050">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 xml:space="preserve">особливостей дітей дошкільного віку та їх здібностей, актуальних і перспективних </w:t>
      </w:r>
      <w:r w:rsidRPr="00792050">
        <w:rPr>
          <w:rFonts w:ascii="Times New Roman" w:hAnsi="Times New Roman" w:cs="Times New Roman"/>
          <w:sz w:val="28"/>
          <w:szCs w:val="28"/>
          <w:lang w:val="uk-UA"/>
        </w:rPr>
        <w:t>потреб та запитів</w:t>
      </w:r>
      <w:r>
        <w:rPr>
          <w:rFonts w:ascii="Times New Roman" w:hAnsi="Times New Roman" w:cs="Times New Roman"/>
          <w:sz w:val="28"/>
          <w:szCs w:val="28"/>
          <w:lang w:val="uk-UA"/>
        </w:rPr>
        <w:t xml:space="preserve"> батьківської громадськості, незалежно від місця їх проживання та інших чинників</w:t>
      </w:r>
    </w:p>
    <w:p w14:paraId="7C3EBCB3" w14:textId="77777777" w:rsidR="00C139AB" w:rsidRPr="00B91696" w:rsidRDefault="00C139AB" w:rsidP="00C139AB">
      <w:pPr>
        <w:spacing w:after="0" w:line="240" w:lineRule="auto"/>
        <w:jc w:val="both"/>
        <w:rPr>
          <w:rFonts w:ascii="Times New Roman" w:hAnsi="Times New Roman" w:cs="Times New Roman"/>
          <w:sz w:val="28"/>
          <w:szCs w:val="28"/>
          <w:lang w:val="uk-UA"/>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2"/>
        <w:gridCol w:w="1701"/>
        <w:gridCol w:w="850"/>
        <w:gridCol w:w="851"/>
        <w:gridCol w:w="850"/>
        <w:gridCol w:w="851"/>
        <w:gridCol w:w="850"/>
      </w:tblGrid>
      <w:tr w:rsidR="00C139AB" w14:paraId="29F27017" w14:textId="77777777" w:rsidTr="00AD0FF6">
        <w:tc>
          <w:tcPr>
            <w:tcW w:w="3792" w:type="dxa"/>
            <w:vMerge w:val="restart"/>
          </w:tcPr>
          <w:p w14:paraId="0DDA1DF6" w14:textId="77777777" w:rsidR="00C139AB" w:rsidRPr="00A628F8" w:rsidRDefault="00C139AB" w:rsidP="00C139AB">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Шляхи реалізації</w:t>
            </w:r>
          </w:p>
        </w:tc>
        <w:tc>
          <w:tcPr>
            <w:tcW w:w="1701" w:type="dxa"/>
            <w:vMerge w:val="restart"/>
          </w:tcPr>
          <w:p w14:paraId="03BC0E75" w14:textId="77777777" w:rsidR="00C139AB" w:rsidRPr="00A628F8" w:rsidRDefault="00C139AB" w:rsidP="00C139AB">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Виконавці</w:t>
            </w:r>
          </w:p>
        </w:tc>
        <w:tc>
          <w:tcPr>
            <w:tcW w:w="4252" w:type="dxa"/>
            <w:gridSpan w:val="5"/>
          </w:tcPr>
          <w:p w14:paraId="608358CC" w14:textId="77777777" w:rsidR="00C139AB" w:rsidRPr="00A628F8" w:rsidRDefault="00C139AB" w:rsidP="00C139AB">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Термін виконання</w:t>
            </w:r>
          </w:p>
        </w:tc>
      </w:tr>
      <w:tr w:rsidR="00C139AB" w:rsidRPr="00171915" w14:paraId="6B15137F" w14:textId="77777777" w:rsidTr="00AD0FF6">
        <w:tc>
          <w:tcPr>
            <w:tcW w:w="3792" w:type="dxa"/>
            <w:vMerge/>
          </w:tcPr>
          <w:p w14:paraId="54C2DDFF" w14:textId="77777777" w:rsidR="00C139AB" w:rsidRPr="00A628F8" w:rsidRDefault="00C139AB" w:rsidP="00C139AB">
            <w:pPr>
              <w:spacing w:after="0" w:line="240" w:lineRule="auto"/>
              <w:jc w:val="both"/>
              <w:rPr>
                <w:rFonts w:ascii="Times New Roman" w:hAnsi="Times New Roman" w:cs="Times New Roman"/>
                <w:sz w:val="28"/>
                <w:szCs w:val="28"/>
                <w:lang w:val="uk-UA"/>
              </w:rPr>
            </w:pPr>
          </w:p>
        </w:tc>
        <w:tc>
          <w:tcPr>
            <w:tcW w:w="1701" w:type="dxa"/>
            <w:vMerge/>
          </w:tcPr>
          <w:p w14:paraId="52CB6FF4"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14:paraId="6192C831" w14:textId="77777777" w:rsidR="00C139AB" w:rsidRPr="00AD0FF6" w:rsidRDefault="00C139AB" w:rsidP="00C139AB">
            <w:pPr>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2021</w:t>
            </w:r>
          </w:p>
        </w:tc>
        <w:tc>
          <w:tcPr>
            <w:tcW w:w="851" w:type="dxa"/>
          </w:tcPr>
          <w:p w14:paraId="5716F6DC" w14:textId="77777777" w:rsidR="00C139AB" w:rsidRPr="00AD0FF6" w:rsidRDefault="00C139AB" w:rsidP="00C139AB">
            <w:pPr>
              <w:spacing w:after="0" w:line="240" w:lineRule="auto"/>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2022</w:t>
            </w:r>
          </w:p>
        </w:tc>
        <w:tc>
          <w:tcPr>
            <w:tcW w:w="850" w:type="dxa"/>
          </w:tcPr>
          <w:p w14:paraId="270947D1" w14:textId="77777777" w:rsidR="00C139AB" w:rsidRPr="00AD0FF6" w:rsidRDefault="00C139AB" w:rsidP="00C139AB">
            <w:pPr>
              <w:spacing w:after="0" w:line="240" w:lineRule="auto"/>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w:t>
            </w:r>
            <w:r w:rsidRPr="00AD0FF6">
              <w:rPr>
                <w:rFonts w:ascii="Times New Roman" w:hAnsi="Times New Roman" w:cs="Times New Roman"/>
                <w:b/>
                <w:sz w:val="28"/>
                <w:szCs w:val="28"/>
                <w:lang w:val="en-US"/>
              </w:rPr>
              <w:t>2</w:t>
            </w:r>
            <w:r w:rsidRPr="00AD0FF6">
              <w:rPr>
                <w:rFonts w:ascii="Times New Roman" w:hAnsi="Times New Roman" w:cs="Times New Roman"/>
                <w:b/>
                <w:sz w:val="28"/>
                <w:szCs w:val="28"/>
                <w:lang w:val="uk-UA"/>
              </w:rPr>
              <w:t>3</w:t>
            </w:r>
          </w:p>
        </w:tc>
        <w:tc>
          <w:tcPr>
            <w:tcW w:w="851" w:type="dxa"/>
          </w:tcPr>
          <w:p w14:paraId="2A14D400" w14:textId="77777777" w:rsidR="00C139AB" w:rsidRPr="00AD0FF6" w:rsidRDefault="00C139AB" w:rsidP="00C139AB">
            <w:pPr>
              <w:spacing w:after="0" w:line="240" w:lineRule="auto"/>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w:t>
            </w:r>
            <w:r w:rsidRPr="00AD0FF6">
              <w:rPr>
                <w:rFonts w:ascii="Times New Roman" w:hAnsi="Times New Roman" w:cs="Times New Roman"/>
                <w:b/>
                <w:sz w:val="28"/>
                <w:szCs w:val="28"/>
                <w:lang w:val="en-US"/>
              </w:rPr>
              <w:t>2</w:t>
            </w:r>
            <w:r w:rsidRPr="00AD0FF6">
              <w:rPr>
                <w:rFonts w:ascii="Times New Roman" w:hAnsi="Times New Roman" w:cs="Times New Roman"/>
                <w:b/>
                <w:sz w:val="28"/>
                <w:szCs w:val="28"/>
                <w:lang w:val="uk-UA"/>
              </w:rPr>
              <w:t>4</w:t>
            </w:r>
          </w:p>
        </w:tc>
        <w:tc>
          <w:tcPr>
            <w:tcW w:w="850" w:type="dxa"/>
          </w:tcPr>
          <w:p w14:paraId="7C15CAE1" w14:textId="77777777" w:rsidR="00C139AB" w:rsidRPr="00AD0FF6" w:rsidRDefault="00C139AB" w:rsidP="00C139AB">
            <w:pPr>
              <w:spacing w:after="0" w:line="240" w:lineRule="auto"/>
              <w:jc w:val="center"/>
              <w:rPr>
                <w:rFonts w:ascii="Times New Roman" w:hAnsi="Times New Roman" w:cs="Times New Roman"/>
                <w:b/>
                <w:sz w:val="28"/>
                <w:szCs w:val="28"/>
                <w:lang w:val="uk-UA"/>
              </w:rPr>
            </w:pPr>
            <w:r w:rsidRPr="00AD0FF6">
              <w:rPr>
                <w:rFonts w:ascii="Times New Roman" w:hAnsi="Times New Roman" w:cs="Times New Roman"/>
                <w:b/>
                <w:sz w:val="28"/>
                <w:szCs w:val="28"/>
                <w:lang w:val="uk-UA"/>
              </w:rPr>
              <w:t>2025</w:t>
            </w:r>
          </w:p>
        </w:tc>
      </w:tr>
      <w:tr w:rsidR="00C139AB" w:rsidRPr="00171915" w14:paraId="04663F7A" w14:textId="77777777" w:rsidTr="00AD0FF6">
        <w:tc>
          <w:tcPr>
            <w:tcW w:w="3792" w:type="dxa"/>
          </w:tcPr>
          <w:p w14:paraId="2299CF6C" w14:textId="77777777" w:rsidR="00C139AB" w:rsidRPr="00A628F8" w:rsidRDefault="00C139AB" w:rsidP="00C139AB">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Сприяти:</w:t>
            </w:r>
          </w:p>
          <w:p w14:paraId="01B72573" w14:textId="77777777" w:rsidR="00C139AB" w:rsidRPr="00A628F8" w:rsidRDefault="00C139AB" w:rsidP="00C139AB">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удосконаленню обліку дітей дошкільного віку, системи прогнозування потреб населення в дошкільній освіти шляхом </w:t>
            </w:r>
            <w:r>
              <w:rPr>
                <w:rFonts w:ascii="Times New Roman" w:hAnsi="Times New Roman" w:cs="Times New Roman"/>
                <w:sz w:val="28"/>
                <w:szCs w:val="28"/>
                <w:lang w:val="uk-UA"/>
              </w:rPr>
              <w:t xml:space="preserve">запровадження електронної реєстрації до закладів дошкільної освіти, впровадження цифрових технологій (цифровізації) </w:t>
            </w:r>
            <w:r w:rsidRPr="00A628F8">
              <w:rPr>
                <w:rFonts w:ascii="Times New Roman" w:hAnsi="Times New Roman" w:cs="Times New Roman"/>
                <w:sz w:val="28"/>
                <w:szCs w:val="28"/>
                <w:lang w:val="uk-UA"/>
              </w:rPr>
              <w:t>;</w:t>
            </w:r>
          </w:p>
        </w:tc>
        <w:tc>
          <w:tcPr>
            <w:tcW w:w="1701" w:type="dxa"/>
          </w:tcPr>
          <w:p w14:paraId="6A245DA1"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p>
        </w:tc>
        <w:tc>
          <w:tcPr>
            <w:tcW w:w="850" w:type="dxa"/>
          </w:tcPr>
          <w:p w14:paraId="1028D3D1" w14:textId="77777777" w:rsidR="00C139AB" w:rsidRPr="000D3E81" w:rsidRDefault="00C139AB" w:rsidP="00C139AB">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tcPr>
          <w:p w14:paraId="0952B9BE" w14:textId="77777777" w:rsidR="00C139AB" w:rsidRPr="000D3E81" w:rsidRDefault="00C139AB" w:rsidP="00C139AB">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tcPr>
          <w:p w14:paraId="45AC6612" w14:textId="77777777" w:rsidR="00C139AB" w:rsidRPr="006F2010" w:rsidRDefault="00C139AB" w:rsidP="00C139AB">
            <w:pPr>
              <w:spacing w:after="0" w:line="240" w:lineRule="auto"/>
              <w:jc w:val="both"/>
              <w:rPr>
                <w:rFonts w:ascii="Times New Roman" w:hAnsi="Times New Roman" w:cs="Times New Roman"/>
                <w:b/>
                <w:sz w:val="24"/>
                <w:szCs w:val="24"/>
                <w:lang w:val="uk-UA"/>
              </w:rPr>
            </w:pPr>
          </w:p>
        </w:tc>
        <w:tc>
          <w:tcPr>
            <w:tcW w:w="851" w:type="dxa"/>
          </w:tcPr>
          <w:p w14:paraId="01D49549" w14:textId="77777777" w:rsidR="00C139AB" w:rsidRPr="006F2010" w:rsidRDefault="00C139AB" w:rsidP="00C139AB">
            <w:pPr>
              <w:spacing w:after="0" w:line="240" w:lineRule="auto"/>
              <w:jc w:val="both"/>
              <w:rPr>
                <w:rFonts w:ascii="Times New Roman" w:hAnsi="Times New Roman" w:cs="Times New Roman"/>
                <w:b/>
                <w:sz w:val="24"/>
                <w:szCs w:val="24"/>
                <w:lang w:val="uk-UA"/>
              </w:rPr>
            </w:pPr>
          </w:p>
        </w:tc>
        <w:tc>
          <w:tcPr>
            <w:tcW w:w="850" w:type="dxa"/>
          </w:tcPr>
          <w:p w14:paraId="536FD5B4" w14:textId="77777777" w:rsidR="00C139AB" w:rsidRPr="006F2010" w:rsidRDefault="00C139AB" w:rsidP="00C139AB">
            <w:pPr>
              <w:spacing w:after="0" w:line="240" w:lineRule="auto"/>
              <w:jc w:val="both"/>
              <w:rPr>
                <w:rFonts w:ascii="Times New Roman" w:hAnsi="Times New Roman" w:cs="Times New Roman"/>
                <w:b/>
                <w:sz w:val="24"/>
                <w:szCs w:val="24"/>
                <w:lang w:val="uk-UA"/>
              </w:rPr>
            </w:pPr>
          </w:p>
        </w:tc>
      </w:tr>
      <w:tr w:rsidR="00C139AB" w:rsidRPr="00702AAD" w14:paraId="659745D9" w14:textId="77777777" w:rsidTr="00AD0FF6">
        <w:tc>
          <w:tcPr>
            <w:tcW w:w="3792" w:type="dxa"/>
          </w:tcPr>
          <w:p w14:paraId="619DD0B5" w14:textId="77777777" w:rsidR="00C139AB" w:rsidRPr="0095687B" w:rsidRDefault="00C139AB" w:rsidP="00C139AB">
            <w:pPr>
              <w:spacing w:after="0" w:line="240" w:lineRule="auto"/>
              <w:jc w:val="both"/>
              <w:rPr>
                <w:rFonts w:ascii="Times New Roman" w:hAnsi="Times New Roman" w:cs="Times New Roman"/>
                <w:sz w:val="28"/>
                <w:szCs w:val="28"/>
                <w:lang w:val="uk-UA"/>
              </w:rPr>
            </w:pPr>
            <w:r w:rsidRPr="0095687B">
              <w:rPr>
                <w:rFonts w:ascii="Times New Roman" w:hAnsi="Times New Roman" w:cs="Times New Roman"/>
                <w:sz w:val="28"/>
                <w:szCs w:val="28"/>
                <w:lang w:val="uk-UA"/>
              </w:rPr>
              <w:t>- оптимізації мережі закладів дошкільної освіти відповідно до освітніх потреб населення та демографічних показників</w:t>
            </w:r>
          </w:p>
          <w:p w14:paraId="7E5CA217" w14:textId="77777777" w:rsidR="00C139AB" w:rsidRPr="0083455E" w:rsidRDefault="00C139AB" w:rsidP="00C139AB">
            <w:pPr>
              <w:spacing w:after="0" w:line="240" w:lineRule="auto"/>
              <w:jc w:val="both"/>
              <w:rPr>
                <w:rFonts w:ascii="Times New Roman" w:hAnsi="Times New Roman" w:cs="Times New Roman"/>
                <w:sz w:val="28"/>
                <w:szCs w:val="28"/>
                <w:highlight w:val="yellow"/>
                <w:lang w:val="uk-UA"/>
              </w:rPr>
            </w:pPr>
            <w:r w:rsidRPr="0095687B">
              <w:rPr>
                <w:rFonts w:ascii="Times New Roman" w:hAnsi="Times New Roman" w:cs="Times New Roman"/>
                <w:sz w:val="28"/>
                <w:szCs w:val="28"/>
                <w:lang w:val="uk-UA"/>
              </w:rPr>
              <w:t>(функціонування дошкільного підрозділу у складі початкової школи)</w:t>
            </w:r>
            <w:r>
              <w:rPr>
                <w:rFonts w:ascii="Times New Roman" w:hAnsi="Times New Roman" w:cs="Times New Roman"/>
                <w:sz w:val="28"/>
                <w:szCs w:val="28"/>
                <w:lang w:val="uk-UA"/>
              </w:rPr>
              <w:t>;</w:t>
            </w:r>
          </w:p>
        </w:tc>
        <w:tc>
          <w:tcPr>
            <w:tcW w:w="1701" w:type="dxa"/>
          </w:tcPr>
          <w:p w14:paraId="42C3539A" w14:textId="77777777" w:rsidR="00C139AB" w:rsidRPr="0083455E" w:rsidRDefault="00C139AB" w:rsidP="00C139AB">
            <w:pPr>
              <w:spacing w:after="0" w:line="240" w:lineRule="auto"/>
              <w:jc w:val="center"/>
              <w:rPr>
                <w:rFonts w:ascii="Times New Roman" w:hAnsi="Times New Roman" w:cs="Times New Roman"/>
                <w:sz w:val="28"/>
                <w:szCs w:val="28"/>
                <w:highlight w:val="yellow"/>
                <w:lang w:val="uk-UA"/>
              </w:rPr>
            </w:pPr>
            <w:r w:rsidRPr="0095687B">
              <w:rPr>
                <w:rFonts w:ascii="Times New Roman" w:hAnsi="Times New Roman" w:cs="Times New Roman"/>
                <w:sz w:val="28"/>
                <w:szCs w:val="28"/>
                <w:lang w:val="uk-UA"/>
              </w:rPr>
              <w:t>Управління освіти</w:t>
            </w:r>
          </w:p>
        </w:tc>
        <w:tc>
          <w:tcPr>
            <w:tcW w:w="850" w:type="dxa"/>
          </w:tcPr>
          <w:p w14:paraId="5A6B0F8A" w14:textId="77777777" w:rsidR="00C139AB" w:rsidRPr="0083455E" w:rsidRDefault="00C139AB" w:rsidP="00C139AB">
            <w:pPr>
              <w:spacing w:after="0" w:line="240" w:lineRule="auto"/>
              <w:jc w:val="center"/>
              <w:rPr>
                <w:rFonts w:ascii="Times New Roman" w:hAnsi="Times New Roman" w:cs="Times New Roman"/>
                <w:b/>
                <w:sz w:val="24"/>
                <w:szCs w:val="24"/>
                <w:highlight w:val="yellow"/>
                <w:lang w:val="en-US"/>
              </w:rPr>
            </w:pPr>
          </w:p>
        </w:tc>
        <w:tc>
          <w:tcPr>
            <w:tcW w:w="851" w:type="dxa"/>
          </w:tcPr>
          <w:p w14:paraId="583FFDBE" w14:textId="77777777" w:rsidR="00C139AB" w:rsidRPr="0083455E" w:rsidRDefault="00C139AB" w:rsidP="00C139AB">
            <w:pPr>
              <w:spacing w:after="0" w:line="240" w:lineRule="auto"/>
              <w:jc w:val="center"/>
              <w:rPr>
                <w:rFonts w:ascii="Times New Roman" w:hAnsi="Times New Roman" w:cs="Times New Roman"/>
                <w:b/>
                <w:sz w:val="24"/>
                <w:szCs w:val="24"/>
                <w:highlight w:val="yellow"/>
                <w:lang w:val="en-US"/>
              </w:rPr>
            </w:pPr>
          </w:p>
        </w:tc>
        <w:tc>
          <w:tcPr>
            <w:tcW w:w="850" w:type="dxa"/>
          </w:tcPr>
          <w:p w14:paraId="29F64F58" w14:textId="77777777" w:rsidR="00C139AB" w:rsidRPr="002B3721" w:rsidRDefault="00C139AB" w:rsidP="00C139AB">
            <w:pPr>
              <w:spacing w:after="0" w:line="240" w:lineRule="auto"/>
              <w:jc w:val="both"/>
              <w:rPr>
                <w:rFonts w:ascii="Times New Roman" w:hAnsi="Times New Roman" w:cs="Times New Roman"/>
                <w:b/>
                <w:sz w:val="24"/>
                <w:szCs w:val="24"/>
                <w:lang w:val="uk-UA"/>
              </w:rPr>
            </w:pPr>
            <w:r w:rsidRPr="002B3721">
              <w:rPr>
                <w:rFonts w:ascii="Times New Roman" w:hAnsi="Times New Roman" w:cs="Times New Roman"/>
                <w:b/>
                <w:sz w:val="24"/>
                <w:szCs w:val="24"/>
                <w:lang w:val="uk-UA"/>
              </w:rPr>
              <w:t>+</w:t>
            </w:r>
          </w:p>
          <w:p w14:paraId="694EBD54" w14:textId="77777777" w:rsidR="00C139AB" w:rsidRDefault="00C139AB" w:rsidP="00C139AB">
            <w:pPr>
              <w:spacing w:after="0" w:line="240" w:lineRule="auto"/>
              <w:jc w:val="both"/>
              <w:rPr>
                <w:rFonts w:ascii="Times New Roman" w:hAnsi="Times New Roman" w:cs="Times New Roman"/>
                <w:sz w:val="16"/>
                <w:szCs w:val="16"/>
                <w:lang w:val="uk-UA"/>
              </w:rPr>
            </w:pPr>
            <w:r w:rsidRPr="002B3721">
              <w:rPr>
                <w:rFonts w:ascii="Times New Roman" w:hAnsi="Times New Roman" w:cs="Times New Roman"/>
                <w:sz w:val="16"/>
                <w:szCs w:val="16"/>
                <w:lang w:val="uk-UA"/>
              </w:rPr>
              <w:t>Покров</w:t>
            </w:r>
          </w:p>
          <w:p w14:paraId="0CC241F8" w14:textId="77777777" w:rsidR="00C139AB" w:rsidRPr="002B3721" w:rsidRDefault="00C139AB" w:rsidP="00C139AB">
            <w:pPr>
              <w:spacing w:after="0" w:line="240" w:lineRule="auto"/>
              <w:jc w:val="both"/>
              <w:rPr>
                <w:rFonts w:ascii="Times New Roman" w:hAnsi="Times New Roman" w:cs="Times New Roman"/>
                <w:sz w:val="16"/>
                <w:szCs w:val="16"/>
                <w:highlight w:val="yellow"/>
                <w:lang w:val="uk-UA"/>
              </w:rPr>
            </w:pPr>
            <w:r w:rsidRPr="002B3721">
              <w:rPr>
                <w:rFonts w:ascii="Times New Roman" w:hAnsi="Times New Roman" w:cs="Times New Roman"/>
                <w:sz w:val="16"/>
                <w:szCs w:val="16"/>
                <w:lang w:val="uk-UA"/>
              </w:rPr>
              <w:t>ський НВК</w:t>
            </w:r>
          </w:p>
        </w:tc>
        <w:tc>
          <w:tcPr>
            <w:tcW w:w="851" w:type="dxa"/>
          </w:tcPr>
          <w:p w14:paraId="136983A4" w14:textId="77777777" w:rsidR="00C139AB" w:rsidRPr="0095687B" w:rsidRDefault="00C139AB" w:rsidP="00C139AB">
            <w:pPr>
              <w:spacing w:after="0" w:line="240" w:lineRule="auto"/>
              <w:jc w:val="both"/>
              <w:rPr>
                <w:rFonts w:ascii="Times New Roman" w:hAnsi="Times New Roman" w:cs="Times New Roman"/>
                <w:b/>
                <w:sz w:val="24"/>
                <w:szCs w:val="24"/>
                <w:lang w:val="uk-UA"/>
              </w:rPr>
            </w:pPr>
            <w:r w:rsidRPr="0095687B">
              <w:rPr>
                <w:rFonts w:ascii="Times New Roman" w:hAnsi="Times New Roman" w:cs="Times New Roman"/>
                <w:b/>
                <w:sz w:val="24"/>
                <w:szCs w:val="24"/>
                <w:lang w:val="uk-UA"/>
              </w:rPr>
              <w:t>+</w:t>
            </w:r>
          </w:p>
          <w:p w14:paraId="51EBD510" w14:textId="77777777" w:rsidR="00C139AB" w:rsidRPr="0095687B" w:rsidRDefault="00C139AB" w:rsidP="00C139AB">
            <w:pPr>
              <w:spacing w:after="0" w:line="240" w:lineRule="auto"/>
              <w:jc w:val="both"/>
              <w:rPr>
                <w:rFonts w:ascii="Times New Roman" w:hAnsi="Times New Roman" w:cs="Times New Roman"/>
                <w:sz w:val="20"/>
                <w:szCs w:val="20"/>
                <w:lang w:val="uk-UA"/>
              </w:rPr>
            </w:pPr>
            <w:r w:rsidRPr="0095687B">
              <w:rPr>
                <w:rFonts w:ascii="Times New Roman" w:hAnsi="Times New Roman" w:cs="Times New Roman"/>
                <w:sz w:val="20"/>
                <w:szCs w:val="20"/>
                <w:lang w:val="uk-UA"/>
              </w:rPr>
              <w:t>ЗДО</w:t>
            </w:r>
          </w:p>
          <w:p w14:paraId="5F59A046" w14:textId="77777777" w:rsidR="00C139AB" w:rsidRPr="0095687B" w:rsidRDefault="00C139AB" w:rsidP="00C139AB">
            <w:pPr>
              <w:spacing w:after="0" w:line="240" w:lineRule="auto"/>
              <w:rPr>
                <w:rFonts w:ascii="Times New Roman" w:hAnsi="Times New Roman" w:cs="Times New Roman"/>
                <w:b/>
                <w:sz w:val="24"/>
                <w:szCs w:val="24"/>
                <w:lang w:val="uk-UA"/>
              </w:rPr>
            </w:pPr>
            <w:r w:rsidRPr="0095687B">
              <w:rPr>
                <w:rFonts w:ascii="Times New Roman" w:hAnsi="Times New Roman" w:cs="Times New Roman"/>
                <w:sz w:val="20"/>
                <w:szCs w:val="20"/>
                <w:lang w:val="uk-UA"/>
              </w:rPr>
              <w:t>«</w:t>
            </w:r>
            <w:r w:rsidRPr="0095687B">
              <w:rPr>
                <w:rFonts w:ascii="Times New Roman" w:hAnsi="Times New Roman" w:cs="Times New Roman"/>
                <w:sz w:val="16"/>
                <w:szCs w:val="16"/>
                <w:lang w:val="uk-UA"/>
              </w:rPr>
              <w:t>Івушка»</w:t>
            </w:r>
          </w:p>
        </w:tc>
        <w:tc>
          <w:tcPr>
            <w:tcW w:w="850" w:type="dxa"/>
          </w:tcPr>
          <w:p w14:paraId="0C6698FD" w14:textId="77777777" w:rsidR="00C139AB" w:rsidRPr="0095687B" w:rsidRDefault="00C139AB" w:rsidP="00C139AB">
            <w:pPr>
              <w:spacing w:after="0" w:line="240" w:lineRule="auto"/>
              <w:jc w:val="both"/>
              <w:rPr>
                <w:rFonts w:ascii="Times New Roman" w:hAnsi="Times New Roman" w:cs="Times New Roman"/>
                <w:b/>
                <w:sz w:val="24"/>
                <w:szCs w:val="24"/>
                <w:lang w:val="uk-UA"/>
              </w:rPr>
            </w:pPr>
            <w:r w:rsidRPr="0095687B">
              <w:rPr>
                <w:rFonts w:ascii="Times New Roman" w:hAnsi="Times New Roman" w:cs="Times New Roman"/>
                <w:b/>
                <w:sz w:val="24"/>
                <w:szCs w:val="24"/>
                <w:lang w:val="uk-UA"/>
              </w:rPr>
              <w:t>+</w:t>
            </w:r>
          </w:p>
          <w:p w14:paraId="5707E98A" w14:textId="77777777" w:rsidR="00C139AB" w:rsidRPr="0095687B" w:rsidRDefault="00C139AB" w:rsidP="00C139AB">
            <w:pPr>
              <w:spacing w:after="0" w:line="240" w:lineRule="auto"/>
              <w:jc w:val="both"/>
              <w:rPr>
                <w:rFonts w:ascii="Times New Roman" w:hAnsi="Times New Roman" w:cs="Times New Roman"/>
                <w:sz w:val="16"/>
                <w:szCs w:val="16"/>
                <w:lang w:val="uk-UA"/>
              </w:rPr>
            </w:pPr>
            <w:r w:rsidRPr="0095687B">
              <w:rPr>
                <w:rFonts w:ascii="Times New Roman" w:hAnsi="Times New Roman" w:cs="Times New Roman"/>
                <w:sz w:val="16"/>
                <w:szCs w:val="16"/>
                <w:lang w:val="uk-UA"/>
              </w:rPr>
              <w:t>ЗДО «Калинонька»</w:t>
            </w:r>
          </w:p>
        </w:tc>
      </w:tr>
      <w:tr w:rsidR="00C139AB" w:rsidRPr="00702AAD" w14:paraId="78C7D6B2" w14:textId="77777777" w:rsidTr="00AD0FF6">
        <w:tc>
          <w:tcPr>
            <w:tcW w:w="3792" w:type="dxa"/>
          </w:tcPr>
          <w:p w14:paraId="775F7331" w14:textId="77777777"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реалізації заходів щодо забезпечення 100% охоплення </w:t>
            </w:r>
            <w:r>
              <w:rPr>
                <w:rFonts w:ascii="Times New Roman" w:hAnsi="Times New Roman" w:cs="Times New Roman"/>
                <w:sz w:val="28"/>
                <w:szCs w:val="28"/>
                <w:lang w:val="uk-UA"/>
              </w:rPr>
              <w:t xml:space="preserve">обов’язковою </w:t>
            </w:r>
            <w:r w:rsidRPr="00A628F8">
              <w:rPr>
                <w:rFonts w:ascii="Times New Roman" w:hAnsi="Times New Roman" w:cs="Times New Roman"/>
                <w:sz w:val="28"/>
                <w:szCs w:val="28"/>
                <w:lang w:val="uk-UA"/>
              </w:rPr>
              <w:t>дошкільною освітою дітей 5-річного віку</w:t>
            </w:r>
            <w:r>
              <w:rPr>
                <w:rFonts w:ascii="Times New Roman" w:hAnsi="Times New Roman" w:cs="Times New Roman"/>
                <w:sz w:val="28"/>
                <w:szCs w:val="28"/>
                <w:lang w:val="uk-UA"/>
              </w:rPr>
              <w:t xml:space="preserve"> через урізноманітнення форм її здобуття</w:t>
            </w:r>
            <w:r w:rsidRPr="00A628F8">
              <w:rPr>
                <w:rFonts w:ascii="Times New Roman" w:hAnsi="Times New Roman" w:cs="Times New Roman"/>
                <w:sz w:val="28"/>
                <w:szCs w:val="28"/>
                <w:lang w:val="uk-UA"/>
              </w:rPr>
              <w:t>;</w:t>
            </w:r>
          </w:p>
        </w:tc>
        <w:tc>
          <w:tcPr>
            <w:tcW w:w="1701" w:type="dxa"/>
          </w:tcPr>
          <w:p w14:paraId="23D30514"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14:paraId="7176A7DB" w14:textId="77777777" w:rsidR="00C139AB" w:rsidRPr="000D3E81" w:rsidRDefault="00C139AB" w:rsidP="00C139AB">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w:t>
            </w:r>
          </w:p>
        </w:tc>
        <w:tc>
          <w:tcPr>
            <w:tcW w:w="851" w:type="dxa"/>
          </w:tcPr>
          <w:p w14:paraId="7012635C" w14:textId="77777777" w:rsidR="00C139AB" w:rsidRPr="000D3E81" w:rsidRDefault="00C139AB" w:rsidP="00C139AB">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w:t>
            </w:r>
          </w:p>
        </w:tc>
        <w:tc>
          <w:tcPr>
            <w:tcW w:w="850" w:type="dxa"/>
          </w:tcPr>
          <w:p w14:paraId="0C7AA25B" w14:textId="77777777" w:rsidR="00C139AB" w:rsidRPr="006F2010" w:rsidRDefault="00C139AB" w:rsidP="00C139AB">
            <w:pPr>
              <w:spacing w:after="0" w:line="240" w:lineRule="auto"/>
              <w:jc w:val="both"/>
              <w:rPr>
                <w:rFonts w:ascii="Times New Roman" w:hAnsi="Times New Roman" w:cs="Times New Roman"/>
                <w:b/>
                <w:sz w:val="28"/>
                <w:szCs w:val="28"/>
                <w:lang w:val="uk-UA"/>
              </w:rPr>
            </w:pPr>
            <w:r w:rsidRPr="006F2010">
              <w:rPr>
                <w:rFonts w:ascii="Times New Roman" w:hAnsi="Times New Roman" w:cs="Times New Roman"/>
                <w:b/>
                <w:sz w:val="28"/>
                <w:szCs w:val="28"/>
                <w:lang w:val="uk-UA"/>
              </w:rPr>
              <w:t>+</w:t>
            </w:r>
          </w:p>
        </w:tc>
        <w:tc>
          <w:tcPr>
            <w:tcW w:w="851" w:type="dxa"/>
          </w:tcPr>
          <w:p w14:paraId="57B3401E" w14:textId="77777777" w:rsidR="00C139AB" w:rsidRPr="006F2010" w:rsidRDefault="00C139AB" w:rsidP="00C139AB">
            <w:pPr>
              <w:spacing w:after="0" w:line="240" w:lineRule="auto"/>
              <w:jc w:val="both"/>
              <w:rPr>
                <w:rFonts w:ascii="Times New Roman" w:hAnsi="Times New Roman" w:cs="Times New Roman"/>
                <w:b/>
                <w:sz w:val="28"/>
                <w:szCs w:val="28"/>
                <w:lang w:val="uk-UA"/>
              </w:rPr>
            </w:pPr>
            <w:r w:rsidRPr="006F2010">
              <w:rPr>
                <w:rFonts w:ascii="Times New Roman" w:hAnsi="Times New Roman" w:cs="Times New Roman"/>
                <w:b/>
                <w:sz w:val="28"/>
                <w:szCs w:val="28"/>
                <w:lang w:val="uk-UA"/>
              </w:rPr>
              <w:t>+</w:t>
            </w:r>
          </w:p>
        </w:tc>
        <w:tc>
          <w:tcPr>
            <w:tcW w:w="850" w:type="dxa"/>
          </w:tcPr>
          <w:p w14:paraId="12AFAE8B" w14:textId="77777777" w:rsidR="00C139AB" w:rsidRPr="006F2010" w:rsidRDefault="00C139AB" w:rsidP="00C139AB">
            <w:pPr>
              <w:spacing w:after="0" w:line="240" w:lineRule="auto"/>
              <w:jc w:val="both"/>
              <w:rPr>
                <w:rFonts w:ascii="Times New Roman" w:hAnsi="Times New Roman" w:cs="Times New Roman"/>
                <w:b/>
                <w:sz w:val="28"/>
                <w:szCs w:val="28"/>
                <w:lang w:val="uk-UA"/>
              </w:rPr>
            </w:pPr>
            <w:r w:rsidRPr="006F2010">
              <w:rPr>
                <w:rFonts w:ascii="Times New Roman" w:hAnsi="Times New Roman" w:cs="Times New Roman"/>
                <w:b/>
                <w:sz w:val="28"/>
                <w:szCs w:val="28"/>
                <w:lang w:val="uk-UA"/>
              </w:rPr>
              <w:t>+</w:t>
            </w:r>
          </w:p>
        </w:tc>
      </w:tr>
      <w:tr w:rsidR="00C139AB" w14:paraId="73FFD8C0" w14:textId="77777777" w:rsidTr="00AD0FF6">
        <w:tc>
          <w:tcPr>
            <w:tcW w:w="3792" w:type="dxa"/>
          </w:tcPr>
          <w:p w14:paraId="25846074" w14:textId="77777777"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збільшенню потужностей </w:t>
            </w:r>
            <w:r w:rsidRPr="00A628F8">
              <w:rPr>
                <w:rFonts w:ascii="Times New Roman" w:hAnsi="Times New Roman" w:cs="Times New Roman"/>
                <w:sz w:val="28"/>
                <w:szCs w:val="28"/>
                <w:lang w:val="uk-UA"/>
              </w:rPr>
              <w:lastRenderedPageBreak/>
              <w:t>функціонуючих закладів</w:t>
            </w:r>
            <w:r>
              <w:rPr>
                <w:rFonts w:ascii="Times New Roman" w:hAnsi="Times New Roman" w:cs="Times New Roman"/>
                <w:sz w:val="28"/>
                <w:szCs w:val="28"/>
                <w:lang w:val="uk-UA"/>
              </w:rPr>
              <w:t xml:space="preserve"> дошкільної освіти</w:t>
            </w:r>
            <w:r w:rsidRPr="00A628F8">
              <w:rPr>
                <w:rFonts w:ascii="Times New Roman" w:hAnsi="Times New Roman" w:cs="Times New Roman"/>
                <w:sz w:val="28"/>
                <w:szCs w:val="28"/>
                <w:lang w:val="uk-UA"/>
              </w:rPr>
              <w:t xml:space="preserve"> за рахунок використання резервних приміщень;</w:t>
            </w:r>
          </w:p>
        </w:tc>
        <w:tc>
          <w:tcPr>
            <w:tcW w:w="1701" w:type="dxa"/>
          </w:tcPr>
          <w:p w14:paraId="62750A4B"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 xml:space="preserve">Управління </w:t>
            </w:r>
            <w:r w:rsidRPr="00A628F8">
              <w:rPr>
                <w:rFonts w:ascii="Times New Roman" w:hAnsi="Times New Roman" w:cs="Times New Roman"/>
                <w:sz w:val="28"/>
                <w:szCs w:val="28"/>
                <w:lang w:val="uk-UA"/>
              </w:rPr>
              <w:lastRenderedPageBreak/>
              <w:t>освіти</w:t>
            </w:r>
          </w:p>
        </w:tc>
        <w:tc>
          <w:tcPr>
            <w:tcW w:w="850" w:type="dxa"/>
          </w:tcPr>
          <w:p w14:paraId="3F18DC60" w14:textId="77777777" w:rsidR="00C139AB" w:rsidRPr="006F2010" w:rsidRDefault="00C139AB" w:rsidP="00C139AB">
            <w:pPr>
              <w:spacing w:after="0" w:line="240" w:lineRule="auto"/>
              <w:jc w:val="center"/>
              <w:rPr>
                <w:rFonts w:ascii="Times New Roman" w:hAnsi="Times New Roman" w:cs="Times New Roman"/>
                <w:b/>
                <w:sz w:val="28"/>
                <w:szCs w:val="28"/>
                <w:lang w:val="uk-UA"/>
              </w:rPr>
            </w:pPr>
          </w:p>
        </w:tc>
        <w:tc>
          <w:tcPr>
            <w:tcW w:w="851" w:type="dxa"/>
          </w:tcPr>
          <w:p w14:paraId="37CB35C1" w14:textId="77777777" w:rsidR="00C139AB" w:rsidRPr="006F2010" w:rsidRDefault="00C139AB" w:rsidP="00C139AB">
            <w:pPr>
              <w:spacing w:after="0" w:line="240" w:lineRule="auto"/>
              <w:jc w:val="center"/>
              <w:rPr>
                <w:rFonts w:ascii="Times New Roman" w:hAnsi="Times New Roman" w:cs="Times New Roman"/>
                <w:b/>
                <w:sz w:val="28"/>
                <w:szCs w:val="28"/>
                <w:lang w:val="uk-UA"/>
              </w:rPr>
            </w:pPr>
          </w:p>
        </w:tc>
        <w:tc>
          <w:tcPr>
            <w:tcW w:w="850" w:type="dxa"/>
          </w:tcPr>
          <w:p w14:paraId="09D9EFA7" w14:textId="77777777" w:rsidR="00C139AB" w:rsidRDefault="00C139AB" w:rsidP="00C139AB">
            <w:pPr>
              <w:spacing w:after="0" w:line="240" w:lineRule="auto"/>
              <w:jc w:val="both"/>
              <w:rPr>
                <w:rFonts w:ascii="Times New Roman" w:hAnsi="Times New Roman" w:cs="Times New Roman"/>
                <w:b/>
                <w:sz w:val="28"/>
                <w:szCs w:val="28"/>
                <w:lang w:val="uk-UA"/>
              </w:rPr>
            </w:pPr>
            <w:r w:rsidRPr="000D3E81">
              <w:rPr>
                <w:rFonts w:ascii="Times New Roman" w:hAnsi="Times New Roman" w:cs="Times New Roman"/>
                <w:b/>
                <w:sz w:val="28"/>
                <w:szCs w:val="28"/>
                <w:lang w:val="en-US"/>
              </w:rPr>
              <w:t>+</w:t>
            </w:r>
          </w:p>
          <w:p w14:paraId="08CB9889" w14:textId="77777777" w:rsidR="00C139AB" w:rsidRDefault="00C139AB" w:rsidP="00C139AB">
            <w:pPr>
              <w:spacing w:after="0" w:line="240" w:lineRule="auto"/>
              <w:jc w:val="both"/>
              <w:rPr>
                <w:rFonts w:ascii="Times New Roman" w:hAnsi="Times New Roman" w:cs="Times New Roman"/>
                <w:sz w:val="20"/>
                <w:szCs w:val="20"/>
                <w:lang w:val="uk-UA"/>
              </w:rPr>
            </w:pPr>
            <w:r w:rsidRPr="0083455E">
              <w:rPr>
                <w:rFonts w:ascii="Times New Roman" w:hAnsi="Times New Roman" w:cs="Times New Roman"/>
                <w:sz w:val="20"/>
                <w:szCs w:val="20"/>
                <w:lang w:val="uk-UA"/>
              </w:rPr>
              <w:lastRenderedPageBreak/>
              <w:t>ДНЗ №40</w:t>
            </w:r>
          </w:p>
          <w:p w14:paraId="05A78276" w14:textId="77777777" w:rsidR="00C139AB" w:rsidRPr="0083455E" w:rsidRDefault="00C139AB" w:rsidP="00C139AB">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(15 місць)</w:t>
            </w:r>
          </w:p>
        </w:tc>
        <w:tc>
          <w:tcPr>
            <w:tcW w:w="851" w:type="dxa"/>
          </w:tcPr>
          <w:p w14:paraId="06448F4F" w14:textId="77777777" w:rsidR="00C139AB" w:rsidRDefault="00C139AB" w:rsidP="00C139AB">
            <w:pPr>
              <w:spacing w:after="0" w:line="240" w:lineRule="auto"/>
              <w:jc w:val="both"/>
              <w:rPr>
                <w:rFonts w:ascii="Times New Roman" w:hAnsi="Times New Roman" w:cs="Times New Roman"/>
                <w:b/>
                <w:sz w:val="28"/>
                <w:szCs w:val="28"/>
                <w:lang w:val="uk-UA"/>
              </w:rPr>
            </w:pPr>
            <w:r w:rsidRPr="000D3E81">
              <w:rPr>
                <w:rFonts w:ascii="Times New Roman" w:hAnsi="Times New Roman" w:cs="Times New Roman"/>
                <w:b/>
                <w:sz w:val="28"/>
                <w:szCs w:val="28"/>
                <w:lang w:val="en-US"/>
              </w:rPr>
              <w:lastRenderedPageBreak/>
              <w:t>+</w:t>
            </w:r>
          </w:p>
          <w:p w14:paraId="0F3A8426" w14:textId="77777777" w:rsidR="00C139AB" w:rsidRDefault="00C139AB" w:rsidP="00C139AB">
            <w:pPr>
              <w:spacing w:after="0" w:line="240" w:lineRule="auto"/>
              <w:jc w:val="both"/>
              <w:rPr>
                <w:rFonts w:ascii="Times New Roman" w:hAnsi="Times New Roman" w:cs="Times New Roman"/>
                <w:sz w:val="20"/>
                <w:szCs w:val="20"/>
                <w:lang w:val="uk-UA"/>
              </w:rPr>
            </w:pPr>
            <w:r w:rsidRPr="0083455E">
              <w:rPr>
                <w:rFonts w:ascii="Times New Roman" w:hAnsi="Times New Roman" w:cs="Times New Roman"/>
                <w:sz w:val="20"/>
                <w:szCs w:val="20"/>
                <w:lang w:val="uk-UA"/>
              </w:rPr>
              <w:lastRenderedPageBreak/>
              <w:t>ДНЗ</w:t>
            </w:r>
            <w:r>
              <w:rPr>
                <w:rFonts w:ascii="Times New Roman" w:hAnsi="Times New Roman" w:cs="Times New Roman"/>
                <w:sz w:val="20"/>
                <w:szCs w:val="20"/>
                <w:lang w:val="uk-UA"/>
              </w:rPr>
              <w:t xml:space="preserve"> №25</w:t>
            </w:r>
          </w:p>
          <w:p w14:paraId="52EC4CFE" w14:textId="77777777" w:rsidR="00C139AB" w:rsidRDefault="00C139AB" w:rsidP="00C139AB">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(15</w:t>
            </w:r>
          </w:p>
          <w:p w14:paraId="4E528609" w14:textId="77777777" w:rsidR="00C139AB" w:rsidRPr="0083455E" w:rsidRDefault="00C139AB" w:rsidP="00C139AB">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місць)</w:t>
            </w:r>
          </w:p>
        </w:tc>
        <w:tc>
          <w:tcPr>
            <w:tcW w:w="850" w:type="dxa"/>
          </w:tcPr>
          <w:p w14:paraId="4EECF856" w14:textId="77777777" w:rsidR="00C139AB" w:rsidRPr="000D3E81" w:rsidRDefault="00C139AB" w:rsidP="00C139AB">
            <w:pPr>
              <w:spacing w:after="0" w:line="240" w:lineRule="auto"/>
              <w:jc w:val="both"/>
              <w:rPr>
                <w:rFonts w:ascii="Times New Roman" w:hAnsi="Times New Roman" w:cs="Times New Roman"/>
                <w:b/>
                <w:sz w:val="28"/>
                <w:szCs w:val="28"/>
                <w:lang w:val="en-US"/>
              </w:rPr>
            </w:pPr>
          </w:p>
        </w:tc>
      </w:tr>
      <w:tr w:rsidR="00C139AB" w14:paraId="0556A827" w14:textId="77777777" w:rsidTr="00AD0FF6">
        <w:tc>
          <w:tcPr>
            <w:tcW w:w="3792" w:type="dxa"/>
          </w:tcPr>
          <w:p w14:paraId="392B31F7" w14:textId="77777777"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забезпеченню взаємодії з </w:t>
            </w:r>
            <w:r w:rsidRPr="000811B2">
              <w:rPr>
                <w:rFonts w:ascii="Times New Roman" w:hAnsi="Times New Roman" w:cs="Times New Roman"/>
                <w:sz w:val="28"/>
                <w:szCs w:val="28"/>
                <w:lang w:val="uk-UA"/>
              </w:rPr>
              <w:t>КУ «Інклюзивно-ресурсний центр м.Бахмут»</w:t>
            </w:r>
            <w:r w:rsidR="00202E38">
              <w:rPr>
                <w:rFonts w:ascii="Times New Roman" w:hAnsi="Times New Roman" w:cs="Times New Roman"/>
                <w:sz w:val="28"/>
                <w:szCs w:val="28"/>
                <w:lang w:val="uk-UA"/>
              </w:rPr>
              <w:t xml:space="preserve"> (далі - КУ «ІРЦ м.Бахмут»)</w:t>
            </w:r>
            <w:r w:rsidRPr="000811B2">
              <w:rPr>
                <w:rFonts w:ascii="Times New Roman" w:hAnsi="Times New Roman" w:cs="Times New Roman"/>
                <w:sz w:val="28"/>
                <w:szCs w:val="28"/>
                <w:lang w:val="uk-UA"/>
              </w:rPr>
              <w:t xml:space="preserve"> </w:t>
            </w:r>
            <w:r w:rsidRPr="000811B2">
              <w:rPr>
                <w:rFonts w:ascii="Times New Roman" w:hAnsi="Times New Roman" w:cs="Times New Roman"/>
                <w:sz w:val="28"/>
                <w:szCs w:val="28"/>
              </w:rPr>
              <w:t xml:space="preserve">з метою своєчасного виявлення та обліку дітей з особливими освітніми потребами, у тому числі дітей-інвалідів, надання їм </w:t>
            </w:r>
            <w:r w:rsidRPr="000811B2">
              <w:rPr>
                <w:rFonts w:ascii="Times New Roman" w:hAnsi="Times New Roman" w:cs="Times New Roman"/>
                <w:sz w:val="28"/>
                <w:szCs w:val="28"/>
                <w:lang w:val="uk-UA"/>
              </w:rPr>
              <w:t>корекційних та</w:t>
            </w:r>
            <w:r w:rsidRPr="000811B2">
              <w:rPr>
                <w:rFonts w:ascii="Times New Roman" w:hAnsi="Times New Roman" w:cs="Times New Roman"/>
                <w:sz w:val="28"/>
                <w:szCs w:val="28"/>
              </w:rPr>
              <w:t xml:space="preserve"> реабілітаційних послуг</w:t>
            </w:r>
          </w:p>
        </w:tc>
        <w:tc>
          <w:tcPr>
            <w:tcW w:w="1701" w:type="dxa"/>
          </w:tcPr>
          <w:p w14:paraId="4928A014" w14:textId="77777777" w:rsidR="00C139AB"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w:t>
            </w:r>
          </w:p>
          <w:p w14:paraId="369206D1"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КУ«ІРЦ м.Бахмут»</w:t>
            </w:r>
          </w:p>
        </w:tc>
        <w:tc>
          <w:tcPr>
            <w:tcW w:w="850" w:type="dxa"/>
          </w:tcPr>
          <w:p w14:paraId="1B1C5AD1" w14:textId="77777777" w:rsidR="00C139AB" w:rsidRPr="006F2010"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851" w:type="dxa"/>
          </w:tcPr>
          <w:p w14:paraId="29D4C411" w14:textId="77777777" w:rsidR="00C139AB" w:rsidRPr="006F2010"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850" w:type="dxa"/>
          </w:tcPr>
          <w:p w14:paraId="6272863B" w14:textId="77777777" w:rsidR="00C139AB" w:rsidRPr="000811B2"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851" w:type="dxa"/>
          </w:tcPr>
          <w:p w14:paraId="5E947F44" w14:textId="77777777" w:rsidR="00C139AB" w:rsidRPr="000811B2"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850" w:type="dxa"/>
          </w:tcPr>
          <w:p w14:paraId="01E33AE2" w14:textId="77777777" w:rsidR="00C139AB" w:rsidRPr="000811B2" w:rsidRDefault="00C139AB" w:rsidP="00C139A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r>
      <w:tr w:rsidR="00C139AB" w14:paraId="2759C43E" w14:textId="77777777" w:rsidTr="00AD0FF6">
        <w:trPr>
          <w:trHeight w:val="750"/>
        </w:trPr>
        <w:tc>
          <w:tcPr>
            <w:tcW w:w="3792" w:type="dxa"/>
          </w:tcPr>
          <w:p w14:paraId="687D8E8C" w14:textId="77777777" w:rsidR="00C139AB" w:rsidRDefault="00C139AB" w:rsidP="00C139AB">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збереженню</w:t>
            </w:r>
            <w:r>
              <w:rPr>
                <w:rFonts w:ascii="Times New Roman" w:hAnsi="Times New Roman" w:cs="Times New Roman"/>
                <w:sz w:val="28"/>
                <w:szCs w:val="28"/>
                <w:lang w:val="uk-UA"/>
              </w:rPr>
              <w:t xml:space="preserve"> та вдосконаленню</w:t>
            </w:r>
            <w:r w:rsidRPr="00A628F8">
              <w:rPr>
                <w:rFonts w:ascii="Times New Roman" w:hAnsi="Times New Roman" w:cs="Times New Roman"/>
                <w:sz w:val="28"/>
                <w:szCs w:val="28"/>
                <w:lang w:val="uk-UA"/>
              </w:rPr>
              <w:t xml:space="preserve"> мережі груп спеціального </w:t>
            </w:r>
            <w:r>
              <w:rPr>
                <w:rFonts w:ascii="Times New Roman" w:hAnsi="Times New Roman" w:cs="Times New Roman"/>
                <w:sz w:val="28"/>
                <w:szCs w:val="28"/>
                <w:lang w:val="uk-UA"/>
              </w:rPr>
              <w:t>типу;</w:t>
            </w:r>
          </w:p>
          <w:p w14:paraId="33D29267" w14:textId="77777777"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p>
        </w:tc>
        <w:tc>
          <w:tcPr>
            <w:tcW w:w="1701" w:type="dxa"/>
          </w:tcPr>
          <w:p w14:paraId="30474625"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14:paraId="395AD348"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6C6842D3"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76D89867"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6E5B9C14"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4B7FA46D"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7AD3B87E"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14:paraId="6723D19E" w14:textId="77777777" w:rsidTr="00AD0FF6">
        <w:trPr>
          <w:trHeight w:val="511"/>
        </w:trPr>
        <w:tc>
          <w:tcPr>
            <w:tcW w:w="3792" w:type="dxa"/>
          </w:tcPr>
          <w:p w14:paraId="39CA4BC6" w14:textId="77777777" w:rsidR="00C139AB" w:rsidRPr="00A628F8" w:rsidRDefault="00C139AB" w:rsidP="00C139AB">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створенню  інклюзивн</w:t>
            </w:r>
            <w:r>
              <w:rPr>
                <w:rFonts w:ascii="Times New Roman" w:hAnsi="Times New Roman" w:cs="Times New Roman"/>
                <w:sz w:val="28"/>
                <w:szCs w:val="28"/>
                <w:lang w:val="uk-UA"/>
              </w:rPr>
              <w:t>их</w:t>
            </w:r>
            <w:r w:rsidRPr="00A628F8">
              <w:rPr>
                <w:rFonts w:ascii="Times New Roman" w:hAnsi="Times New Roman" w:cs="Times New Roman"/>
                <w:sz w:val="28"/>
                <w:szCs w:val="28"/>
                <w:lang w:val="uk-UA"/>
              </w:rPr>
              <w:t xml:space="preserve"> груп для дітей</w:t>
            </w:r>
            <w:r>
              <w:rPr>
                <w:rFonts w:ascii="Times New Roman" w:hAnsi="Times New Roman" w:cs="Times New Roman"/>
                <w:sz w:val="28"/>
                <w:szCs w:val="28"/>
                <w:lang w:val="uk-UA"/>
              </w:rPr>
              <w:t xml:space="preserve"> з особливими освітніми потребами</w:t>
            </w:r>
            <w:r w:rsidRPr="00A628F8">
              <w:rPr>
                <w:rFonts w:ascii="Times New Roman" w:hAnsi="Times New Roman" w:cs="Times New Roman"/>
                <w:sz w:val="28"/>
                <w:szCs w:val="28"/>
                <w:lang w:val="uk-UA"/>
              </w:rPr>
              <w:t>;</w:t>
            </w:r>
          </w:p>
        </w:tc>
        <w:tc>
          <w:tcPr>
            <w:tcW w:w="1701" w:type="dxa"/>
          </w:tcPr>
          <w:p w14:paraId="20C9CF30"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14:paraId="791E1942"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w:t>
            </w:r>
          </w:p>
          <w:p w14:paraId="12BBFB5B" w14:textId="77777777" w:rsidR="00C139AB" w:rsidRDefault="00C139AB" w:rsidP="00C139AB">
            <w:pPr>
              <w:spacing w:after="0" w:line="240" w:lineRule="auto"/>
              <w:jc w:val="center"/>
              <w:rPr>
                <w:rFonts w:ascii="Times New Roman" w:hAnsi="Times New Roman" w:cs="Times New Roman"/>
                <w:sz w:val="20"/>
                <w:szCs w:val="20"/>
                <w:lang w:val="uk-UA"/>
              </w:rPr>
            </w:pPr>
            <w:r w:rsidRPr="0083455E">
              <w:rPr>
                <w:rFonts w:ascii="Times New Roman" w:hAnsi="Times New Roman" w:cs="Times New Roman"/>
                <w:sz w:val="20"/>
                <w:szCs w:val="20"/>
                <w:lang w:val="uk-UA"/>
              </w:rPr>
              <w:t>ДНЗ</w:t>
            </w:r>
            <w:r>
              <w:rPr>
                <w:rFonts w:ascii="Times New Roman" w:hAnsi="Times New Roman" w:cs="Times New Roman"/>
                <w:sz w:val="20"/>
                <w:szCs w:val="20"/>
                <w:lang w:val="uk-UA"/>
              </w:rPr>
              <w:t xml:space="preserve"> №39</w:t>
            </w:r>
          </w:p>
          <w:p w14:paraId="50A687A2" w14:textId="77777777" w:rsidR="00C139AB" w:rsidRPr="0083455E" w:rsidRDefault="00C139AB" w:rsidP="00C139AB">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 гр.)</w:t>
            </w:r>
          </w:p>
        </w:tc>
        <w:tc>
          <w:tcPr>
            <w:tcW w:w="851" w:type="dxa"/>
          </w:tcPr>
          <w:p w14:paraId="1FAE26D3" w14:textId="77777777" w:rsidR="00C139AB" w:rsidRPr="0083455E" w:rsidRDefault="00C139AB" w:rsidP="00C139AB">
            <w:pPr>
              <w:spacing w:after="0" w:line="240" w:lineRule="auto"/>
              <w:jc w:val="center"/>
              <w:rPr>
                <w:rFonts w:ascii="Times New Roman" w:hAnsi="Times New Roman" w:cs="Times New Roman"/>
                <w:sz w:val="28"/>
                <w:szCs w:val="28"/>
                <w:lang w:val="uk-UA"/>
              </w:rPr>
            </w:pPr>
          </w:p>
        </w:tc>
        <w:tc>
          <w:tcPr>
            <w:tcW w:w="850" w:type="dxa"/>
          </w:tcPr>
          <w:p w14:paraId="77141F60"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w:t>
            </w:r>
          </w:p>
          <w:p w14:paraId="5A04A4F4" w14:textId="77777777" w:rsidR="00C139AB" w:rsidRDefault="00C139AB" w:rsidP="00C139AB">
            <w:pPr>
              <w:spacing w:after="0" w:line="240" w:lineRule="auto"/>
              <w:jc w:val="center"/>
              <w:rPr>
                <w:rFonts w:ascii="Times New Roman" w:hAnsi="Times New Roman" w:cs="Times New Roman"/>
                <w:sz w:val="20"/>
                <w:szCs w:val="20"/>
                <w:lang w:val="uk-UA"/>
              </w:rPr>
            </w:pPr>
            <w:r w:rsidRPr="0083455E">
              <w:rPr>
                <w:rFonts w:ascii="Times New Roman" w:hAnsi="Times New Roman" w:cs="Times New Roman"/>
                <w:sz w:val="20"/>
                <w:szCs w:val="20"/>
                <w:lang w:val="uk-UA"/>
              </w:rPr>
              <w:t>ЗДО</w:t>
            </w:r>
          </w:p>
          <w:p w14:paraId="7F3900E0" w14:textId="77777777" w:rsidR="00C139AB" w:rsidRDefault="00C139AB" w:rsidP="00C139AB">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«Малятко» </w:t>
            </w:r>
          </w:p>
          <w:p w14:paraId="48E38238" w14:textId="77777777" w:rsidR="00C139AB" w:rsidRPr="0083455E" w:rsidRDefault="00C139AB" w:rsidP="00C139AB">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 гр.)</w:t>
            </w:r>
          </w:p>
        </w:tc>
        <w:tc>
          <w:tcPr>
            <w:tcW w:w="851" w:type="dxa"/>
          </w:tcPr>
          <w:p w14:paraId="5B076719" w14:textId="77777777" w:rsidR="00C139AB" w:rsidRPr="0083455E" w:rsidRDefault="00C139AB" w:rsidP="00C139AB">
            <w:pPr>
              <w:spacing w:after="0" w:line="240" w:lineRule="auto"/>
              <w:jc w:val="center"/>
              <w:rPr>
                <w:rFonts w:ascii="Times New Roman" w:hAnsi="Times New Roman" w:cs="Times New Roman"/>
                <w:sz w:val="28"/>
                <w:szCs w:val="28"/>
                <w:lang w:val="uk-UA"/>
              </w:rPr>
            </w:pPr>
            <w:r w:rsidRPr="0083455E">
              <w:rPr>
                <w:rFonts w:ascii="Times New Roman" w:hAnsi="Times New Roman" w:cs="Times New Roman"/>
                <w:sz w:val="28"/>
                <w:szCs w:val="28"/>
                <w:lang w:val="en-US"/>
              </w:rPr>
              <w:t>+</w:t>
            </w:r>
          </w:p>
          <w:p w14:paraId="460B123B" w14:textId="77777777" w:rsidR="00C139AB" w:rsidRPr="0083455E" w:rsidRDefault="00C139AB" w:rsidP="00C139AB">
            <w:pPr>
              <w:spacing w:after="0" w:line="240" w:lineRule="auto"/>
              <w:jc w:val="center"/>
              <w:rPr>
                <w:rFonts w:ascii="Times New Roman" w:hAnsi="Times New Roman" w:cs="Times New Roman"/>
                <w:sz w:val="20"/>
                <w:szCs w:val="20"/>
                <w:lang w:val="uk-UA"/>
              </w:rPr>
            </w:pPr>
            <w:r w:rsidRPr="0083455E">
              <w:rPr>
                <w:rFonts w:ascii="Times New Roman" w:hAnsi="Times New Roman" w:cs="Times New Roman"/>
                <w:sz w:val="20"/>
                <w:szCs w:val="20"/>
                <w:lang w:val="uk-UA"/>
              </w:rPr>
              <w:t>ДНЗ №4</w:t>
            </w:r>
          </w:p>
          <w:p w14:paraId="31C74DB5" w14:textId="77777777" w:rsidR="00C139AB" w:rsidRPr="0083455E" w:rsidRDefault="00C139AB" w:rsidP="00C139AB">
            <w:pPr>
              <w:spacing w:after="0" w:line="240" w:lineRule="auto"/>
              <w:jc w:val="center"/>
              <w:rPr>
                <w:rFonts w:ascii="Times New Roman" w:hAnsi="Times New Roman" w:cs="Times New Roman"/>
                <w:sz w:val="24"/>
                <w:szCs w:val="24"/>
                <w:lang w:val="uk-UA"/>
              </w:rPr>
            </w:pPr>
            <w:r w:rsidRPr="0083455E">
              <w:rPr>
                <w:rFonts w:ascii="Times New Roman" w:hAnsi="Times New Roman" w:cs="Times New Roman"/>
                <w:sz w:val="20"/>
                <w:szCs w:val="20"/>
                <w:lang w:val="uk-UA"/>
              </w:rPr>
              <w:t>(1 гр.)</w:t>
            </w:r>
          </w:p>
        </w:tc>
        <w:tc>
          <w:tcPr>
            <w:tcW w:w="850" w:type="dxa"/>
          </w:tcPr>
          <w:p w14:paraId="45FCDE4A"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w:t>
            </w:r>
          </w:p>
          <w:p w14:paraId="10E885F1" w14:textId="77777777" w:rsidR="00C139AB" w:rsidRDefault="00C139AB" w:rsidP="00C139AB">
            <w:pPr>
              <w:spacing w:after="0" w:line="240" w:lineRule="auto"/>
              <w:jc w:val="center"/>
              <w:rPr>
                <w:rFonts w:ascii="Times New Roman" w:hAnsi="Times New Roman" w:cs="Times New Roman"/>
                <w:sz w:val="20"/>
                <w:szCs w:val="20"/>
                <w:lang w:val="uk-UA"/>
              </w:rPr>
            </w:pPr>
            <w:r w:rsidRPr="0083455E">
              <w:rPr>
                <w:rFonts w:ascii="Times New Roman" w:hAnsi="Times New Roman" w:cs="Times New Roman"/>
                <w:sz w:val="20"/>
                <w:szCs w:val="20"/>
                <w:lang w:val="uk-UA"/>
              </w:rPr>
              <w:t>ЗДО «</w:t>
            </w:r>
            <w:r>
              <w:rPr>
                <w:rFonts w:ascii="Times New Roman" w:hAnsi="Times New Roman" w:cs="Times New Roman"/>
                <w:sz w:val="20"/>
                <w:szCs w:val="20"/>
                <w:lang w:val="uk-UA"/>
              </w:rPr>
              <w:t>Зіронька</w:t>
            </w:r>
            <w:r w:rsidRPr="0083455E">
              <w:rPr>
                <w:rFonts w:ascii="Times New Roman" w:hAnsi="Times New Roman" w:cs="Times New Roman"/>
                <w:sz w:val="20"/>
                <w:szCs w:val="20"/>
                <w:lang w:val="uk-UA"/>
              </w:rPr>
              <w:t>»</w:t>
            </w:r>
          </w:p>
          <w:p w14:paraId="436725D9" w14:textId="77777777" w:rsidR="00C139AB" w:rsidRPr="0083455E" w:rsidRDefault="00C139AB" w:rsidP="00C139AB">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 гр.)</w:t>
            </w:r>
          </w:p>
        </w:tc>
      </w:tr>
      <w:tr w:rsidR="00C139AB" w14:paraId="6B9FA005" w14:textId="77777777" w:rsidTr="00AD0FF6">
        <w:trPr>
          <w:trHeight w:val="511"/>
        </w:trPr>
        <w:tc>
          <w:tcPr>
            <w:tcW w:w="3792" w:type="dxa"/>
          </w:tcPr>
          <w:p w14:paraId="642D87CB" w14:textId="77777777" w:rsidR="00C139AB" w:rsidRPr="00C12715"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широко</w:t>
            </w:r>
            <w:r>
              <w:rPr>
                <w:rFonts w:ascii="Times New Roman" w:hAnsi="Times New Roman" w:cs="Times New Roman"/>
                <w:sz w:val="28"/>
                <w:szCs w:val="28"/>
                <w:lang w:val="uk-UA"/>
              </w:rPr>
              <w:t>му</w:t>
            </w:r>
            <w:r w:rsidRPr="00C12715">
              <w:rPr>
                <w:rFonts w:ascii="Times New Roman" w:hAnsi="Times New Roman" w:cs="Times New Roman"/>
                <w:sz w:val="28"/>
                <w:szCs w:val="28"/>
                <w:lang w:val="uk-UA"/>
              </w:rPr>
              <w:t xml:space="preserve"> запровадженн</w:t>
            </w:r>
            <w:r>
              <w:rPr>
                <w:rFonts w:ascii="Times New Roman" w:hAnsi="Times New Roman" w:cs="Times New Roman"/>
                <w:sz w:val="28"/>
                <w:szCs w:val="28"/>
                <w:lang w:val="uk-UA"/>
              </w:rPr>
              <w:t>ю</w:t>
            </w:r>
            <w:r w:rsidRPr="00C12715">
              <w:rPr>
                <w:rFonts w:ascii="Times New Roman" w:hAnsi="Times New Roman" w:cs="Times New Roman"/>
                <w:sz w:val="28"/>
                <w:szCs w:val="28"/>
                <w:lang w:val="uk-UA"/>
              </w:rPr>
              <w:t xml:space="preserve"> альтернативних форм здобуття дошкільної освіти: </w:t>
            </w:r>
            <w:r w:rsidRPr="00C12715">
              <w:rPr>
                <w:rFonts w:ascii="Times New Roman" w:hAnsi="Times New Roman" w:cs="Times New Roman"/>
                <w:iCs/>
                <w:sz w:val="28"/>
                <w:szCs w:val="28"/>
                <w:lang w:val="uk-UA"/>
              </w:rPr>
              <w:t>активний соціально-педагогічний патронат</w:t>
            </w:r>
            <w:r w:rsidRPr="00C12715">
              <w:rPr>
                <w:rFonts w:ascii="Times New Roman" w:hAnsi="Times New Roman" w:cs="Times New Roman"/>
                <w:sz w:val="28"/>
                <w:szCs w:val="28"/>
                <w:lang w:val="uk-UA"/>
              </w:rPr>
              <w:t xml:space="preserve">; </w:t>
            </w:r>
            <w:r w:rsidRPr="00C12715">
              <w:rPr>
                <w:rFonts w:ascii="Times New Roman" w:hAnsi="Times New Roman" w:cs="Times New Roman"/>
                <w:iCs/>
                <w:sz w:val="28"/>
                <w:szCs w:val="28"/>
                <w:lang w:val="uk-UA"/>
              </w:rPr>
              <w:t xml:space="preserve">консультпункт для батьків або осіб, які їх замінюють, </w:t>
            </w:r>
            <w:r w:rsidRPr="00C12715">
              <w:rPr>
                <w:rFonts w:ascii="Times New Roman" w:hAnsi="Times New Roman" w:cs="Times New Roman"/>
                <w:sz w:val="28"/>
                <w:szCs w:val="28"/>
                <w:lang w:val="uk-UA"/>
              </w:rPr>
              <w:t xml:space="preserve">на </w:t>
            </w:r>
            <w:r>
              <w:rPr>
                <w:rFonts w:ascii="Times New Roman" w:hAnsi="Times New Roman" w:cs="Times New Roman"/>
                <w:sz w:val="28"/>
                <w:szCs w:val="28"/>
                <w:lang w:val="uk-UA"/>
              </w:rPr>
              <w:t>освітньому окрузі</w:t>
            </w:r>
            <w:r w:rsidRPr="00C12715">
              <w:rPr>
                <w:rFonts w:ascii="Times New Roman" w:hAnsi="Times New Roman" w:cs="Times New Roman"/>
                <w:sz w:val="28"/>
                <w:szCs w:val="28"/>
                <w:lang w:val="uk-UA"/>
              </w:rPr>
              <w:t xml:space="preserve"> (для батьків дітей дошкільного віку, що не охоплені суспільним вихованням у </w:t>
            </w:r>
            <w:r>
              <w:rPr>
                <w:rFonts w:ascii="Times New Roman" w:hAnsi="Times New Roman" w:cs="Times New Roman"/>
                <w:sz w:val="28"/>
                <w:szCs w:val="28"/>
                <w:lang w:val="uk-UA"/>
              </w:rPr>
              <w:t>ЗДО – ДНЗ №№31, 54);</w:t>
            </w:r>
          </w:p>
        </w:tc>
        <w:tc>
          <w:tcPr>
            <w:tcW w:w="1701" w:type="dxa"/>
          </w:tcPr>
          <w:p w14:paraId="41BF5814"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14:paraId="64A2CF3B"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54F4EDB6"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535052CE"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4B85940F"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5E8DDA84"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0304D658"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14:paraId="0749BE41" w14:textId="77777777" w:rsidTr="00AD0FF6">
        <w:trPr>
          <w:trHeight w:val="511"/>
        </w:trPr>
        <w:tc>
          <w:tcPr>
            <w:tcW w:w="3792" w:type="dxa"/>
          </w:tcPr>
          <w:p w14:paraId="65CAC68B" w14:textId="77777777" w:rsidR="00C139AB" w:rsidRPr="00C12715"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якісному проходженню інституційного аудиту закладами дошкільної освіти</w:t>
            </w:r>
          </w:p>
        </w:tc>
        <w:tc>
          <w:tcPr>
            <w:tcW w:w="1701" w:type="dxa"/>
          </w:tcPr>
          <w:p w14:paraId="2F2FB477"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850" w:type="dxa"/>
          </w:tcPr>
          <w:p w14:paraId="542AF745"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0F5CFB32"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7D1D5A91"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6A286FB9"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2C530092"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14:paraId="38A488D5" w14:textId="77777777" w:rsidTr="00AD0FF6">
        <w:trPr>
          <w:trHeight w:val="511"/>
        </w:trPr>
        <w:tc>
          <w:tcPr>
            <w:tcW w:w="3792" w:type="dxa"/>
          </w:tcPr>
          <w:p w14:paraId="33147597" w14:textId="77777777" w:rsidR="00C139AB"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ліцензуванню закладів дошкільної освіти.</w:t>
            </w:r>
          </w:p>
        </w:tc>
        <w:tc>
          <w:tcPr>
            <w:tcW w:w="1701" w:type="dxa"/>
          </w:tcPr>
          <w:p w14:paraId="32F0019D"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850" w:type="dxa"/>
          </w:tcPr>
          <w:p w14:paraId="3C7AC31F" w14:textId="77777777" w:rsidR="00C139AB" w:rsidRDefault="00C139AB" w:rsidP="00C139AB">
            <w:pPr>
              <w:spacing w:after="0" w:line="240" w:lineRule="auto"/>
              <w:jc w:val="center"/>
              <w:rPr>
                <w:rFonts w:ascii="Times New Roman" w:hAnsi="Times New Roman" w:cs="Times New Roman"/>
                <w:sz w:val="28"/>
                <w:szCs w:val="28"/>
                <w:lang w:val="en-US"/>
              </w:rPr>
            </w:pPr>
          </w:p>
        </w:tc>
        <w:tc>
          <w:tcPr>
            <w:tcW w:w="851" w:type="dxa"/>
          </w:tcPr>
          <w:p w14:paraId="4C9C42FE" w14:textId="77777777" w:rsidR="00C139AB" w:rsidRDefault="00C139AB" w:rsidP="00C139AB">
            <w:pPr>
              <w:spacing w:after="0" w:line="240" w:lineRule="auto"/>
              <w:jc w:val="center"/>
              <w:rPr>
                <w:rFonts w:ascii="Times New Roman" w:hAnsi="Times New Roman" w:cs="Times New Roman"/>
                <w:sz w:val="28"/>
                <w:szCs w:val="28"/>
                <w:lang w:val="en-US"/>
              </w:rPr>
            </w:pPr>
          </w:p>
        </w:tc>
        <w:tc>
          <w:tcPr>
            <w:tcW w:w="850" w:type="dxa"/>
          </w:tcPr>
          <w:p w14:paraId="21C2F619" w14:textId="77777777" w:rsidR="00C139AB" w:rsidRDefault="00C139AB" w:rsidP="00C139AB">
            <w:pPr>
              <w:spacing w:after="0" w:line="240" w:lineRule="auto"/>
              <w:jc w:val="center"/>
              <w:rPr>
                <w:rFonts w:ascii="Times New Roman" w:hAnsi="Times New Roman" w:cs="Times New Roman"/>
                <w:sz w:val="28"/>
                <w:szCs w:val="28"/>
                <w:lang w:val="en-US"/>
              </w:rPr>
            </w:pPr>
          </w:p>
        </w:tc>
        <w:tc>
          <w:tcPr>
            <w:tcW w:w="851" w:type="dxa"/>
          </w:tcPr>
          <w:p w14:paraId="4F67DF2B" w14:textId="77777777" w:rsidR="00C139AB" w:rsidRPr="00E14D49"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5EE95667" w14:textId="77777777" w:rsidR="00C139AB" w:rsidRPr="00E14D49"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78E8B808" w14:textId="77777777" w:rsidTr="00AD0FF6">
        <w:trPr>
          <w:trHeight w:val="511"/>
        </w:trPr>
        <w:tc>
          <w:tcPr>
            <w:tcW w:w="3792" w:type="dxa"/>
          </w:tcPr>
          <w:p w14:paraId="1B221DEF" w14:textId="77777777" w:rsidR="00C139AB" w:rsidRPr="00C12715" w:rsidRDefault="00C139AB" w:rsidP="00C139AB">
            <w:pPr>
              <w:spacing w:after="0" w:line="240" w:lineRule="auto"/>
              <w:rPr>
                <w:rFonts w:ascii="Times New Roman" w:hAnsi="Times New Roman" w:cs="Times New Roman"/>
                <w:b/>
                <w:bCs/>
                <w:sz w:val="28"/>
                <w:szCs w:val="28"/>
                <w:lang w:val="uk-UA"/>
              </w:rPr>
            </w:pPr>
            <w:r w:rsidRPr="00C12715">
              <w:rPr>
                <w:rFonts w:ascii="Times New Roman" w:hAnsi="Times New Roman" w:cs="Times New Roman"/>
                <w:b/>
                <w:bCs/>
                <w:sz w:val="28"/>
                <w:szCs w:val="28"/>
                <w:lang w:val="uk-UA"/>
              </w:rPr>
              <w:t>Створити:</w:t>
            </w:r>
          </w:p>
          <w:p w14:paraId="06E32967" w14:textId="77777777" w:rsidR="00C139AB" w:rsidRPr="00C12715"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новий освітній простір у закладах дошкільної освіти</w:t>
            </w:r>
            <w:r w:rsidRPr="000D3E81">
              <w:rPr>
                <w:rFonts w:ascii="Times New Roman" w:hAnsi="Times New Roman" w:cs="Times New Roman"/>
                <w:sz w:val="28"/>
                <w:szCs w:val="28"/>
              </w:rPr>
              <w:t>;</w:t>
            </w:r>
          </w:p>
        </w:tc>
        <w:tc>
          <w:tcPr>
            <w:tcW w:w="1701" w:type="dxa"/>
          </w:tcPr>
          <w:p w14:paraId="53B80425"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ЗДО</w:t>
            </w:r>
          </w:p>
        </w:tc>
        <w:tc>
          <w:tcPr>
            <w:tcW w:w="850" w:type="dxa"/>
          </w:tcPr>
          <w:p w14:paraId="5583F454"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42412224"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57C7A0EF"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2075D335"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63345EAF"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6B2155E2"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14:paraId="27403C4B" w14:textId="77777777" w:rsidTr="00AD0FF6">
        <w:trPr>
          <w:trHeight w:val="511"/>
        </w:trPr>
        <w:tc>
          <w:tcPr>
            <w:tcW w:w="3792" w:type="dxa"/>
          </w:tcPr>
          <w:p w14:paraId="12E911B5" w14:textId="77777777" w:rsidR="00C139AB" w:rsidRPr="00E0466E" w:rsidRDefault="00C139AB" w:rsidP="00C139AB">
            <w:pPr>
              <w:pStyle w:val="a3"/>
              <w:numPr>
                <w:ilvl w:val="0"/>
                <w:numId w:val="4"/>
              </w:numPr>
              <w:spacing w:after="0" w:line="240" w:lineRule="auto"/>
              <w:ind w:left="-2" w:firstLine="142"/>
              <w:jc w:val="both"/>
              <w:rPr>
                <w:rFonts w:ascii="Times New Roman" w:hAnsi="Times New Roman" w:cs="Times New Roman"/>
                <w:bCs/>
                <w:sz w:val="28"/>
                <w:szCs w:val="28"/>
                <w:lang w:val="uk-UA"/>
              </w:rPr>
            </w:pPr>
            <w:r w:rsidRPr="00E0466E">
              <w:rPr>
                <w:rFonts w:ascii="Times New Roman" w:hAnsi="Times New Roman" w:cs="Times New Roman"/>
                <w:bCs/>
                <w:sz w:val="28"/>
                <w:szCs w:val="28"/>
                <w:lang w:val="uk-UA"/>
              </w:rPr>
              <w:t>здоров</w:t>
            </w:r>
            <w:r w:rsidRPr="00E0466E">
              <w:rPr>
                <w:rFonts w:ascii="Times New Roman" w:hAnsi="Times New Roman" w:cs="Times New Roman"/>
                <w:bCs/>
                <w:sz w:val="28"/>
                <w:szCs w:val="28"/>
              </w:rPr>
              <w:t>’</w:t>
            </w:r>
            <w:r w:rsidRPr="00E0466E">
              <w:rPr>
                <w:rFonts w:ascii="Times New Roman" w:hAnsi="Times New Roman" w:cs="Times New Roman"/>
                <w:bCs/>
                <w:sz w:val="28"/>
                <w:szCs w:val="28"/>
                <w:lang w:val="uk-UA"/>
              </w:rPr>
              <w:t>язбережувальне освітнє середовище</w:t>
            </w:r>
            <w:r>
              <w:rPr>
                <w:rFonts w:ascii="Times New Roman" w:hAnsi="Times New Roman" w:cs="Times New Roman"/>
                <w:bCs/>
                <w:sz w:val="28"/>
                <w:szCs w:val="28"/>
                <w:lang w:val="uk-UA"/>
              </w:rPr>
              <w:t xml:space="preserve"> у </w:t>
            </w:r>
            <w:r>
              <w:rPr>
                <w:rFonts w:ascii="Times New Roman" w:hAnsi="Times New Roman" w:cs="Times New Roman"/>
                <w:bCs/>
                <w:sz w:val="28"/>
                <w:szCs w:val="28"/>
                <w:lang w:val="uk-UA"/>
              </w:rPr>
              <w:lastRenderedPageBreak/>
              <w:t>закладах дошкільної освіти;</w:t>
            </w:r>
          </w:p>
        </w:tc>
        <w:tc>
          <w:tcPr>
            <w:tcW w:w="1701" w:type="dxa"/>
          </w:tcPr>
          <w:p w14:paraId="1258F78B"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ЗДО</w:t>
            </w:r>
          </w:p>
        </w:tc>
        <w:tc>
          <w:tcPr>
            <w:tcW w:w="850" w:type="dxa"/>
          </w:tcPr>
          <w:p w14:paraId="7A1D381B"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4DFE4EE1"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3024FD4F"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161684F0"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78F6985E"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14:paraId="2992BF57" w14:textId="77777777" w:rsidTr="00AD0FF6">
        <w:trPr>
          <w:trHeight w:val="511"/>
        </w:trPr>
        <w:tc>
          <w:tcPr>
            <w:tcW w:w="3792" w:type="dxa"/>
          </w:tcPr>
          <w:p w14:paraId="6655E3AF" w14:textId="77777777" w:rsidR="00C139AB" w:rsidRPr="00E0466E" w:rsidRDefault="00C139AB" w:rsidP="00C139AB">
            <w:pPr>
              <w:pStyle w:val="a3"/>
              <w:numPr>
                <w:ilvl w:val="0"/>
                <w:numId w:val="4"/>
              </w:numPr>
              <w:spacing w:after="0" w:line="240" w:lineRule="auto"/>
              <w:ind w:left="-2" w:firstLine="2"/>
              <w:jc w:val="both"/>
              <w:rPr>
                <w:rFonts w:ascii="Times New Roman" w:hAnsi="Times New Roman" w:cs="Times New Roman"/>
                <w:bCs/>
                <w:sz w:val="28"/>
                <w:szCs w:val="28"/>
                <w:lang w:val="uk-UA"/>
              </w:rPr>
            </w:pPr>
            <w:r w:rsidRPr="00E0466E">
              <w:rPr>
                <w:rFonts w:ascii="Times New Roman" w:hAnsi="Times New Roman" w:cs="Times New Roman"/>
                <w:sz w:val="28"/>
                <w:szCs w:val="28"/>
                <w:lang w:val="uk-UA"/>
              </w:rPr>
              <w:lastRenderedPageBreak/>
              <w:t xml:space="preserve">інклюзивне  освітнє  середовище,  з </w:t>
            </w:r>
            <w:r>
              <w:rPr>
                <w:rFonts w:ascii="Times New Roman" w:hAnsi="Times New Roman" w:cs="Times New Roman"/>
                <w:sz w:val="28"/>
                <w:szCs w:val="28"/>
                <w:lang w:val="uk-UA"/>
              </w:rPr>
              <w:t>урахув</w:t>
            </w:r>
            <w:r w:rsidRPr="00E0466E">
              <w:rPr>
                <w:rFonts w:ascii="Times New Roman" w:hAnsi="Times New Roman" w:cs="Times New Roman"/>
                <w:sz w:val="28"/>
                <w:szCs w:val="28"/>
                <w:lang w:val="uk-UA"/>
              </w:rPr>
              <w:t xml:space="preserve">анням принципів універсального  дизайну  та  розумного  пристосування  будівель,  приміщень  та  прибудинкових  територій, ресурсні кімнати в </w:t>
            </w:r>
            <w:r>
              <w:rPr>
                <w:rFonts w:ascii="Times New Roman" w:hAnsi="Times New Roman" w:cs="Times New Roman"/>
                <w:sz w:val="28"/>
                <w:szCs w:val="28"/>
                <w:lang w:val="uk-UA"/>
              </w:rPr>
              <w:t>закладах дошкільної освіти;</w:t>
            </w:r>
          </w:p>
        </w:tc>
        <w:tc>
          <w:tcPr>
            <w:tcW w:w="1701" w:type="dxa"/>
          </w:tcPr>
          <w:p w14:paraId="080C93A2"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ЗДО</w:t>
            </w:r>
          </w:p>
        </w:tc>
        <w:tc>
          <w:tcPr>
            <w:tcW w:w="850" w:type="dxa"/>
          </w:tcPr>
          <w:p w14:paraId="65886645"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3CC85CA7"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6D97489C"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5FC96F9F"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4DCC16C7"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14:paraId="739EE67B" w14:textId="77777777" w:rsidTr="00AD0FF6">
        <w:trPr>
          <w:trHeight w:val="511"/>
        </w:trPr>
        <w:tc>
          <w:tcPr>
            <w:tcW w:w="3792" w:type="dxa"/>
          </w:tcPr>
          <w:p w14:paraId="7DC3276C" w14:textId="77777777" w:rsidR="00C139AB" w:rsidRPr="00E0466E" w:rsidRDefault="00C139AB" w:rsidP="00C139AB">
            <w:pPr>
              <w:pStyle w:val="a3"/>
              <w:numPr>
                <w:ilvl w:val="0"/>
                <w:numId w:val="4"/>
              </w:numPr>
              <w:spacing w:after="0" w:line="240" w:lineRule="auto"/>
              <w:ind w:left="-2" w:firstLine="2"/>
              <w:jc w:val="both"/>
              <w:rPr>
                <w:rFonts w:ascii="Times New Roman" w:hAnsi="Times New Roman" w:cs="Times New Roman"/>
                <w:sz w:val="28"/>
                <w:szCs w:val="28"/>
                <w:lang w:val="uk-UA"/>
              </w:rPr>
            </w:pPr>
            <w:r>
              <w:rPr>
                <w:rFonts w:ascii="Times New Roman" w:hAnsi="Times New Roman" w:cs="Times New Roman"/>
                <w:sz w:val="28"/>
                <w:szCs w:val="28"/>
                <w:lang w:val="uk-UA"/>
              </w:rPr>
              <w:t>систему дистанційного навчання, у тому числі для дітей з обмеженими можливостями, дітей, які перебувають на довготривалому лікуванні;</w:t>
            </w:r>
          </w:p>
        </w:tc>
        <w:tc>
          <w:tcPr>
            <w:tcW w:w="1701" w:type="dxa"/>
          </w:tcPr>
          <w:p w14:paraId="42CC4AA1"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3257C7A6"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6C92F7E1"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5D3C6501" w14:textId="77777777" w:rsidR="00C139AB" w:rsidRPr="000D3E81" w:rsidRDefault="00C139AB" w:rsidP="00C139AB">
            <w:pPr>
              <w:spacing w:after="0" w:line="240" w:lineRule="auto"/>
              <w:jc w:val="center"/>
              <w:rPr>
                <w:rFonts w:ascii="Times New Roman" w:hAnsi="Times New Roman" w:cs="Times New Roman"/>
                <w:sz w:val="28"/>
                <w:szCs w:val="28"/>
                <w:lang w:val="en-US"/>
              </w:rPr>
            </w:pPr>
          </w:p>
        </w:tc>
        <w:tc>
          <w:tcPr>
            <w:tcW w:w="851" w:type="dxa"/>
          </w:tcPr>
          <w:p w14:paraId="70FBB159" w14:textId="77777777" w:rsidR="00C139AB" w:rsidRPr="000D3E81" w:rsidRDefault="00C139AB" w:rsidP="00C139AB">
            <w:pPr>
              <w:spacing w:after="0" w:line="240" w:lineRule="auto"/>
              <w:jc w:val="center"/>
              <w:rPr>
                <w:rFonts w:ascii="Times New Roman" w:hAnsi="Times New Roman" w:cs="Times New Roman"/>
                <w:sz w:val="28"/>
                <w:szCs w:val="28"/>
                <w:lang w:val="en-US"/>
              </w:rPr>
            </w:pPr>
          </w:p>
        </w:tc>
        <w:tc>
          <w:tcPr>
            <w:tcW w:w="850" w:type="dxa"/>
          </w:tcPr>
          <w:p w14:paraId="02CFA94F" w14:textId="77777777" w:rsidR="00C139AB" w:rsidRPr="000D3E81" w:rsidRDefault="00C139AB" w:rsidP="00C139AB">
            <w:pPr>
              <w:spacing w:after="0" w:line="240" w:lineRule="auto"/>
              <w:jc w:val="center"/>
              <w:rPr>
                <w:rFonts w:ascii="Times New Roman" w:hAnsi="Times New Roman" w:cs="Times New Roman"/>
                <w:sz w:val="28"/>
                <w:szCs w:val="28"/>
                <w:lang w:val="en-US"/>
              </w:rPr>
            </w:pPr>
          </w:p>
        </w:tc>
      </w:tr>
      <w:tr w:rsidR="00C139AB" w14:paraId="635136BF" w14:textId="77777777" w:rsidTr="00AD0FF6">
        <w:trPr>
          <w:trHeight w:val="511"/>
        </w:trPr>
        <w:tc>
          <w:tcPr>
            <w:tcW w:w="3792" w:type="dxa"/>
          </w:tcPr>
          <w:p w14:paraId="31FCF206" w14:textId="77777777" w:rsidR="00C139AB" w:rsidRPr="00E0466E" w:rsidRDefault="00C139AB" w:rsidP="00C139AB">
            <w:pPr>
              <w:pStyle w:val="a3"/>
              <w:numPr>
                <w:ilvl w:val="0"/>
                <w:numId w:val="4"/>
              </w:numPr>
              <w:spacing w:after="0" w:line="240" w:lineRule="auto"/>
              <w:ind w:left="-2" w:firstLine="2"/>
              <w:jc w:val="both"/>
              <w:rPr>
                <w:rFonts w:ascii="Times New Roman" w:hAnsi="Times New Roman" w:cs="Times New Roman"/>
                <w:bCs/>
                <w:sz w:val="28"/>
                <w:szCs w:val="28"/>
                <w:lang w:val="uk-UA"/>
              </w:rPr>
            </w:pPr>
            <w:r w:rsidRPr="00C12715">
              <w:rPr>
                <w:rFonts w:ascii="Times New Roman" w:hAnsi="Times New Roman" w:cs="Times New Roman"/>
                <w:sz w:val="28"/>
                <w:szCs w:val="28"/>
                <w:lang w:val="uk-UA"/>
              </w:rPr>
              <w:t xml:space="preserve">навчально-методичне забезпечення </w:t>
            </w:r>
            <w:r>
              <w:rPr>
                <w:rFonts w:ascii="Times New Roman" w:hAnsi="Times New Roman" w:cs="Times New Roman"/>
                <w:sz w:val="28"/>
                <w:szCs w:val="28"/>
                <w:lang w:val="uk-UA"/>
              </w:rPr>
              <w:t>дистанційної освіти дітей старшого дошкільного віку;</w:t>
            </w:r>
          </w:p>
        </w:tc>
        <w:tc>
          <w:tcPr>
            <w:tcW w:w="1701" w:type="dxa"/>
          </w:tcPr>
          <w:p w14:paraId="4FDDABF7"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tc>
        <w:tc>
          <w:tcPr>
            <w:tcW w:w="850" w:type="dxa"/>
          </w:tcPr>
          <w:p w14:paraId="061B1021"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57467CF5"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46349AF8"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6B29FF5F"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4536D333"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14:paraId="69A8B1DE" w14:textId="77777777" w:rsidTr="00AD0FF6">
        <w:trPr>
          <w:trHeight w:val="511"/>
        </w:trPr>
        <w:tc>
          <w:tcPr>
            <w:tcW w:w="3792" w:type="dxa"/>
          </w:tcPr>
          <w:p w14:paraId="3DAE3AD1" w14:textId="77777777" w:rsidR="00C139AB" w:rsidRPr="0087187D" w:rsidRDefault="00C139AB" w:rsidP="00C139AB">
            <w:pPr>
              <w:pStyle w:val="a3"/>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39AB">
              <w:rPr>
                <w:rFonts w:ascii="Times New Roman" w:hAnsi="Times New Roman" w:cs="Times New Roman"/>
                <w:sz w:val="28"/>
                <w:szCs w:val="28"/>
                <w:lang w:val="uk-UA" w:eastAsia="en-US"/>
              </w:rPr>
              <w:t>філію обласної онлайн-школи дошкільної освіти «Дошколярик-онлайн».</w:t>
            </w:r>
          </w:p>
        </w:tc>
        <w:tc>
          <w:tcPr>
            <w:tcW w:w="1701" w:type="dxa"/>
          </w:tcPr>
          <w:p w14:paraId="60134050"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5D97157A"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081FD00D" w14:textId="77777777" w:rsidR="00C139AB" w:rsidRPr="000D3E81"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477D3752"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29C03243"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4D54F647"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14:paraId="4F78D5A3"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r>
      <w:tr w:rsidR="00C139AB" w14:paraId="7A56E6D7" w14:textId="77777777" w:rsidTr="00AD0FF6">
        <w:trPr>
          <w:trHeight w:val="511"/>
        </w:trPr>
        <w:tc>
          <w:tcPr>
            <w:tcW w:w="3792" w:type="dxa"/>
          </w:tcPr>
          <w:p w14:paraId="07BC81D2" w14:textId="77777777" w:rsidR="00C139AB" w:rsidRPr="00C12715" w:rsidRDefault="00C139AB" w:rsidP="00C139AB">
            <w:pPr>
              <w:spacing w:after="0" w:line="240" w:lineRule="auto"/>
              <w:rPr>
                <w:rFonts w:ascii="Times New Roman" w:hAnsi="Times New Roman" w:cs="Times New Roman"/>
                <w:sz w:val="28"/>
                <w:szCs w:val="28"/>
                <w:lang w:val="uk-UA"/>
              </w:rPr>
            </w:pPr>
            <w:r w:rsidRPr="00C12715">
              <w:rPr>
                <w:rFonts w:ascii="Times New Roman" w:hAnsi="Times New Roman" w:cs="Times New Roman"/>
                <w:b/>
                <w:bCs/>
                <w:sz w:val="28"/>
                <w:szCs w:val="28"/>
                <w:lang w:val="uk-UA"/>
              </w:rPr>
              <w:t>Розробити:</w:t>
            </w:r>
            <w:r w:rsidRPr="00C12715">
              <w:rPr>
                <w:rFonts w:ascii="Times New Roman" w:hAnsi="Times New Roman" w:cs="Times New Roman"/>
                <w:sz w:val="28"/>
                <w:szCs w:val="28"/>
                <w:lang w:val="uk-UA"/>
              </w:rPr>
              <w:t xml:space="preserve"> </w:t>
            </w:r>
          </w:p>
          <w:p w14:paraId="65CD058A" w14:textId="77777777" w:rsidR="00C139AB" w:rsidRPr="00C12715" w:rsidRDefault="00C139AB" w:rsidP="00C139AB">
            <w:pPr>
              <w:tabs>
                <w:tab w:val="left" w:pos="142"/>
              </w:tabs>
              <w:spacing w:after="0" w:line="240" w:lineRule="auto"/>
              <w:jc w:val="both"/>
              <w:rPr>
                <w:rFonts w:ascii="Times New Roman" w:hAnsi="Times New Roman" w:cs="Times New Roman"/>
                <w:b/>
                <w:bCs/>
                <w:color w:val="FF0000"/>
                <w:sz w:val="28"/>
                <w:szCs w:val="28"/>
                <w:lang w:val="uk-UA"/>
              </w:rPr>
            </w:pP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ефективну систему</w:t>
            </w:r>
            <w:r w:rsidRPr="00C12715">
              <w:rPr>
                <w:rFonts w:ascii="Times New Roman" w:hAnsi="Times New Roman" w:cs="Times New Roman"/>
                <w:sz w:val="28"/>
                <w:szCs w:val="28"/>
                <w:lang w:val="uk-UA"/>
              </w:rPr>
              <w:t xml:space="preserve"> національно-патріотичного виховання дошкільників на засадах </w:t>
            </w:r>
            <w:r>
              <w:rPr>
                <w:rFonts w:ascii="Times New Roman" w:hAnsi="Times New Roman" w:cs="Times New Roman"/>
                <w:sz w:val="28"/>
                <w:szCs w:val="28"/>
                <w:lang w:val="uk-UA"/>
              </w:rPr>
              <w:t>загальнолюдських, громадянських цінностей та педагогіки сталого розвитку;</w:t>
            </w:r>
          </w:p>
        </w:tc>
        <w:tc>
          <w:tcPr>
            <w:tcW w:w="1701" w:type="dxa"/>
          </w:tcPr>
          <w:p w14:paraId="055A7E71" w14:textId="77777777" w:rsidR="00C139AB" w:rsidRPr="00A628F8" w:rsidRDefault="00C139AB" w:rsidP="00C139AB">
            <w:pPr>
              <w:spacing w:after="0" w:line="240" w:lineRule="auto"/>
              <w:jc w:val="center"/>
              <w:rPr>
                <w:rFonts w:ascii="Times New Roman" w:hAnsi="Times New Roman" w:cs="Times New Roman"/>
                <w:sz w:val="28"/>
                <w:szCs w:val="28"/>
                <w:lang w:val="uk-UA"/>
              </w:rPr>
            </w:pPr>
          </w:p>
          <w:p w14:paraId="7BB15976"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5DC20EB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78BB25EB"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3EAAA55A"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339646A3"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2720A5FF"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14:paraId="2A8CE5C1"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r>
      <w:tr w:rsidR="00C139AB" w14:paraId="7A07AFA4" w14:textId="77777777" w:rsidTr="00AD0FF6">
        <w:trPr>
          <w:trHeight w:val="511"/>
        </w:trPr>
        <w:tc>
          <w:tcPr>
            <w:tcW w:w="3792" w:type="dxa"/>
          </w:tcPr>
          <w:p w14:paraId="72E2BC1D" w14:textId="77777777" w:rsidR="00C139AB" w:rsidRPr="0087187D" w:rsidRDefault="00C139AB" w:rsidP="00C139AB">
            <w:pPr>
              <w:spacing w:after="0" w:line="240" w:lineRule="auto"/>
              <w:jc w:val="both"/>
              <w:rPr>
                <w:rFonts w:ascii="Times New Roman" w:hAnsi="Times New Roman" w:cs="Times New Roman"/>
                <w:b/>
                <w:bCs/>
                <w:sz w:val="28"/>
                <w:szCs w:val="28"/>
                <w:lang w:val="uk-UA"/>
              </w:rPr>
            </w:pPr>
            <w:r w:rsidRPr="00C139AB">
              <w:rPr>
                <w:rFonts w:ascii="Times New Roman" w:hAnsi="Times New Roman" w:cs="Times New Roman"/>
                <w:sz w:val="28"/>
                <w:szCs w:val="28"/>
                <w:lang w:val="uk-UA" w:eastAsia="en-US"/>
              </w:rPr>
              <w:t xml:space="preserve">- «відеобанк» дистанційних дидактичних матеріалів, які містять відеозаписи елементів занять, різноманітних ігор, спостережень в соціальному й природному оточенні, дослідів та експериментів, усіх видів рухової активності для дітей (гімнастик і розминок, фізкультурних пауз, руханок), музичних й хореографічних етюдів, театралізацій, майстер-класів </w:t>
            </w:r>
            <w:r w:rsidRPr="00C139AB">
              <w:rPr>
                <w:rFonts w:ascii="Times New Roman" w:hAnsi="Times New Roman" w:cs="Times New Roman"/>
                <w:sz w:val="28"/>
                <w:szCs w:val="28"/>
                <w:lang w:val="uk-UA" w:eastAsia="en-US"/>
              </w:rPr>
              <w:lastRenderedPageBreak/>
              <w:t>з естетичного та творчого розвитку малюків.</w:t>
            </w:r>
          </w:p>
        </w:tc>
        <w:tc>
          <w:tcPr>
            <w:tcW w:w="1701" w:type="dxa"/>
          </w:tcPr>
          <w:p w14:paraId="7F57A808"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ЗДО</w:t>
            </w:r>
          </w:p>
        </w:tc>
        <w:tc>
          <w:tcPr>
            <w:tcW w:w="850" w:type="dxa"/>
          </w:tcPr>
          <w:p w14:paraId="60D632B7"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14648168"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6EC52DF9"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1D81965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0F70EB83"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5A5A8B1D" w14:textId="77777777" w:rsidTr="00AD0FF6">
        <w:trPr>
          <w:trHeight w:val="511"/>
        </w:trPr>
        <w:tc>
          <w:tcPr>
            <w:tcW w:w="3792" w:type="dxa"/>
          </w:tcPr>
          <w:p w14:paraId="13EA297B" w14:textId="77777777" w:rsidR="00C139AB" w:rsidRPr="00C12715" w:rsidRDefault="00C139AB" w:rsidP="00C139AB">
            <w:pPr>
              <w:spacing w:after="0" w:line="240" w:lineRule="auto"/>
              <w:jc w:val="both"/>
              <w:rPr>
                <w:rFonts w:ascii="Times New Roman" w:hAnsi="Times New Roman" w:cs="Times New Roman"/>
                <w:b/>
                <w:bCs/>
                <w:sz w:val="28"/>
                <w:szCs w:val="28"/>
              </w:rPr>
            </w:pPr>
            <w:r w:rsidRPr="00C12715">
              <w:rPr>
                <w:rFonts w:ascii="Times New Roman" w:hAnsi="Times New Roman" w:cs="Times New Roman"/>
                <w:b/>
                <w:bCs/>
                <w:sz w:val="28"/>
                <w:szCs w:val="28"/>
                <w:lang w:val="uk-UA"/>
              </w:rPr>
              <w:lastRenderedPageBreak/>
              <w:t>Забезпечити:</w:t>
            </w:r>
          </w:p>
          <w:p w14:paraId="194613C0" w14:textId="77777777" w:rsidR="00C139AB" w:rsidRPr="00C12715" w:rsidRDefault="00C139AB" w:rsidP="00C139AB">
            <w:pPr>
              <w:tabs>
                <w:tab w:val="left" w:pos="284"/>
              </w:tabs>
              <w:spacing w:after="0" w:line="240" w:lineRule="auto"/>
              <w:jc w:val="both"/>
              <w:rPr>
                <w:rFonts w:ascii="Times New Roman" w:hAnsi="Times New Roman" w:cs="Times New Roman"/>
                <w:b/>
                <w:bCs/>
                <w:color w:val="FF0000"/>
                <w:sz w:val="28"/>
                <w:szCs w:val="28"/>
                <w:lang w:val="uk-UA"/>
              </w:rPr>
            </w:pPr>
            <w:r w:rsidRPr="00C12715">
              <w:rPr>
                <w:rFonts w:ascii="Times New Roman" w:hAnsi="Times New Roman" w:cs="Times New Roman"/>
                <w:sz w:val="28"/>
                <w:szCs w:val="28"/>
              </w:rPr>
              <w:t>-</w:t>
            </w:r>
            <w:r w:rsidRPr="00C12715">
              <w:rPr>
                <w:rFonts w:ascii="Times New Roman" w:hAnsi="Times New Roman" w:cs="Times New Roman"/>
                <w:sz w:val="28"/>
                <w:szCs w:val="28"/>
                <w:lang w:val="uk-UA"/>
              </w:rPr>
              <w:t xml:space="preserve"> </w:t>
            </w:r>
            <w:r w:rsidRPr="009F1940">
              <w:rPr>
                <w:rFonts w:ascii="Times New Roman" w:hAnsi="Times New Roman" w:cs="Times New Roman"/>
                <w:sz w:val="28"/>
                <w:szCs w:val="28"/>
                <w:lang w:val="uk-UA"/>
              </w:rPr>
              <w:t>реалізацію людиноцентрованого і компетентнісного підходів до розвитку дітей дошкільного віку</w:t>
            </w:r>
            <w:r w:rsidRPr="00FF1564">
              <w:rPr>
                <w:rFonts w:ascii="Times New Roman" w:hAnsi="Times New Roman" w:cs="Times New Roman"/>
                <w:sz w:val="28"/>
                <w:szCs w:val="28"/>
                <w:lang w:val="uk-UA"/>
              </w:rPr>
              <w:t>;</w:t>
            </w:r>
          </w:p>
        </w:tc>
        <w:tc>
          <w:tcPr>
            <w:tcW w:w="1701" w:type="dxa"/>
          </w:tcPr>
          <w:p w14:paraId="30706BD7"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63E5EEB2"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07030978"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1A8EFC2A"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7A6C9A3E"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33662533"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70ADE5EC"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14:paraId="64D12BA8" w14:textId="77777777" w:rsidTr="00AD0FF6">
        <w:trPr>
          <w:trHeight w:val="511"/>
        </w:trPr>
        <w:tc>
          <w:tcPr>
            <w:tcW w:w="3792" w:type="dxa"/>
          </w:tcPr>
          <w:p w14:paraId="5E97C574" w14:textId="77777777" w:rsidR="00C139AB" w:rsidRPr="006B6760" w:rsidRDefault="00C139AB" w:rsidP="00C139AB">
            <w:p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 вільний  вибір</w:t>
            </w:r>
            <w:r>
              <w:rPr>
                <w:rFonts w:ascii="Times New Roman" w:hAnsi="Times New Roman" w:cs="Times New Roman"/>
                <w:bCs/>
                <w:sz w:val="28"/>
                <w:szCs w:val="28"/>
                <w:lang w:val="uk-UA"/>
              </w:rPr>
              <w:t xml:space="preserve"> педагогами</w:t>
            </w:r>
            <w:r w:rsidRPr="006B6760">
              <w:rPr>
                <w:rFonts w:ascii="Times New Roman" w:hAnsi="Times New Roman" w:cs="Times New Roman"/>
                <w:bCs/>
                <w:sz w:val="28"/>
                <w:szCs w:val="28"/>
                <w:lang w:val="uk-UA"/>
              </w:rPr>
              <w:t xml:space="preserve">  форм,  методів  і  засобів  навчання,  що </w:t>
            </w:r>
          </w:p>
          <w:p w14:paraId="7F7EDEE2" w14:textId="77777777" w:rsidR="00C139AB" w:rsidRPr="006B6760" w:rsidRDefault="00C139AB" w:rsidP="00C139AB">
            <w:p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 xml:space="preserve">відповідають  освітній  програмі;  розроблення  та  впровадження  авторських </w:t>
            </w:r>
          </w:p>
          <w:p w14:paraId="41398BF2" w14:textId="77777777" w:rsidR="00C139AB" w:rsidRPr="006B6760" w:rsidRDefault="00C139AB" w:rsidP="00C139AB">
            <w:p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 xml:space="preserve">навчальних програм,  проєктів, освітніх методик і технологій, методів і засобів, </w:t>
            </w:r>
          </w:p>
          <w:p w14:paraId="57BAA8E4" w14:textId="77777777" w:rsidR="00C139AB" w:rsidRPr="00075496" w:rsidRDefault="00C139AB" w:rsidP="00C139AB">
            <w:pPr>
              <w:spacing w:after="0" w:line="240" w:lineRule="auto"/>
              <w:jc w:val="both"/>
              <w:rPr>
                <w:rFonts w:ascii="Times New Roman" w:hAnsi="Times New Roman" w:cs="Times New Roman"/>
                <w:bCs/>
                <w:sz w:val="24"/>
                <w:szCs w:val="24"/>
                <w:lang w:val="uk-UA"/>
              </w:rPr>
            </w:pPr>
            <w:r w:rsidRPr="006B6760">
              <w:rPr>
                <w:rFonts w:ascii="Times New Roman" w:hAnsi="Times New Roman" w:cs="Times New Roman"/>
                <w:bCs/>
                <w:sz w:val="28"/>
                <w:szCs w:val="28"/>
                <w:lang w:val="uk-UA"/>
              </w:rPr>
              <w:t>насамперед  методик  компетентнісного  навчання</w:t>
            </w:r>
            <w:r>
              <w:rPr>
                <w:rFonts w:ascii="Times New Roman" w:hAnsi="Times New Roman" w:cs="Times New Roman"/>
                <w:bCs/>
                <w:sz w:val="28"/>
                <w:szCs w:val="28"/>
                <w:lang w:val="uk-UA"/>
              </w:rPr>
              <w:t>;</w:t>
            </w:r>
          </w:p>
        </w:tc>
        <w:tc>
          <w:tcPr>
            <w:tcW w:w="1701" w:type="dxa"/>
          </w:tcPr>
          <w:p w14:paraId="2EEE14D6"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ЦПРПП, </w:t>
            </w:r>
          </w:p>
          <w:p w14:paraId="7EA21FB1"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2CA6D438"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17283932"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7D26E643"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585C93E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72A2A642"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215DCE" w14:paraId="228169B9" w14:textId="77777777" w:rsidTr="00AD0FF6">
        <w:trPr>
          <w:trHeight w:val="511"/>
        </w:trPr>
        <w:tc>
          <w:tcPr>
            <w:tcW w:w="3792" w:type="dxa"/>
          </w:tcPr>
          <w:p w14:paraId="4784CBA2" w14:textId="77777777" w:rsidR="00C139AB" w:rsidRPr="006B6760" w:rsidRDefault="00C139AB" w:rsidP="00C139AB">
            <w:pPr>
              <w:pStyle w:val="a3"/>
              <w:numPr>
                <w:ilvl w:val="0"/>
                <w:numId w:val="4"/>
              </w:num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реалізацію права на</w:t>
            </w:r>
          </w:p>
          <w:p w14:paraId="4C84EC81" w14:textId="77777777" w:rsidR="00C139AB" w:rsidRPr="006B6760" w:rsidRDefault="00C139AB" w:rsidP="00C139AB">
            <w:pPr>
              <w:spacing w:after="0" w:line="240" w:lineRule="auto"/>
              <w:jc w:val="both"/>
              <w:rPr>
                <w:rFonts w:ascii="Times New Roman" w:hAnsi="Times New Roman" w:cs="Times New Roman"/>
                <w:bCs/>
                <w:sz w:val="28"/>
                <w:szCs w:val="28"/>
                <w:lang w:val="uk-UA"/>
              </w:rPr>
            </w:pPr>
            <w:r w:rsidRPr="006B6760">
              <w:rPr>
                <w:rFonts w:ascii="Times New Roman" w:hAnsi="Times New Roman" w:cs="Times New Roman"/>
                <w:bCs/>
                <w:sz w:val="28"/>
                <w:szCs w:val="28"/>
                <w:lang w:val="uk-UA"/>
              </w:rPr>
              <w:t xml:space="preserve">самостійний  вибір    форм,  видів,  напрямів  та  суб’єктів  надання </w:t>
            </w:r>
          </w:p>
          <w:p w14:paraId="2271E4DC" w14:textId="77777777" w:rsidR="00C139AB" w:rsidRPr="00075496" w:rsidRDefault="00C139AB" w:rsidP="00C139AB">
            <w:pPr>
              <w:spacing w:after="0" w:line="240" w:lineRule="auto"/>
              <w:jc w:val="both"/>
              <w:rPr>
                <w:rFonts w:ascii="Times New Roman" w:hAnsi="Times New Roman" w:cs="Times New Roman"/>
                <w:bCs/>
                <w:sz w:val="24"/>
                <w:szCs w:val="24"/>
                <w:lang w:val="uk-UA"/>
              </w:rPr>
            </w:pPr>
            <w:r w:rsidRPr="006B6760">
              <w:rPr>
                <w:rFonts w:ascii="Times New Roman" w:hAnsi="Times New Roman" w:cs="Times New Roman"/>
                <w:bCs/>
                <w:sz w:val="28"/>
                <w:szCs w:val="28"/>
                <w:lang w:val="uk-UA"/>
              </w:rPr>
              <w:t>освітніх п</w:t>
            </w:r>
            <w:r>
              <w:rPr>
                <w:rFonts w:ascii="Times New Roman" w:hAnsi="Times New Roman" w:cs="Times New Roman"/>
                <w:bCs/>
                <w:sz w:val="28"/>
                <w:szCs w:val="28"/>
                <w:lang w:val="uk-UA"/>
              </w:rPr>
              <w:t>ослуг з підвищення кваліфікації;</w:t>
            </w:r>
          </w:p>
        </w:tc>
        <w:tc>
          <w:tcPr>
            <w:tcW w:w="1701" w:type="dxa"/>
          </w:tcPr>
          <w:p w14:paraId="06659727"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026474BC"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62DF014C"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2041B8E0"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145E21F3"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7A492012"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6260469A"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56E00E79" w14:textId="77777777" w:rsidTr="00AD0FF6">
        <w:trPr>
          <w:trHeight w:val="511"/>
        </w:trPr>
        <w:tc>
          <w:tcPr>
            <w:tcW w:w="3792" w:type="dxa"/>
          </w:tcPr>
          <w:p w14:paraId="59C1A7A3" w14:textId="77777777" w:rsidR="00C139AB" w:rsidRPr="00C139AB" w:rsidRDefault="00C139AB" w:rsidP="00C139AB">
            <w:pPr>
              <w:pStyle w:val="a3"/>
              <w:numPr>
                <w:ilvl w:val="0"/>
                <w:numId w:val="4"/>
              </w:numPr>
              <w:spacing w:after="0" w:line="240" w:lineRule="auto"/>
              <w:ind w:left="-2" w:firstLine="2"/>
              <w:jc w:val="both"/>
              <w:rPr>
                <w:rFonts w:ascii="Times New Roman" w:hAnsi="Times New Roman" w:cs="Times New Roman"/>
                <w:b/>
                <w:sz w:val="28"/>
                <w:szCs w:val="28"/>
                <w:lang w:val="uk-UA" w:eastAsia="en-US"/>
              </w:rPr>
            </w:pPr>
            <w:r>
              <w:rPr>
                <w:rFonts w:ascii="Times New Roman" w:hAnsi="Times New Roman" w:cs="Times New Roman"/>
                <w:sz w:val="28"/>
                <w:szCs w:val="28"/>
                <w:lang w:val="uk-UA"/>
              </w:rPr>
              <w:t xml:space="preserve">інформаційну відкритість, прозорість діяльності закладів дошкільної освіти шляхом </w:t>
            </w:r>
            <w:r w:rsidRPr="006B6760">
              <w:rPr>
                <w:rFonts w:ascii="Times New Roman" w:hAnsi="Times New Roman" w:cs="Times New Roman"/>
                <w:sz w:val="28"/>
                <w:szCs w:val="28"/>
                <w:lang w:val="uk-UA"/>
              </w:rPr>
              <w:t xml:space="preserve">удосконалення </w:t>
            </w:r>
            <w:r>
              <w:rPr>
                <w:rFonts w:ascii="Times New Roman" w:hAnsi="Times New Roman" w:cs="Times New Roman"/>
                <w:sz w:val="28"/>
                <w:szCs w:val="28"/>
                <w:lang w:val="uk-UA"/>
              </w:rPr>
              <w:t xml:space="preserve">роботи </w:t>
            </w:r>
            <w:r w:rsidRPr="006B6760">
              <w:rPr>
                <w:rFonts w:ascii="Times New Roman" w:hAnsi="Times New Roman" w:cs="Times New Roman"/>
                <w:sz w:val="28"/>
                <w:szCs w:val="28"/>
                <w:lang w:val="uk-UA"/>
              </w:rPr>
              <w:t>сайтів</w:t>
            </w:r>
            <w:r>
              <w:rPr>
                <w:rFonts w:ascii="Times New Roman" w:hAnsi="Times New Roman" w:cs="Times New Roman"/>
                <w:sz w:val="28"/>
                <w:szCs w:val="28"/>
                <w:lang w:val="uk-UA"/>
              </w:rPr>
              <w:t>;</w:t>
            </w:r>
          </w:p>
          <w:p w14:paraId="7548F25A" w14:textId="77777777" w:rsidR="00C139AB" w:rsidRPr="00C139AB" w:rsidRDefault="00C139AB" w:rsidP="00C139AB">
            <w:pPr>
              <w:pStyle w:val="a3"/>
              <w:numPr>
                <w:ilvl w:val="0"/>
                <w:numId w:val="4"/>
              </w:numPr>
              <w:spacing w:after="0" w:line="240" w:lineRule="auto"/>
              <w:ind w:left="-2" w:firstLine="2"/>
              <w:jc w:val="both"/>
              <w:rPr>
                <w:rFonts w:ascii="Times New Roman" w:hAnsi="Times New Roman" w:cs="Times New Roman"/>
                <w:b/>
                <w:sz w:val="28"/>
                <w:szCs w:val="28"/>
                <w:lang w:val="uk-UA" w:eastAsia="en-US"/>
              </w:rPr>
            </w:pPr>
            <w:r w:rsidRPr="006B6760">
              <w:rPr>
                <w:rFonts w:ascii="Times New Roman" w:hAnsi="Times New Roman" w:cs="Times New Roman"/>
                <w:sz w:val="28"/>
                <w:szCs w:val="28"/>
                <w:lang w:val="uk-UA"/>
              </w:rPr>
              <w:t>використання</w:t>
            </w:r>
            <w:r>
              <w:rPr>
                <w:rFonts w:ascii="Times New Roman" w:hAnsi="Times New Roman" w:cs="Times New Roman"/>
                <w:sz w:val="28"/>
                <w:szCs w:val="28"/>
                <w:lang w:val="uk-UA"/>
              </w:rPr>
              <w:t xml:space="preserve"> ресурсів соціальних мереж</w:t>
            </w:r>
            <w:r w:rsidRPr="006B6760">
              <w:rPr>
                <w:rFonts w:ascii="Times New Roman" w:hAnsi="Times New Roman" w:cs="Times New Roman"/>
                <w:sz w:val="28"/>
                <w:szCs w:val="28"/>
                <w:lang w:val="uk-UA"/>
              </w:rPr>
              <w:t xml:space="preserve"> в умовах дистанційної освіти дошкільників</w:t>
            </w:r>
            <w:r>
              <w:rPr>
                <w:rFonts w:ascii="Times New Roman" w:hAnsi="Times New Roman" w:cs="Times New Roman"/>
                <w:sz w:val="28"/>
                <w:szCs w:val="28"/>
                <w:lang w:val="uk-UA"/>
              </w:rPr>
              <w:t>;</w:t>
            </w:r>
          </w:p>
        </w:tc>
        <w:tc>
          <w:tcPr>
            <w:tcW w:w="1701" w:type="dxa"/>
          </w:tcPr>
          <w:p w14:paraId="0A86543E"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ЗДО</w:t>
            </w:r>
          </w:p>
          <w:p w14:paraId="5E5A9794" w14:textId="77777777" w:rsidR="00C139AB" w:rsidRDefault="00C139AB" w:rsidP="00C139AB">
            <w:pPr>
              <w:spacing w:after="0" w:line="240" w:lineRule="auto"/>
              <w:jc w:val="center"/>
              <w:rPr>
                <w:rFonts w:ascii="Times New Roman" w:hAnsi="Times New Roman" w:cs="Times New Roman"/>
                <w:sz w:val="28"/>
                <w:szCs w:val="28"/>
                <w:lang w:val="uk-UA"/>
              </w:rPr>
            </w:pPr>
          </w:p>
          <w:p w14:paraId="5475E66D" w14:textId="77777777" w:rsidR="00C139AB" w:rsidRDefault="00C139AB" w:rsidP="00C139AB">
            <w:pPr>
              <w:spacing w:after="0" w:line="240" w:lineRule="auto"/>
              <w:jc w:val="center"/>
              <w:rPr>
                <w:rFonts w:ascii="Times New Roman" w:hAnsi="Times New Roman" w:cs="Times New Roman"/>
                <w:sz w:val="28"/>
                <w:szCs w:val="28"/>
                <w:lang w:val="uk-UA"/>
              </w:rPr>
            </w:pPr>
          </w:p>
          <w:p w14:paraId="4A15BF62"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3F5BFFFF"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778BAF8" w14:textId="77777777" w:rsidR="00C139AB" w:rsidRDefault="00C139AB" w:rsidP="00C139AB">
            <w:pPr>
              <w:spacing w:after="0" w:line="240" w:lineRule="auto"/>
              <w:jc w:val="center"/>
              <w:rPr>
                <w:rFonts w:ascii="Times New Roman" w:hAnsi="Times New Roman" w:cs="Times New Roman"/>
                <w:sz w:val="28"/>
                <w:szCs w:val="28"/>
                <w:lang w:val="uk-UA"/>
              </w:rPr>
            </w:pPr>
          </w:p>
          <w:p w14:paraId="7DA9940E" w14:textId="77777777" w:rsidR="00C139AB" w:rsidRDefault="00C139AB" w:rsidP="00C139AB">
            <w:pPr>
              <w:spacing w:after="0" w:line="240" w:lineRule="auto"/>
              <w:jc w:val="center"/>
              <w:rPr>
                <w:rFonts w:ascii="Times New Roman" w:hAnsi="Times New Roman" w:cs="Times New Roman"/>
                <w:sz w:val="28"/>
                <w:szCs w:val="28"/>
                <w:lang w:val="uk-UA"/>
              </w:rPr>
            </w:pPr>
          </w:p>
          <w:p w14:paraId="6DA1E6BA" w14:textId="77777777" w:rsidR="00C139AB" w:rsidRDefault="00C139AB" w:rsidP="00C139AB">
            <w:pPr>
              <w:spacing w:after="0" w:line="240" w:lineRule="auto"/>
              <w:jc w:val="center"/>
              <w:rPr>
                <w:rFonts w:ascii="Times New Roman" w:hAnsi="Times New Roman" w:cs="Times New Roman"/>
                <w:sz w:val="28"/>
                <w:szCs w:val="28"/>
                <w:lang w:val="uk-UA"/>
              </w:rPr>
            </w:pPr>
          </w:p>
          <w:p w14:paraId="771D615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3D2BEC25"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90F216E" w14:textId="77777777" w:rsidR="00C139AB" w:rsidRDefault="00C139AB" w:rsidP="00C139AB">
            <w:pPr>
              <w:spacing w:after="0" w:line="240" w:lineRule="auto"/>
              <w:jc w:val="center"/>
              <w:rPr>
                <w:rFonts w:ascii="Times New Roman" w:hAnsi="Times New Roman" w:cs="Times New Roman"/>
                <w:sz w:val="28"/>
                <w:szCs w:val="28"/>
                <w:lang w:val="uk-UA"/>
              </w:rPr>
            </w:pPr>
          </w:p>
          <w:p w14:paraId="34825892" w14:textId="77777777" w:rsidR="00C139AB" w:rsidRDefault="00C139AB" w:rsidP="00C139AB">
            <w:pPr>
              <w:spacing w:after="0" w:line="240" w:lineRule="auto"/>
              <w:jc w:val="center"/>
              <w:rPr>
                <w:rFonts w:ascii="Times New Roman" w:hAnsi="Times New Roman" w:cs="Times New Roman"/>
                <w:sz w:val="28"/>
                <w:szCs w:val="28"/>
                <w:lang w:val="uk-UA"/>
              </w:rPr>
            </w:pPr>
          </w:p>
          <w:p w14:paraId="078CAA31" w14:textId="77777777" w:rsidR="00C139AB" w:rsidRDefault="00C139AB" w:rsidP="00C139AB">
            <w:pPr>
              <w:spacing w:after="0" w:line="240" w:lineRule="auto"/>
              <w:jc w:val="center"/>
              <w:rPr>
                <w:rFonts w:ascii="Times New Roman" w:hAnsi="Times New Roman" w:cs="Times New Roman"/>
                <w:sz w:val="28"/>
                <w:szCs w:val="28"/>
                <w:lang w:val="uk-UA"/>
              </w:rPr>
            </w:pPr>
          </w:p>
          <w:p w14:paraId="3A69C26A"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06542139"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48B2A79" w14:textId="77777777" w:rsidR="00C139AB" w:rsidRDefault="00C139AB" w:rsidP="00C139AB">
            <w:pPr>
              <w:spacing w:after="0" w:line="240" w:lineRule="auto"/>
              <w:jc w:val="center"/>
              <w:rPr>
                <w:rFonts w:ascii="Times New Roman" w:hAnsi="Times New Roman" w:cs="Times New Roman"/>
                <w:sz w:val="28"/>
                <w:szCs w:val="28"/>
                <w:lang w:val="uk-UA"/>
              </w:rPr>
            </w:pPr>
          </w:p>
          <w:p w14:paraId="49E94896" w14:textId="77777777" w:rsidR="00C139AB" w:rsidRDefault="00C139AB" w:rsidP="00C139AB">
            <w:pPr>
              <w:spacing w:after="0" w:line="240" w:lineRule="auto"/>
              <w:jc w:val="center"/>
              <w:rPr>
                <w:rFonts w:ascii="Times New Roman" w:hAnsi="Times New Roman" w:cs="Times New Roman"/>
                <w:sz w:val="28"/>
                <w:szCs w:val="28"/>
                <w:lang w:val="uk-UA"/>
              </w:rPr>
            </w:pPr>
          </w:p>
          <w:p w14:paraId="15927A29" w14:textId="77777777" w:rsidR="00C139AB" w:rsidRDefault="00C139AB" w:rsidP="00C139AB">
            <w:pPr>
              <w:spacing w:after="0" w:line="240" w:lineRule="auto"/>
              <w:jc w:val="center"/>
              <w:rPr>
                <w:rFonts w:ascii="Times New Roman" w:hAnsi="Times New Roman" w:cs="Times New Roman"/>
                <w:sz w:val="28"/>
                <w:szCs w:val="28"/>
                <w:lang w:val="uk-UA"/>
              </w:rPr>
            </w:pPr>
          </w:p>
          <w:p w14:paraId="2F653E4D"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5A13EDC8"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995FB61" w14:textId="77777777" w:rsidR="00C139AB" w:rsidRDefault="00C139AB" w:rsidP="00C139AB">
            <w:pPr>
              <w:spacing w:after="0" w:line="240" w:lineRule="auto"/>
              <w:jc w:val="center"/>
              <w:rPr>
                <w:rFonts w:ascii="Times New Roman" w:hAnsi="Times New Roman" w:cs="Times New Roman"/>
                <w:sz w:val="28"/>
                <w:szCs w:val="28"/>
                <w:lang w:val="uk-UA"/>
              </w:rPr>
            </w:pPr>
          </w:p>
          <w:p w14:paraId="19D99D65" w14:textId="77777777" w:rsidR="00C139AB" w:rsidRDefault="00C139AB" w:rsidP="00C139AB">
            <w:pPr>
              <w:spacing w:after="0" w:line="240" w:lineRule="auto"/>
              <w:jc w:val="center"/>
              <w:rPr>
                <w:rFonts w:ascii="Times New Roman" w:hAnsi="Times New Roman" w:cs="Times New Roman"/>
                <w:sz w:val="28"/>
                <w:szCs w:val="28"/>
                <w:lang w:val="uk-UA"/>
              </w:rPr>
            </w:pPr>
          </w:p>
          <w:p w14:paraId="4C77E769" w14:textId="77777777" w:rsidR="00C139AB" w:rsidRDefault="00C139AB" w:rsidP="00C139AB">
            <w:pPr>
              <w:spacing w:after="0" w:line="240" w:lineRule="auto"/>
              <w:jc w:val="center"/>
              <w:rPr>
                <w:rFonts w:ascii="Times New Roman" w:hAnsi="Times New Roman" w:cs="Times New Roman"/>
                <w:sz w:val="28"/>
                <w:szCs w:val="28"/>
                <w:lang w:val="uk-UA"/>
              </w:rPr>
            </w:pPr>
          </w:p>
          <w:p w14:paraId="2EF57812"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1A0C049C"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A19A5BE" w14:textId="77777777" w:rsidR="00C139AB" w:rsidRDefault="00C139AB" w:rsidP="00C139AB">
            <w:pPr>
              <w:spacing w:after="0" w:line="240" w:lineRule="auto"/>
              <w:jc w:val="center"/>
              <w:rPr>
                <w:rFonts w:ascii="Times New Roman" w:hAnsi="Times New Roman" w:cs="Times New Roman"/>
                <w:sz w:val="28"/>
                <w:szCs w:val="28"/>
                <w:lang w:val="uk-UA"/>
              </w:rPr>
            </w:pPr>
          </w:p>
          <w:p w14:paraId="24F85865" w14:textId="77777777" w:rsidR="00C139AB" w:rsidRDefault="00C139AB" w:rsidP="00C139AB">
            <w:pPr>
              <w:spacing w:after="0" w:line="240" w:lineRule="auto"/>
              <w:jc w:val="center"/>
              <w:rPr>
                <w:rFonts w:ascii="Times New Roman" w:hAnsi="Times New Roman" w:cs="Times New Roman"/>
                <w:sz w:val="28"/>
                <w:szCs w:val="28"/>
                <w:lang w:val="uk-UA"/>
              </w:rPr>
            </w:pPr>
          </w:p>
          <w:p w14:paraId="6663E385" w14:textId="77777777" w:rsidR="00C139AB" w:rsidRDefault="00C139AB" w:rsidP="00C139AB">
            <w:pPr>
              <w:spacing w:after="0" w:line="240" w:lineRule="auto"/>
              <w:jc w:val="center"/>
              <w:rPr>
                <w:rFonts w:ascii="Times New Roman" w:hAnsi="Times New Roman" w:cs="Times New Roman"/>
                <w:sz w:val="28"/>
                <w:szCs w:val="28"/>
                <w:lang w:val="uk-UA"/>
              </w:rPr>
            </w:pPr>
          </w:p>
          <w:p w14:paraId="211C5470"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6B6760" w14:paraId="55E2E7FC" w14:textId="77777777" w:rsidTr="00AD0FF6">
        <w:trPr>
          <w:trHeight w:val="511"/>
        </w:trPr>
        <w:tc>
          <w:tcPr>
            <w:tcW w:w="3792" w:type="dxa"/>
          </w:tcPr>
          <w:p w14:paraId="6C98243A" w14:textId="77777777" w:rsidR="00C139AB" w:rsidRPr="00671CD6" w:rsidRDefault="00C139AB" w:rsidP="00C139AB">
            <w:p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B6760">
              <w:rPr>
                <w:rFonts w:ascii="Times New Roman" w:hAnsi="Times New Roman" w:cs="Times New Roman"/>
                <w:sz w:val="28"/>
                <w:szCs w:val="28"/>
                <w:lang w:val="uk-UA"/>
              </w:rPr>
              <w:t>методичну підтримку педагогічн</w:t>
            </w:r>
            <w:r>
              <w:rPr>
                <w:rFonts w:ascii="Times New Roman" w:hAnsi="Times New Roman" w:cs="Times New Roman"/>
                <w:sz w:val="28"/>
                <w:szCs w:val="28"/>
                <w:lang w:val="uk-UA"/>
              </w:rPr>
              <w:t>их</w:t>
            </w:r>
            <w:r w:rsidRPr="006B6760">
              <w:rPr>
                <w:rFonts w:ascii="Times New Roman" w:hAnsi="Times New Roman" w:cs="Times New Roman"/>
                <w:sz w:val="28"/>
                <w:szCs w:val="28"/>
                <w:lang w:val="uk-UA"/>
              </w:rPr>
              <w:t xml:space="preserve"> </w:t>
            </w:r>
            <w:r>
              <w:rPr>
                <w:rFonts w:ascii="Times New Roman" w:hAnsi="Times New Roman" w:cs="Times New Roman"/>
                <w:sz w:val="28"/>
                <w:szCs w:val="28"/>
                <w:lang w:val="uk-UA"/>
              </w:rPr>
              <w:t>працівників, у тому числі педагогів-початківців</w:t>
            </w:r>
            <w:r w:rsidRPr="006B6760">
              <w:rPr>
                <w:rFonts w:ascii="Times New Roman" w:hAnsi="Times New Roman" w:cs="Times New Roman"/>
                <w:sz w:val="28"/>
                <w:szCs w:val="28"/>
                <w:lang w:val="uk-UA"/>
              </w:rPr>
              <w:t>;</w:t>
            </w:r>
          </w:p>
        </w:tc>
        <w:tc>
          <w:tcPr>
            <w:tcW w:w="1701" w:type="dxa"/>
          </w:tcPr>
          <w:p w14:paraId="23B2B0F8"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193BE327"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29860677"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15B2DF0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0A2289DA"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6A0F2B29"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62F7C239"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0064CC5E" w14:textId="77777777" w:rsidTr="00AD0FF6">
        <w:trPr>
          <w:trHeight w:val="511"/>
        </w:trPr>
        <w:tc>
          <w:tcPr>
            <w:tcW w:w="3792" w:type="dxa"/>
          </w:tcPr>
          <w:p w14:paraId="7CEAA23C" w14:textId="77777777"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якісну дошкільну освіту для дітей з особливими освітніми потребами;</w:t>
            </w:r>
          </w:p>
        </w:tc>
        <w:tc>
          <w:tcPr>
            <w:tcW w:w="1701" w:type="dxa"/>
          </w:tcPr>
          <w:p w14:paraId="505EC305"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ЗДО</w:t>
            </w:r>
          </w:p>
        </w:tc>
        <w:tc>
          <w:tcPr>
            <w:tcW w:w="850" w:type="dxa"/>
          </w:tcPr>
          <w:p w14:paraId="5E6C6DF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00C3335D"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5B9624B7"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2A0B6796"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1291A20A"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7802041D"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14:paraId="33E50A2F" w14:textId="77777777" w:rsidTr="00AD0FF6">
        <w:trPr>
          <w:trHeight w:val="511"/>
        </w:trPr>
        <w:tc>
          <w:tcPr>
            <w:tcW w:w="3792" w:type="dxa"/>
          </w:tcPr>
          <w:p w14:paraId="3600E121" w14:textId="77777777" w:rsidR="00C139AB" w:rsidRPr="006B6760" w:rsidRDefault="00C139AB" w:rsidP="00C139AB">
            <w:pPr>
              <w:pStyle w:val="a3"/>
              <w:numPr>
                <w:ilvl w:val="0"/>
                <w:numId w:val="4"/>
              </w:numPr>
              <w:spacing w:after="0" w:line="240" w:lineRule="auto"/>
              <w:ind w:left="-2" w:firstLine="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розвиток системи державно-громадського управління дошкільною </w:t>
            </w:r>
            <w:r>
              <w:rPr>
                <w:rFonts w:ascii="Times New Roman" w:hAnsi="Times New Roman" w:cs="Times New Roman"/>
                <w:sz w:val="28"/>
                <w:szCs w:val="28"/>
                <w:lang w:val="uk-UA"/>
              </w:rPr>
              <w:lastRenderedPageBreak/>
              <w:t>освітою, об’єктивне оцінювання якості надання освітніх послуг батьківською громадськістю;</w:t>
            </w:r>
          </w:p>
        </w:tc>
        <w:tc>
          <w:tcPr>
            <w:tcW w:w="1701" w:type="dxa"/>
          </w:tcPr>
          <w:p w14:paraId="5AC9848E"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ЗДО</w:t>
            </w:r>
          </w:p>
        </w:tc>
        <w:tc>
          <w:tcPr>
            <w:tcW w:w="850" w:type="dxa"/>
          </w:tcPr>
          <w:p w14:paraId="7FEF3471"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16BBD2BB"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3E901731"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38D682AD"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185FF274"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44A1EE19" w14:textId="77777777" w:rsidTr="00AD0FF6">
        <w:trPr>
          <w:trHeight w:val="511"/>
        </w:trPr>
        <w:tc>
          <w:tcPr>
            <w:tcW w:w="3792" w:type="dxa"/>
          </w:tcPr>
          <w:p w14:paraId="74C46FD5" w14:textId="77777777" w:rsidR="00C139AB" w:rsidRPr="00C12715" w:rsidRDefault="00C139AB" w:rsidP="00C139AB">
            <w:pPr>
              <w:pStyle w:val="a3"/>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lastRenderedPageBreak/>
              <w:t>сприяння участі в інвестиційних про</w:t>
            </w:r>
            <w:r>
              <w:rPr>
                <w:rFonts w:ascii="Times New Roman" w:hAnsi="Times New Roman" w:cs="Times New Roman"/>
                <w:sz w:val="28"/>
                <w:szCs w:val="28"/>
                <w:lang w:val="uk-UA"/>
              </w:rPr>
              <w:t>є</w:t>
            </w:r>
            <w:r w:rsidRPr="00C12715">
              <w:rPr>
                <w:rFonts w:ascii="Times New Roman" w:hAnsi="Times New Roman" w:cs="Times New Roman"/>
                <w:sz w:val="28"/>
                <w:szCs w:val="28"/>
                <w:lang w:val="uk-UA"/>
              </w:rPr>
              <w:t>ктах, грантах, конкурсах міського, регіонального, міжнародного рівнів;</w:t>
            </w:r>
          </w:p>
        </w:tc>
        <w:tc>
          <w:tcPr>
            <w:tcW w:w="1701" w:type="dxa"/>
          </w:tcPr>
          <w:p w14:paraId="2F033883" w14:textId="77777777"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14:paraId="299BD66D"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5A7DEF7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2C584FDE" w14:textId="77777777"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14:paraId="52FCD4DC" w14:textId="77777777"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487ED443" w14:textId="77777777"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14:paraId="026D8363" w14:textId="77777777" w:rsidTr="00AD0FF6">
        <w:trPr>
          <w:trHeight w:val="511"/>
        </w:trPr>
        <w:tc>
          <w:tcPr>
            <w:tcW w:w="3792" w:type="dxa"/>
          </w:tcPr>
          <w:p w14:paraId="1338142B" w14:textId="77777777" w:rsidR="00C139AB" w:rsidRPr="00C12715" w:rsidRDefault="00C139AB" w:rsidP="00C139AB">
            <w:pPr>
              <w:pStyle w:val="a3"/>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активне залучення позабюджетних коштів (благодійна, спонсорська, донорська допомога) для покращення матеріально-технічної бази </w:t>
            </w:r>
            <w:r>
              <w:rPr>
                <w:rFonts w:ascii="Times New Roman" w:hAnsi="Times New Roman" w:cs="Times New Roman"/>
                <w:sz w:val="28"/>
                <w:szCs w:val="28"/>
                <w:lang w:val="uk-UA"/>
              </w:rPr>
              <w:t>закладів дошкільної освіти</w:t>
            </w:r>
            <w:r w:rsidRPr="00C12715">
              <w:rPr>
                <w:rFonts w:ascii="Times New Roman" w:hAnsi="Times New Roman" w:cs="Times New Roman"/>
                <w:sz w:val="28"/>
                <w:szCs w:val="28"/>
                <w:lang w:val="uk-UA"/>
              </w:rPr>
              <w:t>;</w:t>
            </w:r>
          </w:p>
        </w:tc>
        <w:tc>
          <w:tcPr>
            <w:tcW w:w="1701" w:type="dxa"/>
          </w:tcPr>
          <w:p w14:paraId="696A7C5A" w14:textId="77777777"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ЗДО</w:t>
            </w:r>
          </w:p>
        </w:tc>
        <w:tc>
          <w:tcPr>
            <w:tcW w:w="850" w:type="dxa"/>
          </w:tcPr>
          <w:p w14:paraId="3531748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454FD467"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22945534" w14:textId="77777777"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14:paraId="2F9560F1" w14:textId="77777777"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10B4C81C" w14:textId="77777777" w:rsidR="00C139AB" w:rsidRPr="00A628F8" w:rsidRDefault="00C139AB" w:rsidP="00C139AB">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14:paraId="09E17AE9" w14:textId="77777777" w:rsidTr="00AD0FF6">
        <w:trPr>
          <w:trHeight w:val="511"/>
        </w:trPr>
        <w:tc>
          <w:tcPr>
            <w:tcW w:w="3792" w:type="dxa"/>
          </w:tcPr>
          <w:p w14:paraId="3E561CB2" w14:textId="77777777"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інформатизацію </w:t>
            </w:r>
            <w:r>
              <w:rPr>
                <w:rFonts w:ascii="Times New Roman" w:hAnsi="Times New Roman" w:cs="Times New Roman"/>
                <w:sz w:val="28"/>
                <w:szCs w:val="28"/>
                <w:lang w:val="uk-UA"/>
              </w:rPr>
              <w:t>ЗДО</w:t>
            </w:r>
            <w:r w:rsidRPr="00C12715">
              <w:rPr>
                <w:rFonts w:ascii="Times New Roman" w:hAnsi="Times New Roman" w:cs="Times New Roman"/>
                <w:sz w:val="28"/>
                <w:szCs w:val="28"/>
                <w:lang w:val="uk-UA"/>
              </w:rPr>
              <w:t xml:space="preserve"> (придбання оргтехніки, підключення до мережі швидкісного Інтернету) з обов’язковим якісним системним адмініструванням;</w:t>
            </w:r>
          </w:p>
        </w:tc>
        <w:tc>
          <w:tcPr>
            <w:tcW w:w="1701" w:type="dxa"/>
          </w:tcPr>
          <w:p w14:paraId="0897A732"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ЗДО</w:t>
            </w:r>
          </w:p>
        </w:tc>
        <w:tc>
          <w:tcPr>
            <w:tcW w:w="850" w:type="dxa"/>
          </w:tcPr>
          <w:p w14:paraId="3CF5DB11"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3EE1F3F7"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7D592DEF"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6144168B"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0C21C1EB"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06190BAC"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14:paraId="366D3928" w14:textId="77777777" w:rsidTr="00AD0FF6">
        <w:tc>
          <w:tcPr>
            <w:tcW w:w="3792" w:type="dxa"/>
          </w:tcPr>
          <w:p w14:paraId="2A3503AE" w14:textId="77777777"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упровадження в роботу </w:t>
            </w:r>
            <w:r>
              <w:rPr>
                <w:rFonts w:ascii="Times New Roman" w:hAnsi="Times New Roman" w:cs="Times New Roman"/>
                <w:sz w:val="28"/>
                <w:szCs w:val="28"/>
                <w:lang w:val="uk-UA"/>
              </w:rPr>
              <w:t>ЗДО</w:t>
            </w:r>
            <w:r w:rsidRPr="00C12715">
              <w:rPr>
                <w:rFonts w:ascii="Times New Roman" w:hAnsi="Times New Roman" w:cs="Times New Roman"/>
                <w:sz w:val="28"/>
                <w:szCs w:val="28"/>
                <w:lang w:val="uk-UA"/>
              </w:rPr>
              <w:t xml:space="preserve"> нових державних комплексних і парціальних програм  виховання, навчання та розвитку дітей;</w:t>
            </w:r>
          </w:p>
        </w:tc>
        <w:tc>
          <w:tcPr>
            <w:tcW w:w="1701" w:type="dxa"/>
          </w:tcPr>
          <w:p w14:paraId="4EDAE52E" w14:textId="77777777" w:rsidR="00C139AB" w:rsidRPr="00A628F8" w:rsidRDefault="00C139AB" w:rsidP="00C139AB">
            <w:pPr>
              <w:spacing w:after="0" w:line="240" w:lineRule="auto"/>
              <w:ind w:left="17" w:hanging="17"/>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3E96EDAD"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3F28E921"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1F846451"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35093C49"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3E5A9396"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33DCBDE1"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14:paraId="30A63505" w14:textId="77777777" w:rsidTr="00AD0FF6">
        <w:tc>
          <w:tcPr>
            <w:tcW w:w="3792" w:type="dxa"/>
          </w:tcPr>
          <w:p w14:paraId="173673E6" w14:textId="77777777" w:rsidR="00C139AB" w:rsidRPr="00FF1564" w:rsidRDefault="00C139AB" w:rsidP="00C139AB">
            <w:pPr>
              <w:spacing w:after="0" w:line="240" w:lineRule="auto"/>
              <w:jc w:val="both"/>
              <w:rPr>
                <w:rFonts w:ascii="Times New Roman" w:hAnsi="Times New Roman" w:cs="Times New Roman"/>
                <w:sz w:val="28"/>
                <w:szCs w:val="28"/>
                <w:lang w:val="uk-UA"/>
              </w:rPr>
            </w:pPr>
            <w:r w:rsidRPr="00FF156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реалізація </w:t>
            </w:r>
            <w:r w:rsidRPr="00FF1564">
              <w:rPr>
                <w:rFonts w:ascii="Times New Roman" w:hAnsi="Times New Roman" w:cs="Times New Roman"/>
                <w:sz w:val="28"/>
                <w:szCs w:val="28"/>
                <w:lang w:val="uk-UA"/>
              </w:rPr>
              <w:t xml:space="preserve">Концепції нової української школи на освітніх округах; </w:t>
            </w:r>
          </w:p>
        </w:tc>
        <w:tc>
          <w:tcPr>
            <w:tcW w:w="1701" w:type="dxa"/>
          </w:tcPr>
          <w:p w14:paraId="1F08F328" w14:textId="77777777"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35650CA4"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00A2B18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7C80E8CB"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786FBDC3"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71CFDD8B"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4E731980"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14:paraId="7208768A" w14:textId="77777777" w:rsidTr="00AD0FF6">
        <w:tc>
          <w:tcPr>
            <w:tcW w:w="3792" w:type="dxa"/>
          </w:tcPr>
          <w:p w14:paraId="734CBB68" w14:textId="77777777"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розширення спектру надання додаткових освітніх платних послуг в рамках реалізації завдань варіативної складової </w:t>
            </w:r>
            <w:r w:rsidRPr="000D3E81">
              <w:rPr>
                <w:rFonts w:ascii="Times New Roman" w:hAnsi="Times New Roman" w:cs="Times New Roman"/>
                <w:b/>
                <w:sz w:val="28"/>
                <w:szCs w:val="28"/>
                <w:lang w:val="uk-UA"/>
              </w:rPr>
              <w:t xml:space="preserve">- </w:t>
            </w:r>
            <w:r w:rsidRPr="000D3E81">
              <w:rPr>
                <w:rStyle w:val="a9"/>
                <w:rFonts w:ascii="Times New Roman" w:hAnsi="Times New Roman"/>
                <w:sz w:val="28"/>
                <w:szCs w:val="28"/>
                <w:lang w:val="uk-UA"/>
              </w:rPr>
              <w:t>Базовий компонент дошкільної освіти (далі – БКДО);</w:t>
            </w:r>
          </w:p>
        </w:tc>
        <w:tc>
          <w:tcPr>
            <w:tcW w:w="1701" w:type="dxa"/>
          </w:tcPr>
          <w:p w14:paraId="61BE86A1" w14:textId="77777777"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ЗДО</w:t>
            </w:r>
          </w:p>
        </w:tc>
        <w:tc>
          <w:tcPr>
            <w:tcW w:w="850" w:type="dxa"/>
          </w:tcPr>
          <w:p w14:paraId="653FC672"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5AACFC32"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395402E0"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66FF16C0"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6318B99C"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46958B29"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14:paraId="1AB205AF" w14:textId="77777777" w:rsidTr="00AD0FF6">
        <w:tc>
          <w:tcPr>
            <w:tcW w:w="3792" w:type="dxa"/>
          </w:tcPr>
          <w:p w14:paraId="49B87362" w14:textId="77777777"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проведення  на міському рівні гостьового обміну досвідом, фестивалів педагогічної  творчості, фахових  конкурсів:</w:t>
            </w:r>
            <w:r>
              <w:rPr>
                <w:rFonts w:ascii="Times New Roman" w:hAnsi="Times New Roman" w:cs="Times New Roman"/>
                <w:sz w:val="28"/>
                <w:szCs w:val="28"/>
                <w:lang w:val="uk-UA"/>
              </w:rPr>
              <w:t xml:space="preserve"> </w:t>
            </w:r>
            <w:r w:rsidRPr="00C12715">
              <w:rPr>
                <w:rFonts w:ascii="Times New Roman" w:hAnsi="Times New Roman" w:cs="Times New Roman"/>
                <w:sz w:val="28"/>
                <w:szCs w:val="28"/>
                <w:lang w:val="uk-UA"/>
              </w:rPr>
              <w:t xml:space="preserve">молоді спеціалісти,  «Імідж </w:t>
            </w:r>
            <w:r>
              <w:rPr>
                <w:rFonts w:ascii="Times New Roman" w:hAnsi="Times New Roman" w:cs="Times New Roman"/>
                <w:sz w:val="28"/>
                <w:szCs w:val="28"/>
                <w:lang w:val="uk-UA"/>
              </w:rPr>
              <w:t>ЗДО</w:t>
            </w:r>
            <w:r w:rsidRPr="00C12715">
              <w:rPr>
                <w:rFonts w:ascii="Times New Roman" w:hAnsi="Times New Roman" w:cs="Times New Roman"/>
                <w:sz w:val="28"/>
                <w:szCs w:val="28"/>
                <w:lang w:val="uk-UA"/>
              </w:rPr>
              <w:t xml:space="preserve">», </w:t>
            </w:r>
            <w:r w:rsidRPr="00C12715">
              <w:rPr>
                <w:rFonts w:ascii="Times New Roman" w:hAnsi="Times New Roman" w:cs="Times New Roman"/>
                <w:sz w:val="28"/>
                <w:szCs w:val="28"/>
                <w:lang w:val="uk-UA"/>
              </w:rPr>
              <w:lastRenderedPageBreak/>
              <w:t>«На краще заняття», «Кращий вихователь-методист»;</w:t>
            </w:r>
          </w:p>
        </w:tc>
        <w:tc>
          <w:tcPr>
            <w:tcW w:w="1701" w:type="dxa"/>
          </w:tcPr>
          <w:p w14:paraId="442F5C21" w14:textId="77777777"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ЦПРПП</w:t>
            </w:r>
          </w:p>
        </w:tc>
        <w:tc>
          <w:tcPr>
            <w:tcW w:w="850" w:type="dxa"/>
          </w:tcPr>
          <w:p w14:paraId="67EE3C8C"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3995A98A"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3D95F570"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3CF5AF84" w14:textId="77777777" w:rsidR="00C139AB" w:rsidRPr="00A628F8" w:rsidRDefault="00C139AB" w:rsidP="00C139AB">
            <w:pPr>
              <w:spacing w:after="0" w:line="240" w:lineRule="auto"/>
              <w:jc w:val="both"/>
              <w:rPr>
                <w:rFonts w:ascii="Times New Roman" w:hAnsi="Times New Roman" w:cs="Times New Roman"/>
                <w:sz w:val="28"/>
                <w:szCs w:val="28"/>
                <w:lang w:val="uk-UA"/>
              </w:rPr>
            </w:pPr>
          </w:p>
        </w:tc>
        <w:tc>
          <w:tcPr>
            <w:tcW w:w="851" w:type="dxa"/>
          </w:tcPr>
          <w:p w14:paraId="385B2F06" w14:textId="77777777" w:rsidR="00C139AB" w:rsidRPr="00A628F8" w:rsidRDefault="00C139AB" w:rsidP="00C139AB">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1D27CB61" w14:textId="77777777" w:rsidR="00C139AB" w:rsidRPr="00A628F8" w:rsidRDefault="00C139AB" w:rsidP="00C139AB">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382D14" w14:paraId="5D1B0D2C" w14:textId="77777777" w:rsidTr="00AD0FF6">
        <w:tc>
          <w:tcPr>
            <w:tcW w:w="3792" w:type="dxa"/>
          </w:tcPr>
          <w:p w14:paraId="3A90BBF4" w14:textId="77777777"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lastRenderedPageBreak/>
              <w:t>- організацію та проведення  дитячих  фестивалів, інтелектуальних турнірів: «Маленькі зірочки Бахмута»</w:t>
            </w:r>
            <w:r w:rsidRPr="00C12715">
              <w:rPr>
                <w:rFonts w:ascii="Times New Roman" w:hAnsi="Times New Roman" w:cs="Times New Roman"/>
                <w:sz w:val="28"/>
                <w:szCs w:val="28"/>
              </w:rPr>
              <w:t xml:space="preserve">, </w:t>
            </w:r>
            <w:r w:rsidRPr="00C12715">
              <w:rPr>
                <w:rFonts w:ascii="Times New Roman" w:hAnsi="Times New Roman" w:cs="Times New Roman"/>
                <w:sz w:val="28"/>
                <w:szCs w:val="28"/>
                <w:lang w:val="uk-UA"/>
              </w:rPr>
              <w:t>шашковий турнір «Веселі дамки», конкурс малюнків «Юний художник»;</w:t>
            </w:r>
          </w:p>
        </w:tc>
        <w:tc>
          <w:tcPr>
            <w:tcW w:w="1701" w:type="dxa"/>
          </w:tcPr>
          <w:p w14:paraId="5D874E04" w14:textId="77777777"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xml:space="preserve">, </w:t>
            </w:r>
          </w:p>
          <w:p w14:paraId="2AC8C925" w14:textId="77777777"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73D9542C"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737F23FA"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6F9421BB"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20DF0323"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26882777"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505EBA39"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382D14" w14:paraId="4997961B" w14:textId="77777777" w:rsidTr="00AD0FF6">
        <w:tc>
          <w:tcPr>
            <w:tcW w:w="3792" w:type="dxa"/>
          </w:tcPr>
          <w:p w14:paraId="71D54379" w14:textId="77777777" w:rsidR="00C139AB" w:rsidRPr="00C12715" w:rsidRDefault="00C139AB" w:rsidP="00C139AB">
            <w:pPr>
              <w:spacing w:after="0" w:line="240" w:lineRule="auto"/>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розповсюдження досвіду  </w:t>
            </w:r>
            <w:r>
              <w:rPr>
                <w:rFonts w:ascii="Times New Roman" w:hAnsi="Times New Roman" w:cs="Times New Roman"/>
                <w:sz w:val="28"/>
                <w:szCs w:val="28"/>
                <w:lang w:val="uk-UA"/>
              </w:rPr>
              <w:t>ЗДО</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які працюють за моделлю «Школи </w:t>
            </w:r>
            <w:r w:rsidRPr="00C12715">
              <w:rPr>
                <w:rFonts w:ascii="Times New Roman" w:hAnsi="Times New Roman" w:cs="Times New Roman"/>
                <w:sz w:val="28"/>
                <w:szCs w:val="28"/>
                <w:lang w:val="uk-UA"/>
              </w:rPr>
              <w:t>сприяння здоров’ю</w:t>
            </w:r>
            <w:r>
              <w:rPr>
                <w:rFonts w:ascii="Times New Roman" w:hAnsi="Times New Roman" w:cs="Times New Roman"/>
                <w:sz w:val="28"/>
                <w:szCs w:val="28"/>
                <w:lang w:val="uk-UA"/>
              </w:rPr>
              <w:t>»</w:t>
            </w:r>
            <w:r w:rsidRPr="00C12715">
              <w:rPr>
                <w:rFonts w:ascii="Times New Roman" w:hAnsi="Times New Roman" w:cs="Times New Roman"/>
                <w:sz w:val="28"/>
                <w:szCs w:val="28"/>
                <w:lang w:val="uk-UA"/>
              </w:rPr>
              <w:t>:</w:t>
            </w:r>
          </w:p>
          <w:p w14:paraId="1D8A67C7" w14:textId="77777777" w:rsidR="00C139AB" w:rsidRPr="00E22B30" w:rsidRDefault="00C139AB" w:rsidP="00C139AB">
            <w:pPr>
              <w:spacing w:after="0" w:line="240" w:lineRule="auto"/>
              <w:rPr>
                <w:rFonts w:ascii="Times New Roman" w:hAnsi="Times New Roman" w:cs="Times New Roman"/>
                <w:sz w:val="28"/>
                <w:szCs w:val="28"/>
              </w:rPr>
            </w:pPr>
            <w:r w:rsidRPr="00C12715">
              <w:rPr>
                <w:rFonts w:ascii="Times New Roman" w:hAnsi="Times New Roman" w:cs="Times New Roman"/>
                <w:sz w:val="28"/>
                <w:szCs w:val="28"/>
                <w:lang w:val="uk-UA"/>
              </w:rPr>
              <w:t>ДНЗ№47,  ДНЗ№ 27;</w:t>
            </w:r>
          </w:p>
          <w:p w14:paraId="61BC09A5" w14:textId="77777777" w:rsidR="00C139AB" w:rsidRPr="00E22B30" w:rsidRDefault="00C139AB" w:rsidP="00C139AB">
            <w:pPr>
              <w:pStyle w:val="a3"/>
              <w:spacing w:after="0" w:line="240" w:lineRule="auto"/>
              <w:ind w:left="0"/>
              <w:rPr>
                <w:rFonts w:ascii="Times New Roman" w:hAnsi="Times New Roman" w:cs="Times New Roman"/>
                <w:sz w:val="28"/>
                <w:szCs w:val="28"/>
              </w:rPr>
            </w:pPr>
            <w:r>
              <w:rPr>
                <w:rFonts w:ascii="Times New Roman" w:hAnsi="Times New Roman" w:cs="Times New Roman"/>
                <w:sz w:val="28"/>
                <w:szCs w:val="28"/>
                <w:lang w:val="uk-UA"/>
              </w:rPr>
              <w:t xml:space="preserve">- </w:t>
            </w:r>
            <w:r w:rsidRPr="00E22B30">
              <w:rPr>
                <w:rFonts w:ascii="Times New Roman" w:hAnsi="Times New Roman" w:cs="Times New Roman"/>
                <w:sz w:val="28"/>
                <w:szCs w:val="28"/>
              </w:rPr>
              <w:t>з національно-патріотичного виховання на засадах хортингу</w:t>
            </w:r>
            <w:r>
              <w:rPr>
                <w:rFonts w:ascii="Times New Roman" w:hAnsi="Times New Roman" w:cs="Times New Roman"/>
                <w:sz w:val="28"/>
                <w:szCs w:val="28"/>
                <w:lang w:val="uk-UA"/>
              </w:rPr>
              <w:t>: ДНЗ №40;</w:t>
            </w:r>
            <w:r w:rsidRPr="00E22B30">
              <w:rPr>
                <w:rFonts w:ascii="Times New Roman" w:hAnsi="Times New Roman" w:cs="Times New Roman"/>
                <w:sz w:val="28"/>
                <w:szCs w:val="28"/>
              </w:rPr>
              <w:t xml:space="preserve"> </w:t>
            </w:r>
          </w:p>
        </w:tc>
        <w:tc>
          <w:tcPr>
            <w:tcW w:w="1701" w:type="dxa"/>
          </w:tcPr>
          <w:p w14:paraId="05CADC4E" w14:textId="77777777"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52725C40"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849DAC5" w14:textId="77777777" w:rsidR="00C139AB" w:rsidRPr="00395E96" w:rsidRDefault="00C139AB" w:rsidP="00C139AB">
            <w:pPr>
              <w:spacing w:after="0" w:line="240" w:lineRule="auto"/>
              <w:rPr>
                <w:rFonts w:ascii="Times New Roman" w:hAnsi="Times New Roman" w:cs="Times New Roman"/>
                <w:sz w:val="28"/>
                <w:szCs w:val="28"/>
                <w:lang w:val="uk-UA"/>
              </w:rPr>
            </w:pPr>
          </w:p>
          <w:p w14:paraId="145A710A" w14:textId="77777777" w:rsidR="00C139AB" w:rsidRDefault="00C139AB" w:rsidP="00C139AB">
            <w:pPr>
              <w:spacing w:after="0" w:line="240" w:lineRule="auto"/>
              <w:rPr>
                <w:rFonts w:ascii="Times New Roman" w:hAnsi="Times New Roman" w:cs="Times New Roman"/>
                <w:sz w:val="28"/>
                <w:szCs w:val="28"/>
                <w:lang w:val="uk-UA"/>
              </w:rPr>
            </w:pPr>
          </w:p>
          <w:p w14:paraId="6CAF4C52" w14:textId="77777777" w:rsidR="00C139AB" w:rsidRDefault="00C139AB" w:rsidP="00C139AB">
            <w:pPr>
              <w:spacing w:after="0" w:line="240" w:lineRule="auto"/>
              <w:jc w:val="center"/>
              <w:rPr>
                <w:rFonts w:ascii="Times New Roman" w:hAnsi="Times New Roman" w:cs="Times New Roman"/>
                <w:sz w:val="28"/>
                <w:szCs w:val="28"/>
                <w:lang w:val="uk-UA"/>
              </w:rPr>
            </w:pPr>
          </w:p>
          <w:p w14:paraId="1C0FCEC4" w14:textId="77777777" w:rsidR="00C139AB" w:rsidRPr="00395E96"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257BFB1D"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05D4D12" w14:textId="77777777" w:rsidR="00C139AB" w:rsidRDefault="00C139AB" w:rsidP="00C139AB">
            <w:pPr>
              <w:spacing w:after="0" w:line="240" w:lineRule="auto"/>
              <w:jc w:val="center"/>
              <w:rPr>
                <w:rFonts w:ascii="Times New Roman" w:hAnsi="Times New Roman" w:cs="Times New Roman"/>
                <w:sz w:val="28"/>
                <w:szCs w:val="28"/>
                <w:lang w:val="uk-UA"/>
              </w:rPr>
            </w:pPr>
          </w:p>
          <w:p w14:paraId="36627498" w14:textId="77777777" w:rsidR="00C139AB" w:rsidRDefault="00C139AB" w:rsidP="00C139AB">
            <w:pPr>
              <w:spacing w:after="0" w:line="240" w:lineRule="auto"/>
              <w:jc w:val="center"/>
              <w:rPr>
                <w:rFonts w:ascii="Times New Roman" w:hAnsi="Times New Roman" w:cs="Times New Roman"/>
                <w:sz w:val="28"/>
                <w:szCs w:val="28"/>
                <w:lang w:val="uk-UA"/>
              </w:rPr>
            </w:pPr>
          </w:p>
          <w:p w14:paraId="7A1FC8E0" w14:textId="77777777" w:rsidR="00C139AB" w:rsidRDefault="00C139AB" w:rsidP="00C139AB">
            <w:pPr>
              <w:spacing w:after="0" w:line="240" w:lineRule="auto"/>
              <w:jc w:val="center"/>
              <w:rPr>
                <w:rFonts w:ascii="Times New Roman" w:hAnsi="Times New Roman" w:cs="Times New Roman"/>
                <w:sz w:val="28"/>
                <w:szCs w:val="28"/>
                <w:lang w:val="uk-UA"/>
              </w:rPr>
            </w:pPr>
          </w:p>
          <w:p w14:paraId="306A3B87"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67A7126"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14:paraId="5253A71B"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6E3E8AA7"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0" w:type="dxa"/>
          </w:tcPr>
          <w:p w14:paraId="705A0C52"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r>
      <w:tr w:rsidR="00C139AB" w:rsidRPr="00382D14" w14:paraId="4C8C9130" w14:textId="77777777" w:rsidTr="00AD0FF6">
        <w:tc>
          <w:tcPr>
            <w:tcW w:w="3792" w:type="dxa"/>
          </w:tcPr>
          <w:p w14:paraId="57666E70" w14:textId="77777777" w:rsidR="00C139AB" w:rsidRPr="00395E96" w:rsidRDefault="00C139AB" w:rsidP="00C139AB">
            <w:pPr>
              <w:pStyle w:val="a3"/>
              <w:numPr>
                <w:ilvl w:val="0"/>
                <w:numId w:val="6"/>
              </w:numPr>
              <w:tabs>
                <w:tab w:val="left" w:pos="284"/>
              </w:tabs>
              <w:spacing w:after="0" w:line="240" w:lineRule="auto"/>
              <w:ind w:left="34" w:hanging="34"/>
              <w:jc w:val="both"/>
              <w:rPr>
                <w:rFonts w:ascii="Times New Roman" w:hAnsi="Times New Roman" w:cs="Times New Roman"/>
                <w:b/>
                <w:bCs/>
                <w:sz w:val="28"/>
                <w:szCs w:val="28"/>
                <w:lang w:val="uk-UA"/>
              </w:rPr>
            </w:pPr>
            <w:r w:rsidRPr="00C12715">
              <w:rPr>
                <w:rFonts w:ascii="Times New Roman" w:hAnsi="Times New Roman" w:cs="Times New Roman"/>
                <w:sz w:val="28"/>
                <w:szCs w:val="28"/>
                <w:lang w:val="uk-UA"/>
              </w:rPr>
              <w:t>організацію робо</w:t>
            </w:r>
            <w:r>
              <w:rPr>
                <w:rFonts w:ascii="Times New Roman" w:hAnsi="Times New Roman" w:cs="Times New Roman"/>
                <w:sz w:val="28"/>
                <w:szCs w:val="28"/>
                <w:lang w:val="uk-UA"/>
              </w:rPr>
              <w:t>ти міських методичних об’єднань</w:t>
            </w:r>
            <w:r w:rsidRPr="00C12715">
              <w:rPr>
                <w:rFonts w:ascii="Times New Roman" w:hAnsi="Times New Roman" w:cs="Times New Roman"/>
                <w:sz w:val="28"/>
                <w:szCs w:val="28"/>
                <w:lang w:val="uk-UA"/>
              </w:rPr>
              <w:t xml:space="preserve">, творчих груп  </w:t>
            </w:r>
            <w:r>
              <w:rPr>
                <w:rFonts w:ascii="Times New Roman" w:hAnsi="Times New Roman" w:cs="Times New Roman"/>
                <w:sz w:val="28"/>
                <w:szCs w:val="28"/>
                <w:lang w:val="uk-UA"/>
              </w:rPr>
              <w:t>з</w:t>
            </w:r>
            <w:r w:rsidRPr="00C12715">
              <w:rPr>
                <w:rFonts w:ascii="Times New Roman" w:hAnsi="Times New Roman" w:cs="Times New Roman"/>
                <w:sz w:val="28"/>
                <w:szCs w:val="28"/>
                <w:lang w:val="uk-UA"/>
              </w:rPr>
              <w:t xml:space="preserve"> вивченн</w:t>
            </w:r>
            <w:r>
              <w:rPr>
                <w:rFonts w:ascii="Times New Roman" w:hAnsi="Times New Roman" w:cs="Times New Roman"/>
                <w:sz w:val="28"/>
                <w:szCs w:val="28"/>
                <w:lang w:val="uk-UA"/>
              </w:rPr>
              <w:t>я</w:t>
            </w:r>
            <w:r w:rsidRPr="00C12715">
              <w:rPr>
                <w:rFonts w:ascii="Times New Roman" w:hAnsi="Times New Roman" w:cs="Times New Roman"/>
                <w:sz w:val="28"/>
                <w:szCs w:val="28"/>
                <w:lang w:val="uk-UA"/>
              </w:rPr>
              <w:t xml:space="preserve"> інноваційних підходів,  шкіл молодих спеціалістів (вихователя, вихователя-методиста, керівника)</w:t>
            </w:r>
            <w:r>
              <w:rPr>
                <w:rFonts w:ascii="Times New Roman" w:hAnsi="Times New Roman" w:cs="Times New Roman"/>
                <w:sz w:val="28"/>
                <w:szCs w:val="28"/>
                <w:lang w:val="uk-UA"/>
              </w:rPr>
              <w:t>;</w:t>
            </w:r>
          </w:p>
        </w:tc>
        <w:tc>
          <w:tcPr>
            <w:tcW w:w="1701" w:type="dxa"/>
          </w:tcPr>
          <w:p w14:paraId="0FA7965B" w14:textId="77777777"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2B3FE878" w14:textId="77777777"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4DC5FB0A"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3F3C985B"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12ADC037"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2EB3B9B3"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3FE7D8F3"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3C7AC2B6"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14:paraId="28079F75" w14:textId="77777777" w:rsidTr="00AD0FF6">
        <w:tc>
          <w:tcPr>
            <w:tcW w:w="3792" w:type="dxa"/>
          </w:tcPr>
          <w:p w14:paraId="47AACCCF" w14:textId="77777777" w:rsidR="00C139AB" w:rsidRPr="00C12715" w:rsidRDefault="00C139AB" w:rsidP="00C139AB">
            <w:pPr>
              <w:pStyle w:val="TableContents"/>
              <w:tabs>
                <w:tab w:val="left" w:pos="5656"/>
              </w:tabs>
              <w:jc w:val="both"/>
              <w:rPr>
                <w:rFonts w:ascii="Times New Roman" w:hAnsi="Times New Roman"/>
                <w:b/>
                <w:bCs/>
                <w:sz w:val="28"/>
                <w:szCs w:val="28"/>
                <w:lang w:val="uk-UA"/>
              </w:rPr>
            </w:pPr>
            <w:r w:rsidRPr="00C12715">
              <w:rPr>
                <w:rFonts w:ascii="Times New Roman" w:hAnsi="Times New Roman"/>
                <w:b/>
                <w:bCs/>
                <w:sz w:val="28"/>
                <w:szCs w:val="28"/>
                <w:lang w:val="uk-UA"/>
              </w:rPr>
              <w:t>Запровадити:</w:t>
            </w:r>
          </w:p>
          <w:p w14:paraId="7E7FEA07" w14:textId="77777777" w:rsidR="00C139AB" w:rsidRPr="00C12715" w:rsidRDefault="00C139AB" w:rsidP="00C139AB">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висвітлення у ЗМІ</w:t>
            </w:r>
            <w:r>
              <w:rPr>
                <w:rFonts w:ascii="Times New Roman" w:hAnsi="Times New Roman" w:cs="Times New Roman"/>
                <w:sz w:val="28"/>
                <w:szCs w:val="28"/>
                <w:lang w:val="uk-UA"/>
              </w:rPr>
              <w:t>, соціальних мережах</w:t>
            </w:r>
            <w:r w:rsidRPr="00C12715">
              <w:rPr>
                <w:rFonts w:ascii="Times New Roman" w:hAnsi="Times New Roman" w:cs="Times New Roman"/>
                <w:sz w:val="28"/>
                <w:szCs w:val="28"/>
                <w:lang w:val="uk-UA"/>
              </w:rPr>
              <w:t xml:space="preserve"> інформації щодо роботи </w:t>
            </w:r>
            <w:r>
              <w:rPr>
                <w:rFonts w:ascii="Times New Roman" w:hAnsi="Times New Roman" w:cs="Times New Roman"/>
                <w:sz w:val="28"/>
                <w:szCs w:val="28"/>
                <w:lang w:val="uk-UA"/>
              </w:rPr>
              <w:t xml:space="preserve">ЗДО </w:t>
            </w:r>
            <w:r w:rsidRPr="00C12715">
              <w:rPr>
                <w:rFonts w:ascii="Times New Roman" w:hAnsi="Times New Roman" w:cs="Times New Roman"/>
                <w:sz w:val="28"/>
                <w:szCs w:val="28"/>
                <w:lang w:val="uk-UA"/>
              </w:rPr>
              <w:t>та найкращих здобутків у галузі дошкільної освіти  міста;</w:t>
            </w:r>
          </w:p>
        </w:tc>
        <w:tc>
          <w:tcPr>
            <w:tcW w:w="1701" w:type="dxa"/>
          </w:tcPr>
          <w:p w14:paraId="0C41FDAA" w14:textId="77777777"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A628F8">
              <w:rPr>
                <w:rFonts w:ascii="Times New Roman" w:hAnsi="Times New Roman" w:cs="Times New Roman"/>
                <w:sz w:val="28"/>
                <w:szCs w:val="28"/>
                <w:lang w:val="uk-UA"/>
              </w:rPr>
              <w:t xml:space="preserve">, </w:t>
            </w:r>
          </w:p>
          <w:p w14:paraId="5AAD249E" w14:textId="77777777"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3F62B4A3"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48B8B8FE"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719DB1B3"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49B72087"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1167C8AB"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5589F1A1"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C139AB" w:rsidRPr="00B91696" w14:paraId="503879D9" w14:textId="77777777" w:rsidTr="00AD0FF6">
        <w:tc>
          <w:tcPr>
            <w:tcW w:w="3792" w:type="dxa"/>
          </w:tcPr>
          <w:p w14:paraId="477D098B" w14:textId="77777777" w:rsidR="00C139AB" w:rsidRPr="00C12715" w:rsidRDefault="00C139AB" w:rsidP="00C139AB">
            <w:pPr>
              <w:pStyle w:val="TableContents"/>
              <w:tabs>
                <w:tab w:val="left" w:pos="5656"/>
              </w:tabs>
              <w:jc w:val="both"/>
              <w:rPr>
                <w:rFonts w:ascii="Times New Roman" w:hAnsi="Times New Roman"/>
                <w:b/>
                <w:bCs/>
                <w:sz w:val="28"/>
                <w:szCs w:val="28"/>
                <w:lang w:val="uk-UA"/>
              </w:rPr>
            </w:pPr>
            <w:r>
              <w:rPr>
                <w:rFonts w:ascii="Times New Roman" w:hAnsi="Times New Roman"/>
                <w:lang w:val="uk-UA"/>
              </w:rPr>
              <w:t>-</w:t>
            </w:r>
            <w:r w:rsidRPr="00671CD6">
              <w:rPr>
                <w:rFonts w:ascii="Times New Roman" w:hAnsi="Times New Roman"/>
                <w:lang w:val="uk-UA"/>
              </w:rPr>
              <w:t xml:space="preserve"> </w:t>
            </w:r>
            <w:r w:rsidRPr="004F6BCB">
              <w:rPr>
                <w:rFonts w:ascii="Times New Roman" w:hAnsi="Times New Roman"/>
                <w:sz w:val="28"/>
                <w:szCs w:val="28"/>
                <w:lang w:val="uk-UA"/>
              </w:rPr>
              <w:t>методичні форми роботи (семінари, педагогічні читання, семінари-тренінги тощо) щодо ознайомлення всіх категорій працівників з інформацією про якість дошкільної освіти відповідно до Європейських рамок  як умови підвищення індексу її якості</w:t>
            </w:r>
            <w:r>
              <w:rPr>
                <w:rFonts w:ascii="Times New Roman" w:hAnsi="Times New Roman"/>
                <w:sz w:val="28"/>
                <w:szCs w:val="28"/>
                <w:lang w:val="uk-UA"/>
              </w:rPr>
              <w:t>;</w:t>
            </w:r>
          </w:p>
        </w:tc>
        <w:tc>
          <w:tcPr>
            <w:tcW w:w="1701" w:type="dxa"/>
          </w:tcPr>
          <w:p w14:paraId="22E4029F" w14:textId="77777777"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20456189" w14:textId="77777777"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20BB7B18"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536E15A5"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4141312F"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7D08B488"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5202CB27"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4F6BCB" w14:paraId="72ACF2BF" w14:textId="77777777" w:rsidTr="00AD0FF6">
        <w:tc>
          <w:tcPr>
            <w:tcW w:w="3792" w:type="dxa"/>
          </w:tcPr>
          <w:p w14:paraId="21A75C24" w14:textId="77777777" w:rsidR="00C139AB" w:rsidRPr="00C139AB" w:rsidRDefault="00C139AB" w:rsidP="00C139AB">
            <w:pPr>
              <w:pStyle w:val="TableContents"/>
              <w:tabs>
                <w:tab w:val="left" w:pos="5656"/>
              </w:tabs>
              <w:jc w:val="both"/>
              <w:rPr>
                <w:rFonts w:ascii="Times New Roman" w:hAnsi="Times New Roman"/>
                <w:lang w:val="uk-UA" w:eastAsia="en-US"/>
              </w:rPr>
            </w:pPr>
            <w:r>
              <w:rPr>
                <w:rFonts w:ascii="Times New Roman" w:hAnsi="Times New Roman"/>
                <w:lang w:val="uk-UA"/>
              </w:rPr>
              <w:t xml:space="preserve">- </w:t>
            </w:r>
            <w:r w:rsidRPr="004F6BCB">
              <w:rPr>
                <w:rFonts w:ascii="Times New Roman" w:hAnsi="Times New Roman"/>
                <w:sz w:val="28"/>
                <w:szCs w:val="28"/>
                <w:lang w:val="uk-UA"/>
              </w:rPr>
              <w:t xml:space="preserve">проведення планомірної, комплексної просвітницької </w:t>
            </w:r>
            <w:r w:rsidRPr="004F6BCB">
              <w:rPr>
                <w:rFonts w:ascii="Times New Roman" w:hAnsi="Times New Roman"/>
                <w:sz w:val="28"/>
                <w:szCs w:val="28"/>
                <w:lang w:val="uk-UA"/>
              </w:rPr>
              <w:lastRenderedPageBreak/>
              <w:t>роботи з питань екологічної безпеки, захисту довкілля та сталого розвитку, шляхом впровадження розвивальних інтерактивних форм роботи з дітьми, педагогами, батьками; узагальнення найкращих педагогічних практик щодо екологічного виховання дошкільників</w:t>
            </w:r>
            <w:r>
              <w:rPr>
                <w:rFonts w:ascii="Times New Roman" w:hAnsi="Times New Roman"/>
                <w:sz w:val="28"/>
                <w:szCs w:val="28"/>
                <w:lang w:val="uk-UA"/>
              </w:rPr>
              <w:t>;</w:t>
            </w:r>
          </w:p>
        </w:tc>
        <w:tc>
          <w:tcPr>
            <w:tcW w:w="1701" w:type="dxa"/>
          </w:tcPr>
          <w:p w14:paraId="2C86908B" w14:textId="77777777" w:rsidR="00C139AB"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ЦПРПП</w:t>
            </w:r>
            <w:r w:rsidRPr="00A628F8">
              <w:rPr>
                <w:rFonts w:ascii="Times New Roman" w:hAnsi="Times New Roman" w:cs="Times New Roman"/>
                <w:sz w:val="28"/>
                <w:szCs w:val="28"/>
                <w:lang w:val="uk-UA"/>
              </w:rPr>
              <w:t xml:space="preserve">, </w:t>
            </w:r>
          </w:p>
          <w:p w14:paraId="4163F891" w14:textId="77777777" w:rsidR="00C139AB" w:rsidRPr="00A628F8" w:rsidRDefault="00C139AB" w:rsidP="00C139AB">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3343A4E0"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4518E2D1"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66C243AA"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45AAC57F"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436772D3"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B91696" w14:paraId="26646F99" w14:textId="77777777" w:rsidTr="00AD0FF6">
        <w:tc>
          <w:tcPr>
            <w:tcW w:w="3792" w:type="dxa"/>
          </w:tcPr>
          <w:p w14:paraId="6FE99161" w14:textId="77777777" w:rsidR="00C139AB" w:rsidRPr="00A628F8" w:rsidRDefault="00C139AB" w:rsidP="00C139AB">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   ст</w:t>
            </w:r>
            <w:r>
              <w:rPr>
                <w:rFonts w:ascii="Times New Roman" w:hAnsi="Times New Roman" w:cs="Times New Roman"/>
                <w:sz w:val="28"/>
                <w:szCs w:val="28"/>
                <w:lang w:val="uk-UA"/>
              </w:rPr>
              <w:t>ворення власних веб</w:t>
            </w:r>
            <w:r w:rsidRPr="00A628F8">
              <w:rPr>
                <w:rFonts w:ascii="Times New Roman" w:hAnsi="Times New Roman" w:cs="Times New Roman"/>
                <w:sz w:val="28"/>
                <w:szCs w:val="28"/>
                <w:lang w:val="uk-UA"/>
              </w:rPr>
              <w:t>сайтів</w:t>
            </w:r>
            <w:r>
              <w:rPr>
                <w:rFonts w:ascii="Times New Roman" w:hAnsi="Times New Roman" w:cs="Times New Roman"/>
                <w:sz w:val="28"/>
                <w:szCs w:val="28"/>
                <w:lang w:val="uk-UA"/>
              </w:rPr>
              <w:t>, блогів</w:t>
            </w:r>
            <w:r w:rsidRPr="00A628F8">
              <w:rPr>
                <w:rFonts w:ascii="Times New Roman" w:hAnsi="Times New Roman" w:cs="Times New Roman"/>
                <w:sz w:val="28"/>
                <w:szCs w:val="28"/>
                <w:lang w:val="uk-UA"/>
              </w:rPr>
              <w:t xml:space="preserve"> провідних фахівців дошкільної освіти (вихователь-методист, сестра медична старша, практичний психолог, керівник музичний, інструктор з фізкультури, вчитель-логопед, вчитель-дефектолог, вихователь).</w:t>
            </w:r>
          </w:p>
        </w:tc>
        <w:tc>
          <w:tcPr>
            <w:tcW w:w="1701" w:type="dxa"/>
          </w:tcPr>
          <w:p w14:paraId="6E7B2A26" w14:textId="77777777" w:rsidR="00C139AB"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A628F8">
              <w:rPr>
                <w:rFonts w:ascii="Times New Roman" w:hAnsi="Times New Roman" w:cs="Times New Roman"/>
                <w:sz w:val="28"/>
                <w:szCs w:val="28"/>
                <w:lang w:val="uk-UA"/>
              </w:rPr>
              <w:t xml:space="preserve">, </w:t>
            </w:r>
          </w:p>
          <w:p w14:paraId="060CF403"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tc>
        <w:tc>
          <w:tcPr>
            <w:tcW w:w="850" w:type="dxa"/>
          </w:tcPr>
          <w:p w14:paraId="39F9C279"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3DA67C51" w14:textId="77777777" w:rsidR="00C139AB" w:rsidRPr="00A628F8"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36FBF988"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14:paraId="7BA0A288" w14:textId="77777777" w:rsidR="00C139AB" w:rsidRPr="00A628F8" w:rsidRDefault="00C139AB" w:rsidP="00C139AB">
            <w:pPr>
              <w:spacing w:after="0" w:line="240" w:lineRule="auto"/>
              <w:jc w:val="center"/>
              <w:rPr>
                <w:rFonts w:ascii="Times New Roman" w:hAnsi="Times New Roman" w:cs="Times New Roman"/>
                <w:sz w:val="28"/>
                <w:szCs w:val="28"/>
                <w:lang w:val="uk-UA"/>
              </w:rPr>
            </w:pPr>
          </w:p>
        </w:tc>
        <w:tc>
          <w:tcPr>
            <w:tcW w:w="851" w:type="dxa"/>
          </w:tcPr>
          <w:p w14:paraId="5C882A39"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14:paraId="6EC8BF6B" w14:textId="77777777" w:rsidR="00C139AB" w:rsidRPr="00A628F8" w:rsidRDefault="00C139AB" w:rsidP="00C139AB">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bl>
    <w:p w14:paraId="761A00A5" w14:textId="77777777" w:rsidR="00C139AB" w:rsidRPr="00B13B69" w:rsidRDefault="00C139AB" w:rsidP="00C139AB">
      <w:pPr>
        <w:spacing w:after="0" w:line="240" w:lineRule="auto"/>
        <w:jc w:val="both"/>
        <w:rPr>
          <w:rFonts w:ascii="Times New Roman" w:hAnsi="Times New Roman" w:cs="Times New Roman"/>
          <w:b/>
          <w:bCs/>
          <w:i/>
          <w:iCs/>
          <w:sz w:val="28"/>
          <w:szCs w:val="28"/>
          <w:lang w:val="uk-UA"/>
        </w:rPr>
      </w:pPr>
      <w:r w:rsidRPr="00B13B69">
        <w:rPr>
          <w:rFonts w:ascii="Times New Roman" w:hAnsi="Times New Roman" w:cs="Times New Roman"/>
          <w:b/>
          <w:bCs/>
          <w:i/>
          <w:iCs/>
          <w:sz w:val="28"/>
          <w:szCs w:val="28"/>
          <w:lang w:val="uk-UA"/>
        </w:rPr>
        <w:t>Очікувані результати:</w:t>
      </w:r>
    </w:p>
    <w:p w14:paraId="5E979F65" w14:textId="77777777" w:rsidR="00C139AB" w:rsidRPr="00C12715" w:rsidRDefault="00C139AB" w:rsidP="00C139AB">
      <w:pPr>
        <w:pStyle w:val="a3"/>
        <w:numPr>
          <w:ilvl w:val="0"/>
          <w:numId w:val="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якості та доступності</w:t>
      </w:r>
      <w:r w:rsidRPr="00C12715">
        <w:rPr>
          <w:rFonts w:ascii="Times New Roman" w:hAnsi="Times New Roman" w:cs="Times New Roman"/>
          <w:sz w:val="28"/>
          <w:szCs w:val="28"/>
          <w:lang w:val="uk-UA"/>
        </w:rPr>
        <w:t xml:space="preserve"> здобуття дошкільної освіти </w:t>
      </w:r>
      <w:r>
        <w:rPr>
          <w:rFonts w:ascii="Times New Roman" w:hAnsi="Times New Roman" w:cs="Times New Roman"/>
          <w:sz w:val="28"/>
          <w:szCs w:val="28"/>
          <w:lang w:val="uk-UA"/>
        </w:rPr>
        <w:t>шляхом формування оптимальної мережі закладів дошкільної освіти на території Бахмутської міської об’єднаної територіальної громади</w:t>
      </w:r>
      <w:r w:rsidRPr="00C12715">
        <w:rPr>
          <w:rFonts w:ascii="Times New Roman" w:hAnsi="Times New Roman" w:cs="Times New Roman"/>
          <w:sz w:val="28"/>
          <w:szCs w:val="28"/>
          <w:lang w:val="uk-UA"/>
        </w:rPr>
        <w:t>;</w:t>
      </w:r>
    </w:p>
    <w:p w14:paraId="79CABD6E" w14:textId="77777777" w:rsidR="00C139AB" w:rsidRPr="00C12715" w:rsidRDefault="00C139AB" w:rsidP="00C139AB">
      <w:pPr>
        <w:pStyle w:val="a3"/>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створення </w:t>
      </w:r>
      <w:r>
        <w:rPr>
          <w:rFonts w:ascii="Times New Roman" w:hAnsi="Times New Roman" w:cs="Times New Roman"/>
          <w:sz w:val="28"/>
          <w:szCs w:val="28"/>
          <w:lang w:val="uk-UA"/>
        </w:rPr>
        <w:t>належних організаційно-педагогічних, санітарно-гігієнічних, навчально-методичних і матеріально-технічних умов для функціонування закладів дошкільної освіти та</w:t>
      </w:r>
      <w:r w:rsidRPr="00C12715">
        <w:rPr>
          <w:rFonts w:ascii="Times New Roman" w:hAnsi="Times New Roman" w:cs="Times New Roman"/>
          <w:sz w:val="28"/>
          <w:szCs w:val="28"/>
          <w:lang w:val="uk-UA"/>
        </w:rPr>
        <w:t xml:space="preserve"> здобуття дітьми якісної дошкільної освіти;</w:t>
      </w:r>
    </w:p>
    <w:p w14:paraId="71D219B2" w14:textId="77777777" w:rsidR="00C139AB" w:rsidRPr="00C12715" w:rsidRDefault="00C139AB" w:rsidP="00C139AB">
      <w:pPr>
        <w:pStyle w:val="a3"/>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забезпечення 100% охоплення дітей </w:t>
      </w:r>
      <w:r>
        <w:rPr>
          <w:rFonts w:ascii="Times New Roman" w:hAnsi="Times New Roman" w:cs="Times New Roman"/>
          <w:sz w:val="28"/>
          <w:szCs w:val="28"/>
          <w:lang w:val="uk-UA"/>
        </w:rPr>
        <w:t xml:space="preserve">5 років обов’язковою </w:t>
      </w:r>
      <w:r w:rsidRPr="00C12715">
        <w:rPr>
          <w:rFonts w:ascii="Times New Roman" w:hAnsi="Times New Roman" w:cs="Times New Roman"/>
          <w:sz w:val="28"/>
          <w:szCs w:val="28"/>
          <w:lang w:val="uk-UA"/>
        </w:rPr>
        <w:t xml:space="preserve"> дошкільно</w:t>
      </w:r>
      <w:r>
        <w:rPr>
          <w:rFonts w:ascii="Times New Roman" w:hAnsi="Times New Roman" w:cs="Times New Roman"/>
          <w:sz w:val="28"/>
          <w:szCs w:val="28"/>
          <w:lang w:val="uk-UA"/>
        </w:rPr>
        <w:t>ю</w:t>
      </w:r>
      <w:r w:rsidRPr="00C12715">
        <w:rPr>
          <w:rFonts w:ascii="Times New Roman" w:hAnsi="Times New Roman" w:cs="Times New Roman"/>
          <w:sz w:val="28"/>
          <w:szCs w:val="28"/>
          <w:lang w:val="uk-UA"/>
        </w:rPr>
        <w:t xml:space="preserve"> освіт</w:t>
      </w:r>
      <w:r>
        <w:rPr>
          <w:rFonts w:ascii="Times New Roman" w:hAnsi="Times New Roman" w:cs="Times New Roman"/>
          <w:sz w:val="28"/>
          <w:szCs w:val="28"/>
          <w:lang w:val="uk-UA"/>
        </w:rPr>
        <w:t xml:space="preserve">ою через урізноманітнення форм її здобуття </w:t>
      </w:r>
      <w:r w:rsidRPr="00C12715">
        <w:rPr>
          <w:rFonts w:ascii="Times New Roman" w:hAnsi="Times New Roman" w:cs="Times New Roman"/>
          <w:sz w:val="28"/>
          <w:szCs w:val="28"/>
          <w:lang w:val="uk-UA"/>
        </w:rPr>
        <w:t>;</w:t>
      </w:r>
    </w:p>
    <w:p w14:paraId="2430C1DE" w14:textId="77777777" w:rsidR="00C139AB" w:rsidRPr="006E726D" w:rsidRDefault="00C139AB" w:rsidP="00C139AB">
      <w:pPr>
        <w:pStyle w:val="a3"/>
        <w:numPr>
          <w:ilvl w:val="0"/>
          <w:numId w:val="5"/>
        </w:numPr>
        <w:spacing w:after="0" w:line="240" w:lineRule="auto"/>
        <w:ind w:left="0" w:firstLine="360"/>
        <w:jc w:val="both"/>
        <w:rPr>
          <w:rFonts w:ascii="Times New Roman" w:hAnsi="Times New Roman" w:cs="Times New Roman"/>
          <w:sz w:val="28"/>
          <w:szCs w:val="28"/>
          <w:lang w:val="uk-UA"/>
        </w:rPr>
      </w:pPr>
      <w:r w:rsidRPr="006E726D">
        <w:rPr>
          <w:rFonts w:ascii="Times New Roman" w:hAnsi="Times New Roman" w:cs="Times New Roman"/>
          <w:sz w:val="28"/>
          <w:szCs w:val="28"/>
          <w:lang w:val="uk-UA"/>
        </w:rPr>
        <w:t>підвищення індексу якості дошкільної освіти, створення нового освітнього простору для навчання та виховання дітей у закладах дошкільної освіти на засадах дитиноцентризму;</w:t>
      </w:r>
    </w:p>
    <w:p w14:paraId="7D8A3364" w14:textId="77777777" w:rsidR="00C139AB" w:rsidRPr="00C12715" w:rsidRDefault="00C139AB" w:rsidP="00C139AB">
      <w:pPr>
        <w:pStyle w:val="a3"/>
        <w:numPr>
          <w:ilvl w:val="0"/>
          <w:numId w:val="5"/>
        </w:numPr>
        <w:spacing w:after="0" w:line="240" w:lineRule="auto"/>
        <w:ind w:left="0" w:firstLine="357"/>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забезпечен</w:t>
      </w:r>
      <w:r>
        <w:rPr>
          <w:rFonts w:ascii="Times New Roman" w:hAnsi="Times New Roman" w:cs="Times New Roman"/>
          <w:sz w:val="28"/>
          <w:szCs w:val="28"/>
          <w:lang w:val="uk-UA"/>
        </w:rPr>
        <w:t>ня</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відкритого інформаційного простору, прозорості щодо діяльності закладів дошкільної освіти Бахмутської міської ОТГ, освітніх послуг</w:t>
      </w:r>
      <w:r w:rsidRPr="00C12715">
        <w:rPr>
          <w:rFonts w:ascii="Times New Roman" w:hAnsi="Times New Roman" w:cs="Times New Roman"/>
          <w:sz w:val="28"/>
          <w:szCs w:val="28"/>
          <w:lang w:val="uk-UA"/>
        </w:rPr>
        <w:t xml:space="preserve">; </w:t>
      </w:r>
    </w:p>
    <w:p w14:paraId="39E28A0D" w14:textId="77777777" w:rsidR="00C139AB" w:rsidRPr="002A42E8" w:rsidRDefault="00C139AB" w:rsidP="00C139AB">
      <w:pPr>
        <w:pStyle w:val="a3"/>
        <w:numPr>
          <w:ilvl w:val="0"/>
          <w:numId w:val="5"/>
        </w:numPr>
        <w:spacing w:after="0" w:line="240" w:lineRule="auto"/>
        <w:ind w:left="0" w:firstLine="357"/>
        <w:jc w:val="both"/>
        <w:rPr>
          <w:rFonts w:ascii="Times New Roman" w:hAnsi="Times New Roman" w:cs="Times New Roman"/>
          <w:b/>
          <w:bCs/>
          <w:sz w:val="28"/>
          <w:szCs w:val="28"/>
          <w:lang w:val="uk-UA"/>
        </w:rPr>
      </w:pPr>
      <w:r>
        <w:rPr>
          <w:rFonts w:ascii="Times New Roman" w:hAnsi="Times New Roman" w:cs="Times New Roman"/>
          <w:sz w:val="28"/>
          <w:szCs w:val="28"/>
          <w:lang w:val="uk-UA"/>
        </w:rPr>
        <w:t>створення сучасної</w:t>
      </w:r>
      <w:r w:rsidRPr="00C12715">
        <w:rPr>
          <w:rFonts w:ascii="Times New Roman" w:hAnsi="Times New Roman" w:cs="Times New Roman"/>
          <w:sz w:val="28"/>
          <w:szCs w:val="28"/>
          <w:lang w:val="uk-UA"/>
        </w:rPr>
        <w:t xml:space="preserve"> матеріально-технічної бази </w:t>
      </w:r>
      <w:r>
        <w:rPr>
          <w:rFonts w:ascii="Times New Roman" w:hAnsi="Times New Roman" w:cs="Times New Roman"/>
          <w:sz w:val="28"/>
          <w:szCs w:val="28"/>
          <w:lang w:val="uk-UA"/>
        </w:rPr>
        <w:t>для системи</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дошкільної освіти, забезпечення умов для розвитку індустрії нових засобів навчання</w:t>
      </w:r>
      <w:r w:rsidRPr="00C12715">
        <w:rPr>
          <w:rFonts w:ascii="Times New Roman" w:hAnsi="Times New Roman" w:cs="Times New Roman"/>
          <w:sz w:val="28"/>
          <w:szCs w:val="28"/>
          <w:lang w:val="uk-UA"/>
        </w:rPr>
        <w:t>;</w:t>
      </w:r>
    </w:p>
    <w:p w14:paraId="42D6DEFA" w14:textId="77777777" w:rsidR="00EC409A" w:rsidRDefault="00C139AB" w:rsidP="00EC409A">
      <w:pPr>
        <w:pStyle w:val="a3"/>
        <w:numPr>
          <w:ilvl w:val="0"/>
          <w:numId w:val="5"/>
        </w:numPr>
        <w:spacing w:after="0" w:line="240" w:lineRule="auto"/>
        <w:ind w:left="0" w:firstLine="357"/>
        <w:jc w:val="both"/>
        <w:rPr>
          <w:rFonts w:ascii="Times New Roman" w:hAnsi="Times New Roman" w:cs="Times New Roman"/>
          <w:b/>
          <w:bCs/>
          <w:sz w:val="28"/>
          <w:szCs w:val="28"/>
        </w:rPr>
      </w:pPr>
      <w:r>
        <w:rPr>
          <w:rFonts w:ascii="Times New Roman" w:hAnsi="Times New Roman" w:cs="Times New Roman"/>
          <w:sz w:val="28"/>
          <w:szCs w:val="28"/>
          <w:lang w:val="uk-UA"/>
        </w:rPr>
        <w:t>вироблення системи дистанційного навчання дітей дошкільного віку;</w:t>
      </w:r>
    </w:p>
    <w:p w14:paraId="4834F6E2" w14:textId="77777777" w:rsidR="007D1D03" w:rsidRPr="00EC409A" w:rsidRDefault="00C139AB" w:rsidP="00EC409A">
      <w:pPr>
        <w:pStyle w:val="a3"/>
        <w:numPr>
          <w:ilvl w:val="0"/>
          <w:numId w:val="5"/>
        </w:numPr>
        <w:spacing w:after="0" w:line="240" w:lineRule="auto"/>
        <w:ind w:left="0" w:firstLine="357"/>
        <w:jc w:val="both"/>
        <w:rPr>
          <w:rFonts w:ascii="Times New Roman" w:hAnsi="Times New Roman" w:cs="Times New Roman"/>
          <w:b/>
          <w:bCs/>
          <w:sz w:val="28"/>
          <w:szCs w:val="28"/>
        </w:rPr>
      </w:pPr>
      <w:r w:rsidRPr="00EC409A">
        <w:rPr>
          <w:rFonts w:ascii="Times New Roman" w:hAnsi="Times New Roman" w:cs="Times New Roman"/>
          <w:sz w:val="28"/>
          <w:szCs w:val="28"/>
          <w:lang w:val="uk-UA"/>
        </w:rPr>
        <w:t>поступова інформатизація закладів дошкільної освіти.</w:t>
      </w:r>
    </w:p>
    <w:p w14:paraId="32F022AE" w14:textId="77777777" w:rsidR="00EF032C" w:rsidRDefault="00EF032C" w:rsidP="008F08D0">
      <w:pPr>
        <w:spacing w:after="0" w:line="240" w:lineRule="auto"/>
        <w:jc w:val="center"/>
        <w:rPr>
          <w:rFonts w:ascii="Times New Roman" w:hAnsi="Times New Roman" w:cs="Times New Roman"/>
          <w:sz w:val="28"/>
          <w:szCs w:val="28"/>
          <w:lang w:val="uk-UA"/>
        </w:rPr>
      </w:pPr>
    </w:p>
    <w:p w14:paraId="416F3A3D" w14:textId="77777777" w:rsidR="008F08D0" w:rsidRPr="00E53470" w:rsidRDefault="008F08D0" w:rsidP="00EF032C">
      <w:pPr>
        <w:tabs>
          <w:tab w:val="left" w:pos="0"/>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b/>
          <w:bCs/>
          <w:color w:val="000000"/>
          <w:sz w:val="28"/>
          <w:szCs w:val="28"/>
          <w:lang w:val="uk-UA"/>
        </w:rPr>
        <w:t>2.2. Проєкт «Нова українська школа»</w:t>
      </w:r>
    </w:p>
    <w:p w14:paraId="631A0582" w14:textId="77777777" w:rsidR="008F08D0" w:rsidRPr="00B93392" w:rsidRDefault="008F08D0" w:rsidP="008F08D0">
      <w:pPr>
        <w:pStyle w:val="Standard"/>
        <w:spacing w:after="0" w:line="240" w:lineRule="auto"/>
        <w:rPr>
          <w:rFonts w:ascii="Times New Roman" w:hAnsi="Times New Roman" w:cs="Times New Roman"/>
          <w:b/>
          <w:bCs/>
          <w:color w:val="000000"/>
          <w:sz w:val="24"/>
          <w:szCs w:val="24"/>
          <w:u w:val="single"/>
          <w:lang w:val="uk-UA"/>
        </w:rPr>
      </w:pPr>
    </w:p>
    <w:p w14:paraId="785233C6" w14:textId="77777777" w:rsidR="008F08D0" w:rsidRPr="00B70D72" w:rsidRDefault="008F08D0" w:rsidP="008F08D0">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B70D72">
        <w:rPr>
          <w:rFonts w:ascii="Times New Roman" w:hAnsi="Times New Roman" w:cs="Times New Roman"/>
          <w:b/>
          <w:bCs/>
          <w:i/>
          <w:iCs/>
          <w:sz w:val="28"/>
          <w:szCs w:val="28"/>
          <w:lang w:val="uk-UA"/>
        </w:rPr>
        <w:t>:</w:t>
      </w:r>
      <w:r w:rsidRPr="00B70D72">
        <w:rPr>
          <w:rFonts w:ascii="Times New Roman" w:hAnsi="Times New Roman" w:cs="Times New Roman"/>
          <w:sz w:val="28"/>
          <w:szCs w:val="28"/>
          <w:lang w:val="uk-UA"/>
        </w:rPr>
        <w:t xml:space="preserve"> визначення та набуття </w:t>
      </w:r>
      <w:r>
        <w:rPr>
          <w:rFonts w:ascii="Times New Roman" w:hAnsi="Times New Roman" w:cs="Times New Roman"/>
          <w:sz w:val="28"/>
          <w:szCs w:val="28"/>
          <w:lang w:val="uk-UA"/>
        </w:rPr>
        <w:t>чіткого</w:t>
      </w:r>
      <w:r w:rsidRPr="00B70D72">
        <w:rPr>
          <w:rFonts w:ascii="Times New Roman" w:hAnsi="Times New Roman" w:cs="Times New Roman"/>
          <w:sz w:val="28"/>
          <w:szCs w:val="28"/>
          <w:lang w:val="uk-UA"/>
        </w:rPr>
        <w:t xml:space="preserve"> розуміння сучасної української школи, здатної підтримувати учнів у їх прагненні ставати новаторами, </w:t>
      </w:r>
      <w:r w:rsidRPr="00B70D72">
        <w:rPr>
          <w:rFonts w:ascii="Times New Roman" w:hAnsi="Times New Roman" w:cs="Times New Roman"/>
          <w:sz w:val="28"/>
          <w:szCs w:val="28"/>
          <w:lang w:val="uk-UA"/>
        </w:rPr>
        <w:lastRenderedPageBreak/>
        <w:t>використовувати набуті знання та креативність у створенні нових відкриттів для суспільства.</w:t>
      </w:r>
    </w:p>
    <w:p w14:paraId="0499342F" w14:textId="77777777" w:rsidR="008F08D0" w:rsidRDefault="008F08D0" w:rsidP="008F08D0">
      <w:pPr>
        <w:pStyle w:val="Standard"/>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14:paraId="0473AF4B" w14:textId="77777777" w:rsidR="00AD0FF6" w:rsidRPr="00B93392" w:rsidRDefault="00AD0FF6" w:rsidP="008F08D0">
      <w:pPr>
        <w:pStyle w:val="Standard"/>
        <w:spacing w:after="0" w:line="240" w:lineRule="auto"/>
        <w:jc w:val="both"/>
        <w:rPr>
          <w:sz w:val="16"/>
          <w:szCs w:val="16"/>
          <w:lang w:val="uk-UA"/>
        </w:rPr>
      </w:pPr>
    </w:p>
    <w:tbl>
      <w:tblPr>
        <w:tblW w:w="9851" w:type="dxa"/>
        <w:jc w:val="center"/>
        <w:tblLayout w:type="fixed"/>
        <w:tblCellMar>
          <w:left w:w="10" w:type="dxa"/>
          <w:right w:w="10" w:type="dxa"/>
        </w:tblCellMar>
        <w:tblLook w:val="00A0" w:firstRow="1" w:lastRow="0" w:firstColumn="1" w:lastColumn="0" w:noHBand="0" w:noVBand="0"/>
      </w:tblPr>
      <w:tblGrid>
        <w:gridCol w:w="4416"/>
        <w:gridCol w:w="1816"/>
        <w:gridCol w:w="822"/>
        <w:gridCol w:w="822"/>
        <w:gridCol w:w="595"/>
        <w:gridCol w:w="708"/>
        <w:gridCol w:w="672"/>
      </w:tblGrid>
      <w:tr w:rsidR="008F08D0" w14:paraId="0011C3B2" w14:textId="77777777" w:rsidTr="00AD0FF6">
        <w:trPr>
          <w:jc w:val="center"/>
        </w:trPr>
        <w:tc>
          <w:tcPr>
            <w:tcW w:w="441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51876E8" w14:textId="77777777"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Шляхи реалізації</w:t>
            </w:r>
          </w:p>
        </w:tc>
        <w:tc>
          <w:tcPr>
            <w:tcW w:w="1816" w:type="dxa"/>
            <w:vMerge w:val="restart"/>
            <w:tcBorders>
              <w:top w:val="single" w:sz="4" w:space="0" w:color="000000"/>
              <w:left w:val="single" w:sz="4" w:space="0" w:color="000000"/>
              <w:right w:val="single" w:sz="4" w:space="0" w:color="auto"/>
            </w:tcBorders>
          </w:tcPr>
          <w:p w14:paraId="769697FE" w14:textId="77777777" w:rsidR="008F08D0" w:rsidRDefault="008F08D0" w:rsidP="008F08D0">
            <w:pPr>
              <w:pStyle w:val="Standard"/>
              <w:widowControl w:val="0"/>
              <w:spacing w:after="0" w:line="240" w:lineRule="auto"/>
              <w:ind w:left="154"/>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Виконавці</w:t>
            </w:r>
          </w:p>
        </w:tc>
        <w:tc>
          <w:tcPr>
            <w:tcW w:w="3619" w:type="dxa"/>
            <w:gridSpan w:val="5"/>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0A51D2D4" w14:textId="77777777"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Терміни виконання</w:t>
            </w:r>
          </w:p>
        </w:tc>
      </w:tr>
      <w:tr w:rsidR="008F08D0" w14:paraId="60E20224" w14:textId="77777777" w:rsidTr="00AD0FF6">
        <w:trPr>
          <w:jc w:val="center"/>
        </w:trPr>
        <w:tc>
          <w:tcPr>
            <w:tcW w:w="4416" w:type="dxa"/>
            <w:vMerge/>
            <w:tcBorders>
              <w:top w:val="single" w:sz="4" w:space="0" w:color="000000"/>
              <w:left w:val="single" w:sz="4" w:space="0" w:color="000000"/>
              <w:bottom w:val="single" w:sz="4" w:space="0" w:color="000000"/>
            </w:tcBorders>
            <w:vAlign w:val="center"/>
          </w:tcPr>
          <w:p w14:paraId="448D2B60" w14:textId="77777777" w:rsidR="008F08D0" w:rsidRDefault="008F08D0" w:rsidP="008F08D0">
            <w:pPr>
              <w:spacing w:after="0" w:line="240" w:lineRule="auto"/>
            </w:pPr>
          </w:p>
        </w:tc>
        <w:tc>
          <w:tcPr>
            <w:tcW w:w="1816" w:type="dxa"/>
            <w:vMerge/>
            <w:tcBorders>
              <w:left w:val="single" w:sz="4" w:space="0" w:color="000000"/>
              <w:bottom w:val="single" w:sz="4" w:space="0" w:color="000000"/>
              <w:right w:val="single" w:sz="4" w:space="0" w:color="auto"/>
            </w:tcBorders>
          </w:tcPr>
          <w:p w14:paraId="76C5E60D" w14:textId="77777777"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p>
        </w:tc>
        <w:tc>
          <w:tcPr>
            <w:tcW w:w="822"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211788F2" w14:textId="77777777"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2021</w:t>
            </w:r>
          </w:p>
        </w:tc>
        <w:tc>
          <w:tcPr>
            <w:tcW w:w="822" w:type="dxa"/>
            <w:tcBorders>
              <w:top w:val="single" w:sz="4" w:space="0" w:color="000000"/>
              <w:left w:val="single" w:sz="4" w:space="0" w:color="auto"/>
              <w:bottom w:val="single" w:sz="4" w:space="0" w:color="000000"/>
              <w:right w:val="single" w:sz="4" w:space="0" w:color="000000"/>
            </w:tcBorders>
          </w:tcPr>
          <w:p w14:paraId="1EED6815" w14:textId="77777777"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2022</w:t>
            </w:r>
          </w:p>
        </w:tc>
        <w:tc>
          <w:tcPr>
            <w:tcW w:w="595" w:type="dxa"/>
            <w:tcBorders>
              <w:top w:val="single" w:sz="4" w:space="0" w:color="000000"/>
              <w:left w:val="single" w:sz="4" w:space="0" w:color="auto"/>
              <w:bottom w:val="single" w:sz="4" w:space="0" w:color="000000"/>
              <w:right w:val="single" w:sz="4" w:space="0" w:color="000000"/>
            </w:tcBorders>
          </w:tcPr>
          <w:p w14:paraId="14BEC200" w14:textId="77777777"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2023</w:t>
            </w:r>
          </w:p>
        </w:tc>
        <w:tc>
          <w:tcPr>
            <w:tcW w:w="708" w:type="dxa"/>
            <w:tcBorders>
              <w:top w:val="single" w:sz="4" w:space="0" w:color="000000"/>
              <w:left w:val="single" w:sz="4" w:space="0" w:color="auto"/>
              <w:bottom w:val="single" w:sz="4" w:space="0" w:color="000000"/>
              <w:right w:val="single" w:sz="4" w:space="0" w:color="000000"/>
            </w:tcBorders>
          </w:tcPr>
          <w:p w14:paraId="752541B4" w14:textId="77777777"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2024</w:t>
            </w:r>
          </w:p>
        </w:tc>
        <w:tc>
          <w:tcPr>
            <w:tcW w:w="672" w:type="dxa"/>
            <w:tcBorders>
              <w:top w:val="single" w:sz="4" w:space="0" w:color="000000"/>
              <w:left w:val="single" w:sz="4" w:space="0" w:color="auto"/>
              <w:bottom w:val="single" w:sz="4" w:space="0" w:color="000000"/>
              <w:right w:val="single" w:sz="4" w:space="0" w:color="000000"/>
            </w:tcBorders>
          </w:tcPr>
          <w:p w14:paraId="31569013" w14:textId="77777777" w:rsidR="008F08D0" w:rsidRDefault="008F08D0"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2025</w:t>
            </w:r>
          </w:p>
        </w:tc>
      </w:tr>
      <w:tr w:rsidR="008F08D0" w14:paraId="12DDAAEE" w14:textId="77777777" w:rsidTr="00AD0FF6">
        <w:trPr>
          <w:jc w:val="center"/>
        </w:trPr>
        <w:tc>
          <w:tcPr>
            <w:tcW w:w="9851" w:type="dxa"/>
            <w:gridSpan w:val="7"/>
            <w:tcBorders>
              <w:top w:val="single" w:sz="4" w:space="0" w:color="000000"/>
              <w:left w:val="single" w:sz="4" w:space="0" w:color="000000"/>
              <w:bottom w:val="single" w:sz="4" w:space="0" w:color="000000"/>
              <w:right w:val="single" w:sz="4" w:space="0" w:color="000000"/>
            </w:tcBorders>
          </w:tcPr>
          <w:p w14:paraId="597905BB" w14:textId="77777777" w:rsidR="008F08D0" w:rsidRDefault="008F08D0" w:rsidP="008F08D0">
            <w:pPr>
              <w:pStyle w:val="Standard"/>
              <w:widowControl w:val="0"/>
              <w:spacing w:after="0" w:line="240" w:lineRule="auto"/>
              <w:ind w:left="517" w:hanging="517"/>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  Створити:</w:t>
            </w:r>
          </w:p>
        </w:tc>
      </w:tr>
      <w:tr w:rsidR="008F08D0" w14:paraId="5A6FD7FA" w14:textId="77777777" w:rsidTr="00AD0FF6">
        <w:trPr>
          <w:trHeight w:val="240"/>
          <w:jc w:val="center"/>
        </w:trPr>
        <w:tc>
          <w:tcPr>
            <w:tcW w:w="4416" w:type="dxa"/>
            <w:tcBorders>
              <w:top w:val="single" w:sz="4" w:space="0" w:color="000000"/>
              <w:left w:val="single" w:sz="4" w:space="0" w:color="000000"/>
              <w:bottom w:val="single" w:sz="4" w:space="0" w:color="000000"/>
            </w:tcBorders>
          </w:tcPr>
          <w:p w14:paraId="5CF337B0" w14:textId="77777777" w:rsidR="008F08D0" w:rsidRPr="00863C8A" w:rsidRDefault="008F08D0" w:rsidP="008F08D0">
            <w:pPr>
              <w:pStyle w:val="Standard"/>
              <w:widowControl w:val="0"/>
              <w:numPr>
                <w:ilvl w:val="0"/>
                <w:numId w:val="10"/>
              </w:numPr>
              <w:tabs>
                <w:tab w:val="left" w:pos="-22"/>
                <w:tab w:val="left" w:pos="419"/>
              </w:tabs>
              <w:spacing w:after="0" w:line="240" w:lineRule="auto"/>
              <w:ind w:right="52"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у закладах загальної середньої освіти (далі – ЗЗСО) Бахмутської міської об’єднаної територіальної громади (далі – ОТГ) середовище для різнобічного розвитку, виховання й соціалізації особистості, яка відповідає вимогам часу.</w:t>
            </w:r>
          </w:p>
        </w:tc>
        <w:tc>
          <w:tcPr>
            <w:tcW w:w="1816" w:type="dxa"/>
            <w:tcBorders>
              <w:top w:val="single" w:sz="4" w:space="0" w:color="000000"/>
              <w:left w:val="single" w:sz="4" w:space="0" w:color="000000"/>
              <w:bottom w:val="single" w:sz="4" w:space="0" w:color="000000"/>
              <w:right w:val="single" w:sz="4" w:space="0" w:color="000000"/>
            </w:tcBorders>
          </w:tcPr>
          <w:p w14:paraId="79AC42DC"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w:t>
            </w:r>
          </w:p>
          <w:p w14:paraId="608DEFA6" w14:textId="77777777" w:rsidR="008F08D0" w:rsidRDefault="008F08D0" w:rsidP="008F08D0">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2FABB7"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7FDB6158"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1E327351"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07EB821"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686A8B53"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71819C6F" w14:textId="77777777" w:rsidTr="00AD0FF6">
        <w:trPr>
          <w:trHeight w:val="240"/>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BD7015" w14:textId="77777777" w:rsidR="008F08D0" w:rsidRDefault="008F08D0" w:rsidP="008F08D0">
            <w:pPr>
              <w:pStyle w:val="Standard"/>
              <w:widowControl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rPr>
              <w:t>Забезпечити:</w:t>
            </w:r>
          </w:p>
        </w:tc>
      </w:tr>
      <w:tr w:rsidR="008F08D0" w14:paraId="62B36183" w14:textId="77777777" w:rsidTr="00AD0FF6">
        <w:trPr>
          <w:trHeight w:val="127"/>
          <w:jc w:val="center"/>
        </w:trPr>
        <w:tc>
          <w:tcPr>
            <w:tcW w:w="4416" w:type="dxa"/>
            <w:tcBorders>
              <w:top w:val="single" w:sz="4" w:space="0" w:color="000000"/>
              <w:left w:val="single" w:sz="4" w:space="0" w:color="000000"/>
              <w:bottom w:val="single" w:sz="4" w:space="0" w:color="000000"/>
            </w:tcBorders>
            <w:vAlign w:val="center"/>
          </w:tcPr>
          <w:p w14:paraId="145B411E" w14:textId="77777777" w:rsidR="008F08D0" w:rsidRPr="00494C92" w:rsidRDefault="008F08D0" w:rsidP="008F08D0">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b/>
                <w:bCs/>
                <w:sz w:val="28"/>
                <w:szCs w:val="28"/>
                <w:lang w:val="uk-UA" w:eastAsia="ru-RU"/>
              </w:rPr>
            </w:pPr>
            <w:r>
              <w:rPr>
                <w:rFonts w:ascii="Times New Roman" w:hAnsi="Times New Roman" w:cs="Times New Roman"/>
                <w:sz w:val="28"/>
                <w:szCs w:val="28"/>
                <w:lang w:val="uk-UA"/>
              </w:rPr>
              <w:t>реалізацію оновлених цілей  і змісту освіти на основі компетентнісного підходу та особистісної орієнтації з урахуванням світового досвіду та принципів сталого розвитку;</w:t>
            </w:r>
          </w:p>
        </w:tc>
        <w:tc>
          <w:tcPr>
            <w:tcW w:w="1816" w:type="dxa"/>
            <w:tcBorders>
              <w:top w:val="single" w:sz="4" w:space="0" w:color="000000"/>
              <w:left w:val="single" w:sz="4" w:space="0" w:color="000000"/>
              <w:bottom w:val="single" w:sz="4" w:space="0" w:color="000000"/>
              <w:right w:val="single" w:sz="4" w:space="0" w:color="000000"/>
            </w:tcBorders>
          </w:tcPr>
          <w:p w14:paraId="0BDDD9DE"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Центр професійного розвитку педагогічних працівників</w:t>
            </w:r>
          </w:p>
          <w:p w14:paraId="58FBD571" w14:textId="77777777"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(далі – ЦПРПП)</w:t>
            </w: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3827F1" w14:textId="77777777"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156124DE" w14:textId="77777777"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4AD003BB" w14:textId="77777777"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92C07C8" w14:textId="77777777"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19335E3F" w14:textId="77777777" w:rsidR="008F08D0" w:rsidRDefault="008F08D0"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8F08D0" w14:paraId="256A7EEC" w14:textId="77777777" w:rsidTr="00AD0FF6">
        <w:trPr>
          <w:trHeight w:val="127"/>
          <w:jc w:val="center"/>
        </w:trPr>
        <w:tc>
          <w:tcPr>
            <w:tcW w:w="4416" w:type="dxa"/>
            <w:tcBorders>
              <w:top w:val="single" w:sz="4" w:space="0" w:color="000000"/>
              <w:left w:val="single" w:sz="4" w:space="0" w:color="000000"/>
              <w:bottom w:val="single" w:sz="4" w:space="0" w:color="000000"/>
            </w:tcBorders>
            <w:vAlign w:val="center"/>
          </w:tcPr>
          <w:p w14:paraId="16B0DB80" w14:textId="77777777" w:rsidR="008F08D0" w:rsidRPr="00363CD2" w:rsidRDefault="008F08D0" w:rsidP="008F08D0">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оволодіння педагогічними працівниками новітніми освітніми інтерактивними, індивідуалізо-ваними та проєктними освітніми технологіями;</w:t>
            </w:r>
          </w:p>
        </w:tc>
        <w:tc>
          <w:tcPr>
            <w:tcW w:w="1816" w:type="dxa"/>
            <w:tcBorders>
              <w:top w:val="single" w:sz="4" w:space="0" w:color="000000"/>
              <w:left w:val="single" w:sz="4" w:space="0" w:color="000000"/>
              <w:bottom w:val="single" w:sz="4" w:space="0" w:color="000000"/>
              <w:right w:val="single" w:sz="4" w:space="0" w:color="000000"/>
            </w:tcBorders>
          </w:tcPr>
          <w:p w14:paraId="19E1691C"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14:paraId="778A2611"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E364A6"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7398DB31"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4A1DCB0E"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403B36C"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4D07202F"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70246F20" w14:textId="77777777" w:rsidTr="00AD0FF6">
        <w:trPr>
          <w:trHeight w:val="127"/>
          <w:jc w:val="center"/>
        </w:trPr>
        <w:tc>
          <w:tcPr>
            <w:tcW w:w="4416" w:type="dxa"/>
            <w:tcBorders>
              <w:top w:val="single" w:sz="4" w:space="0" w:color="000000"/>
              <w:left w:val="single" w:sz="4" w:space="0" w:color="000000"/>
              <w:bottom w:val="single" w:sz="4" w:space="0" w:color="000000"/>
            </w:tcBorders>
            <w:vAlign w:val="center"/>
          </w:tcPr>
          <w:p w14:paraId="0193E108" w14:textId="77777777" w:rsidR="008F08D0" w:rsidRDefault="008F08D0" w:rsidP="008F08D0">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sz w:val="28"/>
                <w:szCs w:val="28"/>
                <w:lang w:val="uk-UA"/>
              </w:rPr>
            </w:pPr>
            <w:r>
              <w:rPr>
                <w:rFonts w:ascii="Times New Roman" w:hAnsi="Times New Roman" w:cs="Times New Roman"/>
                <w:sz w:val="28"/>
                <w:szCs w:val="28"/>
                <w:lang w:val="uk-UA"/>
              </w:rPr>
              <w:t>перехід від адміністративно-розпорядчого управління ЗЗСО до системи освітнього менеджменту;</w:t>
            </w:r>
          </w:p>
        </w:tc>
        <w:tc>
          <w:tcPr>
            <w:tcW w:w="1816" w:type="dxa"/>
            <w:tcBorders>
              <w:top w:val="single" w:sz="4" w:space="0" w:color="000000"/>
              <w:left w:val="single" w:sz="4" w:space="0" w:color="000000"/>
              <w:bottom w:val="single" w:sz="4" w:space="0" w:color="000000"/>
              <w:right w:val="single" w:sz="4" w:space="0" w:color="000000"/>
            </w:tcBorders>
          </w:tcPr>
          <w:p w14:paraId="212C9359"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14:paraId="461D93F3"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C1B5B7"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5D652D4F"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c>
          <w:tcPr>
            <w:tcW w:w="595" w:type="dxa"/>
            <w:tcBorders>
              <w:top w:val="single" w:sz="4" w:space="0" w:color="000000"/>
              <w:left w:val="single" w:sz="4" w:space="0" w:color="000000"/>
              <w:bottom w:val="single" w:sz="4" w:space="0" w:color="000000"/>
              <w:right w:val="single" w:sz="4" w:space="0" w:color="000000"/>
            </w:tcBorders>
            <w:vAlign w:val="center"/>
          </w:tcPr>
          <w:p w14:paraId="0D88050C"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6364C91"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p>
        </w:tc>
        <w:tc>
          <w:tcPr>
            <w:tcW w:w="672" w:type="dxa"/>
            <w:tcBorders>
              <w:top w:val="single" w:sz="4" w:space="0" w:color="000000"/>
              <w:left w:val="single" w:sz="4" w:space="0" w:color="000000"/>
              <w:bottom w:val="single" w:sz="4" w:space="0" w:color="000000"/>
              <w:right w:val="single" w:sz="4" w:space="0" w:color="000000"/>
            </w:tcBorders>
            <w:vAlign w:val="center"/>
          </w:tcPr>
          <w:p w14:paraId="5C241AC9"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p>
        </w:tc>
      </w:tr>
      <w:tr w:rsidR="008F08D0" w14:paraId="52FD5DDF" w14:textId="77777777" w:rsidTr="00AD0FF6">
        <w:trPr>
          <w:trHeight w:val="127"/>
          <w:jc w:val="center"/>
        </w:trPr>
        <w:tc>
          <w:tcPr>
            <w:tcW w:w="4416" w:type="dxa"/>
            <w:tcBorders>
              <w:top w:val="single" w:sz="4" w:space="0" w:color="000000"/>
              <w:left w:val="single" w:sz="4" w:space="0" w:color="000000"/>
              <w:bottom w:val="single" w:sz="4" w:space="0" w:color="000000"/>
            </w:tcBorders>
          </w:tcPr>
          <w:p w14:paraId="40C82439" w14:textId="77777777" w:rsidR="008F08D0" w:rsidRPr="004B4F2F" w:rsidRDefault="008F08D0" w:rsidP="008F08D0">
            <w:pPr>
              <w:pStyle w:val="a3"/>
              <w:numPr>
                <w:ilvl w:val="0"/>
                <w:numId w:val="10"/>
              </w:numPr>
              <w:tabs>
                <w:tab w:val="left" w:pos="277"/>
              </w:tabs>
              <w:spacing w:after="0" w:line="240" w:lineRule="auto"/>
              <w:ind w:left="-7" w:right="194" w:hanging="7"/>
              <w:jc w:val="both"/>
              <w:rPr>
                <w:rFonts w:ascii="Times New Roman" w:hAnsi="Times New Roman" w:cs="Times New Roman"/>
                <w:sz w:val="28"/>
                <w:szCs w:val="28"/>
                <w:lang w:val="uk-UA"/>
              </w:rPr>
            </w:pPr>
            <w:r w:rsidRPr="004B4F2F">
              <w:rPr>
                <w:rFonts w:ascii="Times New Roman" w:hAnsi="Times New Roman" w:cs="Times New Roman"/>
                <w:sz w:val="28"/>
                <w:szCs w:val="28"/>
                <w:lang w:val="uk-UA"/>
              </w:rPr>
              <w:t>науково-методичний супровід</w:t>
            </w:r>
          </w:p>
          <w:p w14:paraId="59227373" w14:textId="77777777" w:rsidR="008F08D0" w:rsidRDefault="008F08D0" w:rsidP="008F08D0">
            <w:pPr>
              <w:pStyle w:val="11"/>
              <w:tabs>
                <w:tab w:val="left" w:pos="277"/>
              </w:tabs>
              <w:ind w:right="194" w:hanging="7"/>
              <w:jc w:val="both"/>
              <w:rPr>
                <w:rFonts w:ascii="Times New Roman" w:hAnsi="Times New Roman" w:cs="Times New Roman"/>
                <w:sz w:val="24"/>
                <w:szCs w:val="24"/>
                <w:lang w:val="az-Cyrl-AZ"/>
              </w:rPr>
            </w:pPr>
            <w:r>
              <w:rPr>
                <w:rFonts w:ascii="Times New Roman" w:hAnsi="Times New Roman" w:cs="Times New Roman"/>
                <w:sz w:val="28"/>
                <w:szCs w:val="28"/>
                <w:lang w:val="uk-UA"/>
              </w:rPr>
              <w:t xml:space="preserve">упровадження </w:t>
            </w:r>
            <w:r w:rsidRPr="0075635B">
              <w:rPr>
                <w:rFonts w:ascii="Times New Roman" w:hAnsi="Times New Roman" w:cs="Times New Roman"/>
                <w:sz w:val="28"/>
                <w:szCs w:val="28"/>
                <w:lang w:val="uk-UA"/>
              </w:rPr>
              <w:t>Державного стандарту базової і повної загальної середньої освіти</w:t>
            </w:r>
          </w:p>
        </w:tc>
        <w:tc>
          <w:tcPr>
            <w:tcW w:w="1816" w:type="dxa"/>
            <w:tcBorders>
              <w:top w:val="single" w:sz="4" w:space="0" w:color="000000"/>
              <w:left w:val="single" w:sz="4" w:space="0" w:color="000000"/>
              <w:bottom w:val="single" w:sz="4" w:space="0" w:color="000000"/>
              <w:right w:val="single" w:sz="4" w:space="0" w:color="000000"/>
            </w:tcBorders>
          </w:tcPr>
          <w:p w14:paraId="19B3ED54"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14:paraId="26A46E3C" w14:textId="77777777" w:rsidR="008F08D0" w:rsidRPr="004B4F2F" w:rsidRDefault="008F08D0" w:rsidP="008F08D0">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25A88D"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78BFD7E6"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72CA98F9"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15B8390"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0ED315F0"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8F08D0" w14:paraId="4490911D" w14:textId="77777777" w:rsidTr="00AD0FF6">
        <w:trPr>
          <w:trHeight w:val="127"/>
          <w:jc w:val="center"/>
        </w:trPr>
        <w:tc>
          <w:tcPr>
            <w:tcW w:w="4416" w:type="dxa"/>
            <w:tcBorders>
              <w:top w:val="single" w:sz="4" w:space="0" w:color="000000"/>
              <w:left w:val="single" w:sz="4" w:space="0" w:color="000000"/>
              <w:bottom w:val="single" w:sz="4" w:space="0" w:color="000000"/>
            </w:tcBorders>
          </w:tcPr>
          <w:p w14:paraId="5D070B01" w14:textId="77777777" w:rsidR="008F08D0" w:rsidRPr="003E0D65" w:rsidRDefault="008F08D0" w:rsidP="008F08D0">
            <w:pPr>
              <w:pStyle w:val="a3"/>
              <w:numPr>
                <w:ilvl w:val="0"/>
                <w:numId w:val="10"/>
              </w:numPr>
              <w:tabs>
                <w:tab w:val="left" w:pos="277"/>
                <w:tab w:val="left" w:pos="426"/>
                <w:tab w:val="left" w:pos="709"/>
              </w:tabs>
              <w:autoSpaceDE w:val="0"/>
              <w:autoSpaceDN w:val="0"/>
              <w:adjustRightInd w:val="0"/>
              <w:spacing w:after="0" w:line="240" w:lineRule="auto"/>
              <w:ind w:left="0" w:right="194" w:hanging="7"/>
              <w:jc w:val="both"/>
              <w:rPr>
                <w:rFonts w:ascii="Times New Roman" w:hAnsi="Times New Roman" w:cs="Times New Roman"/>
                <w:color w:val="000000"/>
                <w:sz w:val="24"/>
                <w:szCs w:val="24"/>
                <w:lang w:val="uk-UA"/>
              </w:rPr>
            </w:pPr>
            <w:r>
              <w:rPr>
                <w:rFonts w:ascii="Times New Roman" w:hAnsi="Times New Roman" w:cs="Times New Roman"/>
                <w:sz w:val="28"/>
                <w:szCs w:val="28"/>
                <w:lang w:val="uk-UA"/>
              </w:rPr>
              <w:t xml:space="preserve">участь педагогів у міських творчих групах з метою розробки навчально-методичних посібників щодо реалізації оновленої мети та змісту сучасної </w:t>
            </w:r>
            <w:r w:rsidRPr="0075635B">
              <w:rPr>
                <w:rFonts w:ascii="Times New Roman" w:hAnsi="Times New Roman" w:cs="Times New Roman"/>
                <w:sz w:val="28"/>
                <w:szCs w:val="28"/>
                <w:lang w:val="uk-UA"/>
              </w:rPr>
              <w:t>базової і повної загальної середньої освіти</w:t>
            </w:r>
            <w:r>
              <w:rPr>
                <w:rFonts w:ascii="Times New Roman" w:hAnsi="Times New Roman" w:cs="Times New Roman"/>
                <w:sz w:val="28"/>
                <w:szCs w:val="28"/>
                <w:lang w:val="uk-UA"/>
              </w:rPr>
              <w:t>;</w:t>
            </w:r>
          </w:p>
        </w:tc>
        <w:tc>
          <w:tcPr>
            <w:tcW w:w="1816" w:type="dxa"/>
            <w:tcBorders>
              <w:top w:val="single" w:sz="4" w:space="0" w:color="000000"/>
              <w:left w:val="single" w:sz="4" w:space="0" w:color="000000"/>
              <w:bottom w:val="single" w:sz="4" w:space="0" w:color="000000"/>
              <w:right w:val="single" w:sz="4" w:space="0" w:color="000000"/>
            </w:tcBorders>
          </w:tcPr>
          <w:p w14:paraId="723DFAC7" w14:textId="77777777" w:rsidR="008F08D0" w:rsidRDefault="008F08D0"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ЦПРПП</w:t>
            </w:r>
            <w:r w:rsidRPr="00A628F8">
              <w:rPr>
                <w:rFonts w:ascii="Times New Roman" w:hAnsi="Times New Roman" w:cs="Times New Roman"/>
                <w:sz w:val="28"/>
                <w:szCs w:val="28"/>
                <w:lang w:val="uk-UA"/>
              </w:rPr>
              <w:t xml:space="preserve">, </w:t>
            </w:r>
          </w:p>
          <w:p w14:paraId="4ECAA731" w14:textId="77777777" w:rsidR="008F08D0" w:rsidRPr="004B4F2F" w:rsidRDefault="008F08D0" w:rsidP="008F08D0">
            <w:pPr>
              <w:pStyle w:val="11"/>
              <w:jc w:val="center"/>
              <w:rPr>
                <w:rFonts w:ascii="Times New Roman" w:hAnsi="Times New Roman" w:cs="Times New Roman"/>
                <w:b/>
                <w:bCs/>
                <w:sz w:val="28"/>
                <w:szCs w:val="28"/>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7CE93A"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060C3B87"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1E545B46"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53E4CDF" w14:textId="77777777" w:rsidR="008F08D0" w:rsidRDefault="008F08D0" w:rsidP="008F08D0">
            <w:pPr>
              <w:pStyle w:val="11"/>
              <w:jc w:val="center"/>
              <w:rPr>
                <w:rFonts w:ascii="Times New Roman" w:hAnsi="Times New Roman" w:cs="Times New Roman"/>
                <w:b/>
                <w:bCs/>
                <w:sz w:val="28"/>
                <w:szCs w:val="28"/>
                <w:lang w:val="uk-UA"/>
              </w:rPr>
            </w:pPr>
          </w:p>
        </w:tc>
        <w:tc>
          <w:tcPr>
            <w:tcW w:w="672" w:type="dxa"/>
            <w:tcBorders>
              <w:top w:val="single" w:sz="4" w:space="0" w:color="000000"/>
              <w:left w:val="single" w:sz="4" w:space="0" w:color="000000"/>
              <w:bottom w:val="single" w:sz="4" w:space="0" w:color="000000"/>
              <w:right w:val="single" w:sz="4" w:space="0" w:color="000000"/>
            </w:tcBorders>
            <w:vAlign w:val="center"/>
          </w:tcPr>
          <w:p w14:paraId="6217C294" w14:textId="77777777" w:rsidR="008F08D0" w:rsidRDefault="008F08D0" w:rsidP="008F08D0">
            <w:pPr>
              <w:pStyle w:val="11"/>
              <w:jc w:val="center"/>
              <w:rPr>
                <w:rFonts w:ascii="Times New Roman" w:hAnsi="Times New Roman" w:cs="Times New Roman"/>
                <w:b/>
                <w:bCs/>
                <w:sz w:val="28"/>
                <w:szCs w:val="28"/>
                <w:lang w:val="uk-UA"/>
              </w:rPr>
            </w:pPr>
          </w:p>
        </w:tc>
      </w:tr>
      <w:tr w:rsidR="008F08D0" w14:paraId="3D44FBC5" w14:textId="77777777" w:rsidTr="00AD0FF6">
        <w:trPr>
          <w:trHeight w:val="127"/>
          <w:jc w:val="center"/>
        </w:trPr>
        <w:tc>
          <w:tcPr>
            <w:tcW w:w="4416" w:type="dxa"/>
            <w:tcBorders>
              <w:top w:val="single" w:sz="4" w:space="0" w:color="000000"/>
              <w:left w:val="single" w:sz="4" w:space="0" w:color="000000"/>
              <w:bottom w:val="single" w:sz="4" w:space="0" w:color="000000"/>
            </w:tcBorders>
          </w:tcPr>
          <w:p w14:paraId="791BEE35" w14:textId="77777777" w:rsidR="008F08D0" w:rsidRDefault="008F08D0" w:rsidP="008F08D0">
            <w:pPr>
              <w:pStyle w:val="a7"/>
              <w:numPr>
                <w:ilvl w:val="0"/>
                <w:numId w:val="10"/>
              </w:numPr>
              <w:tabs>
                <w:tab w:val="left" w:pos="277"/>
                <w:tab w:val="left" w:pos="426"/>
              </w:tabs>
              <w:spacing w:before="0" w:beforeAutospacing="0" w:after="0" w:afterAutospacing="0"/>
              <w:ind w:right="52" w:hanging="7"/>
              <w:jc w:val="both"/>
              <w:rPr>
                <w:sz w:val="28"/>
                <w:szCs w:val="28"/>
                <w:lang w:val="uk-UA"/>
              </w:rPr>
            </w:pPr>
            <w:r>
              <w:rPr>
                <w:sz w:val="28"/>
                <w:szCs w:val="28"/>
                <w:lang w:val="uk-UA"/>
              </w:rPr>
              <w:lastRenderedPageBreak/>
              <w:t>мотивацію</w:t>
            </w:r>
            <w:r w:rsidRPr="00A46FFD">
              <w:rPr>
                <w:sz w:val="28"/>
                <w:szCs w:val="28"/>
                <w:lang w:val="uk-UA"/>
              </w:rPr>
              <w:t xml:space="preserve"> вчителя у вивченні та </w:t>
            </w:r>
            <w:r>
              <w:rPr>
                <w:sz w:val="28"/>
                <w:szCs w:val="28"/>
                <w:lang w:val="uk-UA"/>
              </w:rPr>
              <w:t>в</w:t>
            </w:r>
            <w:r w:rsidRPr="00A46FFD">
              <w:rPr>
                <w:sz w:val="28"/>
                <w:szCs w:val="28"/>
                <w:lang w:val="uk-UA"/>
              </w:rPr>
              <w:t>провадженні в освітній процес сучасних педагогічних та інформаційних технологій, передового педагогічного досвіду, інтен</w:t>
            </w:r>
            <w:r>
              <w:rPr>
                <w:sz w:val="28"/>
                <w:szCs w:val="28"/>
                <w:lang w:val="uk-UA"/>
              </w:rPr>
              <w:t>сивних форм та методів навчання;</w:t>
            </w:r>
          </w:p>
        </w:tc>
        <w:tc>
          <w:tcPr>
            <w:tcW w:w="1816" w:type="dxa"/>
            <w:tcBorders>
              <w:top w:val="single" w:sz="4" w:space="0" w:color="000000"/>
              <w:left w:val="single" w:sz="4" w:space="0" w:color="000000"/>
              <w:bottom w:val="single" w:sz="4" w:space="0" w:color="000000"/>
              <w:right w:val="single" w:sz="4" w:space="0" w:color="000000"/>
            </w:tcBorders>
          </w:tcPr>
          <w:p w14:paraId="3F8E5DF1" w14:textId="77777777" w:rsidR="008F08D0" w:rsidRDefault="008F08D0"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xml:space="preserve">, </w:t>
            </w:r>
          </w:p>
          <w:p w14:paraId="53B6B599" w14:textId="77777777" w:rsidR="008F08D0" w:rsidRPr="00A46FFD" w:rsidRDefault="008F08D0" w:rsidP="008F08D0">
            <w:pPr>
              <w:pStyle w:val="11"/>
              <w:jc w:val="center"/>
              <w:rPr>
                <w:sz w:val="28"/>
                <w:szCs w:val="28"/>
                <w:lang w:val="uk-UA"/>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1A0A0"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735BDF22"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268C005B"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3F67734"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0147DF0F" w14:textId="77777777" w:rsidR="008F08D0" w:rsidRDefault="008F08D0" w:rsidP="008F08D0">
            <w:pPr>
              <w:pStyle w:val="11"/>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8F08D0" w14:paraId="10D0EBE5" w14:textId="77777777" w:rsidTr="00AD0FF6">
        <w:trPr>
          <w:trHeight w:val="127"/>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7B8CB0" w14:textId="77777777" w:rsidR="008F08D0" w:rsidRDefault="008F08D0" w:rsidP="008F08D0">
            <w:pPr>
              <w:pStyle w:val="Standard"/>
              <w:widowControl w:val="0"/>
              <w:snapToGrid w:val="0"/>
              <w:spacing w:after="0" w:line="240" w:lineRule="auto"/>
              <w:ind w:right="52"/>
              <w:rPr>
                <w:rFonts w:ascii="Times New Roman" w:hAnsi="Times New Roman" w:cs="Times New Roman"/>
                <w:sz w:val="28"/>
                <w:szCs w:val="28"/>
                <w:lang w:val="uk-UA" w:eastAsia="ru-RU"/>
              </w:rPr>
            </w:pPr>
            <w:r>
              <w:rPr>
                <w:rFonts w:ascii="Times New Roman" w:hAnsi="Times New Roman" w:cs="Times New Roman"/>
                <w:b/>
                <w:bCs/>
                <w:sz w:val="28"/>
                <w:szCs w:val="28"/>
                <w:lang w:val="uk-UA"/>
              </w:rPr>
              <w:t>Організувати:</w:t>
            </w:r>
          </w:p>
        </w:tc>
      </w:tr>
      <w:tr w:rsidR="008F08D0" w14:paraId="4FFDA117" w14:textId="77777777" w:rsidTr="00AD0FF6">
        <w:trPr>
          <w:trHeight w:val="1667"/>
          <w:jc w:val="center"/>
        </w:trPr>
        <w:tc>
          <w:tcPr>
            <w:tcW w:w="4416" w:type="dxa"/>
            <w:tcBorders>
              <w:top w:val="single" w:sz="4" w:space="0" w:color="000000"/>
              <w:left w:val="single" w:sz="4" w:space="0" w:color="000000"/>
              <w:bottom w:val="single" w:sz="4" w:space="0" w:color="auto"/>
            </w:tcBorders>
          </w:tcPr>
          <w:p w14:paraId="39F66D42" w14:textId="77777777" w:rsidR="008F08D0" w:rsidRPr="00226E82" w:rsidRDefault="008F08D0" w:rsidP="008F08D0">
            <w:pPr>
              <w:pStyle w:val="Standard"/>
              <w:widowControl w:val="0"/>
              <w:numPr>
                <w:ilvl w:val="0"/>
                <w:numId w:val="10"/>
              </w:numPr>
              <w:tabs>
                <w:tab w:val="left" w:pos="0"/>
                <w:tab w:val="left" w:pos="277"/>
              </w:tabs>
              <w:spacing w:after="0" w:line="240" w:lineRule="auto"/>
              <w:ind w:left="6" w:hanging="6"/>
              <w:jc w:val="both"/>
              <w:rPr>
                <w:rFonts w:ascii="Times New Roman" w:hAnsi="Times New Roman" w:cs="Times New Roman"/>
                <w:sz w:val="28"/>
                <w:szCs w:val="28"/>
                <w:lang w:val="uk-UA"/>
              </w:rPr>
            </w:pPr>
            <w:r w:rsidRPr="00226E82">
              <w:rPr>
                <w:rFonts w:ascii="Times New Roman" w:hAnsi="Times New Roman" w:cs="Times New Roman"/>
                <w:sz w:val="28"/>
                <w:szCs w:val="28"/>
                <w:lang w:val="uk-UA"/>
              </w:rPr>
              <w:t>наскрізний процес навчання та виховання, який формує стійку систему цінностей, компетенцій, мотивів до отримання та використання набутих знань;</w:t>
            </w:r>
          </w:p>
        </w:tc>
        <w:tc>
          <w:tcPr>
            <w:tcW w:w="1816" w:type="dxa"/>
            <w:tcBorders>
              <w:top w:val="single" w:sz="4" w:space="0" w:color="000000"/>
              <w:left w:val="single" w:sz="4" w:space="0" w:color="000000"/>
              <w:bottom w:val="single" w:sz="4" w:space="0" w:color="000000"/>
              <w:right w:val="single" w:sz="4" w:space="0" w:color="000000"/>
            </w:tcBorders>
          </w:tcPr>
          <w:p w14:paraId="3DCA583D"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 xml:space="preserve"> </w:t>
            </w:r>
          </w:p>
          <w:p w14:paraId="16A7FF25" w14:textId="77777777" w:rsidR="008F08D0" w:rsidRDefault="008F08D0" w:rsidP="008F08D0">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F3DFE5"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37E12989"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54034256"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C14C7B8"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643E9597"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1C93254A" w14:textId="77777777" w:rsidTr="00AD0FF6">
        <w:trPr>
          <w:trHeight w:val="2260"/>
          <w:jc w:val="center"/>
        </w:trPr>
        <w:tc>
          <w:tcPr>
            <w:tcW w:w="4416" w:type="dxa"/>
            <w:tcBorders>
              <w:top w:val="single" w:sz="4" w:space="0" w:color="auto"/>
              <w:left w:val="single" w:sz="4" w:space="0" w:color="000000"/>
              <w:bottom w:val="single" w:sz="4" w:space="0" w:color="000000"/>
            </w:tcBorders>
          </w:tcPr>
          <w:p w14:paraId="5019C406" w14:textId="77777777" w:rsidR="008F08D0" w:rsidRDefault="008F08D0" w:rsidP="008F08D0">
            <w:pPr>
              <w:pStyle w:val="Standard"/>
              <w:widowControl w:val="0"/>
              <w:numPr>
                <w:ilvl w:val="0"/>
                <w:numId w:val="10"/>
              </w:numPr>
              <w:tabs>
                <w:tab w:val="left" w:pos="0"/>
                <w:tab w:val="left" w:pos="277"/>
              </w:tabs>
              <w:spacing w:after="0" w:line="240" w:lineRule="auto"/>
              <w:ind w:left="6" w:hanging="6"/>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сучасний ефективний психолого-педагогічний та  науково-методичний супровід освітнього процесу;</w:t>
            </w:r>
          </w:p>
        </w:tc>
        <w:tc>
          <w:tcPr>
            <w:tcW w:w="1816" w:type="dxa"/>
            <w:tcBorders>
              <w:top w:val="single" w:sz="4" w:space="0" w:color="000000"/>
              <w:left w:val="single" w:sz="4" w:space="0" w:color="000000"/>
              <w:bottom w:val="single" w:sz="4" w:space="0" w:color="000000"/>
              <w:right w:val="single" w:sz="4" w:space="0" w:color="000000"/>
            </w:tcBorders>
          </w:tcPr>
          <w:p w14:paraId="0781FDC3" w14:textId="77777777" w:rsidR="008F08D0" w:rsidRDefault="008F08D0" w:rsidP="008F08D0">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ЗЗСО</w:t>
            </w:r>
            <w:r>
              <w:rPr>
                <w:rFonts w:ascii="Times New Roman" w:hAnsi="Times New Roman" w:cs="Times New Roman"/>
                <w:color w:val="000000"/>
                <w:sz w:val="28"/>
                <w:szCs w:val="28"/>
                <w:lang w:val="uk-UA"/>
              </w:rPr>
              <w:t>,</w:t>
            </w:r>
          </w:p>
          <w:p w14:paraId="20F0E4AE" w14:textId="77777777" w:rsidR="008F08D0" w:rsidRDefault="008F08D0" w:rsidP="008F08D0">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Центр практичної психології та соціальної роботи </w:t>
            </w:r>
          </w:p>
          <w:p w14:paraId="54819B96"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(далі – </w:t>
            </w:r>
            <w:r>
              <w:rPr>
                <w:rFonts w:ascii="Times New Roman" w:hAnsi="Times New Roman" w:cs="Times New Roman"/>
                <w:sz w:val="28"/>
                <w:szCs w:val="28"/>
                <w:lang w:val="uk-UA"/>
              </w:rPr>
              <w:t>ЦППСР)</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3AA210"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6367E7BF"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24328379"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40EA80D0"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7F5C8CD1"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299F328F" w14:textId="77777777" w:rsidTr="00AD0FF6">
        <w:trPr>
          <w:trHeight w:val="127"/>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0A48FF" w14:textId="77777777" w:rsidR="008F08D0" w:rsidRDefault="008F08D0" w:rsidP="008F08D0">
            <w:pPr>
              <w:pStyle w:val="Standard"/>
              <w:widowControl w:val="0"/>
              <w:snapToGrid w:val="0"/>
              <w:spacing w:after="0" w:line="240" w:lineRule="auto"/>
              <w:ind w:right="52"/>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Запровадити:</w:t>
            </w:r>
          </w:p>
        </w:tc>
      </w:tr>
      <w:tr w:rsidR="008F08D0" w14:paraId="6C4F3EB0" w14:textId="77777777" w:rsidTr="00AD0FF6">
        <w:trPr>
          <w:trHeight w:val="339"/>
          <w:jc w:val="center"/>
        </w:trPr>
        <w:tc>
          <w:tcPr>
            <w:tcW w:w="4416" w:type="dxa"/>
            <w:tcBorders>
              <w:top w:val="single" w:sz="4" w:space="0" w:color="000000"/>
              <w:left w:val="single" w:sz="4" w:space="0" w:color="000000"/>
              <w:bottom w:val="single" w:sz="4" w:space="0" w:color="000000"/>
            </w:tcBorders>
          </w:tcPr>
          <w:p w14:paraId="5B635C35" w14:textId="77777777" w:rsidR="008F08D0"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системний моніторинг в освіті з метою отримання вичерпної інформації про впровадження Концепції «Нова українська школа»;</w:t>
            </w:r>
          </w:p>
        </w:tc>
        <w:tc>
          <w:tcPr>
            <w:tcW w:w="1816" w:type="dxa"/>
            <w:tcBorders>
              <w:top w:val="single" w:sz="4" w:space="0" w:color="000000"/>
              <w:left w:val="single" w:sz="4" w:space="0" w:color="000000"/>
              <w:bottom w:val="single" w:sz="4" w:space="0" w:color="000000"/>
              <w:right w:val="single" w:sz="4" w:space="0" w:color="000000"/>
            </w:tcBorders>
          </w:tcPr>
          <w:p w14:paraId="0DD5494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14:paraId="4A69E5F7"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A80A26"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589A3057"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2E3D5FF5"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397187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56934F1F"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210755E9" w14:textId="77777777" w:rsidTr="00AD0FF6">
        <w:trPr>
          <w:trHeight w:val="339"/>
          <w:jc w:val="center"/>
        </w:trPr>
        <w:tc>
          <w:tcPr>
            <w:tcW w:w="4416" w:type="dxa"/>
            <w:tcBorders>
              <w:top w:val="single" w:sz="4" w:space="0" w:color="000000"/>
              <w:left w:val="single" w:sz="4" w:space="0" w:color="000000"/>
              <w:bottom w:val="single" w:sz="4" w:space="0" w:color="000000"/>
            </w:tcBorders>
          </w:tcPr>
          <w:p w14:paraId="3724CB64" w14:textId="77777777" w:rsidR="008F08D0"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розробку та реалізацію різноманітних освітніх моделей у ЗЗСО різних типів і форм власності;</w:t>
            </w:r>
          </w:p>
        </w:tc>
        <w:tc>
          <w:tcPr>
            <w:tcW w:w="1816" w:type="dxa"/>
            <w:tcBorders>
              <w:top w:val="single" w:sz="4" w:space="0" w:color="000000"/>
              <w:left w:val="single" w:sz="4" w:space="0" w:color="000000"/>
              <w:bottom w:val="single" w:sz="4" w:space="0" w:color="000000"/>
              <w:right w:val="single" w:sz="4" w:space="0" w:color="000000"/>
            </w:tcBorders>
          </w:tcPr>
          <w:p w14:paraId="199B9312"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14:paraId="0065E7EB"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7ED5B2"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7CD8F7C3"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2AA5E3DC"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92337A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171BD000"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7939F66A" w14:textId="77777777" w:rsidTr="00AD0FF6">
        <w:trPr>
          <w:trHeight w:val="339"/>
          <w:jc w:val="center"/>
        </w:trPr>
        <w:tc>
          <w:tcPr>
            <w:tcW w:w="4416" w:type="dxa"/>
            <w:tcBorders>
              <w:top w:val="single" w:sz="4" w:space="0" w:color="000000"/>
              <w:left w:val="single" w:sz="4" w:space="0" w:color="000000"/>
              <w:bottom w:val="single" w:sz="4" w:space="0" w:color="000000"/>
            </w:tcBorders>
          </w:tcPr>
          <w:p w14:paraId="3177912E" w14:textId="77777777" w:rsidR="008F08D0" w:rsidRPr="00B37BAC"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соціально-психологічний супровід особистості у кризових ситуаціях;</w:t>
            </w:r>
          </w:p>
        </w:tc>
        <w:tc>
          <w:tcPr>
            <w:tcW w:w="1816" w:type="dxa"/>
            <w:tcBorders>
              <w:top w:val="single" w:sz="4" w:space="0" w:color="000000"/>
              <w:left w:val="single" w:sz="4" w:space="0" w:color="000000"/>
              <w:bottom w:val="single" w:sz="4" w:space="0" w:color="000000"/>
              <w:right w:val="single" w:sz="4" w:space="0" w:color="000000"/>
            </w:tcBorders>
          </w:tcPr>
          <w:p w14:paraId="53095AC4"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ЦППСР</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EBEEDD"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7E377012"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2FD34FF0"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8AE6528"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356B877F"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7E8DDE63" w14:textId="77777777" w:rsidTr="00AD0FF6">
        <w:trPr>
          <w:trHeight w:val="339"/>
          <w:jc w:val="center"/>
        </w:trPr>
        <w:tc>
          <w:tcPr>
            <w:tcW w:w="4416" w:type="dxa"/>
            <w:tcBorders>
              <w:top w:val="single" w:sz="4" w:space="0" w:color="000000"/>
              <w:left w:val="single" w:sz="4" w:space="0" w:color="000000"/>
              <w:bottom w:val="single" w:sz="4" w:space="0" w:color="000000"/>
            </w:tcBorders>
          </w:tcPr>
          <w:p w14:paraId="3FAF3433" w14:textId="77777777" w:rsidR="008F08D0"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школоцентричний  менеджмент, перенесення «центру ваги» у процесі ухвалення рішень на операційний рівень (рівень школи);</w:t>
            </w:r>
          </w:p>
        </w:tc>
        <w:tc>
          <w:tcPr>
            <w:tcW w:w="1816" w:type="dxa"/>
            <w:tcBorders>
              <w:top w:val="single" w:sz="4" w:space="0" w:color="000000"/>
              <w:left w:val="single" w:sz="4" w:space="0" w:color="000000"/>
              <w:bottom w:val="single" w:sz="4" w:space="0" w:color="000000"/>
              <w:right w:val="single" w:sz="4" w:space="0" w:color="000000"/>
            </w:tcBorders>
          </w:tcPr>
          <w:p w14:paraId="3F724D63"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w:t>
            </w:r>
          </w:p>
          <w:p w14:paraId="1F0FA609"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15D4B"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5044DEA9"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7D1EE01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488E03A"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320ED854"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686642CD" w14:textId="77777777" w:rsidTr="00AD0FF6">
        <w:trPr>
          <w:trHeight w:val="339"/>
          <w:jc w:val="center"/>
        </w:trPr>
        <w:tc>
          <w:tcPr>
            <w:tcW w:w="4416" w:type="dxa"/>
            <w:tcBorders>
              <w:top w:val="single" w:sz="4" w:space="0" w:color="000000"/>
              <w:left w:val="single" w:sz="4" w:space="0" w:color="000000"/>
              <w:bottom w:val="single" w:sz="4" w:space="0" w:color="000000"/>
            </w:tcBorders>
          </w:tcPr>
          <w:p w14:paraId="23996DEF" w14:textId="77777777" w:rsidR="008F08D0" w:rsidRDefault="008F08D0" w:rsidP="008F08D0">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та використання міжнародної практики (зокрема країн Європейського Союзу) щодо </w:t>
            </w:r>
            <w:r>
              <w:rPr>
                <w:rFonts w:ascii="Times New Roman" w:hAnsi="Times New Roman" w:cs="Times New Roman"/>
                <w:sz w:val="28"/>
                <w:szCs w:val="28"/>
                <w:lang w:val="uk-UA"/>
              </w:rPr>
              <w:lastRenderedPageBreak/>
              <w:t>отримання фінансових ресурсів та технічної допомоги.</w:t>
            </w:r>
          </w:p>
        </w:tc>
        <w:tc>
          <w:tcPr>
            <w:tcW w:w="1816" w:type="dxa"/>
            <w:tcBorders>
              <w:top w:val="single" w:sz="4" w:space="0" w:color="000000"/>
              <w:left w:val="single" w:sz="4" w:space="0" w:color="000000"/>
              <w:bottom w:val="single" w:sz="4" w:space="0" w:color="000000"/>
              <w:right w:val="single" w:sz="4" w:space="0" w:color="000000"/>
            </w:tcBorders>
          </w:tcPr>
          <w:p w14:paraId="501B27F0"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lastRenderedPageBreak/>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14:paraId="3CD81248"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lastRenderedPageBreak/>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223C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w:t>
            </w:r>
          </w:p>
        </w:tc>
        <w:tc>
          <w:tcPr>
            <w:tcW w:w="822" w:type="dxa"/>
            <w:tcBorders>
              <w:top w:val="single" w:sz="4" w:space="0" w:color="000000"/>
              <w:left w:val="single" w:sz="4" w:space="0" w:color="000000"/>
              <w:bottom w:val="single" w:sz="4" w:space="0" w:color="000000"/>
              <w:right w:val="single" w:sz="4" w:space="0" w:color="000000"/>
            </w:tcBorders>
            <w:vAlign w:val="center"/>
          </w:tcPr>
          <w:p w14:paraId="2C6472E6"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2498ABF6"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009BE02"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60CB0AB2"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29BBC6C9" w14:textId="77777777" w:rsidTr="00AD0FF6">
        <w:trPr>
          <w:trHeight w:val="315"/>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1DA125" w14:textId="77777777" w:rsidR="008F08D0" w:rsidRDefault="008F08D0" w:rsidP="008F08D0">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lastRenderedPageBreak/>
              <w:t>Сприяти:</w:t>
            </w:r>
          </w:p>
        </w:tc>
      </w:tr>
      <w:tr w:rsidR="008F08D0" w14:paraId="309C3B46" w14:textId="77777777" w:rsidTr="00AD0FF6">
        <w:trPr>
          <w:trHeight w:val="698"/>
          <w:jc w:val="center"/>
        </w:trPr>
        <w:tc>
          <w:tcPr>
            <w:tcW w:w="4416" w:type="dxa"/>
            <w:tcBorders>
              <w:top w:val="single" w:sz="4" w:space="0" w:color="000000"/>
              <w:left w:val="single" w:sz="4" w:space="0" w:color="000000"/>
              <w:bottom w:val="single" w:sz="4" w:space="0" w:color="000000"/>
            </w:tcBorders>
          </w:tcPr>
          <w:p w14:paraId="23C5C54B" w14:textId="77777777" w:rsidR="008F08D0" w:rsidRDefault="008F08D0" w:rsidP="008F08D0">
            <w:pPr>
              <w:pStyle w:val="Standard"/>
              <w:widowControl w:val="0"/>
              <w:numPr>
                <w:ilvl w:val="0"/>
                <w:numId w:val="10"/>
              </w:numPr>
              <w:tabs>
                <w:tab w:val="left" w:pos="0"/>
                <w:tab w:val="left" w:pos="2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якісному проходженню  </w:t>
            </w:r>
            <w:r w:rsidRPr="00143F60">
              <w:rPr>
                <w:rFonts w:ascii="Times New Roman" w:hAnsi="Times New Roman" w:cs="Times New Roman"/>
                <w:sz w:val="28"/>
                <w:szCs w:val="28"/>
                <w:lang w:val="uk-UA"/>
              </w:rPr>
              <w:t xml:space="preserve"> інституційного аудиту з </w:t>
            </w:r>
            <w:r>
              <w:rPr>
                <w:rFonts w:ascii="Times New Roman" w:hAnsi="Times New Roman" w:cs="Times New Roman"/>
                <w:sz w:val="28"/>
                <w:szCs w:val="28"/>
                <w:lang w:val="uk-UA"/>
              </w:rPr>
              <w:t>п</w:t>
            </w:r>
            <w:r w:rsidRPr="00143F60">
              <w:rPr>
                <w:rFonts w:ascii="Times New Roman" w:hAnsi="Times New Roman" w:cs="Times New Roman"/>
                <w:sz w:val="28"/>
                <w:szCs w:val="28"/>
                <w:lang w:val="uk-UA"/>
              </w:rPr>
              <w:t xml:space="preserve">еревірки дотримання закладом вимог законодавства </w:t>
            </w:r>
            <w:r>
              <w:rPr>
                <w:rFonts w:ascii="Times New Roman" w:hAnsi="Times New Roman" w:cs="Times New Roman"/>
                <w:sz w:val="28"/>
                <w:szCs w:val="28"/>
                <w:lang w:val="uk-UA"/>
              </w:rPr>
              <w:t>у</w:t>
            </w:r>
            <w:r w:rsidRPr="00143F60">
              <w:rPr>
                <w:rFonts w:ascii="Times New Roman" w:hAnsi="Times New Roman" w:cs="Times New Roman"/>
                <w:sz w:val="28"/>
                <w:szCs w:val="28"/>
                <w:lang w:val="uk-UA"/>
              </w:rPr>
              <w:t xml:space="preserve"> сфері освіти</w:t>
            </w:r>
          </w:p>
        </w:tc>
        <w:tc>
          <w:tcPr>
            <w:tcW w:w="1816" w:type="dxa"/>
            <w:tcBorders>
              <w:top w:val="single" w:sz="4" w:space="0" w:color="000000"/>
              <w:left w:val="single" w:sz="4" w:space="0" w:color="000000"/>
              <w:bottom w:val="single" w:sz="4" w:space="0" w:color="000000"/>
              <w:right w:val="single" w:sz="4" w:space="0" w:color="000000"/>
            </w:tcBorders>
          </w:tcPr>
          <w:p w14:paraId="752E9187" w14:textId="77777777" w:rsidR="008F08D0" w:rsidRDefault="008F08D0" w:rsidP="008F08D0">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1EC98"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772E4321"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44D246D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1F5927B"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55015EBC"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0708C367" w14:textId="77777777" w:rsidTr="00AD0FF6">
        <w:trPr>
          <w:trHeight w:val="698"/>
          <w:jc w:val="center"/>
        </w:trPr>
        <w:tc>
          <w:tcPr>
            <w:tcW w:w="4416" w:type="dxa"/>
            <w:tcBorders>
              <w:top w:val="single" w:sz="4" w:space="0" w:color="000000"/>
              <w:left w:val="single" w:sz="4" w:space="0" w:color="000000"/>
              <w:bottom w:val="single" w:sz="4" w:space="0" w:color="000000"/>
            </w:tcBorders>
          </w:tcPr>
          <w:p w14:paraId="749AB243" w14:textId="77777777" w:rsidR="008F08D0" w:rsidRDefault="008F08D0" w:rsidP="008F08D0">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Pr>
                <w:rFonts w:ascii="Times New Roman" w:hAnsi="Times New Roman" w:cs="Times New Roman"/>
                <w:sz w:val="28"/>
                <w:szCs w:val="28"/>
                <w:lang w:val="uk-UA"/>
              </w:rPr>
              <w:t>участі педагогів у розробці й рецензуванні, обговоренні нових програм і підручників на засадах діяльнісного та компетентнісного підходів до навчання;</w:t>
            </w:r>
          </w:p>
        </w:tc>
        <w:tc>
          <w:tcPr>
            <w:tcW w:w="1816" w:type="dxa"/>
            <w:tcBorders>
              <w:top w:val="single" w:sz="4" w:space="0" w:color="000000"/>
              <w:left w:val="single" w:sz="4" w:space="0" w:color="000000"/>
              <w:bottom w:val="single" w:sz="4" w:space="0" w:color="000000"/>
              <w:right w:val="single" w:sz="4" w:space="0" w:color="000000"/>
            </w:tcBorders>
          </w:tcPr>
          <w:p w14:paraId="6DB59944"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14:paraId="6AC5B951"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633CC1"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001E9A59"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311400D4"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7709D35"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664BDA76"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61743E3A" w14:textId="77777777" w:rsidTr="00AD0FF6">
        <w:trPr>
          <w:trHeight w:val="698"/>
          <w:jc w:val="center"/>
        </w:trPr>
        <w:tc>
          <w:tcPr>
            <w:tcW w:w="4416" w:type="dxa"/>
            <w:tcBorders>
              <w:top w:val="single" w:sz="4" w:space="0" w:color="000000"/>
              <w:left w:val="single" w:sz="4" w:space="0" w:color="000000"/>
              <w:bottom w:val="single" w:sz="4" w:space="0" w:color="000000"/>
            </w:tcBorders>
          </w:tcPr>
          <w:p w14:paraId="763CF46C" w14:textId="77777777" w:rsidR="008F08D0" w:rsidRDefault="008F08D0" w:rsidP="008F08D0">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генеруванню інноваційних ідей, їх визначенню, відбору та впровадженню; </w:t>
            </w:r>
          </w:p>
        </w:tc>
        <w:tc>
          <w:tcPr>
            <w:tcW w:w="1816" w:type="dxa"/>
            <w:tcBorders>
              <w:top w:val="single" w:sz="4" w:space="0" w:color="000000"/>
              <w:left w:val="single" w:sz="4" w:space="0" w:color="000000"/>
              <w:bottom w:val="single" w:sz="4" w:space="0" w:color="000000"/>
              <w:right w:val="single" w:sz="4" w:space="0" w:color="000000"/>
            </w:tcBorders>
          </w:tcPr>
          <w:p w14:paraId="1B79C14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14:paraId="28F9A0BC"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980625"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6230759B"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781CB60A"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0808BB5"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5E7C4BC9"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49F62BD5" w14:textId="77777777" w:rsidTr="00AD0FF6">
        <w:trPr>
          <w:trHeight w:val="698"/>
          <w:jc w:val="center"/>
        </w:trPr>
        <w:tc>
          <w:tcPr>
            <w:tcW w:w="4416" w:type="dxa"/>
            <w:tcBorders>
              <w:top w:val="single" w:sz="4" w:space="0" w:color="000000"/>
              <w:left w:val="single" w:sz="4" w:space="0" w:color="000000"/>
              <w:bottom w:val="single" w:sz="4" w:space="0" w:color="000000"/>
            </w:tcBorders>
          </w:tcPr>
          <w:p w14:paraId="43842511" w14:textId="77777777" w:rsidR="008F08D0" w:rsidRPr="005A67AA" w:rsidRDefault="008F08D0" w:rsidP="008F08D0">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sidRPr="005A67AA">
              <w:rPr>
                <w:rFonts w:ascii="Times New Roman" w:hAnsi="Times New Roman" w:cs="Times New Roman"/>
                <w:sz w:val="28"/>
                <w:szCs w:val="28"/>
                <w:lang w:val="uk-UA"/>
              </w:rPr>
              <w:t>участ</w:t>
            </w:r>
            <w:r>
              <w:rPr>
                <w:rFonts w:ascii="Times New Roman" w:hAnsi="Times New Roman" w:cs="Times New Roman"/>
                <w:sz w:val="28"/>
                <w:szCs w:val="28"/>
                <w:lang w:val="uk-UA"/>
              </w:rPr>
              <w:t>і</w:t>
            </w:r>
            <w:r w:rsidRPr="005A67AA">
              <w:rPr>
                <w:rFonts w:ascii="Times New Roman" w:hAnsi="Times New Roman" w:cs="Times New Roman"/>
                <w:sz w:val="28"/>
                <w:szCs w:val="28"/>
                <w:lang w:val="uk-UA"/>
              </w:rPr>
              <w:t xml:space="preserve"> в інвестиційних про</w:t>
            </w:r>
            <w:r>
              <w:rPr>
                <w:rFonts w:ascii="Times New Roman" w:hAnsi="Times New Roman" w:cs="Times New Roman"/>
                <w:sz w:val="28"/>
                <w:szCs w:val="28"/>
                <w:lang w:val="uk-UA"/>
              </w:rPr>
              <w:t>є</w:t>
            </w:r>
            <w:r w:rsidRPr="005A67AA">
              <w:rPr>
                <w:rFonts w:ascii="Times New Roman" w:hAnsi="Times New Roman" w:cs="Times New Roman"/>
                <w:sz w:val="28"/>
                <w:szCs w:val="28"/>
                <w:lang w:val="uk-UA"/>
              </w:rPr>
              <w:t>ктах, грантах, конкурсах міського, р</w:t>
            </w:r>
            <w:r>
              <w:rPr>
                <w:rFonts w:ascii="Times New Roman" w:hAnsi="Times New Roman" w:cs="Times New Roman"/>
                <w:sz w:val="28"/>
                <w:szCs w:val="28"/>
                <w:lang w:val="uk-UA"/>
              </w:rPr>
              <w:t>егіонального, міжнародного рівнів</w:t>
            </w:r>
            <w:r w:rsidRPr="005A67AA">
              <w:rPr>
                <w:rFonts w:ascii="Times New Roman" w:hAnsi="Times New Roman" w:cs="Times New Roman"/>
                <w:sz w:val="28"/>
                <w:szCs w:val="28"/>
                <w:lang w:val="uk-UA"/>
              </w:rPr>
              <w:t xml:space="preserve">  </w:t>
            </w:r>
            <w:r>
              <w:rPr>
                <w:rFonts w:ascii="Times New Roman" w:hAnsi="Times New Roman" w:cs="Times New Roman"/>
                <w:sz w:val="28"/>
                <w:szCs w:val="28"/>
                <w:lang w:val="uk-UA"/>
              </w:rPr>
              <w:t>ЗЗСО.</w:t>
            </w:r>
          </w:p>
        </w:tc>
        <w:tc>
          <w:tcPr>
            <w:tcW w:w="1816" w:type="dxa"/>
            <w:tcBorders>
              <w:top w:val="single" w:sz="4" w:space="0" w:color="000000"/>
              <w:left w:val="single" w:sz="4" w:space="0" w:color="000000"/>
              <w:bottom w:val="single" w:sz="4" w:space="0" w:color="000000"/>
              <w:right w:val="single" w:sz="4" w:space="0" w:color="000000"/>
            </w:tcBorders>
          </w:tcPr>
          <w:p w14:paraId="3F8EC987" w14:textId="77777777" w:rsidR="008F08D0" w:rsidRPr="005A67AA" w:rsidRDefault="008F08D0" w:rsidP="008F08D0">
            <w:pPr>
              <w:pStyle w:val="Standard"/>
              <w:widowControl w:val="0"/>
              <w:spacing w:after="0" w:line="240" w:lineRule="auto"/>
              <w:jc w:val="center"/>
              <w:rPr>
                <w:rFonts w:ascii="Times New Roman" w:hAnsi="Times New Roman" w:cs="Times New Roman"/>
                <w:color w:val="000000"/>
                <w:sz w:val="28"/>
                <w:szCs w:val="28"/>
                <w:lang w:val="uk-UA"/>
              </w:rPr>
            </w:pPr>
            <w:r w:rsidRPr="005A67AA">
              <w:rPr>
                <w:rFonts w:ascii="Times New Roman" w:hAnsi="Times New Roman" w:cs="Times New Roman"/>
                <w:sz w:val="28"/>
                <w:szCs w:val="28"/>
                <w:lang w:val="uk-UA"/>
              </w:rPr>
              <w:t>Управління освіти</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D61D67"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2832DEB2"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42962A2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5DD068C"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5B50E88C"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8F08D0" w14:paraId="075DCA56" w14:textId="77777777" w:rsidTr="00AD0FF6">
        <w:trPr>
          <w:trHeight w:val="341"/>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FC7694" w14:textId="77777777" w:rsidR="008F08D0" w:rsidRDefault="008F08D0" w:rsidP="008F08D0">
            <w:pPr>
              <w:pStyle w:val="Standard"/>
              <w:spacing w:after="0" w:line="240" w:lineRule="auto"/>
              <w:rPr>
                <w:rFonts w:ascii="Times New Roman" w:hAnsi="Times New Roman" w:cs="Times New Roman"/>
                <w:sz w:val="28"/>
                <w:szCs w:val="28"/>
                <w:lang w:val="uk-UA"/>
              </w:rPr>
            </w:pPr>
            <w:r w:rsidRPr="008A74BC">
              <w:rPr>
                <w:rFonts w:ascii="Times New Roman" w:hAnsi="Times New Roman" w:cs="Times New Roman"/>
                <w:b/>
                <w:bCs/>
                <w:sz w:val="28"/>
                <w:szCs w:val="28"/>
                <w:lang w:val="uk-UA"/>
              </w:rPr>
              <w:t>Розробити</w:t>
            </w:r>
            <w:r>
              <w:rPr>
                <w:rFonts w:ascii="Times New Roman" w:hAnsi="Times New Roman" w:cs="Times New Roman"/>
                <w:b/>
                <w:bCs/>
                <w:sz w:val="28"/>
                <w:szCs w:val="28"/>
                <w:lang w:val="uk-UA"/>
              </w:rPr>
              <w:t>:</w:t>
            </w:r>
          </w:p>
        </w:tc>
      </w:tr>
      <w:tr w:rsidR="008F08D0" w14:paraId="1FADBC50" w14:textId="77777777" w:rsidTr="00AD0FF6">
        <w:trPr>
          <w:trHeight w:val="341"/>
          <w:jc w:val="center"/>
        </w:trPr>
        <w:tc>
          <w:tcPr>
            <w:tcW w:w="4416" w:type="dxa"/>
            <w:tcBorders>
              <w:top w:val="single" w:sz="4" w:space="0" w:color="000000"/>
              <w:left w:val="single" w:sz="4" w:space="0" w:color="000000"/>
              <w:bottom w:val="single" w:sz="4" w:space="0" w:color="000000"/>
            </w:tcBorders>
          </w:tcPr>
          <w:p w14:paraId="3427EC0E" w14:textId="77777777" w:rsidR="008F08D0" w:rsidRPr="008A74BC" w:rsidRDefault="008F08D0" w:rsidP="008F08D0">
            <w:pPr>
              <w:pStyle w:val="Standard"/>
              <w:numPr>
                <w:ilvl w:val="0"/>
                <w:numId w:val="8"/>
              </w:numPr>
              <w:tabs>
                <w:tab w:val="left" w:pos="-44"/>
                <w:tab w:val="left" w:pos="277"/>
              </w:tabs>
              <w:spacing w:after="0" w:line="240" w:lineRule="auto"/>
              <w:ind w:right="194"/>
              <w:jc w:val="both"/>
              <w:rPr>
                <w:rFonts w:ascii="Times New Roman" w:hAnsi="Times New Roman" w:cs="Times New Roman"/>
                <w:b/>
                <w:bCs/>
                <w:sz w:val="28"/>
                <w:szCs w:val="28"/>
                <w:lang w:val="uk-UA"/>
              </w:rPr>
            </w:pPr>
            <w:r>
              <w:rPr>
                <w:rFonts w:ascii="Times New Roman" w:hAnsi="Times New Roman" w:cs="Times New Roman"/>
                <w:sz w:val="28"/>
                <w:szCs w:val="28"/>
                <w:lang w:val="uk-UA"/>
              </w:rPr>
              <w:t>адаптивно-мережеву систему підготовки педагогічних кадрів середньої та старшої школи до реалізації завдань «Нової української школи»;</w:t>
            </w:r>
          </w:p>
        </w:tc>
        <w:tc>
          <w:tcPr>
            <w:tcW w:w="1816" w:type="dxa"/>
            <w:tcBorders>
              <w:top w:val="single" w:sz="4" w:space="0" w:color="000000"/>
              <w:left w:val="single" w:sz="4" w:space="0" w:color="000000"/>
              <w:bottom w:val="single" w:sz="4" w:space="0" w:color="000000"/>
              <w:right w:val="single" w:sz="4" w:space="0" w:color="000000"/>
            </w:tcBorders>
          </w:tcPr>
          <w:p w14:paraId="7A97B25E" w14:textId="77777777" w:rsidR="008F08D0" w:rsidRDefault="008F08D0" w:rsidP="008F08D0">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xml:space="preserve"> </w:t>
            </w:r>
          </w:p>
          <w:p w14:paraId="28A2C5D2"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8BE4E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1CDA378F"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7A922C28"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4B4F81C"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c>
          <w:tcPr>
            <w:tcW w:w="672" w:type="dxa"/>
            <w:tcBorders>
              <w:top w:val="single" w:sz="4" w:space="0" w:color="000000"/>
              <w:left w:val="single" w:sz="4" w:space="0" w:color="000000"/>
              <w:bottom w:val="single" w:sz="4" w:space="0" w:color="000000"/>
              <w:right w:val="single" w:sz="4" w:space="0" w:color="000000"/>
            </w:tcBorders>
            <w:vAlign w:val="center"/>
          </w:tcPr>
          <w:p w14:paraId="3D9F347F"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r>
      <w:tr w:rsidR="008F08D0" w14:paraId="76422C28" w14:textId="77777777" w:rsidTr="00AD0FF6">
        <w:trPr>
          <w:trHeight w:val="341"/>
          <w:jc w:val="center"/>
        </w:trPr>
        <w:tc>
          <w:tcPr>
            <w:tcW w:w="4416" w:type="dxa"/>
            <w:tcBorders>
              <w:top w:val="single" w:sz="4" w:space="0" w:color="000000"/>
              <w:left w:val="single" w:sz="4" w:space="0" w:color="000000"/>
              <w:bottom w:val="single" w:sz="4" w:space="0" w:color="000000"/>
            </w:tcBorders>
          </w:tcPr>
          <w:p w14:paraId="671E0A2C" w14:textId="77777777" w:rsidR="008F08D0" w:rsidRPr="008A74BC" w:rsidRDefault="008F08D0" w:rsidP="008F08D0">
            <w:pPr>
              <w:pStyle w:val="Standard"/>
              <w:numPr>
                <w:ilvl w:val="0"/>
                <w:numId w:val="8"/>
              </w:numPr>
              <w:tabs>
                <w:tab w:val="left" w:pos="-44"/>
                <w:tab w:val="left" w:pos="277"/>
              </w:tabs>
              <w:spacing w:after="0" w:line="240" w:lineRule="auto"/>
              <w:ind w:right="194"/>
              <w:jc w:val="both"/>
              <w:rPr>
                <w:rFonts w:ascii="Times New Roman" w:hAnsi="Times New Roman" w:cs="Times New Roman"/>
                <w:b/>
                <w:bCs/>
                <w:sz w:val="28"/>
                <w:szCs w:val="28"/>
                <w:lang w:val="uk-UA"/>
              </w:rPr>
            </w:pPr>
            <w:r>
              <w:rPr>
                <w:rFonts w:ascii="Times New Roman" w:hAnsi="Times New Roman" w:cs="Times New Roman"/>
                <w:sz w:val="28"/>
                <w:szCs w:val="28"/>
                <w:lang w:val="uk-UA"/>
              </w:rPr>
              <w:t>навчально-методичне забезпечення з реалізації основної мети та змісту сучасної шкільної освіти.</w:t>
            </w:r>
          </w:p>
        </w:tc>
        <w:tc>
          <w:tcPr>
            <w:tcW w:w="1816" w:type="dxa"/>
            <w:tcBorders>
              <w:top w:val="single" w:sz="4" w:space="0" w:color="000000"/>
              <w:left w:val="single" w:sz="4" w:space="0" w:color="000000"/>
              <w:bottom w:val="single" w:sz="4" w:space="0" w:color="000000"/>
              <w:right w:val="single" w:sz="4" w:space="0" w:color="000000"/>
            </w:tcBorders>
          </w:tcPr>
          <w:p w14:paraId="06793445"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заклади</w:t>
            </w:r>
          </w:p>
          <w:p w14:paraId="72D6FF53"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0DFF33"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5D041EAB"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0219697B"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3F0419E"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53120B23"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r>
      <w:tr w:rsidR="008F08D0" w14:paraId="49B2A15F" w14:textId="77777777" w:rsidTr="00AD0FF6">
        <w:trPr>
          <w:trHeight w:val="341"/>
          <w:jc w:val="center"/>
        </w:trPr>
        <w:tc>
          <w:tcPr>
            <w:tcW w:w="985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A4F0B1" w14:textId="77777777" w:rsidR="008F08D0" w:rsidRDefault="008F08D0" w:rsidP="008F08D0">
            <w:pPr>
              <w:pStyle w:val="11"/>
              <w:rPr>
                <w:rFonts w:ascii="Times New Roman" w:hAnsi="Times New Roman" w:cs="Times New Roman"/>
                <w:b/>
                <w:bCs/>
                <w:sz w:val="28"/>
                <w:szCs w:val="28"/>
                <w:lang w:val="uk-UA"/>
              </w:rPr>
            </w:pPr>
            <w:r>
              <w:rPr>
                <w:rFonts w:ascii="Times New Roman" w:hAnsi="Times New Roman" w:cs="Times New Roman"/>
                <w:b/>
                <w:bCs/>
                <w:sz w:val="28"/>
                <w:szCs w:val="28"/>
                <w:lang w:val="uk-UA"/>
              </w:rPr>
              <w:t>Упорядкувати:</w:t>
            </w:r>
          </w:p>
        </w:tc>
      </w:tr>
      <w:tr w:rsidR="008F08D0" w14:paraId="37E9CB99" w14:textId="77777777" w:rsidTr="00AD0FF6">
        <w:trPr>
          <w:trHeight w:val="341"/>
          <w:jc w:val="center"/>
        </w:trPr>
        <w:tc>
          <w:tcPr>
            <w:tcW w:w="4416" w:type="dxa"/>
            <w:tcBorders>
              <w:top w:val="single" w:sz="4" w:space="0" w:color="000000"/>
              <w:left w:val="single" w:sz="4" w:space="0" w:color="000000"/>
              <w:bottom w:val="single" w:sz="4" w:space="0" w:color="000000"/>
            </w:tcBorders>
          </w:tcPr>
          <w:p w14:paraId="64E5A901" w14:textId="77777777" w:rsidR="008F08D0" w:rsidRDefault="008F08D0" w:rsidP="008F08D0">
            <w:pPr>
              <w:pStyle w:val="a7"/>
              <w:numPr>
                <w:ilvl w:val="0"/>
                <w:numId w:val="10"/>
              </w:numPr>
              <w:tabs>
                <w:tab w:val="left" w:pos="277"/>
              </w:tabs>
              <w:spacing w:before="0" w:beforeAutospacing="0" w:after="0" w:afterAutospacing="0"/>
              <w:ind w:right="52" w:hanging="7"/>
              <w:jc w:val="both"/>
              <w:rPr>
                <w:rStyle w:val="a8"/>
                <w:i w:val="0"/>
                <w:iCs w:val="0"/>
                <w:sz w:val="28"/>
                <w:szCs w:val="28"/>
                <w:lang w:val="uk-UA"/>
              </w:rPr>
            </w:pPr>
            <w:r>
              <w:rPr>
                <w:rStyle w:val="a8"/>
                <w:sz w:val="28"/>
                <w:szCs w:val="28"/>
                <w:lang w:val="uk-UA"/>
              </w:rPr>
              <w:t>відкриту інфомаційно-аналітичну базу інновацій в усіх підсистемах освіти</w:t>
            </w:r>
          </w:p>
        </w:tc>
        <w:tc>
          <w:tcPr>
            <w:tcW w:w="1816" w:type="dxa"/>
            <w:tcBorders>
              <w:top w:val="single" w:sz="4" w:space="0" w:color="000000"/>
              <w:left w:val="single" w:sz="4" w:space="0" w:color="000000"/>
              <w:bottom w:val="single" w:sz="4" w:space="0" w:color="000000"/>
              <w:right w:val="single" w:sz="4" w:space="0" w:color="000000"/>
            </w:tcBorders>
          </w:tcPr>
          <w:p w14:paraId="59916FFE"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3B823AF1" w14:textId="77777777" w:rsidR="008F08D0" w:rsidRDefault="008F08D0" w:rsidP="008F08D0">
            <w:pPr>
              <w:pStyle w:val="11"/>
              <w:jc w:val="center"/>
              <w:rPr>
                <w:rFonts w:ascii="Times New Roman" w:hAnsi="Times New Roman" w:cs="Times New Roman"/>
                <w:sz w:val="28"/>
                <w:szCs w:val="28"/>
                <w:lang w:val="uk-UA"/>
              </w:rPr>
            </w:pP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1BF6F6"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tcPr>
          <w:p w14:paraId="61DDF2D0"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tcPr>
          <w:p w14:paraId="1AB8FF4A"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tcPr>
          <w:p w14:paraId="462678AC"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c>
          <w:tcPr>
            <w:tcW w:w="672" w:type="dxa"/>
            <w:tcBorders>
              <w:top w:val="single" w:sz="4" w:space="0" w:color="000000"/>
              <w:left w:val="single" w:sz="4" w:space="0" w:color="000000"/>
              <w:bottom w:val="single" w:sz="4" w:space="0" w:color="000000"/>
              <w:right w:val="single" w:sz="4" w:space="0" w:color="000000"/>
            </w:tcBorders>
          </w:tcPr>
          <w:p w14:paraId="4CF04091"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p>
        </w:tc>
      </w:tr>
      <w:tr w:rsidR="008F08D0" w14:paraId="1245CB21" w14:textId="77777777" w:rsidTr="00AD0FF6">
        <w:trPr>
          <w:trHeight w:val="632"/>
          <w:jc w:val="center"/>
        </w:trPr>
        <w:tc>
          <w:tcPr>
            <w:tcW w:w="4416" w:type="dxa"/>
            <w:tcBorders>
              <w:top w:val="single" w:sz="4" w:space="0" w:color="000000"/>
              <w:left w:val="single" w:sz="4" w:space="0" w:color="000000"/>
              <w:bottom w:val="single" w:sz="4" w:space="0" w:color="000000"/>
            </w:tcBorders>
          </w:tcPr>
          <w:p w14:paraId="1F348D04" w14:textId="77777777" w:rsidR="008F08D0" w:rsidRPr="002C00A6" w:rsidRDefault="008F08D0" w:rsidP="008F08D0">
            <w:pPr>
              <w:pStyle w:val="Standard"/>
              <w:tabs>
                <w:tab w:val="left" w:pos="-44"/>
              </w:tabs>
              <w:spacing w:after="0" w:line="240" w:lineRule="auto"/>
              <w:ind w:right="52"/>
              <w:jc w:val="both"/>
              <w:rPr>
                <w:b/>
                <w:bCs/>
                <w:lang w:val="uk-UA"/>
              </w:rPr>
            </w:pPr>
            <w:r>
              <w:rPr>
                <w:rFonts w:ascii="Times New Roman" w:hAnsi="Times New Roman" w:cs="Times New Roman"/>
                <w:b/>
                <w:bCs/>
                <w:sz w:val="28"/>
                <w:szCs w:val="28"/>
                <w:lang w:val="uk-UA"/>
              </w:rPr>
              <w:t xml:space="preserve">Висвітлювати </w:t>
            </w:r>
            <w:r>
              <w:rPr>
                <w:rFonts w:ascii="Times New Roman" w:hAnsi="Times New Roman" w:cs="Times New Roman"/>
                <w:sz w:val="28"/>
                <w:szCs w:val="28"/>
                <w:lang w:val="uk-UA"/>
              </w:rPr>
              <w:t>реформування шкільної освіти ОТГ та реалізації Концепції «Нова українська школа» у ЗМІ, на сайті Управління освіти та сайтах ЗЗСО, у соціальних мережах.</w:t>
            </w:r>
          </w:p>
        </w:tc>
        <w:tc>
          <w:tcPr>
            <w:tcW w:w="1816" w:type="dxa"/>
            <w:tcBorders>
              <w:top w:val="single" w:sz="4" w:space="0" w:color="000000"/>
              <w:left w:val="single" w:sz="4" w:space="0" w:color="000000"/>
              <w:bottom w:val="single" w:sz="4" w:space="0" w:color="000000"/>
              <w:right w:val="single" w:sz="4" w:space="0" w:color="000000"/>
            </w:tcBorders>
          </w:tcPr>
          <w:p w14:paraId="3E12A387" w14:textId="77777777" w:rsidR="008F08D0" w:rsidRDefault="008F08D0"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 xml:space="preserve"> ЦПРПП</w:t>
            </w:r>
            <w:r w:rsidRPr="00A628F8">
              <w:rPr>
                <w:rFonts w:ascii="Times New Roman" w:hAnsi="Times New Roman" w:cs="Times New Roman"/>
                <w:sz w:val="28"/>
                <w:szCs w:val="28"/>
                <w:lang w:val="uk-UA"/>
              </w:rPr>
              <w:t>, заклади</w:t>
            </w:r>
          </w:p>
          <w:p w14:paraId="6C183A0C"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77CD8D" w14:textId="77777777" w:rsidR="008F08D0" w:rsidRDefault="008F08D0"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2" w:type="dxa"/>
            <w:tcBorders>
              <w:top w:val="single" w:sz="4" w:space="0" w:color="000000"/>
              <w:left w:val="single" w:sz="4" w:space="0" w:color="000000"/>
              <w:bottom w:val="single" w:sz="4" w:space="0" w:color="000000"/>
              <w:right w:val="single" w:sz="4" w:space="0" w:color="000000"/>
            </w:tcBorders>
            <w:vAlign w:val="center"/>
          </w:tcPr>
          <w:p w14:paraId="27158958"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595" w:type="dxa"/>
            <w:tcBorders>
              <w:top w:val="single" w:sz="4" w:space="0" w:color="000000"/>
              <w:left w:val="single" w:sz="4" w:space="0" w:color="000000"/>
              <w:bottom w:val="single" w:sz="4" w:space="0" w:color="000000"/>
              <w:right w:val="single" w:sz="4" w:space="0" w:color="000000"/>
            </w:tcBorders>
            <w:vAlign w:val="center"/>
          </w:tcPr>
          <w:p w14:paraId="0042B6D6"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A6CD642"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672" w:type="dxa"/>
            <w:tcBorders>
              <w:top w:val="single" w:sz="4" w:space="0" w:color="000000"/>
              <w:left w:val="single" w:sz="4" w:space="0" w:color="000000"/>
              <w:bottom w:val="single" w:sz="4" w:space="0" w:color="000000"/>
              <w:right w:val="single" w:sz="4" w:space="0" w:color="000000"/>
            </w:tcBorders>
            <w:vAlign w:val="center"/>
          </w:tcPr>
          <w:p w14:paraId="5C646364" w14:textId="77777777" w:rsidR="008F08D0" w:rsidRDefault="008F08D0"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14:paraId="1A8E67D7" w14:textId="77777777" w:rsidR="008F08D0" w:rsidRDefault="008F08D0" w:rsidP="008F08D0">
      <w:pPr>
        <w:pStyle w:val="Standard"/>
        <w:spacing w:after="0" w:line="240" w:lineRule="auto"/>
        <w:rPr>
          <w:rFonts w:ascii="Times New Roman" w:hAnsi="Times New Roman" w:cs="Times New Roman"/>
          <w:sz w:val="28"/>
          <w:szCs w:val="28"/>
          <w:lang w:val="uk-UA"/>
        </w:rPr>
      </w:pPr>
    </w:p>
    <w:p w14:paraId="64325515" w14:textId="77777777" w:rsidR="008F08D0" w:rsidRPr="00B70D72" w:rsidRDefault="008F08D0" w:rsidP="008F08D0">
      <w:pPr>
        <w:pStyle w:val="Standard"/>
        <w:spacing w:after="0" w:line="240" w:lineRule="auto"/>
        <w:jc w:val="both"/>
        <w:rPr>
          <w:rFonts w:ascii="Times New Roman" w:hAnsi="Times New Roman" w:cs="Times New Roman"/>
          <w:b/>
          <w:bCs/>
          <w:i/>
          <w:iCs/>
          <w:sz w:val="28"/>
          <w:szCs w:val="28"/>
          <w:lang w:val="uk-UA"/>
        </w:rPr>
      </w:pPr>
      <w:r w:rsidRPr="00B70D72">
        <w:rPr>
          <w:rFonts w:ascii="Times New Roman" w:hAnsi="Times New Roman" w:cs="Times New Roman"/>
          <w:b/>
          <w:bCs/>
          <w:i/>
          <w:iCs/>
          <w:sz w:val="28"/>
          <w:szCs w:val="28"/>
          <w:lang w:val="uk-UA"/>
        </w:rPr>
        <w:t>Очікуван</w:t>
      </w:r>
      <w:r>
        <w:rPr>
          <w:rFonts w:ascii="Times New Roman" w:hAnsi="Times New Roman" w:cs="Times New Roman"/>
          <w:b/>
          <w:bCs/>
          <w:i/>
          <w:iCs/>
          <w:sz w:val="28"/>
          <w:szCs w:val="28"/>
          <w:lang w:val="uk-UA"/>
        </w:rPr>
        <w:t>і</w:t>
      </w:r>
      <w:r w:rsidRPr="00B70D72">
        <w:rPr>
          <w:rFonts w:ascii="Times New Roman" w:hAnsi="Times New Roman" w:cs="Times New Roman"/>
          <w:b/>
          <w:bCs/>
          <w:i/>
          <w:iCs/>
          <w:sz w:val="28"/>
          <w:szCs w:val="28"/>
          <w:lang w:val="uk-UA"/>
        </w:rPr>
        <w:t xml:space="preserve"> результат</w:t>
      </w:r>
      <w:r>
        <w:rPr>
          <w:rFonts w:ascii="Times New Roman" w:hAnsi="Times New Roman" w:cs="Times New Roman"/>
          <w:b/>
          <w:bCs/>
          <w:i/>
          <w:iCs/>
          <w:sz w:val="28"/>
          <w:szCs w:val="28"/>
          <w:lang w:val="uk-UA"/>
        </w:rPr>
        <w:t>и</w:t>
      </w:r>
      <w:r w:rsidRPr="00B70D72">
        <w:rPr>
          <w:rFonts w:ascii="Times New Roman" w:hAnsi="Times New Roman" w:cs="Times New Roman"/>
          <w:b/>
          <w:bCs/>
          <w:i/>
          <w:iCs/>
          <w:sz w:val="28"/>
          <w:szCs w:val="28"/>
          <w:lang w:val="uk-UA"/>
        </w:rPr>
        <w:t>:</w:t>
      </w:r>
    </w:p>
    <w:p w14:paraId="79F6E662" w14:textId="77777777" w:rsidR="008F08D0" w:rsidRPr="00B70D72"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підвищено якість освіти на інноваційній основі;</w:t>
      </w:r>
    </w:p>
    <w:p w14:paraId="0FF1430D" w14:textId="77777777" w:rsidR="008F08D0" w:rsidRPr="00B70D72" w:rsidRDefault="008F08D0" w:rsidP="008F08D0">
      <w:pPr>
        <w:pStyle w:val="Standard"/>
        <w:widowControl w:val="0"/>
        <w:numPr>
          <w:ilvl w:val="0"/>
          <w:numId w:val="9"/>
        </w:numPr>
        <w:tabs>
          <w:tab w:val="left" w:pos="284"/>
          <w:tab w:val="left" w:pos="568"/>
          <w:tab w:val="left" w:pos="851"/>
        </w:tabs>
        <w:spacing w:after="0" w:line="240" w:lineRule="auto"/>
        <w:jc w:val="both"/>
        <w:rPr>
          <w:rFonts w:ascii="Times New Roman" w:hAnsi="Times New Roman" w:cs="Times New Roman"/>
          <w:sz w:val="28"/>
          <w:szCs w:val="28"/>
          <w:lang w:val="uk-UA" w:eastAsia="ru-RU"/>
        </w:rPr>
      </w:pPr>
      <w:r w:rsidRPr="00B70D72">
        <w:rPr>
          <w:rFonts w:ascii="Times New Roman" w:hAnsi="Times New Roman" w:cs="Times New Roman"/>
          <w:sz w:val="28"/>
          <w:szCs w:val="28"/>
          <w:lang w:val="uk-UA" w:eastAsia="ru-RU"/>
        </w:rPr>
        <w:lastRenderedPageBreak/>
        <w:t xml:space="preserve">  розроблено і впроваджено системний моніторинг якості освіти;</w:t>
      </w:r>
    </w:p>
    <w:p w14:paraId="35A61088" w14:textId="77777777" w:rsidR="008F08D0" w:rsidRPr="00B70D72"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створено дієву систему інформування громадськості про новини та  досягнення освіти;</w:t>
      </w:r>
    </w:p>
    <w:p w14:paraId="3ED4FDD5" w14:textId="77777777" w:rsidR="008F08D0"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 xml:space="preserve">трансформація освітнього сектора на інноваційне середовище, </w:t>
      </w:r>
      <w:r>
        <w:rPr>
          <w:rFonts w:ascii="Times New Roman" w:hAnsi="Times New Roman" w:cs="Times New Roman"/>
          <w:spacing w:val="-6"/>
          <w:sz w:val="28"/>
          <w:szCs w:val="28"/>
          <w:lang w:val="uk-UA"/>
        </w:rPr>
        <w:t>в</w:t>
      </w:r>
      <w:r w:rsidRPr="00B70D72">
        <w:rPr>
          <w:rFonts w:ascii="Times New Roman" w:hAnsi="Times New Roman" w:cs="Times New Roman"/>
          <w:spacing w:val="-6"/>
          <w:sz w:val="28"/>
          <w:szCs w:val="28"/>
          <w:lang w:val="uk-UA"/>
        </w:rPr>
        <w:t xml:space="preserve"> якому учні отримують навички й уміння самостійно оволодівати знаннями протягом життя та застосову</w:t>
      </w:r>
      <w:r>
        <w:rPr>
          <w:rFonts w:ascii="Times New Roman" w:hAnsi="Times New Roman" w:cs="Times New Roman"/>
          <w:spacing w:val="-6"/>
          <w:sz w:val="28"/>
          <w:szCs w:val="28"/>
          <w:lang w:val="uk-UA"/>
        </w:rPr>
        <w:t>вати їх у практичній діяльності;</w:t>
      </w:r>
    </w:p>
    <w:p w14:paraId="0C1AB8B6" w14:textId="77777777" w:rsidR="008F08D0"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підвищено кваліфікацію</w:t>
      </w:r>
      <w:r w:rsidRPr="00A46FFD">
        <w:rPr>
          <w:rFonts w:ascii="Times New Roman" w:hAnsi="Times New Roman" w:cs="Times New Roman"/>
          <w:spacing w:val="-6"/>
          <w:sz w:val="28"/>
          <w:szCs w:val="28"/>
          <w:lang w:val="uk-UA"/>
        </w:rPr>
        <w:t xml:space="preserve"> </w:t>
      </w:r>
      <w:r>
        <w:rPr>
          <w:rFonts w:ascii="Times New Roman" w:hAnsi="Times New Roman" w:cs="Times New Roman"/>
          <w:spacing w:val="-6"/>
          <w:sz w:val="28"/>
          <w:szCs w:val="28"/>
          <w:lang w:val="uk-UA"/>
        </w:rPr>
        <w:t>в</w:t>
      </w:r>
      <w:r w:rsidRPr="00A46FFD">
        <w:rPr>
          <w:rFonts w:ascii="Times New Roman" w:hAnsi="Times New Roman" w:cs="Times New Roman"/>
          <w:spacing w:val="-6"/>
          <w:sz w:val="28"/>
          <w:szCs w:val="28"/>
          <w:lang w:val="uk-UA"/>
        </w:rPr>
        <w:t xml:space="preserve">чителів щодо реалізації змісту Концепції </w:t>
      </w:r>
      <w:r w:rsidRPr="00A46FFD">
        <w:rPr>
          <w:rFonts w:ascii="Times New Roman" w:hAnsi="Times New Roman" w:cs="Times New Roman"/>
          <w:sz w:val="28"/>
          <w:szCs w:val="28"/>
          <w:lang w:val="uk-UA"/>
        </w:rPr>
        <w:t>«Нова українська школа»</w:t>
      </w:r>
      <w:r>
        <w:rPr>
          <w:rFonts w:ascii="Times New Roman" w:hAnsi="Times New Roman" w:cs="Times New Roman"/>
          <w:sz w:val="28"/>
          <w:szCs w:val="28"/>
          <w:lang w:val="uk-UA"/>
        </w:rPr>
        <w:t xml:space="preserve">, </w:t>
      </w:r>
      <w:r w:rsidRPr="00B47C1A">
        <w:rPr>
          <w:lang w:val="uk-UA"/>
        </w:rPr>
        <w:t xml:space="preserve"> </w:t>
      </w:r>
      <w:r w:rsidRPr="00B47C1A">
        <w:rPr>
          <w:rFonts w:ascii="Times New Roman" w:hAnsi="Times New Roman" w:cs="Times New Roman"/>
          <w:sz w:val="28"/>
          <w:szCs w:val="28"/>
          <w:lang w:val="uk-UA"/>
        </w:rPr>
        <w:t>Державного стандарту базової і повної загальної середньої освіти</w:t>
      </w:r>
      <w:r w:rsidRPr="00A46FFD">
        <w:rPr>
          <w:rFonts w:ascii="Times New Roman" w:hAnsi="Times New Roman" w:cs="Times New Roman"/>
          <w:spacing w:val="-6"/>
          <w:sz w:val="28"/>
          <w:szCs w:val="28"/>
          <w:lang w:val="uk-UA"/>
        </w:rPr>
        <w:t>;</w:t>
      </w:r>
      <w:r w:rsidRPr="001B0531">
        <w:rPr>
          <w:rFonts w:ascii="Times New Roman" w:hAnsi="Times New Roman" w:cs="Times New Roman"/>
          <w:spacing w:val="-6"/>
          <w:sz w:val="28"/>
          <w:szCs w:val="28"/>
          <w:lang w:val="uk-UA"/>
        </w:rPr>
        <w:t xml:space="preserve"> </w:t>
      </w:r>
    </w:p>
    <w:p w14:paraId="782CD9E8" w14:textId="77777777" w:rsidR="008F08D0" w:rsidRPr="00F23E0D" w:rsidRDefault="008F08D0" w:rsidP="008F08D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F23E0D">
        <w:rPr>
          <w:rFonts w:ascii="Times New Roman" w:hAnsi="Times New Roman" w:cs="Times New Roman"/>
          <w:spacing w:val="-6"/>
          <w:sz w:val="28"/>
          <w:szCs w:val="28"/>
          <w:lang w:val="uk-UA"/>
        </w:rPr>
        <w:t xml:space="preserve">зростання зацікавленості педагогічної та батьківської спільноти у вихованні дітей на засадах духовності, традиційних цінностей українського народу. </w:t>
      </w:r>
    </w:p>
    <w:p w14:paraId="6BB09788" w14:textId="77777777" w:rsidR="00DA79A0" w:rsidRPr="00AD0FF6" w:rsidRDefault="00DA79A0" w:rsidP="00DA79A0">
      <w:pPr>
        <w:spacing w:after="0" w:line="276" w:lineRule="auto"/>
        <w:jc w:val="center"/>
        <w:rPr>
          <w:rFonts w:ascii="Times New Roman" w:hAnsi="Times New Roman" w:cs="Times New Roman"/>
          <w:b/>
          <w:bCs/>
          <w:color w:val="000000"/>
          <w:lang w:val="uk-UA"/>
        </w:rPr>
      </w:pPr>
    </w:p>
    <w:p w14:paraId="70B23F27" w14:textId="77777777" w:rsidR="00EF6326" w:rsidRDefault="00EF6326" w:rsidP="00EF6326">
      <w:pPr>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2.3.  Проєкт «Обдаровані діти»</w:t>
      </w:r>
    </w:p>
    <w:p w14:paraId="012DBA07" w14:textId="77777777" w:rsidR="00EF6326" w:rsidRPr="00C040DC" w:rsidRDefault="00EF6326" w:rsidP="00EF6326">
      <w:pPr>
        <w:pStyle w:val="Standard"/>
        <w:spacing w:after="0" w:line="240" w:lineRule="auto"/>
        <w:jc w:val="both"/>
        <w:rPr>
          <w:lang w:val="uk-UA"/>
        </w:rPr>
      </w:pPr>
      <w:r>
        <w:rPr>
          <w:rFonts w:ascii="Times New Roman" w:hAnsi="Times New Roman" w:cs="Times New Roman"/>
          <w:b/>
          <w:bCs/>
          <w:i/>
          <w:iCs/>
          <w:sz w:val="28"/>
          <w:szCs w:val="28"/>
          <w:lang w:val="uk-UA"/>
        </w:rPr>
        <w:t xml:space="preserve">Завдання: </w:t>
      </w:r>
      <w:r>
        <w:rPr>
          <w:rFonts w:ascii="Times New Roman" w:hAnsi="Times New Roman" w:cs="Times New Roman"/>
          <w:sz w:val="28"/>
          <w:szCs w:val="28"/>
          <w:lang w:val="uk-UA"/>
        </w:rPr>
        <w:t>підвищення якості роботи з обдарованими дітьми та молоддю шляхом удосконалення системи виявлення, підтримки та розвитку обдарованості, сприяння самореалізації й професійному самовизначенню відповідно до здібностей та інтересів.</w:t>
      </w:r>
    </w:p>
    <w:p w14:paraId="52463F96" w14:textId="77777777" w:rsidR="00EF6326" w:rsidRDefault="00EF6326" w:rsidP="00EF6326">
      <w:pPr>
        <w:pStyle w:val="Standard"/>
        <w:spacing w:after="0" w:line="240" w:lineRule="auto"/>
        <w:rPr>
          <w:rFonts w:ascii="Times New Roman" w:hAnsi="Times New Roman" w:cs="Times New Roman"/>
          <w:sz w:val="28"/>
          <w:szCs w:val="28"/>
          <w:lang w:val="uk-UA"/>
        </w:rPr>
      </w:pPr>
    </w:p>
    <w:tbl>
      <w:tblPr>
        <w:tblW w:w="9897" w:type="dxa"/>
        <w:jc w:val="center"/>
        <w:tblLayout w:type="fixed"/>
        <w:tblCellMar>
          <w:left w:w="10" w:type="dxa"/>
          <w:right w:w="10" w:type="dxa"/>
        </w:tblCellMar>
        <w:tblLook w:val="00A0" w:firstRow="1" w:lastRow="0" w:firstColumn="1" w:lastColumn="0" w:noHBand="0" w:noVBand="0"/>
      </w:tblPr>
      <w:tblGrid>
        <w:gridCol w:w="3674"/>
        <w:gridCol w:w="1985"/>
        <w:gridCol w:w="850"/>
        <w:gridCol w:w="851"/>
        <w:gridCol w:w="850"/>
        <w:gridCol w:w="851"/>
        <w:gridCol w:w="836"/>
      </w:tblGrid>
      <w:tr w:rsidR="00EF6326" w14:paraId="5B639C47" w14:textId="77777777" w:rsidTr="00AD0FF6">
        <w:trPr>
          <w:jc w:val="center"/>
        </w:trPr>
        <w:tc>
          <w:tcPr>
            <w:tcW w:w="3674"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C023B4D" w14:textId="77777777"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Шляхи реалізації</w:t>
            </w:r>
          </w:p>
        </w:tc>
        <w:tc>
          <w:tcPr>
            <w:tcW w:w="1985" w:type="dxa"/>
            <w:vMerge w:val="restart"/>
            <w:tcBorders>
              <w:top w:val="single" w:sz="4" w:space="0" w:color="000000"/>
              <w:left w:val="single" w:sz="4" w:space="0" w:color="000000"/>
              <w:right w:val="single" w:sz="4" w:space="0" w:color="auto"/>
            </w:tcBorders>
          </w:tcPr>
          <w:p w14:paraId="2CA9EE29" w14:textId="77777777" w:rsidR="00EF6326" w:rsidRDefault="00EF6326" w:rsidP="00DC5ECF">
            <w:pPr>
              <w:pStyle w:val="Standard"/>
              <w:widowControl w:val="0"/>
              <w:spacing w:after="0" w:line="240" w:lineRule="auto"/>
              <w:ind w:left="154"/>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Виконавці</w:t>
            </w:r>
          </w:p>
        </w:tc>
        <w:tc>
          <w:tcPr>
            <w:tcW w:w="4238" w:type="dxa"/>
            <w:gridSpan w:val="5"/>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0E227809" w14:textId="77777777"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Терміни виконання</w:t>
            </w:r>
          </w:p>
        </w:tc>
      </w:tr>
      <w:tr w:rsidR="00EF6326" w14:paraId="211C1965" w14:textId="77777777" w:rsidTr="00AD0FF6">
        <w:trPr>
          <w:jc w:val="center"/>
        </w:trPr>
        <w:tc>
          <w:tcPr>
            <w:tcW w:w="3674" w:type="dxa"/>
            <w:vMerge/>
            <w:tcBorders>
              <w:top w:val="single" w:sz="4" w:space="0" w:color="000000"/>
              <w:left w:val="single" w:sz="4" w:space="0" w:color="000000"/>
              <w:bottom w:val="single" w:sz="4" w:space="0" w:color="000000"/>
            </w:tcBorders>
            <w:vAlign w:val="center"/>
          </w:tcPr>
          <w:p w14:paraId="176F33AD" w14:textId="77777777" w:rsidR="00EF6326" w:rsidRDefault="00EF6326" w:rsidP="00DC5ECF"/>
        </w:tc>
        <w:tc>
          <w:tcPr>
            <w:tcW w:w="1985" w:type="dxa"/>
            <w:vMerge/>
            <w:tcBorders>
              <w:left w:val="single" w:sz="4" w:space="0" w:color="000000"/>
              <w:bottom w:val="single" w:sz="4" w:space="0" w:color="auto"/>
              <w:right w:val="single" w:sz="4" w:space="0" w:color="auto"/>
            </w:tcBorders>
          </w:tcPr>
          <w:p w14:paraId="201E2C32" w14:textId="77777777"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p>
        </w:tc>
        <w:tc>
          <w:tcPr>
            <w:tcW w:w="850" w:type="dxa"/>
            <w:tcBorders>
              <w:top w:val="single" w:sz="4" w:space="0" w:color="000000"/>
              <w:left w:val="single" w:sz="4" w:space="0" w:color="auto"/>
              <w:bottom w:val="single" w:sz="4" w:space="0" w:color="auto"/>
            </w:tcBorders>
            <w:tcMar>
              <w:top w:w="0" w:type="dxa"/>
              <w:left w:w="108" w:type="dxa"/>
              <w:bottom w:w="0" w:type="dxa"/>
              <w:right w:w="108" w:type="dxa"/>
            </w:tcMar>
          </w:tcPr>
          <w:p w14:paraId="4092446B" w14:textId="77777777"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2021</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65796EF" w14:textId="77777777"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2022</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9463567" w14:textId="77777777"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7B7D73" w14:textId="77777777"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2024</w:t>
            </w:r>
          </w:p>
        </w:tc>
        <w:tc>
          <w:tcPr>
            <w:tcW w:w="836" w:type="dxa"/>
            <w:tcBorders>
              <w:top w:val="single" w:sz="4" w:space="0" w:color="000000"/>
              <w:left w:val="single" w:sz="4" w:space="0" w:color="000000"/>
              <w:bottom w:val="single" w:sz="4" w:space="0" w:color="000000"/>
              <w:right w:val="single" w:sz="4" w:space="0" w:color="000000"/>
            </w:tcBorders>
          </w:tcPr>
          <w:p w14:paraId="6D884DC3" w14:textId="77777777" w:rsidR="00EF6326" w:rsidRDefault="00EF6326" w:rsidP="00DC5EC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2025</w:t>
            </w:r>
          </w:p>
        </w:tc>
      </w:tr>
      <w:tr w:rsidR="00EF6326" w14:paraId="513F6EC2" w14:textId="77777777" w:rsidTr="00AD0FF6">
        <w:trPr>
          <w:jc w:val="center"/>
        </w:trPr>
        <w:tc>
          <w:tcPr>
            <w:tcW w:w="5659" w:type="dxa"/>
            <w:gridSpan w:val="2"/>
            <w:tcBorders>
              <w:top w:val="single" w:sz="4" w:space="0" w:color="000000"/>
              <w:left w:val="single" w:sz="4" w:space="0" w:color="000000"/>
              <w:bottom w:val="single" w:sz="4" w:space="0" w:color="000000"/>
              <w:right w:val="single" w:sz="4" w:space="0" w:color="auto"/>
            </w:tcBorders>
          </w:tcPr>
          <w:p w14:paraId="4E06EC5E" w14:textId="77777777" w:rsidR="00EF6326" w:rsidRDefault="00EF6326" w:rsidP="00DC5ECF">
            <w:pPr>
              <w:pStyle w:val="Standard"/>
              <w:widowControl w:val="0"/>
              <w:spacing w:after="0" w:line="240" w:lineRule="auto"/>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 Оновити й удосконалити:</w:t>
            </w:r>
          </w:p>
        </w:tc>
        <w:tc>
          <w:tcPr>
            <w:tcW w:w="3402" w:type="dxa"/>
            <w:gridSpan w:val="4"/>
            <w:tcBorders>
              <w:top w:val="single" w:sz="4" w:space="0" w:color="000000"/>
              <w:left w:val="single" w:sz="4" w:space="0" w:color="auto"/>
              <w:bottom w:val="single" w:sz="4" w:space="0" w:color="000000"/>
              <w:right w:val="single" w:sz="4" w:space="0" w:color="000000"/>
            </w:tcBorders>
          </w:tcPr>
          <w:p w14:paraId="7AA6A038" w14:textId="77777777" w:rsidR="00EF6326" w:rsidRDefault="00EF6326" w:rsidP="00DC5ECF">
            <w:pPr>
              <w:pStyle w:val="Standard"/>
              <w:widowControl w:val="0"/>
              <w:spacing w:after="0" w:line="240" w:lineRule="auto"/>
              <w:rPr>
                <w:rFonts w:ascii="Times New Roman" w:hAnsi="Times New Roman" w:cs="Times New Roman"/>
                <w:b/>
                <w:bCs/>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14:paraId="655D8EE2" w14:textId="77777777" w:rsidR="00EF6326" w:rsidRDefault="00EF6326" w:rsidP="00DC5ECF">
            <w:pPr>
              <w:pStyle w:val="Standard"/>
              <w:widowControl w:val="0"/>
              <w:spacing w:after="0" w:line="240" w:lineRule="auto"/>
              <w:rPr>
                <w:rFonts w:ascii="Times New Roman" w:hAnsi="Times New Roman" w:cs="Times New Roman"/>
                <w:b/>
                <w:bCs/>
                <w:sz w:val="28"/>
                <w:szCs w:val="28"/>
                <w:lang w:val="uk-UA" w:eastAsia="ru-RU"/>
              </w:rPr>
            </w:pPr>
          </w:p>
        </w:tc>
      </w:tr>
      <w:tr w:rsidR="00EF6326" w14:paraId="3BF43C84" w14:textId="77777777" w:rsidTr="00AD0FF6">
        <w:trPr>
          <w:trHeight w:val="240"/>
          <w:jc w:val="center"/>
        </w:trPr>
        <w:tc>
          <w:tcPr>
            <w:tcW w:w="3674" w:type="dxa"/>
            <w:tcBorders>
              <w:top w:val="single" w:sz="4" w:space="0" w:color="000000"/>
              <w:left w:val="single" w:sz="4" w:space="0" w:color="000000"/>
              <w:bottom w:val="single" w:sz="4" w:space="0" w:color="000000"/>
            </w:tcBorders>
            <w:vAlign w:val="center"/>
          </w:tcPr>
          <w:p w14:paraId="0988EF95" w14:textId="77777777" w:rsidR="00EF6326" w:rsidRDefault="00EF6326" w:rsidP="00DC5ECF">
            <w:pPr>
              <w:pStyle w:val="Standard"/>
              <w:widowControl w:val="0"/>
              <w:tabs>
                <w:tab w:val="left" w:pos="-22"/>
                <w:tab w:val="left" w:pos="277"/>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-систему ранньої поетапної діагностики різних видів обдарованості, таланту дітей та молоді (зокрема на основі інформаційно-комунікаційних технологій);</w:t>
            </w:r>
          </w:p>
        </w:tc>
        <w:tc>
          <w:tcPr>
            <w:tcW w:w="1985" w:type="dxa"/>
            <w:tcBorders>
              <w:top w:val="single" w:sz="4" w:space="0" w:color="000000"/>
              <w:left w:val="single" w:sz="4" w:space="0" w:color="000000"/>
              <w:bottom w:val="single" w:sz="4" w:space="0" w:color="000000"/>
              <w:right w:val="single" w:sz="4" w:space="0" w:color="000000"/>
            </w:tcBorders>
          </w:tcPr>
          <w:p w14:paraId="655BD834"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ЦПРПП, ЦППСР, </w:t>
            </w:r>
          </w:p>
          <w:p w14:paraId="0F82421F" w14:textId="77777777" w:rsidR="00EF6326" w:rsidRPr="00733737" w:rsidRDefault="00EF6326" w:rsidP="00DC5ECF">
            <w:pPr>
              <w:pStyle w:val="Standard"/>
              <w:widowControl w:val="0"/>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uk-UA"/>
              </w:rPr>
              <w:t>заклади</w:t>
            </w:r>
          </w:p>
          <w:p w14:paraId="132F6313" w14:textId="77777777" w:rsidR="00EF6326" w:rsidRPr="00733737"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sidRPr="00F70FFD">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F89224"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p>
          <w:p w14:paraId="2A0B386F"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80CD80"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67584C70"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1795395"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66884E5F"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38B26"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526DF53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14:paraId="5F651299"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43876CB2"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3D61BED5" w14:textId="77777777" w:rsidR="00EF6326" w:rsidRDefault="00EF6326" w:rsidP="00DC5ECF">
            <w:pPr>
              <w:pStyle w:val="Standard"/>
              <w:widowControl w:val="0"/>
              <w:spacing w:after="0" w:line="240" w:lineRule="auto"/>
              <w:rPr>
                <w:rFonts w:ascii="Times New Roman" w:hAnsi="Times New Roman" w:cs="Times New Roman"/>
                <w:sz w:val="28"/>
                <w:szCs w:val="28"/>
                <w:lang w:val="uk-UA" w:eastAsia="ru-RU"/>
              </w:rPr>
            </w:pPr>
          </w:p>
          <w:p w14:paraId="69E2C6DF"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14:paraId="7E6D9F70" w14:textId="77777777" w:rsidTr="00AD0FF6">
        <w:trPr>
          <w:trHeight w:val="127"/>
          <w:jc w:val="center"/>
        </w:trPr>
        <w:tc>
          <w:tcPr>
            <w:tcW w:w="3674" w:type="dxa"/>
            <w:tcBorders>
              <w:top w:val="single" w:sz="4" w:space="0" w:color="000000"/>
              <w:left w:val="single" w:sz="4" w:space="0" w:color="000000"/>
              <w:bottom w:val="single" w:sz="4" w:space="0" w:color="000000"/>
            </w:tcBorders>
            <w:vAlign w:val="center"/>
          </w:tcPr>
          <w:p w14:paraId="23C27630" w14:textId="77777777" w:rsidR="00EF6326"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-систему виявлення, відбору та адресного психолого-педагогічного супроводу обдарованої молоді в умовах інтеграції формальної й неформальної освіти;</w:t>
            </w:r>
          </w:p>
        </w:tc>
        <w:tc>
          <w:tcPr>
            <w:tcW w:w="1985" w:type="dxa"/>
            <w:tcBorders>
              <w:top w:val="single" w:sz="4" w:space="0" w:color="000000"/>
              <w:left w:val="single" w:sz="4" w:space="0" w:color="000000"/>
              <w:bottom w:val="single" w:sz="4" w:space="0" w:color="000000"/>
              <w:right w:val="single" w:sz="4" w:space="0" w:color="000000"/>
            </w:tcBorders>
          </w:tcPr>
          <w:p w14:paraId="763CC7EE" w14:textId="77777777"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Управління освіти, ЦПРПП, ЦППСР,</w:t>
            </w:r>
            <w:r>
              <w:rPr>
                <w:rFonts w:ascii="Times New Roman" w:hAnsi="Times New Roman" w:cs="Times New Roman"/>
                <w:sz w:val="28"/>
                <w:szCs w:val="28"/>
                <w:lang w:val="uk-UA"/>
              </w:rPr>
              <w:t xml:space="preserve"> </w:t>
            </w:r>
          </w:p>
          <w:p w14:paraId="14CEF405" w14:textId="77777777"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14:paraId="62740F59"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197DB7A1"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06FA5D5B"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4DDC1292"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0EC152D1"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2992E55B"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0375AE34"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54A8A1B5"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64508C05"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011891E8"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A22EF3"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36EFE690"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2C6CEFD4"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36" w:type="dxa"/>
            <w:tcBorders>
              <w:top w:val="single" w:sz="4" w:space="0" w:color="000000"/>
              <w:left w:val="single" w:sz="4" w:space="0" w:color="000000"/>
              <w:bottom w:val="single" w:sz="4" w:space="0" w:color="000000"/>
              <w:right w:val="single" w:sz="4" w:space="0" w:color="000000"/>
            </w:tcBorders>
          </w:tcPr>
          <w:p w14:paraId="6A395B26"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356AB76B"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5A0B4BF3"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EF6326" w14:paraId="404C1626" w14:textId="77777777" w:rsidTr="00AD0FF6">
        <w:trPr>
          <w:trHeight w:val="127"/>
          <w:jc w:val="center"/>
        </w:trPr>
        <w:tc>
          <w:tcPr>
            <w:tcW w:w="3674" w:type="dxa"/>
            <w:tcBorders>
              <w:top w:val="single" w:sz="4" w:space="0" w:color="000000"/>
              <w:left w:val="single" w:sz="4" w:space="0" w:color="000000"/>
              <w:bottom w:val="single" w:sz="4" w:space="0" w:color="000000"/>
            </w:tcBorders>
            <w:vAlign w:val="center"/>
          </w:tcPr>
          <w:p w14:paraId="4E8A76AF" w14:textId="77777777" w:rsidR="00EF6326" w:rsidRPr="00275C05"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-систему </w:t>
            </w:r>
            <w:r w:rsidRPr="00BD5D86">
              <w:rPr>
                <w:rFonts w:ascii="Times New Roman" w:hAnsi="Times New Roman" w:cs="Times New Roman"/>
                <w:sz w:val="28"/>
                <w:szCs w:val="28"/>
                <w:lang w:val="uk-UA"/>
              </w:rPr>
              <w:t>виявленн</w:t>
            </w:r>
            <w:r>
              <w:rPr>
                <w:rFonts w:ascii="Times New Roman" w:hAnsi="Times New Roman" w:cs="Times New Roman"/>
                <w:sz w:val="28"/>
                <w:szCs w:val="28"/>
                <w:lang w:val="uk-UA"/>
              </w:rPr>
              <w:t>я</w:t>
            </w:r>
            <w:r w:rsidRPr="00BD5D86">
              <w:rPr>
                <w:rFonts w:ascii="Times New Roman" w:hAnsi="Times New Roman" w:cs="Times New Roman"/>
                <w:sz w:val="28"/>
                <w:szCs w:val="28"/>
                <w:lang w:val="uk-UA"/>
              </w:rPr>
              <w:t xml:space="preserve"> інтелектуа</w:t>
            </w:r>
            <w:r>
              <w:rPr>
                <w:rFonts w:ascii="Times New Roman" w:hAnsi="Times New Roman" w:cs="Times New Roman"/>
                <w:sz w:val="28"/>
                <w:szCs w:val="28"/>
                <w:lang w:val="uk-UA"/>
              </w:rPr>
              <w:t>льно обдарованих дітей, якісного формування</w:t>
            </w:r>
            <w:r w:rsidRPr="00BD5D86">
              <w:rPr>
                <w:rFonts w:ascii="Times New Roman" w:hAnsi="Times New Roman" w:cs="Times New Roman"/>
                <w:sz w:val="28"/>
                <w:szCs w:val="28"/>
                <w:lang w:val="uk-UA"/>
              </w:rPr>
              <w:t xml:space="preserve"> складу команд області для участі в І</w:t>
            </w:r>
            <w:r w:rsidRPr="00275C05">
              <w:rPr>
                <w:rFonts w:ascii="Times New Roman" w:hAnsi="Times New Roman" w:cs="Times New Roman"/>
                <w:sz w:val="28"/>
                <w:szCs w:val="28"/>
              </w:rPr>
              <w:t>V</w:t>
            </w:r>
            <w:r w:rsidRPr="00BD5D86">
              <w:rPr>
                <w:rFonts w:ascii="Times New Roman" w:hAnsi="Times New Roman" w:cs="Times New Roman"/>
                <w:sz w:val="28"/>
                <w:szCs w:val="28"/>
                <w:lang w:val="uk-UA"/>
              </w:rPr>
              <w:t xml:space="preserve"> етапі олімпіад, ІІІ етапі конкурсу-захисту науково-дослідницьких робіт</w:t>
            </w:r>
            <w:r>
              <w:rPr>
                <w:rFonts w:ascii="Times New Roman" w:hAnsi="Times New Roman" w:cs="Times New Roman"/>
                <w:sz w:val="28"/>
                <w:szCs w:val="28"/>
                <w:lang w:val="uk-UA"/>
              </w:rPr>
              <w:t xml:space="preserve"> МАН</w:t>
            </w:r>
            <w:r w:rsidRPr="00BD5D86">
              <w:rPr>
                <w:rFonts w:ascii="Times New Roman" w:hAnsi="Times New Roman" w:cs="Times New Roman"/>
                <w:sz w:val="28"/>
                <w:szCs w:val="28"/>
                <w:lang w:val="uk-UA"/>
              </w:rPr>
              <w:t xml:space="preserve"> та конкурсів фахової майстерності</w:t>
            </w:r>
            <w:r>
              <w:rPr>
                <w:rFonts w:ascii="Times New Roman" w:hAnsi="Times New Roman" w:cs="Times New Roman"/>
                <w:sz w:val="28"/>
                <w:szCs w:val="28"/>
                <w:lang w:val="uk-UA"/>
              </w:rPr>
              <w:t>;</w:t>
            </w:r>
          </w:p>
        </w:tc>
        <w:tc>
          <w:tcPr>
            <w:tcW w:w="1985" w:type="dxa"/>
            <w:tcBorders>
              <w:top w:val="single" w:sz="4" w:space="0" w:color="000000"/>
              <w:left w:val="single" w:sz="4" w:space="0" w:color="000000"/>
              <w:bottom w:val="single" w:sz="4" w:space="0" w:color="000000"/>
              <w:right w:val="single" w:sz="4" w:space="0" w:color="000000"/>
            </w:tcBorders>
          </w:tcPr>
          <w:p w14:paraId="30F8001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 xml:space="preserve"> заклади</w:t>
            </w:r>
          </w:p>
          <w:p w14:paraId="3528A7D5"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3BB6DAB"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786B2A69"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4246F08F"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368785E0"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0827B9BF"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770D7FEB"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5BF148AA"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527D89FB"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523556D"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2790F803"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7F875484"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05C24C76"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BEBC4"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209067B7"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5EE7A315"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77684108"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36" w:type="dxa"/>
            <w:tcBorders>
              <w:top w:val="single" w:sz="4" w:space="0" w:color="000000"/>
              <w:left w:val="single" w:sz="4" w:space="0" w:color="000000"/>
              <w:bottom w:val="single" w:sz="4" w:space="0" w:color="000000"/>
              <w:right w:val="single" w:sz="4" w:space="0" w:color="000000"/>
            </w:tcBorders>
          </w:tcPr>
          <w:p w14:paraId="7593B907"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3F2E3BC0"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6BB7187A"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p>
          <w:p w14:paraId="6A32F774" w14:textId="77777777" w:rsidR="00EF6326" w:rsidRDefault="00EF6326" w:rsidP="00DC5EC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EF6326" w14:paraId="16DEB426" w14:textId="77777777" w:rsidTr="00AD0FF6">
        <w:trPr>
          <w:trHeight w:val="127"/>
          <w:jc w:val="center"/>
        </w:trPr>
        <w:tc>
          <w:tcPr>
            <w:tcW w:w="3674" w:type="dxa"/>
            <w:tcBorders>
              <w:top w:val="single" w:sz="4" w:space="0" w:color="000000"/>
              <w:left w:val="single" w:sz="4" w:space="0" w:color="000000"/>
              <w:bottom w:val="single" w:sz="4" w:space="0" w:color="000000"/>
            </w:tcBorders>
            <w:vAlign w:val="center"/>
          </w:tcPr>
          <w:p w14:paraId="41FA970E" w14:textId="77777777" w:rsidR="00EF6326" w:rsidRPr="00C040DC" w:rsidRDefault="00EF6326" w:rsidP="00DC5ECF">
            <w:pPr>
              <w:pStyle w:val="Standard"/>
              <w:widowControl w:val="0"/>
              <w:tabs>
                <w:tab w:val="left" w:pos="0"/>
                <w:tab w:val="left" w:pos="277"/>
              </w:tabs>
              <w:spacing w:after="0" w:line="240" w:lineRule="auto"/>
              <w:jc w:val="both"/>
              <w:rPr>
                <w:lang w:val="uk-UA"/>
              </w:rPr>
            </w:pPr>
            <w:r>
              <w:rPr>
                <w:rFonts w:ascii="Times New Roman" w:hAnsi="Times New Roman" w:cs="Times New Roman"/>
                <w:sz w:val="28"/>
                <w:szCs w:val="28"/>
                <w:lang w:val="uk-UA" w:eastAsia="ru-RU"/>
              </w:rPr>
              <w:t xml:space="preserve">-бази електронних портфоліо педагогів, які опікуються </w:t>
            </w:r>
            <w:r>
              <w:rPr>
                <w:rFonts w:ascii="Times New Roman" w:hAnsi="Times New Roman" w:cs="Times New Roman"/>
                <w:sz w:val="28"/>
                <w:szCs w:val="28"/>
                <w:lang w:val="uk-UA" w:eastAsia="ru-RU"/>
              </w:rPr>
              <w:lastRenderedPageBreak/>
              <w:t>питаннями обдарованості та підготовки учнів-</w:t>
            </w:r>
            <w:r>
              <w:rPr>
                <w:rFonts w:ascii="Times New Roman" w:hAnsi="Times New Roman" w:cs="Times New Roman"/>
                <w:sz w:val="28"/>
                <w:szCs w:val="28"/>
                <w:lang w:val="uk-UA"/>
              </w:rPr>
              <w:t>призерів, переможців олімпіад, конкурсів, інтелектуальних змагань,</w:t>
            </w:r>
            <w:r>
              <w:rPr>
                <w:rFonts w:ascii="Times New Roman" w:hAnsi="Times New Roman" w:cs="Times New Roman"/>
                <w:sz w:val="28"/>
                <w:szCs w:val="28"/>
                <w:lang w:val="uk-UA" w:eastAsia="ru-RU"/>
              </w:rPr>
              <w:t xml:space="preserve"> обласних віртуальних заходів (Web-вітрина «Поруч із генієм»);</w:t>
            </w:r>
          </w:p>
        </w:tc>
        <w:tc>
          <w:tcPr>
            <w:tcW w:w="1985" w:type="dxa"/>
            <w:tcBorders>
              <w:top w:val="single" w:sz="4" w:space="0" w:color="000000"/>
              <w:left w:val="single" w:sz="4" w:space="0" w:color="000000"/>
              <w:bottom w:val="single" w:sz="4" w:space="0" w:color="000000"/>
              <w:right w:val="single" w:sz="4" w:space="0" w:color="000000"/>
            </w:tcBorders>
          </w:tcPr>
          <w:p w14:paraId="4581D97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lastRenderedPageBreak/>
              <w:t xml:space="preserve">Управління освіти, ЦПРПП, </w:t>
            </w:r>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заклади</w:t>
            </w:r>
          </w:p>
          <w:p w14:paraId="21807AD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F5E81E"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CD6A874"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2095704"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5BE515"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14:paraId="4F702C0D"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1D56BBE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237343D8"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17FE6E6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14:paraId="6FE47F25" w14:textId="77777777" w:rsidTr="00AD0FF6">
        <w:trPr>
          <w:trHeight w:val="127"/>
          <w:jc w:val="center"/>
        </w:trPr>
        <w:tc>
          <w:tcPr>
            <w:tcW w:w="3674" w:type="dxa"/>
            <w:tcBorders>
              <w:top w:val="single" w:sz="4" w:space="0" w:color="000000"/>
              <w:left w:val="single" w:sz="4" w:space="0" w:color="000000"/>
              <w:bottom w:val="single" w:sz="4" w:space="0" w:color="000000"/>
            </w:tcBorders>
            <w:vAlign w:val="center"/>
          </w:tcPr>
          <w:p w14:paraId="78B1CEE6" w14:textId="77777777" w:rsidR="00EF6326"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-роботу у дистанційному форматі с залученням сучасних комп’ютерних технологій та онлайн програм з обдарованими учнями у навчально-виховному центрі «Інтелект».</w:t>
            </w:r>
          </w:p>
        </w:tc>
        <w:tc>
          <w:tcPr>
            <w:tcW w:w="1985" w:type="dxa"/>
            <w:tcBorders>
              <w:top w:val="single" w:sz="4" w:space="0" w:color="000000"/>
              <w:left w:val="single" w:sz="4" w:space="0" w:color="000000"/>
              <w:bottom w:val="single" w:sz="4" w:space="0" w:color="000000"/>
              <w:right w:val="single" w:sz="4" w:space="0" w:color="000000"/>
            </w:tcBorders>
          </w:tcPr>
          <w:p w14:paraId="585B3721"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 xml:space="preserve"> заклади</w:t>
            </w:r>
          </w:p>
          <w:p w14:paraId="3E5EC448"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49CC915"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1DDB1D0C"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9F616D8"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70D7533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A0D488"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28060DA5"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463B2D"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2058E4B9"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14:paraId="0D4B499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1C535BDC"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44F7C244"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14:paraId="62509B75" w14:textId="77777777" w:rsidTr="00AD0FF6">
        <w:trPr>
          <w:trHeight w:val="127"/>
          <w:jc w:val="center"/>
        </w:trPr>
        <w:tc>
          <w:tcPr>
            <w:tcW w:w="906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EA37B" w14:textId="77777777" w:rsidR="00EF6326" w:rsidRPr="00992D99" w:rsidRDefault="00EF6326" w:rsidP="00DC5ECF">
            <w:pPr>
              <w:pStyle w:val="Standard"/>
              <w:widowControl w:val="0"/>
              <w:spacing w:after="0" w:line="240" w:lineRule="auto"/>
              <w:rPr>
                <w:rFonts w:ascii="Times New Roman" w:hAnsi="Times New Roman" w:cs="Times New Roman"/>
                <w:b/>
                <w:bCs/>
                <w:sz w:val="28"/>
                <w:szCs w:val="28"/>
                <w:lang w:val="uk-UA" w:eastAsia="ru-RU"/>
              </w:rPr>
            </w:pPr>
            <w:r w:rsidRPr="00992D99">
              <w:rPr>
                <w:rFonts w:ascii="Times New Roman" w:hAnsi="Times New Roman" w:cs="Times New Roman"/>
                <w:b/>
                <w:bCs/>
                <w:sz w:val="28"/>
                <w:szCs w:val="28"/>
                <w:lang w:val="uk-UA" w:eastAsia="ru-RU"/>
              </w:rPr>
              <w:t>Сприяти:</w:t>
            </w:r>
          </w:p>
        </w:tc>
        <w:tc>
          <w:tcPr>
            <w:tcW w:w="836" w:type="dxa"/>
            <w:tcBorders>
              <w:top w:val="single" w:sz="4" w:space="0" w:color="000000"/>
              <w:left w:val="single" w:sz="4" w:space="0" w:color="000000"/>
              <w:bottom w:val="single" w:sz="4" w:space="0" w:color="000000"/>
              <w:right w:val="single" w:sz="4" w:space="0" w:color="000000"/>
            </w:tcBorders>
          </w:tcPr>
          <w:p w14:paraId="7D027507" w14:textId="77777777" w:rsidR="00EF6326" w:rsidRPr="00992D99" w:rsidRDefault="00EF6326" w:rsidP="00DC5ECF">
            <w:pPr>
              <w:pStyle w:val="Standard"/>
              <w:widowControl w:val="0"/>
              <w:spacing w:after="0" w:line="240" w:lineRule="auto"/>
              <w:rPr>
                <w:rFonts w:ascii="Times New Roman" w:hAnsi="Times New Roman" w:cs="Times New Roman"/>
                <w:b/>
                <w:bCs/>
                <w:sz w:val="28"/>
                <w:szCs w:val="28"/>
                <w:lang w:val="uk-UA" w:eastAsia="ru-RU"/>
              </w:rPr>
            </w:pPr>
          </w:p>
        </w:tc>
      </w:tr>
      <w:tr w:rsidR="00EF6326" w14:paraId="43EAE989" w14:textId="77777777" w:rsidTr="00AD0FF6">
        <w:trPr>
          <w:trHeight w:val="127"/>
          <w:jc w:val="center"/>
        </w:trPr>
        <w:tc>
          <w:tcPr>
            <w:tcW w:w="3674" w:type="dxa"/>
            <w:tcBorders>
              <w:top w:val="single" w:sz="4" w:space="0" w:color="000000"/>
              <w:left w:val="single" w:sz="4" w:space="0" w:color="000000"/>
              <w:bottom w:val="single" w:sz="4" w:space="0" w:color="000000"/>
            </w:tcBorders>
            <w:vAlign w:val="center"/>
          </w:tcPr>
          <w:p w14:paraId="4968B28B" w14:textId="77777777" w:rsidR="00EF6326"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-участі учнівської молоді в очно-заочній школі здібної учнівської молоді «Юний дослідник» Донецького відділення Малої академії наук;</w:t>
            </w:r>
          </w:p>
        </w:tc>
        <w:tc>
          <w:tcPr>
            <w:tcW w:w="1985" w:type="dxa"/>
            <w:tcBorders>
              <w:top w:val="single" w:sz="4" w:space="0" w:color="000000"/>
              <w:left w:val="single" w:sz="4" w:space="0" w:color="000000"/>
              <w:bottom w:val="single" w:sz="4" w:space="0" w:color="000000"/>
              <w:right w:val="single" w:sz="4" w:space="0" w:color="000000"/>
            </w:tcBorders>
          </w:tcPr>
          <w:p w14:paraId="50964C92"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 xml:space="preserve"> заклади</w:t>
            </w:r>
          </w:p>
          <w:p w14:paraId="31046138" w14:textId="77777777"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0127591"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F34F572"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B8F1F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27DC4F"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14:paraId="233BB065"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14:paraId="36148ED8" w14:textId="77777777" w:rsidTr="00AD0FF6">
        <w:trPr>
          <w:trHeight w:val="1114"/>
          <w:jc w:val="center"/>
        </w:trPr>
        <w:tc>
          <w:tcPr>
            <w:tcW w:w="3674" w:type="dxa"/>
            <w:tcBorders>
              <w:top w:val="single" w:sz="4" w:space="0" w:color="000000"/>
              <w:left w:val="single" w:sz="4" w:space="0" w:color="000000"/>
              <w:bottom w:val="single" w:sz="4" w:space="0" w:color="000000"/>
            </w:tcBorders>
            <w:vAlign w:val="center"/>
          </w:tcPr>
          <w:p w14:paraId="260DF441" w14:textId="77777777" w:rsidR="00EF6326" w:rsidRDefault="00EF6326" w:rsidP="00DC5ECF">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rPr>
              <w:t>-р</w:t>
            </w:r>
            <w:r w:rsidRPr="0004787B">
              <w:rPr>
                <w:rFonts w:ascii="Times New Roman" w:hAnsi="Times New Roman" w:cs="Times New Roman"/>
                <w:sz w:val="28"/>
                <w:szCs w:val="28"/>
                <w:lang w:val="uk-UA"/>
              </w:rPr>
              <w:t>озширенню</w:t>
            </w:r>
            <w:r>
              <w:rPr>
                <w:rFonts w:ascii="Times New Roman" w:hAnsi="Times New Roman" w:cs="Times New Roman"/>
                <w:sz w:val="28"/>
                <w:szCs w:val="28"/>
                <w:lang w:val="uk-UA"/>
              </w:rPr>
              <w:t xml:space="preserve"> </w:t>
            </w:r>
            <w:r w:rsidRPr="0004787B">
              <w:rPr>
                <w:rFonts w:ascii="Times New Roman" w:hAnsi="Times New Roman" w:cs="Times New Roman"/>
                <w:sz w:val="28"/>
                <w:szCs w:val="28"/>
                <w:lang w:val="uk-UA"/>
              </w:rPr>
              <w:t>можливостей педагогічних працівників у застосуванні методик виявлення і підтримки обдарованих дітей.</w:t>
            </w:r>
          </w:p>
        </w:tc>
        <w:tc>
          <w:tcPr>
            <w:tcW w:w="1985" w:type="dxa"/>
            <w:tcBorders>
              <w:top w:val="single" w:sz="4" w:space="0" w:color="000000"/>
              <w:left w:val="single" w:sz="4" w:space="0" w:color="000000"/>
              <w:bottom w:val="single" w:sz="4" w:space="0" w:color="000000"/>
              <w:right w:val="single" w:sz="4" w:space="0" w:color="000000"/>
            </w:tcBorders>
          </w:tcPr>
          <w:p w14:paraId="00602008"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 xml:space="preserve"> заклади</w:t>
            </w:r>
          </w:p>
          <w:p w14:paraId="02B99226"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освіти</w:t>
            </w:r>
          </w:p>
          <w:p w14:paraId="24287AF9" w14:textId="77777777"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02690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7840F8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550922"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4C3BB0"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14:paraId="3C9A9CB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127AE0C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0F0E63B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14:paraId="1B655AD0" w14:textId="77777777" w:rsidTr="00AD0FF6">
        <w:trPr>
          <w:trHeight w:val="127"/>
          <w:jc w:val="center"/>
        </w:trPr>
        <w:tc>
          <w:tcPr>
            <w:tcW w:w="906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B8B7C1" w14:textId="77777777" w:rsidR="00EF6326" w:rsidRDefault="00EF6326" w:rsidP="00DC5ECF">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Започаткувати:</w:t>
            </w:r>
          </w:p>
        </w:tc>
        <w:tc>
          <w:tcPr>
            <w:tcW w:w="836" w:type="dxa"/>
            <w:tcBorders>
              <w:top w:val="single" w:sz="4" w:space="0" w:color="000000"/>
              <w:left w:val="single" w:sz="4" w:space="0" w:color="000000"/>
              <w:bottom w:val="single" w:sz="4" w:space="0" w:color="000000"/>
              <w:right w:val="single" w:sz="4" w:space="0" w:color="000000"/>
            </w:tcBorders>
          </w:tcPr>
          <w:p w14:paraId="426E454C" w14:textId="77777777" w:rsidR="00EF6326" w:rsidRDefault="00EF6326" w:rsidP="00DC5ECF">
            <w:pPr>
              <w:pStyle w:val="Standard"/>
              <w:widowControl w:val="0"/>
              <w:snapToGrid w:val="0"/>
              <w:spacing w:after="0" w:line="240" w:lineRule="auto"/>
              <w:rPr>
                <w:rFonts w:ascii="Times New Roman" w:hAnsi="Times New Roman" w:cs="Times New Roman"/>
                <w:b/>
                <w:bCs/>
                <w:sz w:val="28"/>
                <w:szCs w:val="28"/>
                <w:lang w:val="uk-UA" w:eastAsia="ru-RU"/>
              </w:rPr>
            </w:pPr>
          </w:p>
        </w:tc>
      </w:tr>
      <w:tr w:rsidR="00EF6326" w14:paraId="4B1CBF2C" w14:textId="77777777" w:rsidTr="00AD0FF6">
        <w:trPr>
          <w:trHeight w:val="339"/>
          <w:jc w:val="center"/>
        </w:trPr>
        <w:tc>
          <w:tcPr>
            <w:tcW w:w="3674" w:type="dxa"/>
            <w:tcBorders>
              <w:top w:val="single" w:sz="4" w:space="0" w:color="000000"/>
              <w:left w:val="single" w:sz="4" w:space="0" w:color="000000"/>
              <w:bottom w:val="single" w:sz="4" w:space="0" w:color="000000"/>
            </w:tcBorders>
          </w:tcPr>
          <w:p w14:paraId="1A59AE1D" w14:textId="77777777" w:rsidR="00EF6326" w:rsidRDefault="00EF6326" w:rsidP="00DC5ECF">
            <w:pPr>
              <w:pStyle w:val="Standard"/>
              <w:widowControl w:val="0"/>
              <w:tabs>
                <w:tab w:val="left" w:pos="-22"/>
                <w:tab w:val="left" w:pos="135"/>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-роботу консультаційного пункту «Плекаємо талант» для педагогів, які опікуються роботою з обдарованими дітьми на базі ЦПРПП</w:t>
            </w:r>
          </w:p>
        </w:tc>
        <w:tc>
          <w:tcPr>
            <w:tcW w:w="1985" w:type="dxa"/>
            <w:tcBorders>
              <w:top w:val="single" w:sz="4" w:space="0" w:color="000000"/>
              <w:left w:val="single" w:sz="4" w:space="0" w:color="000000"/>
              <w:bottom w:val="single" w:sz="4" w:space="0" w:color="000000"/>
              <w:right w:val="single" w:sz="4" w:space="0" w:color="000000"/>
            </w:tcBorders>
          </w:tcPr>
          <w:p w14:paraId="7D794C1F" w14:textId="77777777"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ЦПРПП, ЦППСР, </w:t>
            </w:r>
          </w:p>
          <w:p w14:paraId="316A4D4E"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14:paraId="56246F8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ED808E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DA64D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55BDE5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6E16C3"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14:paraId="6A6BF82D"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14:paraId="768EF807" w14:textId="77777777" w:rsidTr="00AD0FF6">
        <w:trPr>
          <w:trHeight w:val="339"/>
          <w:jc w:val="center"/>
        </w:trPr>
        <w:tc>
          <w:tcPr>
            <w:tcW w:w="3674" w:type="dxa"/>
            <w:tcBorders>
              <w:top w:val="single" w:sz="4" w:space="0" w:color="000000"/>
              <w:left w:val="single" w:sz="4" w:space="0" w:color="000000"/>
              <w:bottom w:val="single" w:sz="4" w:space="0" w:color="000000"/>
            </w:tcBorders>
          </w:tcPr>
          <w:p w14:paraId="28DED93F" w14:textId="77777777" w:rsidR="00EF6326" w:rsidRPr="00E33A2A" w:rsidRDefault="00EF6326" w:rsidP="00DC5ECF">
            <w:pPr>
              <w:pStyle w:val="Standard"/>
              <w:widowControl w:val="0"/>
              <w:tabs>
                <w:tab w:val="left" w:pos="-22"/>
                <w:tab w:val="left" w:pos="135"/>
              </w:tabs>
              <w:spacing w:after="0" w:line="240" w:lineRule="auto"/>
              <w:jc w:val="both"/>
              <w:rPr>
                <w:rFonts w:ascii="Times New Roman" w:hAnsi="Times New Roman" w:cs="Times New Roman"/>
                <w:sz w:val="28"/>
                <w:szCs w:val="28"/>
                <w:lang w:val="uk-UA" w:eastAsia="ru-RU"/>
              </w:rPr>
            </w:pPr>
            <w:r>
              <w:rPr>
                <w:lang w:val="uk-UA"/>
              </w:rPr>
              <w:t>-</w:t>
            </w:r>
            <w:r w:rsidRPr="00E33A2A">
              <w:rPr>
                <w:rFonts w:ascii="Times New Roman" w:hAnsi="Times New Roman" w:cs="Times New Roman"/>
                <w:sz w:val="28"/>
                <w:szCs w:val="28"/>
              </w:rPr>
              <w:t>навчання педагогічних працівників з питань діагностики розвитку здібностей та обдарованості дітей дошкільного, підліткового і старшого шкільного віку</w:t>
            </w:r>
          </w:p>
        </w:tc>
        <w:tc>
          <w:tcPr>
            <w:tcW w:w="1985" w:type="dxa"/>
            <w:tcBorders>
              <w:top w:val="single" w:sz="4" w:space="0" w:color="000000"/>
              <w:left w:val="single" w:sz="4" w:space="0" w:color="000000"/>
              <w:bottom w:val="single" w:sz="4" w:space="0" w:color="000000"/>
              <w:right w:val="single" w:sz="4" w:space="0" w:color="000000"/>
            </w:tcBorders>
          </w:tcPr>
          <w:p w14:paraId="08410CB3" w14:textId="77777777"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ЦПРПП, ЦППСР, </w:t>
            </w:r>
          </w:p>
          <w:p w14:paraId="4290D51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14:paraId="494BB7AF" w14:textId="77777777"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8D296B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1ED5BD3"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9E88A0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047A0C"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14:paraId="3BCB0516"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14:paraId="6B4300D5" w14:textId="77777777" w:rsidTr="00AD0FF6">
        <w:trPr>
          <w:trHeight w:val="339"/>
          <w:jc w:val="center"/>
        </w:trPr>
        <w:tc>
          <w:tcPr>
            <w:tcW w:w="3674" w:type="dxa"/>
            <w:tcBorders>
              <w:top w:val="single" w:sz="4" w:space="0" w:color="000000"/>
              <w:left w:val="single" w:sz="4" w:space="0" w:color="000000"/>
              <w:bottom w:val="single" w:sz="4" w:space="0" w:color="000000"/>
            </w:tcBorders>
          </w:tcPr>
          <w:p w14:paraId="65CE18FB" w14:textId="77777777" w:rsidR="00EF6326" w:rsidRPr="00287201" w:rsidRDefault="00EF6326" w:rsidP="00DC5ECF">
            <w:pPr>
              <w:pStyle w:val="Standard"/>
              <w:widowControl w:val="0"/>
              <w:tabs>
                <w:tab w:val="left" w:pos="-22"/>
                <w:tab w:val="left" w:pos="135"/>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w:t>
            </w:r>
            <w:r w:rsidRPr="00287201">
              <w:rPr>
                <w:rFonts w:ascii="Times New Roman" w:hAnsi="Times New Roman" w:cs="Times New Roman"/>
                <w:sz w:val="28"/>
                <w:szCs w:val="28"/>
                <w:lang w:val="uk-UA"/>
              </w:rPr>
              <w:t>в</w:t>
            </w:r>
            <w:r w:rsidRPr="00287201">
              <w:rPr>
                <w:rFonts w:ascii="Times New Roman" w:hAnsi="Times New Roman" w:cs="Times New Roman"/>
                <w:sz w:val="28"/>
                <w:szCs w:val="28"/>
              </w:rPr>
              <w:t>проваджувати сучасні педагогічні технології і методики раннього виявленню обдарованості</w:t>
            </w:r>
          </w:p>
        </w:tc>
        <w:tc>
          <w:tcPr>
            <w:tcW w:w="1985" w:type="dxa"/>
            <w:tcBorders>
              <w:top w:val="single" w:sz="4" w:space="0" w:color="000000"/>
              <w:left w:val="single" w:sz="4" w:space="0" w:color="000000"/>
              <w:bottom w:val="single" w:sz="4" w:space="0" w:color="000000"/>
              <w:right w:val="single" w:sz="4" w:space="0" w:color="000000"/>
            </w:tcBorders>
          </w:tcPr>
          <w:p w14:paraId="2EA13984" w14:textId="77777777"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ЦПРПП,</w:t>
            </w:r>
          </w:p>
          <w:p w14:paraId="7A2838BE"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14:paraId="7415CF46" w14:textId="77777777"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3BDB32F"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1F8FC434"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66C638"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26CF4F8D"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A2B9BB3"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76012D2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2EB04D"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682E402E"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14:paraId="5161061E"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12348BD6"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04E5498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14:paraId="64CDA4F8" w14:textId="77777777" w:rsidTr="00AD0FF6">
        <w:trPr>
          <w:trHeight w:val="339"/>
          <w:jc w:val="center"/>
        </w:trPr>
        <w:tc>
          <w:tcPr>
            <w:tcW w:w="3674" w:type="dxa"/>
            <w:tcBorders>
              <w:top w:val="single" w:sz="4" w:space="0" w:color="000000"/>
              <w:left w:val="single" w:sz="4" w:space="0" w:color="000000"/>
              <w:bottom w:val="single" w:sz="4" w:space="0" w:color="000000"/>
            </w:tcBorders>
          </w:tcPr>
          <w:p w14:paraId="0483D315" w14:textId="77777777" w:rsidR="00EF6326" w:rsidRPr="00F2357D" w:rsidRDefault="00EF6326" w:rsidP="00DC5ECF">
            <w:pPr>
              <w:pStyle w:val="Standard"/>
              <w:widowControl w:val="0"/>
              <w:tabs>
                <w:tab w:val="left" w:pos="-22"/>
                <w:tab w:val="left" w:pos="1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w:t>
            </w:r>
            <w:r>
              <w:rPr>
                <w:rFonts w:ascii="Times New Roman" w:hAnsi="Times New Roman" w:cs="Times New Roman"/>
                <w:sz w:val="28"/>
                <w:szCs w:val="28"/>
              </w:rPr>
              <w:t>твор</w:t>
            </w:r>
            <w:r>
              <w:rPr>
                <w:rFonts w:ascii="Times New Roman" w:hAnsi="Times New Roman" w:cs="Times New Roman"/>
                <w:sz w:val="28"/>
                <w:szCs w:val="28"/>
                <w:lang w:val="uk-UA"/>
              </w:rPr>
              <w:t>ення</w:t>
            </w:r>
            <w:r w:rsidRPr="00612859">
              <w:rPr>
                <w:rFonts w:ascii="Times New Roman" w:hAnsi="Times New Roman" w:cs="Times New Roman"/>
                <w:sz w:val="28"/>
                <w:szCs w:val="28"/>
              </w:rPr>
              <w:t xml:space="preserve"> </w:t>
            </w:r>
            <w:r>
              <w:rPr>
                <w:rFonts w:ascii="Times New Roman" w:hAnsi="Times New Roman" w:cs="Times New Roman"/>
                <w:sz w:val="28"/>
                <w:szCs w:val="28"/>
                <w:lang w:val="uk-UA"/>
              </w:rPr>
              <w:t xml:space="preserve">інтелектуального </w:t>
            </w:r>
            <w:r>
              <w:rPr>
                <w:rFonts w:ascii="Times New Roman" w:hAnsi="Times New Roman" w:cs="Times New Roman"/>
                <w:sz w:val="28"/>
                <w:szCs w:val="28"/>
                <w:lang w:val="uk-UA"/>
              </w:rPr>
              <w:lastRenderedPageBreak/>
              <w:t>центру</w:t>
            </w:r>
            <w:r w:rsidRPr="00612859">
              <w:rPr>
                <w:rFonts w:ascii="Times New Roman" w:hAnsi="Times New Roman" w:cs="Times New Roman"/>
                <w:sz w:val="28"/>
                <w:szCs w:val="28"/>
              </w:rPr>
              <w:t xml:space="preserve"> д</w:t>
            </w:r>
            <w:r>
              <w:rPr>
                <w:rFonts w:ascii="Times New Roman" w:hAnsi="Times New Roman" w:cs="Times New Roman"/>
                <w:sz w:val="28"/>
                <w:szCs w:val="28"/>
                <w:lang w:val="uk-UA"/>
              </w:rPr>
              <w:t>ля обдарованих дітей</w:t>
            </w:r>
          </w:p>
        </w:tc>
        <w:tc>
          <w:tcPr>
            <w:tcW w:w="1985" w:type="dxa"/>
            <w:tcBorders>
              <w:top w:val="single" w:sz="4" w:space="0" w:color="000000"/>
              <w:left w:val="single" w:sz="4" w:space="0" w:color="000000"/>
              <w:bottom w:val="single" w:sz="4" w:space="0" w:color="000000"/>
              <w:right w:val="single" w:sz="4" w:space="0" w:color="000000"/>
            </w:tcBorders>
          </w:tcPr>
          <w:p w14:paraId="50458F17" w14:textId="77777777"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Управління </w:t>
            </w:r>
            <w:r>
              <w:rPr>
                <w:rFonts w:ascii="Times New Roman" w:hAnsi="Times New Roman" w:cs="Times New Roman"/>
                <w:color w:val="000000"/>
                <w:sz w:val="28"/>
                <w:szCs w:val="28"/>
                <w:lang w:val="uk-UA"/>
              </w:rPr>
              <w:lastRenderedPageBreak/>
              <w:t xml:space="preserve">освіти, </w:t>
            </w:r>
          </w:p>
          <w:p w14:paraId="178F439E"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заклади</w:t>
            </w:r>
          </w:p>
          <w:p w14:paraId="6E21CB34" w14:textId="77777777" w:rsidR="00EF6326" w:rsidRDefault="00EF6326" w:rsidP="00DC5EC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17D7CAF"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625038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505A74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EF99C6"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c>
          <w:tcPr>
            <w:tcW w:w="836" w:type="dxa"/>
            <w:tcBorders>
              <w:top w:val="single" w:sz="4" w:space="0" w:color="000000"/>
              <w:left w:val="single" w:sz="4" w:space="0" w:color="000000"/>
              <w:bottom w:val="single" w:sz="4" w:space="0" w:color="000000"/>
              <w:right w:val="single" w:sz="4" w:space="0" w:color="000000"/>
            </w:tcBorders>
          </w:tcPr>
          <w:p w14:paraId="66EB1D3D"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tc>
      </w:tr>
      <w:tr w:rsidR="00EF6326" w14:paraId="4BE62FB5" w14:textId="77777777" w:rsidTr="00AD0FF6">
        <w:trPr>
          <w:trHeight w:val="315"/>
          <w:jc w:val="center"/>
        </w:trPr>
        <w:tc>
          <w:tcPr>
            <w:tcW w:w="906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EA8F1" w14:textId="77777777" w:rsidR="00EF6326" w:rsidRDefault="00EF6326" w:rsidP="00DC5ECF">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lastRenderedPageBreak/>
              <w:t>Забезпечити:</w:t>
            </w:r>
          </w:p>
        </w:tc>
        <w:tc>
          <w:tcPr>
            <w:tcW w:w="836" w:type="dxa"/>
            <w:tcBorders>
              <w:top w:val="single" w:sz="4" w:space="0" w:color="000000"/>
              <w:left w:val="single" w:sz="4" w:space="0" w:color="000000"/>
              <w:bottom w:val="single" w:sz="4" w:space="0" w:color="000000"/>
              <w:right w:val="single" w:sz="4" w:space="0" w:color="000000"/>
            </w:tcBorders>
          </w:tcPr>
          <w:p w14:paraId="3EE40024" w14:textId="77777777" w:rsidR="00EF6326" w:rsidRDefault="00EF6326" w:rsidP="00DC5ECF">
            <w:pPr>
              <w:pStyle w:val="Standard"/>
              <w:widowControl w:val="0"/>
              <w:snapToGrid w:val="0"/>
              <w:spacing w:after="0" w:line="240" w:lineRule="auto"/>
              <w:rPr>
                <w:rFonts w:ascii="Times New Roman" w:hAnsi="Times New Roman" w:cs="Times New Roman"/>
                <w:b/>
                <w:bCs/>
                <w:sz w:val="28"/>
                <w:szCs w:val="28"/>
                <w:lang w:val="uk-UA" w:eastAsia="ru-RU"/>
              </w:rPr>
            </w:pPr>
          </w:p>
        </w:tc>
      </w:tr>
      <w:tr w:rsidR="00EF6326" w14:paraId="5A221253" w14:textId="77777777" w:rsidTr="00AD0FF6">
        <w:trPr>
          <w:trHeight w:val="698"/>
          <w:jc w:val="center"/>
        </w:trPr>
        <w:tc>
          <w:tcPr>
            <w:tcW w:w="3674" w:type="dxa"/>
            <w:tcBorders>
              <w:top w:val="single" w:sz="4" w:space="0" w:color="000000"/>
              <w:left w:val="single" w:sz="4" w:space="0" w:color="000000"/>
              <w:bottom w:val="single" w:sz="4" w:space="0" w:color="000000"/>
            </w:tcBorders>
          </w:tcPr>
          <w:p w14:paraId="58C1094B" w14:textId="77777777" w:rsidR="00EF6326" w:rsidRDefault="00EF6326" w:rsidP="00DC5ECF">
            <w:pPr>
              <w:pStyle w:val="Standard"/>
              <w:tabs>
                <w:tab w:val="left" w:pos="-44"/>
                <w:tab w:val="left" w:pos="277"/>
              </w:tabs>
              <w:spacing w:after="0" w:line="240" w:lineRule="auto"/>
              <w:ind w:left="-7"/>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результативності участі обдарованих дітей і молоді у Всеукраїнських учнівських олімпіадах, турнірах, конкурсах;</w:t>
            </w:r>
          </w:p>
        </w:tc>
        <w:tc>
          <w:tcPr>
            <w:tcW w:w="1985" w:type="dxa"/>
            <w:tcBorders>
              <w:top w:val="single" w:sz="4" w:space="0" w:color="000000"/>
              <w:left w:val="single" w:sz="4" w:space="0" w:color="000000"/>
              <w:bottom w:val="single" w:sz="4" w:space="0" w:color="000000"/>
              <w:right w:val="single" w:sz="4" w:space="0" w:color="000000"/>
            </w:tcBorders>
          </w:tcPr>
          <w:p w14:paraId="008E7A96"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ЦПРПП, </w:t>
            </w:r>
            <w:r>
              <w:rPr>
                <w:rFonts w:ascii="Times New Roman" w:hAnsi="Times New Roman" w:cs="Times New Roman"/>
                <w:sz w:val="28"/>
                <w:szCs w:val="28"/>
                <w:lang w:val="uk-UA"/>
              </w:rPr>
              <w:t>навчальні заклади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501750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p>
          <w:p w14:paraId="53F371A6"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5BC618" w14:textId="77777777" w:rsidR="00EF6326" w:rsidRDefault="00EF6326" w:rsidP="00DC5ECF">
            <w:pPr>
              <w:pStyle w:val="Standard"/>
              <w:spacing w:after="0" w:line="240" w:lineRule="auto"/>
              <w:jc w:val="center"/>
              <w:rPr>
                <w:rFonts w:ascii="Times New Roman" w:hAnsi="Times New Roman" w:cs="Times New Roman"/>
                <w:sz w:val="28"/>
                <w:szCs w:val="28"/>
                <w:lang w:val="uk-UA"/>
              </w:rPr>
            </w:pPr>
          </w:p>
          <w:p w14:paraId="04CB69EE" w14:textId="77777777"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AB6F75" w14:textId="77777777" w:rsidR="00EF6326" w:rsidRDefault="00EF6326" w:rsidP="00DC5ECF">
            <w:pPr>
              <w:pStyle w:val="Standard"/>
              <w:spacing w:after="0" w:line="240" w:lineRule="auto"/>
              <w:jc w:val="center"/>
              <w:rPr>
                <w:rFonts w:ascii="Times New Roman" w:hAnsi="Times New Roman" w:cs="Times New Roman"/>
                <w:sz w:val="28"/>
                <w:szCs w:val="28"/>
                <w:lang w:val="uk-UA"/>
              </w:rPr>
            </w:pPr>
          </w:p>
          <w:p w14:paraId="6DDFA47B" w14:textId="77777777"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B5FFBD" w14:textId="77777777" w:rsidR="00EF6326" w:rsidRDefault="00EF6326" w:rsidP="00DC5ECF">
            <w:pPr>
              <w:pStyle w:val="Standard"/>
              <w:spacing w:after="0" w:line="240" w:lineRule="auto"/>
              <w:jc w:val="center"/>
              <w:rPr>
                <w:rFonts w:ascii="Times New Roman" w:hAnsi="Times New Roman" w:cs="Times New Roman"/>
                <w:sz w:val="28"/>
                <w:szCs w:val="28"/>
                <w:lang w:val="uk-UA"/>
              </w:rPr>
            </w:pPr>
          </w:p>
          <w:p w14:paraId="5C20D5A4" w14:textId="77777777"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36" w:type="dxa"/>
            <w:tcBorders>
              <w:top w:val="single" w:sz="4" w:space="0" w:color="000000"/>
              <w:left w:val="single" w:sz="4" w:space="0" w:color="000000"/>
              <w:bottom w:val="single" w:sz="4" w:space="0" w:color="000000"/>
              <w:right w:val="single" w:sz="4" w:space="0" w:color="000000"/>
            </w:tcBorders>
          </w:tcPr>
          <w:p w14:paraId="72B0E890" w14:textId="77777777" w:rsidR="00EF6326" w:rsidRDefault="00EF6326" w:rsidP="00DC5ECF">
            <w:pPr>
              <w:pStyle w:val="Standard"/>
              <w:spacing w:after="0" w:line="240" w:lineRule="auto"/>
              <w:jc w:val="center"/>
              <w:rPr>
                <w:rFonts w:ascii="Times New Roman" w:hAnsi="Times New Roman" w:cs="Times New Roman"/>
                <w:sz w:val="28"/>
                <w:szCs w:val="28"/>
                <w:lang w:val="uk-UA"/>
              </w:rPr>
            </w:pPr>
          </w:p>
          <w:p w14:paraId="07D6E369" w14:textId="77777777" w:rsidR="00EF6326" w:rsidRDefault="00EF6326" w:rsidP="00DC5ECF">
            <w:pPr>
              <w:pStyle w:val="Standard"/>
              <w:spacing w:after="0" w:line="240" w:lineRule="auto"/>
              <w:jc w:val="center"/>
              <w:rPr>
                <w:rFonts w:ascii="Times New Roman" w:hAnsi="Times New Roman" w:cs="Times New Roman"/>
                <w:sz w:val="28"/>
                <w:szCs w:val="28"/>
                <w:lang w:val="uk-UA"/>
              </w:rPr>
            </w:pPr>
          </w:p>
          <w:p w14:paraId="59DEF9CD" w14:textId="77777777" w:rsidR="00EF6326" w:rsidRDefault="00EF6326" w:rsidP="00DC5EC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EF6326" w14:paraId="7A315CF3" w14:textId="77777777" w:rsidTr="00AD0FF6">
        <w:trPr>
          <w:trHeight w:val="632"/>
          <w:jc w:val="center"/>
        </w:trPr>
        <w:tc>
          <w:tcPr>
            <w:tcW w:w="3674" w:type="dxa"/>
            <w:tcBorders>
              <w:top w:val="single" w:sz="4" w:space="0" w:color="000000"/>
              <w:left w:val="single" w:sz="4" w:space="0" w:color="000000"/>
              <w:bottom w:val="single" w:sz="4" w:space="0" w:color="000000"/>
            </w:tcBorders>
          </w:tcPr>
          <w:p w14:paraId="6825E6B9" w14:textId="77777777" w:rsidR="00EF6326" w:rsidRPr="00C040DC" w:rsidRDefault="00EF6326" w:rsidP="00DC5ECF">
            <w:pPr>
              <w:pStyle w:val="Standard"/>
              <w:tabs>
                <w:tab w:val="left" w:pos="-44"/>
                <w:tab w:val="left" w:pos="277"/>
              </w:tabs>
              <w:spacing w:after="0" w:line="240" w:lineRule="auto"/>
              <w:ind w:left="-7"/>
              <w:jc w:val="both"/>
              <w:rPr>
                <w:lang w:val="uk-UA"/>
              </w:rPr>
            </w:pPr>
            <w:r>
              <w:rPr>
                <w:rFonts w:ascii="Times New Roman" w:hAnsi="Times New Roman" w:cs="Times New Roman"/>
                <w:sz w:val="28"/>
                <w:szCs w:val="28"/>
                <w:lang w:val="uk-UA"/>
              </w:rPr>
              <w:t>-активне залучення обдарованої молоді до науково-дослідницької, експериментальної, творчої діяльності в гуртках, філіях Малої академії наук (далі - МАН); участі у Всеукраїнському інтерактивному відкритому конкурсі МАН України «МАН-Юніор Ерудит»;</w:t>
            </w:r>
          </w:p>
        </w:tc>
        <w:tc>
          <w:tcPr>
            <w:tcW w:w="1985" w:type="dxa"/>
            <w:tcBorders>
              <w:top w:val="single" w:sz="4" w:space="0" w:color="000000"/>
              <w:left w:val="single" w:sz="4" w:space="0" w:color="000000"/>
              <w:bottom w:val="single" w:sz="4" w:space="0" w:color="000000"/>
              <w:right w:val="single" w:sz="4" w:space="0" w:color="000000"/>
            </w:tcBorders>
          </w:tcPr>
          <w:p w14:paraId="1111289E" w14:textId="77777777"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ЦПРПП,</w:t>
            </w:r>
          </w:p>
          <w:p w14:paraId="5A4FEDF8"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14:paraId="47692241"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53E551"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p>
          <w:p w14:paraId="589115C3"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FCC2A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0BC4D205"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B9D0A0"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2B85568E"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56438D"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496A5A61"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14:paraId="101A1322"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535CB54D"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26A41C6C"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00E31FB9"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2444B06F"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14:paraId="6B1D5EF4" w14:textId="77777777" w:rsidTr="00AD0FF6">
        <w:trPr>
          <w:trHeight w:val="632"/>
          <w:jc w:val="center"/>
        </w:trPr>
        <w:tc>
          <w:tcPr>
            <w:tcW w:w="3674" w:type="dxa"/>
            <w:tcBorders>
              <w:top w:val="single" w:sz="4" w:space="0" w:color="000000"/>
              <w:left w:val="single" w:sz="4" w:space="0" w:color="000000"/>
              <w:bottom w:val="single" w:sz="4" w:space="0" w:color="000000"/>
            </w:tcBorders>
          </w:tcPr>
          <w:p w14:paraId="52C7DEAF" w14:textId="77777777" w:rsidR="00EF6326" w:rsidRPr="00FC66A5" w:rsidRDefault="00EF6326" w:rsidP="00DC5ECF">
            <w:pPr>
              <w:jc w:val="both"/>
              <w:rPr>
                <w:rFonts w:ascii="Times New Roman" w:hAnsi="Times New Roman" w:cs="Times New Roman"/>
                <w:sz w:val="28"/>
                <w:szCs w:val="28"/>
                <w:lang w:val="uk-UA"/>
              </w:rPr>
            </w:pPr>
            <w:r>
              <w:rPr>
                <w:rFonts w:ascii="Times New Roman" w:hAnsi="Times New Roman" w:cs="Times New Roman"/>
                <w:sz w:val="28"/>
                <w:szCs w:val="28"/>
                <w:lang w:val="uk-UA"/>
              </w:rPr>
              <w:t>-з</w:t>
            </w:r>
            <w:r>
              <w:rPr>
                <w:rFonts w:ascii="Times New Roman" w:hAnsi="Times New Roman" w:cs="Times New Roman"/>
                <w:sz w:val="28"/>
                <w:szCs w:val="28"/>
              </w:rPr>
              <w:t>дійсн</w:t>
            </w:r>
            <w:r>
              <w:rPr>
                <w:rFonts w:ascii="Times New Roman" w:hAnsi="Times New Roman" w:cs="Times New Roman"/>
                <w:sz w:val="28"/>
                <w:szCs w:val="28"/>
                <w:lang w:val="uk-UA"/>
              </w:rPr>
              <w:t>ення</w:t>
            </w:r>
            <w:r w:rsidRPr="00612859">
              <w:rPr>
                <w:rFonts w:ascii="Times New Roman" w:hAnsi="Times New Roman" w:cs="Times New Roman"/>
                <w:sz w:val="28"/>
                <w:szCs w:val="28"/>
              </w:rPr>
              <w:t xml:space="preserve"> моніторинг</w:t>
            </w:r>
            <w:r>
              <w:rPr>
                <w:rFonts w:ascii="Times New Roman" w:hAnsi="Times New Roman" w:cs="Times New Roman"/>
                <w:sz w:val="28"/>
                <w:szCs w:val="28"/>
                <w:lang w:val="uk-UA"/>
              </w:rPr>
              <w:t>у</w:t>
            </w:r>
            <w:r w:rsidRPr="00612859">
              <w:rPr>
                <w:rFonts w:ascii="Times New Roman" w:hAnsi="Times New Roman" w:cs="Times New Roman"/>
                <w:sz w:val="28"/>
                <w:szCs w:val="28"/>
              </w:rPr>
              <w:t xml:space="preserve"> результативності роботи з обдарованою молоддю педагогічних працівників</w:t>
            </w:r>
            <w:r>
              <w:rPr>
                <w:rFonts w:ascii="Times New Roman" w:hAnsi="Times New Roman" w:cs="Times New Roman"/>
                <w:sz w:val="28"/>
                <w:szCs w:val="28"/>
                <w:lang w:val="uk-UA"/>
              </w:rPr>
              <w:t>;</w:t>
            </w:r>
          </w:p>
        </w:tc>
        <w:tc>
          <w:tcPr>
            <w:tcW w:w="1985" w:type="dxa"/>
            <w:tcBorders>
              <w:top w:val="single" w:sz="4" w:space="0" w:color="000000"/>
              <w:left w:val="single" w:sz="4" w:space="0" w:color="000000"/>
              <w:bottom w:val="single" w:sz="4" w:space="0" w:color="000000"/>
              <w:right w:val="single" w:sz="4" w:space="0" w:color="000000"/>
            </w:tcBorders>
          </w:tcPr>
          <w:p w14:paraId="58B6C04E" w14:textId="77777777"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ЦПРПП,</w:t>
            </w:r>
          </w:p>
          <w:p w14:paraId="75FC5D47"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14:paraId="6D93710A" w14:textId="77777777"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C647D66"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62B9A21"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1C4C94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6B0BE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14:paraId="36B46599"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41AA7FC4"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44F44C3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14:paraId="6789FA94" w14:textId="77777777" w:rsidTr="00AD0FF6">
        <w:trPr>
          <w:trHeight w:val="293"/>
          <w:jc w:val="center"/>
        </w:trPr>
        <w:tc>
          <w:tcPr>
            <w:tcW w:w="3674" w:type="dxa"/>
            <w:tcBorders>
              <w:top w:val="single" w:sz="4" w:space="0" w:color="000000"/>
              <w:left w:val="single" w:sz="4" w:space="0" w:color="000000"/>
              <w:bottom w:val="single" w:sz="4" w:space="0" w:color="000000"/>
            </w:tcBorders>
          </w:tcPr>
          <w:p w14:paraId="60D0A994" w14:textId="77777777" w:rsidR="00EF6326" w:rsidRPr="00FC66A5" w:rsidRDefault="00EF6326" w:rsidP="00DC5ECF">
            <w:pPr>
              <w:pStyle w:val="Standard"/>
              <w:tabs>
                <w:tab w:val="left" w:pos="-44"/>
                <w:tab w:val="left" w:pos="277"/>
              </w:tabs>
              <w:spacing w:after="0" w:line="240" w:lineRule="auto"/>
              <w:ind w:left="-7"/>
              <w:jc w:val="both"/>
              <w:rPr>
                <w:rFonts w:ascii="Times New Roman" w:hAnsi="Times New Roman" w:cs="Times New Roman"/>
                <w:sz w:val="28"/>
                <w:szCs w:val="28"/>
                <w:lang w:val="uk-UA"/>
              </w:rPr>
            </w:pPr>
            <w:r>
              <w:rPr>
                <w:lang w:val="uk-UA"/>
              </w:rPr>
              <w:t>-</w:t>
            </w:r>
            <w:r w:rsidRPr="00D4287B">
              <w:rPr>
                <w:rFonts w:ascii="Times New Roman" w:hAnsi="Times New Roman" w:cs="Times New Roman"/>
                <w:sz w:val="28"/>
                <w:szCs w:val="28"/>
                <w:lang w:val="uk-UA"/>
              </w:rPr>
              <w:t>ф</w:t>
            </w:r>
            <w:r w:rsidRPr="00D4287B">
              <w:rPr>
                <w:rFonts w:ascii="Times New Roman" w:hAnsi="Times New Roman" w:cs="Times New Roman"/>
                <w:sz w:val="28"/>
                <w:szCs w:val="28"/>
              </w:rPr>
              <w:t>ормуванн</w:t>
            </w:r>
            <w:r w:rsidRPr="00D4287B">
              <w:rPr>
                <w:rFonts w:ascii="Times New Roman" w:hAnsi="Times New Roman" w:cs="Times New Roman"/>
                <w:sz w:val="28"/>
                <w:szCs w:val="28"/>
                <w:lang w:val="uk-UA"/>
              </w:rPr>
              <w:t>я</w:t>
            </w:r>
            <w:r w:rsidRPr="00D4287B">
              <w:rPr>
                <w:rFonts w:ascii="Times New Roman" w:hAnsi="Times New Roman" w:cs="Times New Roman"/>
                <w:sz w:val="28"/>
                <w:szCs w:val="28"/>
              </w:rPr>
              <w:t xml:space="preserve"> якісного потенціалу керівних і педагогічних кадрів для роботи з обдарованими дітьми</w:t>
            </w:r>
            <w:r>
              <w:rPr>
                <w:rFonts w:ascii="Times New Roman" w:hAnsi="Times New Roman" w:cs="Times New Roman"/>
                <w:sz w:val="28"/>
                <w:szCs w:val="28"/>
                <w:lang w:val="uk-UA"/>
              </w:rPr>
              <w:t>;</w:t>
            </w:r>
          </w:p>
        </w:tc>
        <w:tc>
          <w:tcPr>
            <w:tcW w:w="1985" w:type="dxa"/>
            <w:tcBorders>
              <w:top w:val="single" w:sz="4" w:space="0" w:color="000000"/>
              <w:left w:val="single" w:sz="4" w:space="0" w:color="000000"/>
              <w:bottom w:val="single" w:sz="4" w:space="0" w:color="000000"/>
              <w:right w:val="single" w:sz="4" w:space="0" w:color="000000"/>
            </w:tcBorders>
          </w:tcPr>
          <w:p w14:paraId="4006852E" w14:textId="77777777"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ЦПРПП,</w:t>
            </w:r>
          </w:p>
          <w:p w14:paraId="55301D90"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14:paraId="31EAEDB6" w14:textId="77777777" w:rsidR="00EF6326" w:rsidRDefault="00EF6326" w:rsidP="00DC5ECF">
            <w:pPr>
              <w:pStyle w:val="Standard"/>
              <w:widowControl w:val="0"/>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CAE3523"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p>
          <w:p w14:paraId="62394745"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A700DD0"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p>
          <w:p w14:paraId="47CEC60B"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9079E6"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5BA1479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44604B"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3B2F016D"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14:paraId="155686D2"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337EE00F"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25667B03"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14:paraId="0C47CF0B" w14:textId="77777777" w:rsidTr="00AD0FF6">
        <w:trPr>
          <w:trHeight w:val="293"/>
          <w:jc w:val="center"/>
        </w:trPr>
        <w:tc>
          <w:tcPr>
            <w:tcW w:w="3674" w:type="dxa"/>
            <w:tcBorders>
              <w:top w:val="single" w:sz="4" w:space="0" w:color="000000"/>
              <w:left w:val="single" w:sz="4" w:space="0" w:color="000000"/>
              <w:bottom w:val="single" w:sz="4" w:space="0" w:color="000000"/>
            </w:tcBorders>
          </w:tcPr>
          <w:p w14:paraId="335EED76" w14:textId="77777777" w:rsidR="00EF6326" w:rsidRPr="00612859" w:rsidRDefault="00EF6326" w:rsidP="00867871">
            <w:pPr>
              <w:pStyle w:val="Standard"/>
              <w:tabs>
                <w:tab w:val="left" w:pos="-44"/>
                <w:tab w:val="left" w:pos="277"/>
              </w:tabs>
              <w:spacing w:after="0" w:line="240" w:lineRule="auto"/>
              <w:ind w:left="-7"/>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rPr>
              <w:t xml:space="preserve"> розвит</w:t>
            </w:r>
            <w:r>
              <w:rPr>
                <w:rFonts w:ascii="Times New Roman" w:hAnsi="Times New Roman" w:cs="Times New Roman"/>
                <w:sz w:val="28"/>
                <w:szCs w:val="28"/>
                <w:lang w:val="uk-UA"/>
              </w:rPr>
              <w:t>ок</w:t>
            </w:r>
            <w:r w:rsidRPr="00612859">
              <w:rPr>
                <w:rFonts w:ascii="Times New Roman" w:hAnsi="Times New Roman" w:cs="Times New Roman"/>
                <w:sz w:val="28"/>
                <w:szCs w:val="28"/>
              </w:rPr>
              <w:t xml:space="preserve"> мотивації</w:t>
            </w:r>
            <w:r>
              <w:rPr>
                <w:rFonts w:ascii="Times New Roman" w:hAnsi="Times New Roman" w:cs="Times New Roman"/>
                <w:sz w:val="28"/>
                <w:szCs w:val="28"/>
                <w:lang w:val="uk-UA"/>
              </w:rPr>
              <w:t xml:space="preserve"> </w:t>
            </w:r>
            <w:r w:rsidRPr="00612859">
              <w:rPr>
                <w:rFonts w:ascii="Times New Roman" w:hAnsi="Times New Roman" w:cs="Times New Roman"/>
                <w:sz w:val="28"/>
                <w:szCs w:val="28"/>
              </w:rPr>
              <w:t>досягнення успіху</w:t>
            </w:r>
            <w:r>
              <w:rPr>
                <w:rFonts w:ascii="Times New Roman" w:hAnsi="Times New Roman" w:cs="Times New Roman"/>
                <w:sz w:val="28"/>
                <w:szCs w:val="28"/>
                <w:lang w:val="uk-UA"/>
              </w:rPr>
              <w:t xml:space="preserve"> учнів та вчителів</w:t>
            </w:r>
            <w:r>
              <w:rPr>
                <w:lang w:val="uk-UA"/>
              </w:rPr>
              <w:t xml:space="preserve"> </w:t>
            </w:r>
            <w:r w:rsidRPr="00612859">
              <w:rPr>
                <w:rFonts w:ascii="Times New Roman" w:hAnsi="Times New Roman" w:cs="Times New Roman"/>
                <w:sz w:val="28"/>
                <w:szCs w:val="28"/>
                <w:lang w:val="uk-UA"/>
              </w:rPr>
              <w:t>шляхом виплати стипендій Бахмутської міської ради</w:t>
            </w:r>
            <w:r w:rsidR="00867871">
              <w:rPr>
                <w:rFonts w:ascii="Times New Roman" w:hAnsi="Times New Roman" w:cs="Times New Roman"/>
                <w:sz w:val="28"/>
                <w:szCs w:val="28"/>
                <w:lang w:val="uk-UA"/>
              </w:rPr>
              <w:t xml:space="preserve"> та премій</w:t>
            </w:r>
            <w:r w:rsidRPr="00612859">
              <w:rPr>
                <w:rFonts w:ascii="Times New Roman" w:hAnsi="Times New Roman" w:cs="Times New Roman"/>
                <w:sz w:val="28"/>
                <w:szCs w:val="28"/>
                <w:lang w:val="uk-UA"/>
              </w:rPr>
              <w:t xml:space="preserve"> за високу результативність  у Всеукраїнських учнівських олімпіадах, турнірах, конкурсах, ЗНО</w:t>
            </w:r>
          </w:p>
        </w:tc>
        <w:tc>
          <w:tcPr>
            <w:tcW w:w="1985" w:type="dxa"/>
            <w:tcBorders>
              <w:top w:val="single" w:sz="4" w:space="0" w:color="000000"/>
              <w:left w:val="single" w:sz="4" w:space="0" w:color="000000"/>
              <w:bottom w:val="single" w:sz="4" w:space="0" w:color="000000"/>
              <w:right w:val="single" w:sz="4" w:space="0" w:color="000000"/>
            </w:tcBorders>
          </w:tcPr>
          <w:p w14:paraId="5BC89EB5"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Управління освіти,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7D7399"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9C8995B"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FB04407"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2E7FB5"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14:paraId="3AE62150"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2998DCBF"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68594754"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44124758"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EF6326" w14:paraId="4E7EFC08" w14:textId="77777777" w:rsidTr="00AD0FF6">
        <w:trPr>
          <w:trHeight w:val="70"/>
          <w:jc w:val="center"/>
        </w:trPr>
        <w:tc>
          <w:tcPr>
            <w:tcW w:w="906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DE84D4" w14:textId="77777777" w:rsidR="00EF6326" w:rsidRDefault="00EF6326" w:rsidP="00DC5ECF">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Провести:</w:t>
            </w:r>
          </w:p>
        </w:tc>
        <w:tc>
          <w:tcPr>
            <w:tcW w:w="836" w:type="dxa"/>
            <w:tcBorders>
              <w:top w:val="single" w:sz="4" w:space="0" w:color="000000"/>
              <w:left w:val="single" w:sz="4" w:space="0" w:color="000000"/>
              <w:bottom w:val="single" w:sz="4" w:space="0" w:color="000000"/>
              <w:right w:val="single" w:sz="4" w:space="0" w:color="000000"/>
            </w:tcBorders>
          </w:tcPr>
          <w:p w14:paraId="289A9CD2" w14:textId="77777777" w:rsidR="00EF6326" w:rsidRDefault="00EF6326" w:rsidP="00DC5ECF">
            <w:pPr>
              <w:pStyle w:val="Standard"/>
              <w:widowControl w:val="0"/>
              <w:snapToGrid w:val="0"/>
              <w:spacing w:after="0" w:line="240" w:lineRule="auto"/>
              <w:rPr>
                <w:rFonts w:ascii="Times New Roman" w:hAnsi="Times New Roman" w:cs="Times New Roman"/>
                <w:b/>
                <w:bCs/>
                <w:sz w:val="28"/>
                <w:szCs w:val="28"/>
                <w:lang w:val="uk-UA" w:eastAsia="ru-RU"/>
              </w:rPr>
            </w:pPr>
          </w:p>
        </w:tc>
      </w:tr>
      <w:tr w:rsidR="00EF6326" w14:paraId="0E98B926" w14:textId="77777777" w:rsidTr="00AD0FF6">
        <w:trPr>
          <w:trHeight w:val="1302"/>
          <w:jc w:val="center"/>
        </w:trPr>
        <w:tc>
          <w:tcPr>
            <w:tcW w:w="3674" w:type="dxa"/>
            <w:tcBorders>
              <w:top w:val="single" w:sz="4" w:space="0" w:color="000000"/>
              <w:left w:val="single" w:sz="4" w:space="0" w:color="000000"/>
              <w:bottom w:val="single" w:sz="4" w:space="0" w:color="000000"/>
            </w:tcBorders>
          </w:tcPr>
          <w:p w14:paraId="78978D47" w14:textId="77777777" w:rsidR="00EF6326" w:rsidRDefault="00EF6326" w:rsidP="00DC5ECF">
            <w:pPr>
              <w:pStyle w:val="Standard"/>
              <w:tabs>
                <w:tab w:val="left" w:pos="-44"/>
                <w:tab w:val="left" w:pos="277"/>
              </w:tabs>
              <w:spacing w:after="0" w:line="240" w:lineRule="auto"/>
              <w:ind w:left="-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-міські науково-практичні конференції,  семінари </w:t>
            </w:r>
            <w:r w:rsidRPr="00E87C54">
              <w:rPr>
                <w:rFonts w:ascii="Times New Roman" w:hAnsi="Times New Roman" w:cs="Times New Roman"/>
                <w:sz w:val="28"/>
                <w:szCs w:val="28"/>
              </w:rPr>
              <w:t>з метою популяризації досвіду роботи з обдарованими дітьми та молоддю</w:t>
            </w:r>
          </w:p>
        </w:tc>
        <w:tc>
          <w:tcPr>
            <w:tcW w:w="1985" w:type="dxa"/>
            <w:tcBorders>
              <w:top w:val="single" w:sz="4" w:space="0" w:color="000000"/>
              <w:left w:val="single" w:sz="4" w:space="0" w:color="000000"/>
              <w:bottom w:val="single" w:sz="4" w:space="0" w:color="000000"/>
              <w:right w:val="single" w:sz="4" w:space="0" w:color="000000"/>
            </w:tcBorders>
          </w:tcPr>
          <w:p w14:paraId="6913DCD8"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ЦПРП, </w:t>
            </w:r>
            <w:r>
              <w:rPr>
                <w:rFonts w:ascii="Times New Roman" w:hAnsi="Times New Roman" w:cs="Times New Roman"/>
                <w:sz w:val="28"/>
                <w:szCs w:val="28"/>
                <w:lang w:val="uk-UA"/>
              </w:rPr>
              <w:t xml:space="preserve">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0C34A5"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14C602F"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128E10" w14:textId="77777777" w:rsidR="00EF6326" w:rsidRDefault="00EF6326" w:rsidP="00DC5EC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E0F558"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36" w:type="dxa"/>
            <w:tcBorders>
              <w:top w:val="single" w:sz="4" w:space="0" w:color="000000"/>
              <w:left w:val="single" w:sz="4" w:space="0" w:color="000000"/>
              <w:bottom w:val="single" w:sz="4" w:space="0" w:color="000000"/>
              <w:right w:val="single" w:sz="4" w:space="0" w:color="000000"/>
            </w:tcBorders>
          </w:tcPr>
          <w:p w14:paraId="25312E1A"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6AC25BF5" w14:textId="77777777" w:rsidR="00EF6326" w:rsidRDefault="00EF6326" w:rsidP="00DC5ECF">
            <w:pPr>
              <w:pStyle w:val="Standard"/>
              <w:widowControl w:val="0"/>
              <w:spacing w:after="0" w:line="240" w:lineRule="auto"/>
              <w:jc w:val="center"/>
              <w:rPr>
                <w:rFonts w:ascii="Times New Roman" w:hAnsi="Times New Roman" w:cs="Times New Roman"/>
                <w:sz w:val="28"/>
                <w:szCs w:val="28"/>
                <w:lang w:val="uk-UA" w:eastAsia="ru-RU"/>
              </w:rPr>
            </w:pPr>
          </w:p>
          <w:p w14:paraId="3D4EAEE7" w14:textId="77777777" w:rsidR="00EF6326" w:rsidRPr="001531CD" w:rsidRDefault="00EF6326" w:rsidP="00DC5EC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14:paraId="1403A97E" w14:textId="77777777" w:rsidR="00EF6326" w:rsidRDefault="00EF6326" w:rsidP="00EF6326">
      <w:pPr>
        <w:pStyle w:val="Standard"/>
        <w:spacing w:after="0" w:line="240" w:lineRule="auto"/>
        <w:rPr>
          <w:rFonts w:ascii="Times New Roman" w:hAnsi="Times New Roman" w:cs="Times New Roman"/>
          <w:sz w:val="28"/>
          <w:szCs w:val="28"/>
          <w:lang w:val="uk-UA"/>
        </w:rPr>
      </w:pPr>
    </w:p>
    <w:p w14:paraId="6B8A1393" w14:textId="77777777" w:rsidR="00EF6326" w:rsidRDefault="00EF6326" w:rsidP="00EF6326">
      <w:pPr>
        <w:pStyle w:val="Standard"/>
        <w:spacing w:after="0" w:line="240" w:lineRule="auto"/>
        <w:ind w:firstLine="284"/>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Очікувані результати:</w:t>
      </w:r>
    </w:p>
    <w:p w14:paraId="2B1DCF36" w14:textId="77777777" w:rsidR="00EF6326" w:rsidRDefault="00EF6326" w:rsidP="00EF6326">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удосконалювати систему виявлення, відбору, психолого-педагогічного супроводу, адресної підтримки обдарованої молоді;</w:t>
      </w:r>
    </w:p>
    <w:p w14:paraId="31A3182B" w14:textId="77777777" w:rsidR="00EF6326" w:rsidRDefault="00EF6326" w:rsidP="00EF6326">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збільшувати кількість призерів/переможців олімпіад, турнірів, конкурсів, інтелектуальних змагань;</w:t>
      </w:r>
    </w:p>
    <w:p w14:paraId="58E30362" w14:textId="77777777" w:rsidR="00EF6326" w:rsidRPr="00C94824" w:rsidRDefault="00EF6326" w:rsidP="00EF6326">
      <w:pPr>
        <w:pStyle w:val="Standard"/>
        <w:widowControl w:val="0"/>
        <w:numPr>
          <w:ilvl w:val="0"/>
          <w:numId w:val="7"/>
        </w:numPr>
        <w:tabs>
          <w:tab w:val="left" w:pos="568"/>
          <w:tab w:val="left" w:pos="851"/>
        </w:tabs>
        <w:spacing w:after="0" w:line="240" w:lineRule="auto"/>
        <w:ind w:firstLine="284"/>
        <w:jc w:val="both"/>
        <w:rPr>
          <w:lang w:val="uk-UA"/>
        </w:rPr>
      </w:pPr>
      <w:r>
        <w:rPr>
          <w:rFonts w:ascii="Times New Roman" w:hAnsi="Times New Roman" w:cs="Times New Roman"/>
          <w:sz w:val="28"/>
          <w:szCs w:val="28"/>
          <w:lang w:val="uk-UA"/>
        </w:rPr>
        <w:t xml:space="preserve">оновлювати </w:t>
      </w:r>
      <w:r>
        <w:rPr>
          <w:rFonts w:ascii="Times New Roman" w:hAnsi="Times New Roman" w:cs="Times New Roman"/>
          <w:sz w:val="28"/>
          <w:szCs w:val="28"/>
          <w:lang w:val="uk-UA" w:eastAsia="ru-RU"/>
        </w:rPr>
        <w:t>бази електронних портфоліо педагогів, які опікуються питаннями обдарованості та підготовки учнів-</w:t>
      </w:r>
      <w:r>
        <w:rPr>
          <w:rFonts w:ascii="Times New Roman" w:hAnsi="Times New Roman" w:cs="Times New Roman"/>
          <w:sz w:val="28"/>
          <w:szCs w:val="28"/>
          <w:lang w:val="uk-UA"/>
        </w:rPr>
        <w:t>призерів, переможців олімпіад, конкурсів, інтелектуальних змагань;</w:t>
      </w:r>
    </w:p>
    <w:p w14:paraId="1805B7AC" w14:textId="77777777" w:rsidR="00EF6326" w:rsidRDefault="00EF6326" w:rsidP="00EF6326">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C94824">
        <w:rPr>
          <w:rFonts w:ascii="Times New Roman" w:hAnsi="Times New Roman" w:cs="Times New Roman"/>
          <w:sz w:val="28"/>
          <w:szCs w:val="28"/>
        </w:rPr>
        <w:t>абезпечення рівних умов розвитку й підтримки обдарованості</w:t>
      </w:r>
      <w:r>
        <w:rPr>
          <w:rFonts w:ascii="Times New Roman" w:hAnsi="Times New Roman" w:cs="Times New Roman"/>
          <w:sz w:val="28"/>
          <w:szCs w:val="28"/>
          <w:lang w:val="uk-UA"/>
        </w:rPr>
        <w:t>;</w:t>
      </w:r>
    </w:p>
    <w:p w14:paraId="2E63F8A2" w14:textId="77777777" w:rsidR="00EF6326" w:rsidRPr="00C94824" w:rsidRDefault="00EF6326" w:rsidP="00EF6326">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C94824">
        <w:rPr>
          <w:rFonts w:ascii="Times New Roman" w:hAnsi="Times New Roman" w:cs="Times New Roman"/>
          <w:sz w:val="28"/>
          <w:szCs w:val="28"/>
          <w:lang w:val="uk-UA"/>
        </w:rPr>
        <w:t xml:space="preserve">озвиток професійного потенціалу наукових, науково-педагогічних і педагогічних працівників </w:t>
      </w:r>
      <w:r>
        <w:rPr>
          <w:rFonts w:ascii="Times New Roman" w:hAnsi="Times New Roman" w:cs="Times New Roman"/>
          <w:sz w:val="28"/>
          <w:szCs w:val="28"/>
          <w:lang w:val="uk-UA"/>
        </w:rPr>
        <w:t xml:space="preserve">закладів освіти Бахмутської міської ОТГ </w:t>
      </w:r>
      <w:r w:rsidRPr="00C94824">
        <w:rPr>
          <w:rFonts w:ascii="Times New Roman" w:hAnsi="Times New Roman" w:cs="Times New Roman"/>
          <w:sz w:val="28"/>
          <w:szCs w:val="28"/>
          <w:lang w:val="uk-UA"/>
        </w:rPr>
        <w:t>щодо роботи з обдарованими дітьми</w:t>
      </w:r>
      <w:r>
        <w:rPr>
          <w:rFonts w:ascii="Times New Roman" w:hAnsi="Times New Roman" w:cs="Times New Roman"/>
          <w:sz w:val="28"/>
          <w:szCs w:val="28"/>
          <w:lang w:val="uk-UA"/>
        </w:rPr>
        <w:t>.</w:t>
      </w:r>
    </w:p>
    <w:p w14:paraId="4C462CB4" w14:textId="77777777" w:rsidR="00EF6326" w:rsidRPr="002C00A6" w:rsidRDefault="00EF6326" w:rsidP="00EF6326">
      <w:pPr>
        <w:pStyle w:val="Standard"/>
        <w:widowControl w:val="0"/>
        <w:tabs>
          <w:tab w:val="left" w:pos="568"/>
          <w:tab w:val="left" w:pos="851"/>
        </w:tabs>
        <w:spacing w:after="0" w:line="240" w:lineRule="auto"/>
        <w:ind w:left="284"/>
        <w:jc w:val="both"/>
        <w:rPr>
          <w:rFonts w:ascii="Times New Roman" w:hAnsi="Times New Roman" w:cs="Times New Roman"/>
          <w:sz w:val="28"/>
          <w:szCs w:val="28"/>
          <w:lang w:val="uk-UA" w:eastAsia="ru-RU"/>
        </w:rPr>
      </w:pPr>
    </w:p>
    <w:p w14:paraId="3B2DC4AA" w14:textId="77777777" w:rsidR="008F08D0" w:rsidRPr="002743B8" w:rsidRDefault="008F08D0" w:rsidP="008F08D0">
      <w:pPr>
        <w:spacing w:after="200" w:line="276"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2.4. Про</w:t>
      </w:r>
      <w:r>
        <w:rPr>
          <w:rFonts w:ascii="Times New Roman" w:hAnsi="Times New Roman" w:cs="Times New Roman"/>
          <w:b/>
          <w:bCs/>
          <w:sz w:val="28"/>
          <w:szCs w:val="28"/>
          <w:lang w:val="uk-UA"/>
        </w:rPr>
        <w:t>є</w:t>
      </w:r>
      <w:r w:rsidRPr="002743B8">
        <w:rPr>
          <w:rFonts w:ascii="Times New Roman" w:hAnsi="Times New Roman" w:cs="Times New Roman"/>
          <w:b/>
          <w:bCs/>
          <w:sz w:val="28"/>
          <w:szCs w:val="28"/>
          <w:lang w:val="uk-UA"/>
        </w:rPr>
        <w:t>кт «Освіта в інформаційному суспільстві»</w:t>
      </w:r>
    </w:p>
    <w:p w14:paraId="65DE8E57" w14:textId="77777777" w:rsidR="008F08D0" w:rsidRDefault="008F08D0" w:rsidP="008F08D0">
      <w:pPr>
        <w:spacing w:after="0" w:line="100" w:lineRule="atLeast"/>
        <w:jc w:val="both"/>
        <w:rPr>
          <w:rFonts w:ascii="Times New Roman" w:hAnsi="Times New Roman" w:cs="Times New Roman"/>
          <w:sz w:val="28"/>
          <w:szCs w:val="28"/>
          <w:lang w:val="uk-UA"/>
        </w:rPr>
      </w:pPr>
      <w:r w:rsidRPr="002743B8">
        <w:rPr>
          <w:rFonts w:ascii="Times New Roman" w:hAnsi="Times New Roman" w:cs="Times New Roman"/>
          <w:b/>
          <w:bCs/>
          <w:i/>
          <w:iCs/>
          <w:sz w:val="28"/>
          <w:szCs w:val="28"/>
          <w:lang w:val="uk-UA"/>
        </w:rPr>
        <w:t xml:space="preserve">Завдання: </w:t>
      </w:r>
      <w:r w:rsidRPr="002743B8">
        <w:rPr>
          <w:rFonts w:ascii="Times New Roman" w:hAnsi="Times New Roman" w:cs="Times New Roman"/>
          <w:sz w:val="28"/>
          <w:szCs w:val="28"/>
          <w:lang w:val="uk-UA"/>
        </w:rPr>
        <w:t xml:space="preserve">формування медіа-грамотності та інформаційної культури учасників освітнього процесу, забезпечення рівного доступу дітей та дорослих будь-якого віку й стану здоров’я (зокрема, з тимчасово окупованих територій) до якісної основної або додаткової освіти на дистанційній основі та можливості отримання відповідного документу про освіту державного зразка. </w:t>
      </w:r>
    </w:p>
    <w:p w14:paraId="26077E9E" w14:textId="77777777" w:rsidR="008F08D0" w:rsidRPr="002743B8" w:rsidRDefault="008F08D0" w:rsidP="008F08D0">
      <w:pPr>
        <w:spacing w:after="0" w:line="100" w:lineRule="atLeast"/>
        <w:jc w:val="both"/>
        <w:rPr>
          <w:rFonts w:ascii="Times New Roman" w:hAnsi="Times New Roman" w:cs="Times New Roman"/>
          <w:sz w:val="28"/>
          <w:szCs w:val="28"/>
          <w:lang w:val="uk-UA"/>
        </w:rPr>
      </w:pPr>
    </w:p>
    <w:tbl>
      <w:tblPr>
        <w:tblStyle w:val="a4"/>
        <w:tblW w:w="10491" w:type="dxa"/>
        <w:tblInd w:w="-714" w:type="dxa"/>
        <w:tblLook w:val="04A0" w:firstRow="1" w:lastRow="0" w:firstColumn="1" w:lastColumn="0" w:noHBand="0" w:noVBand="1"/>
      </w:tblPr>
      <w:tblGrid>
        <w:gridCol w:w="4379"/>
        <w:gridCol w:w="2232"/>
        <w:gridCol w:w="776"/>
        <w:gridCol w:w="776"/>
        <w:gridCol w:w="776"/>
        <w:gridCol w:w="776"/>
        <w:gridCol w:w="776"/>
      </w:tblGrid>
      <w:tr w:rsidR="008F08D0" w14:paraId="3EE2452C" w14:textId="77777777" w:rsidTr="008F08D0">
        <w:tc>
          <w:tcPr>
            <w:tcW w:w="4379" w:type="dxa"/>
          </w:tcPr>
          <w:p w14:paraId="0891332B" w14:textId="77777777" w:rsidR="008F08D0" w:rsidRDefault="008F08D0" w:rsidP="008F08D0">
            <w:pPr>
              <w:spacing w:line="100" w:lineRule="atLeast"/>
              <w:jc w:val="center"/>
              <w:rPr>
                <w:rFonts w:ascii="Times New Roman" w:hAnsi="Times New Roman" w:cs="Times New Roman"/>
                <w:sz w:val="28"/>
                <w:szCs w:val="28"/>
                <w:lang w:val="uk-UA"/>
              </w:rPr>
            </w:pPr>
            <w:r w:rsidRPr="002743B8">
              <w:rPr>
                <w:rFonts w:ascii="Times New Roman" w:hAnsi="Times New Roman" w:cs="Times New Roman"/>
                <w:b/>
                <w:bCs/>
                <w:sz w:val="28"/>
                <w:szCs w:val="28"/>
                <w:lang w:val="uk-UA"/>
              </w:rPr>
              <w:t>Шляхи реалізації</w:t>
            </w:r>
          </w:p>
        </w:tc>
        <w:tc>
          <w:tcPr>
            <w:tcW w:w="2232" w:type="dxa"/>
          </w:tcPr>
          <w:p w14:paraId="45649BD6" w14:textId="77777777" w:rsidR="008F08D0" w:rsidRDefault="008F08D0" w:rsidP="008F08D0">
            <w:pPr>
              <w:spacing w:line="100" w:lineRule="atLeast"/>
              <w:jc w:val="center"/>
              <w:rPr>
                <w:rFonts w:ascii="Times New Roman" w:hAnsi="Times New Roman" w:cs="Times New Roman"/>
                <w:sz w:val="28"/>
                <w:szCs w:val="28"/>
                <w:lang w:val="uk-UA"/>
              </w:rPr>
            </w:pPr>
            <w:r w:rsidRPr="002743B8">
              <w:rPr>
                <w:rFonts w:ascii="Times New Roman" w:hAnsi="Times New Roman" w:cs="Times New Roman"/>
                <w:b/>
                <w:bCs/>
                <w:sz w:val="28"/>
                <w:szCs w:val="28"/>
                <w:lang w:val="uk-UA"/>
              </w:rPr>
              <w:t>Виконавці</w:t>
            </w:r>
          </w:p>
        </w:tc>
        <w:tc>
          <w:tcPr>
            <w:tcW w:w="776" w:type="dxa"/>
            <w:vAlign w:val="center"/>
          </w:tcPr>
          <w:p w14:paraId="3FBB48D1" w14:textId="77777777" w:rsidR="008F08D0" w:rsidRPr="002743B8" w:rsidRDefault="008F08D0" w:rsidP="008F08D0">
            <w:pP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20</w:t>
            </w:r>
            <w:r>
              <w:rPr>
                <w:rFonts w:ascii="Times New Roman" w:hAnsi="Times New Roman" w:cs="Times New Roman"/>
                <w:b/>
                <w:bCs/>
                <w:sz w:val="28"/>
                <w:szCs w:val="28"/>
                <w:lang w:val="uk-UA"/>
              </w:rPr>
              <w:t>21</w:t>
            </w:r>
          </w:p>
        </w:tc>
        <w:tc>
          <w:tcPr>
            <w:tcW w:w="776" w:type="dxa"/>
            <w:vAlign w:val="center"/>
          </w:tcPr>
          <w:p w14:paraId="0EE55F3B" w14:textId="77777777" w:rsidR="008F08D0" w:rsidRPr="002743B8" w:rsidRDefault="008F08D0" w:rsidP="008F08D0">
            <w:pP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20</w:t>
            </w:r>
            <w:r>
              <w:rPr>
                <w:rFonts w:ascii="Times New Roman" w:hAnsi="Times New Roman" w:cs="Times New Roman"/>
                <w:b/>
                <w:bCs/>
                <w:sz w:val="28"/>
                <w:szCs w:val="28"/>
                <w:lang w:val="uk-UA"/>
              </w:rPr>
              <w:t>22</w:t>
            </w:r>
          </w:p>
        </w:tc>
        <w:tc>
          <w:tcPr>
            <w:tcW w:w="776" w:type="dxa"/>
            <w:vAlign w:val="center"/>
          </w:tcPr>
          <w:p w14:paraId="10832417" w14:textId="77777777" w:rsidR="008F08D0" w:rsidRPr="002743B8" w:rsidRDefault="008F08D0" w:rsidP="008F08D0">
            <w:pP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20</w:t>
            </w:r>
            <w:r>
              <w:rPr>
                <w:rFonts w:ascii="Times New Roman" w:hAnsi="Times New Roman" w:cs="Times New Roman"/>
                <w:b/>
                <w:bCs/>
                <w:sz w:val="28"/>
                <w:szCs w:val="28"/>
                <w:lang w:val="uk-UA"/>
              </w:rPr>
              <w:t>23</w:t>
            </w:r>
          </w:p>
        </w:tc>
        <w:tc>
          <w:tcPr>
            <w:tcW w:w="776" w:type="dxa"/>
            <w:vAlign w:val="center"/>
          </w:tcPr>
          <w:p w14:paraId="120C4F0A" w14:textId="77777777" w:rsidR="008F08D0" w:rsidRPr="002743B8" w:rsidRDefault="008F08D0" w:rsidP="008F08D0">
            <w:pP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202</w:t>
            </w:r>
            <w:r>
              <w:rPr>
                <w:rFonts w:ascii="Times New Roman" w:hAnsi="Times New Roman" w:cs="Times New Roman"/>
                <w:b/>
                <w:bCs/>
                <w:sz w:val="28"/>
                <w:szCs w:val="28"/>
                <w:lang w:val="uk-UA"/>
              </w:rPr>
              <w:t>4</w:t>
            </w:r>
          </w:p>
        </w:tc>
        <w:tc>
          <w:tcPr>
            <w:tcW w:w="776" w:type="dxa"/>
            <w:vAlign w:val="center"/>
          </w:tcPr>
          <w:p w14:paraId="7D40ED73" w14:textId="77777777" w:rsidR="008F08D0" w:rsidRPr="002743B8" w:rsidRDefault="008F08D0" w:rsidP="008F08D0">
            <w:pPr>
              <w:rPr>
                <w:rFonts w:ascii="Times New Roman" w:hAnsi="Times New Roman" w:cs="Times New Roman"/>
                <w:b/>
                <w:bCs/>
                <w:sz w:val="28"/>
                <w:szCs w:val="28"/>
                <w:lang w:val="uk-UA"/>
              </w:rPr>
            </w:pPr>
            <w:r>
              <w:rPr>
                <w:rFonts w:ascii="Times New Roman" w:hAnsi="Times New Roman" w:cs="Times New Roman"/>
                <w:b/>
                <w:bCs/>
                <w:sz w:val="28"/>
                <w:szCs w:val="28"/>
                <w:lang w:val="uk-UA"/>
              </w:rPr>
              <w:t>2025</w:t>
            </w:r>
          </w:p>
        </w:tc>
      </w:tr>
      <w:tr w:rsidR="008F08D0" w14:paraId="38824E05" w14:textId="77777777" w:rsidTr="008F08D0">
        <w:tc>
          <w:tcPr>
            <w:tcW w:w="10491" w:type="dxa"/>
            <w:gridSpan w:val="7"/>
          </w:tcPr>
          <w:p w14:paraId="09846E26" w14:textId="77777777" w:rsidR="008F08D0" w:rsidRDefault="008F08D0" w:rsidP="008F08D0">
            <w:pPr>
              <w:spacing w:line="100" w:lineRule="atLeast"/>
              <w:jc w:val="both"/>
              <w:rPr>
                <w:rFonts w:ascii="Times New Roman" w:hAnsi="Times New Roman" w:cs="Times New Roman"/>
                <w:sz w:val="28"/>
                <w:szCs w:val="28"/>
                <w:lang w:val="uk-UA"/>
              </w:rPr>
            </w:pPr>
            <w:r>
              <w:rPr>
                <w:rFonts w:ascii="Times New Roman" w:hAnsi="Times New Roman" w:cs="Times New Roman"/>
                <w:b/>
                <w:bCs/>
                <w:sz w:val="28"/>
                <w:szCs w:val="28"/>
                <w:lang w:val="uk-UA"/>
              </w:rPr>
              <w:t>Вдосконалити</w:t>
            </w:r>
            <w:r w:rsidRPr="002743B8">
              <w:rPr>
                <w:rFonts w:ascii="Times New Roman" w:hAnsi="Times New Roman" w:cs="Times New Roman"/>
                <w:b/>
                <w:bCs/>
                <w:sz w:val="28"/>
                <w:szCs w:val="28"/>
                <w:lang w:val="uk-UA"/>
              </w:rPr>
              <w:t>:</w:t>
            </w:r>
          </w:p>
        </w:tc>
      </w:tr>
      <w:tr w:rsidR="008F08D0" w:rsidRPr="00AC6F09" w14:paraId="63B4E566" w14:textId="77777777" w:rsidTr="008F08D0">
        <w:tc>
          <w:tcPr>
            <w:tcW w:w="4379" w:type="dxa"/>
          </w:tcPr>
          <w:p w14:paraId="79F7E1B7" w14:textId="77777777" w:rsidR="008F08D0" w:rsidRPr="002743B8" w:rsidRDefault="008F08D0" w:rsidP="008F08D0">
            <w:pPr>
              <w:pStyle w:val="a3"/>
              <w:numPr>
                <w:ilvl w:val="0"/>
                <w:numId w:val="7"/>
              </w:numPr>
              <w:tabs>
                <w:tab w:val="left" w:pos="403"/>
              </w:tabs>
              <w:spacing w:after="0" w:line="240" w:lineRule="auto"/>
              <w:ind w:left="119" w:right="11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єдиний медіа-інформаційний освітній простір (з інтеграцією в інформаційно-навчальне середовище </w:t>
            </w:r>
            <w:r w:rsidRPr="007C1682">
              <w:rPr>
                <w:rFonts w:ascii="Times New Roman" w:hAnsi="Times New Roman" w:cs="Times New Roman"/>
                <w:sz w:val="28"/>
                <w:szCs w:val="28"/>
                <w:lang w:val="uk-UA"/>
              </w:rPr>
              <w:t>«Дистанційна освіта Донеччини»)</w:t>
            </w:r>
            <w:r w:rsidRPr="002743B8">
              <w:rPr>
                <w:rFonts w:ascii="Times New Roman" w:hAnsi="Times New Roman" w:cs="Times New Roman"/>
                <w:sz w:val="28"/>
                <w:szCs w:val="28"/>
                <w:lang w:val="uk-UA"/>
              </w:rPr>
              <w:t xml:space="preserve"> для впровадження системи дистанційної освіти за векторами: </w:t>
            </w:r>
          </w:p>
          <w:p w14:paraId="359B29C2" w14:textId="77777777" w:rsidR="008F08D0" w:rsidRDefault="008F08D0" w:rsidP="008F08D0">
            <w:pPr>
              <w:pStyle w:val="a3"/>
              <w:tabs>
                <w:tab w:val="left" w:pos="403"/>
              </w:tabs>
              <w:spacing w:line="240" w:lineRule="auto"/>
              <w:ind w:left="119" w:right="119"/>
              <w:jc w:val="both"/>
              <w:rPr>
                <w:rFonts w:ascii="Times New Roman" w:hAnsi="Times New Roman" w:cs="Times New Roman"/>
                <w:sz w:val="28"/>
                <w:szCs w:val="28"/>
                <w:lang w:val="uk-UA"/>
              </w:rPr>
            </w:pPr>
          </w:p>
          <w:p w14:paraId="1C9DD01F" w14:textId="77777777" w:rsidR="008F08D0" w:rsidRPr="002743B8" w:rsidRDefault="008F08D0" w:rsidP="008F08D0">
            <w:pPr>
              <w:pStyle w:val="a3"/>
              <w:tabs>
                <w:tab w:val="left" w:pos="403"/>
              </w:tabs>
              <w:spacing w:line="240" w:lineRule="auto"/>
              <w:ind w:left="119" w:right="119"/>
              <w:jc w:val="both"/>
              <w:rPr>
                <w:rFonts w:ascii="Times New Roman" w:hAnsi="Times New Roman" w:cs="Times New Roman"/>
                <w:lang w:val="uk-UA"/>
              </w:rPr>
            </w:pPr>
            <w:r>
              <w:rPr>
                <w:rFonts w:ascii="Times New Roman" w:hAnsi="Times New Roman" w:cs="Times New Roman"/>
                <w:sz w:val="28"/>
                <w:szCs w:val="28"/>
                <w:lang w:val="uk-UA"/>
              </w:rPr>
              <w:t xml:space="preserve">1) </w:t>
            </w:r>
            <w:r w:rsidRPr="002743B8">
              <w:rPr>
                <w:rFonts w:ascii="Times New Roman" w:hAnsi="Times New Roman" w:cs="Times New Roman"/>
                <w:sz w:val="28"/>
                <w:szCs w:val="28"/>
                <w:lang w:val="uk-UA"/>
              </w:rPr>
              <w:t>«Дистанційна освіта школярів» (дистанційно-екстернатна форма навчання учнів);</w:t>
            </w:r>
          </w:p>
          <w:p w14:paraId="6D45E42A" w14:textId="77777777"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14:paraId="2D4F1439" w14:textId="77777777"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14:paraId="4DC79703" w14:textId="77777777"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14:paraId="7CF932CA" w14:textId="77777777"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14:paraId="7F1E7461" w14:textId="77777777"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14:paraId="4E6396F6" w14:textId="77777777"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14:paraId="5DA34098" w14:textId="77777777"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14:paraId="5AF1F044" w14:textId="77777777"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14:paraId="0E9B53DF" w14:textId="77777777" w:rsidR="008F08D0" w:rsidRDefault="008F08D0" w:rsidP="008F08D0">
            <w:pPr>
              <w:pStyle w:val="a3"/>
              <w:tabs>
                <w:tab w:val="left" w:pos="403"/>
              </w:tabs>
              <w:spacing w:line="240" w:lineRule="auto"/>
              <w:ind w:left="119" w:right="119"/>
              <w:jc w:val="both"/>
              <w:rPr>
                <w:rFonts w:ascii="Times New Roman" w:hAnsi="Times New Roman" w:cs="Times New Roman"/>
                <w:lang w:val="uk-UA"/>
              </w:rPr>
            </w:pPr>
          </w:p>
          <w:p w14:paraId="77ED4C74" w14:textId="77777777" w:rsidR="008F08D0" w:rsidRDefault="008F08D0" w:rsidP="008F08D0">
            <w:pPr>
              <w:pStyle w:val="a3"/>
              <w:tabs>
                <w:tab w:val="left" w:pos="403"/>
              </w:tabs>
              <w:spacing w:line="240" w:lineRule="auto"/>
              <w:ind w:left="119" w:right="119"/>
              <w:jc w:val="both"/>
              <w:rPr>
                <w:rFonts w:ascii="Times New Roman" w:hAnsi="Times New Roman" w:cs="Times New Roman"/>
                <w:sz w:val="28"/>
                <w:szCs w:val="28"/>
                <w:lang w:val="uk-UA"/>
              </w:rPr>
            </w:pPr>
            <w:r>
              <w:rPr>
                <w:rFonts w:ascii="Times New Roman" w:hAnsi="Times New Roman" w:cs="Times New Roman"/>
                <w:sz w:val="28"/>
                <w:szCs w:val="28"/>
                <w:lang w:val="uk-UA"/>
              </w:rPr>
              <w:t>2) впровадження дистанційної освіти в освітній процес закладів дошкільної освіти (далі – ЗДО), ЗЗСО та закладів позашкільної освіти (далі – ЗПО) для організації надання освітніх послуг під час карантинних обмежень.</w:t>
            </w:r>
          </w:p>
          <w:p w14:paraId="659AF20D" w14:textId="77777777" w:rsidR="008F08D0" w:rsidRDefault="008F08D0" w:rsidP="008F08D0">
            <w:pPr>
              <w:pStyle w:val="a3"/>
              <w:tabs>
                <w:tab w:val="left" w:pos="403"/>
              </w:tabs>
              <w:spacing w:line="240" w:lineRule="auto"/>
              <w:ind w:left="119" w:right="119"/>
              <w:jc w:val="both"/>
              <w:rPr>
                <w:rFonts w:ascii="Times New Roman" w:hAnsi="Times New Roman" w:cs="Times New Roman"/>
                <w:sz w:val="28"/>
                <w:szCs w:val="28"/>
                <w:lang w:val="uk-UA"/>
              </w:rPr>
            </w:pPr>
          </w:p>
          <w:p w14:paraId="0444DCEE" w14:textId="77777777" w:rsidR="008F08D0" w:rsidRPr="002743B8" w:rsidRDefault="008F08D0" w:rsidP="008F08D0">
            <w:pPr>
              <w:pStyle w:val="a3"/>
              <w:tabs>
                <w:tab w:val="left" w:pos="403"/>
              </w:tabs>
              <w:spacing w:line="240" w:lineRule="auto"/>
              <w:ind w:left="119" w:right="119"/>
              <w:jc w:val="both"/>
              <w:rPr>
                <w:rFonts w:ascii="Times New Roman" w:hAnsi="Times New Roman" w:cs="Times New Roman"/>
                <w:sz w:val="28"/>
                <w:szCs w:val="28"/>
                <w:lang w:val="uk-UA"/>
              </w:rPr>
            </w:pPr>
            <w:r>
              <w:rPr>
                <w:rFonts w:ascii="Times New Roman" w:hAnsi="Times New Roman" w:cs="Times New Roman"/>
                <w:sz w:val="28"/>
                <w:szCs w:val="28"/>
                <w:lang w:val="uk-UA"/>
              </w:rPr>
              <w:t>3) в</w:t>
            </w:r>
            <w:r w:rsidRPr="002743B8">
              <w:rPr>
                <w:rFonts w:ascii="Times New Roman" w:hAnsi="Times New Roman" w:cs="Times New Roman"/>
                <w:sz w:val="28"/>
                <w:szCs w:val="28"/>
                <w:lang w:val="uk-UA"/>
              </w:rPr>
              <w:t>икористання дистанційних форм у роботі з обдарованими учнями:</w:t>
            </w:r>
          </w:p>
          <w:p w14:paraId="60DC41C5" w14:textId="77777777" w:rsidR="008F08D0" w:rsidRPr="002743B8" w:rsidRDefault="008F08D0" w:rsidP="008F08D0">
            <w:pPr>
              <w:pStyle w:val="ListParagraph1"/>
              <w:tabs>
                <w:tab w:val="left" w:pos="403"/>
              </w:tabs>
              <w:spacing w:line="240" w:lineRule="auto"/>
              <w:ind w:left="119" w:right="11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з підготовки до предметних олімпіад, турнірів, конкурсів тощо;</w:t>
            </w:r>
          </w:p>
          <w:p w14:paraId="7CD3FBF4" w14:textId="77777777"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із залученням до пошукової, експериментальної, дослідницької роботи у складі МАН;</w:t>
            </w:r>
          </w:p>
          <w:p w14:paraId="6B75B43A" w14:textId="77777777" w:rsidR="008F08D0" w:rsidRDefault="008F08D0" w:rsidP="008F08D0">
            <w:pPr>
              <w:spacing w:line="100" w:lineRule="atLeast"/>
              <w:jc w:val="both"/>
              <w:rPr>
                <w:rFonts w:ascii="Times New Roman" w:hAnsi="Times New Roman" w:cs="Times New Roman"/>
                <w:sz w:val="28"/>
                <w:szCs w:val="28"/>
                <w:lang w:val="uk-UA"/>
              </w:rPr>
            </w:pPr>
          </w:p>
          <w:p w14:paraId="1D900730" w14:textId="77777777" w:rsidR="008F08D0" w:rsidRPr="002743B8" w:rsidRDefault="008F08D0" w:rsidP="008F08D0">
            <w:pPr>
              <w:pStyle w:val="a3"/>
              <w:tabs>
                <w:tab w:val="left" w:pos="403"/>
              </w:tabs>
              <w:spacing w:line="240" w:lineRule="auto"/>
              <w:ind w:left="0" w:right="119"/>
              <w:jc w:val="both"/>
              <w:rPr>
                <w:rFonts w:ascii="Times New Roman" w:hAnsi="Times New Roman" w:cs="Times New Roman"/>
                <w:sz w:val="28"/>
                <w:szCs w:val="28"/>
                <w:lang w:val="uk-UA"/>
              </w:rPr>
            </w:pPr>
            <w:r>
              <w:rPr>
                <w:rFonts w:ascii="Times New Roman" w:hAnsi="Times New Roman" w:cs="Times New Roman"/>
                <w:sz w:val="28"/>
                <w:szCs w:val="28"/>
                <w:lang w:val="uk-UA"/>
              </w:rPr>
              <w:t>4) д</w:t>
            </w:r>
            <w:r w:rsidRPr="002743B8">
              <w:rPr>
                <w:rFonts w:ascii="Times New Roman" w:hAnsi="Times New Roman" w:cs="Times New Roman"/>
                <w:sz w:val="28"/>
                <w:szCs w:val="28"/>
                <w:lang w:val="uk-UA"/>
              </w:rPr>
              <w:t>истанційне навчання дітей з особливими освітніми потребами;</w:t>
            </w:r>
          </w:p>
          <w:p w14:paraId="3970887E" w14:textId="77777777" w:rsidR="008F08D0" w:rsidRDefault="008F08D0" w:rsidP="008F08D0">
            <w:pPr>
              <w:spacing w:line="240" w:lineRule="auto"/>
              <w:ind w:right="119"/>
              <w:jc w:val="both"/>
              <w:rPr>
                <w:rFonts w:ascii="Times New Roman" w:hAnsi="Times New Roman" w:cs="Times New Roman"/>
                <w:sz w:val="28"/>
                <w:szCs w:val="28"/>
                <w:lang w:val="uk-UA"/>
              </w:rPr>
            </w:pPr>
          </w:p>
          <w:p w14:paraId="2D310B43" w14:textId="77777777" w:rsidR="008F08D0" w:rsidRDefault="008F08D0" w:rsidP="008F08D0">
            <w:pPr>
              <w:spacing w:line="240" w:lineRule="auto"/>
              <w:ind w:right="119"/>
              <w:jc w:val="both"/>
              <w:rPr>
                <w:rFonts w:ascii="Times New Roman" w:hAnsi="Times New Roman" w:cs="Times New Roman"/>
                <w:sz w:val="28"/>
                <w:szCs w:val="28"/>
                <w:lang w:val="uk-UA"/>
              </w:rPr>
            </w:pPr>
          </w:p>
          <w:p w14:paraId="4D89D9BD" w14:textId="77777777" w:rsidR="008F08D0" w:rsidRDefault="008F08D0" w:rsidP="008F08D0">
            <w:pPr>
              <w:spacing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5) д</w:t>
            </w:r>
            <w:r w:rsidRPr="002743B8">
              <w:rPr>
                <w:rFonts w:ascii="Times New Roman" w:hAnsi="Times New Roman" w:cs="Times New Roman"/>
                <w:sz w:val="28"/>
                <w:szCs w:val="28"/>
                <w:lang w:val="uk-UA"/>
              </w:rPr>
              <w:t>истанційна освіта дорослих у контексті «навчання протягом життя»: на курсах підвищення кваліфікації; у міжкурсовий період.</w:t>
            </w:r>
          </w:p>
        </w:tc>
        <w:tc>
          <w:tcPr>
            <w:tcW w:w="2232" w:type="dxa"/>
          </w:tcPr>
          <w:p w14:paraId="3C72FDAE" w14:textId="77777777" w:rsidR="008F08D0" w:rsidRPr="002743B8"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lastRenderedPageBreak/>
              <w:t>Управління освіти,</w:t>
            </w:r>
          </w:p>
          <w:p w14:paraId="227AC3C5"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2743B8">
              <w:rPr>
                <w:rFonts w:ascii="Times New Roman" w:hAnsi="Times New Roman" w:cs="Times New Roman"/>
                <w:sz w:val="28"/>
                <w:szCs w:val="28"/>
                <w:lang w:val="uk-UA"/>
              </w:rPr>
              <w:t xml:space="preserve">,  </w:t>
            </w:r>
          </w:p>
          <w:p w14:paraId="5AB521F3" w14:textId="77777777"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71E448C2" w14:textId="77777777" w:rsidR="008F08D0" w:rsidRDefault="008F08D0" w:rsidP="008F08D0">
            <w:pPr>
              <w:spacing w:line="240" w:lineRule="auto"/>
              <w:jc w:val="center"/>
              <w:rPr>
                <w:rFonts w:ascii="Times New Roman" w:hAnsi="Times New Roman" w:cs="Times New Roman"/>
                <w:sz w:val="28"/>
                <w:szCs w:val="28"/>
                <w:lang w:val="uk-UA"/>
              </w:rPr>
            </w:pPr>
          </w:p>
          <w:p w14:paraId="5DC82061" w14:textId="77777777" w:rsidR="008F08D0" w:rsidRDefault="008F08D0" w:rsidP="008F08D0">
            <w:pPr>
              <w:spacing w:line="240" w:lineRule="auto"/>
              <w:jc w:val="center"/>
              <w:rPr>
                <w:rFonts w:ascii="Times New Roman" w:hAnsi="Times New Roman" w:cs="Times New Roman"/>
                <w:sz w:val="28"/>
                <w:szCs w:val="28"/>
                <w:lang w:val="uk-UA"/>
              </w:rPr>
            </w:pPr>
          </w:p>
          <w:p w14:paraId="618F0446" w14:textId="77777777" w:rsidR="00AD0FF6" w:rsidRDefault="00AD0FF6" w:rsidP="00AD0FF6">
            <w:pPr>
              <w:spacing w:line="240" w:lineRule="auto"/>
              <w:rPr>
                <w:rFonts w:ascii="Times New Roman" w:hAnsi="Times New Roman" w:cs="Times New Roman"/>
                <w:sz w:val="28"/>
                <w:szCs w:val="28"/>
                <w:lang w:val="uk-UA"/>
              </w:rPr>
            </w:pPr>
          </w:p>
          <w:p w14:paraId="46A3E5DE" w14:textId="77777777" w:rsidR="008F08D0" w:rsidRPr="002743B8"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Бахмутська загальноосвітня школа І-ІІІ </w:t>
            </w:r>
          </w:p>
          <w:p w14:paraId="18B659D5" w14:textId="77777777" w:rsidR="008F08D0" w:rsidRPr="002743B8"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ступенів №18 </w:t>
            </w:r>
          </w:p>
          <w:p w14:paraId="26A0EE3D" w14:textId="77777777" w:rsidR="008F08D0" w:rsidRPr="002743B8"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ім. Дмитра Чернявського Бахмутської міської ради Донецької </w:t>
            </w:r>
            <w:r w:rsidRPr="002743B8">
              <w:rPr>
                <w:rFonts w:ascii="Times New Roman" w:hAnsi="Times New Roman" w:cs="Times New Roman"/>
                <w:sz w:val="28"/>
                <w:szCs w:val="28"/>
                <w:lang w:val="uk-UA"/>
              </w:rPr>
              <w:lastRenderedPageBreak/>
              <w:t>області</w:t>
            </w:r>
          </w:p>
          <w:p w14:paraId="06E053EF" w14:textId="77777777" w:rsidR="008F08D0" w:rsidRDefault="008F08D0" w:rsidP="008F08D0">
            <w:pPr>
              <w:spacing w:line="240" w:lineRule="auto"/>
              <w:jc w:val="center"/>
              <w:rPr>
                <w:rFonts w:ascii="Times New Roman" w:hAnsi="Times New Roman" w:cs="Times New Roman"/>
                <w:sz w:val="28"/>
                <w:szCs w:val="28"/>
                <w:lang w:val="uk-UA"/>
              </w:rPr>
            </w:pPr>
          </w:p>
          <w:p w14:paraId="6700AD05" w14:textId="77777777" w:rsidR="00AD0FF6" w:rsidRDefault="00AD0FF6" w:rsidP="008F08D0">
            <w:pPr>
              <w:spacing w:line="240" w:lineRule="auto"/>
              <w:jc w:val="center"/>
              <w:rPr>
                <w:rFonts w:ascii="Times New Roman" w:hAnsi="Times New Roman" w:cs="Times New Roman"/>
                <w:sz w:val="28"/>
                <w:szCs w:val="28"/>
                <w:lang w:val="uk-UA"/>
              </w:rPr>
            </w:pPr>
          </w:p>
          <w:p w14:paraId="1FFA97AC"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6B9968D0"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7756F0C4"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p w14:paraId="5D5F7D1F"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334FFA16" w14:textId="77777777"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ЗПО</w:t>
            </w:r>
          </w:p>
          <w:p w14:paraId="1E39E015" w14:textId="77777777" w:rsidR="008F08D0" w:rsidRPr="002743B8" w:rsidRDefault="008F08D0" w:rsidP="008F08D0">
            <w:pPr>
              <w:jc w:val="center"/>
              <w:rPr>
                <w:rFonts w:ascii="Times New Roman" w:hAnsi="Times New Roman" w:cs="Times New Roman"/>
                <w:sz w:val="28"/>
                <w:szCs w:val="28"/>
                <w:lang w:val="uk-UA"/>
              </w:rPr>
            </w:pPr>
          </w:p>
          <w:p w14:paraId="2D56410C" w14:textId="77777777" w:rsidR="008F08D0" w:rsidRDefault="008F08D0" w:rsidP="008F08D0">
            <w:pPr>
              <w:spacing w:line="100" w:lineRule="atLeast"/>
              <w:jc w:val="center"/>
              <w:rPr>
                <w:rFonts w:ascii="Times New Roman" w:hAnsi="Times New Roman" w:cs="Times New Roman"/>
                <w:sz w:val="28"/>
                <w:szCs w:val="28"/>
                <w:lang w:val="uk-UA"/>
              </w:rPr>
            </w:pPr>
          </w:p>
          <w:p w14:paraId="610A44C5" w14:textId="77777777" w:rsidR="008F08D0" w:rsidRDefault="008F08D0" w:rsidP="008F08D0">
            <w:pPr>
              <w:spacing w:line="100" w:lineRule="atLeast"/>
              <w:jc w:val="center"/>
              <w:rPr>
                <w:rFonts w:ascii="Times New Roman" w:hAnsi="Times New Roman" w:cs="Times New Roman"/>
                <w:sz w:val="28"/>
                <w:szCs w:val="28"/>
                <w:lang w:val="uk-UA"/>
              </w:rPr>
            </w:pPr>
          </w:p>
          <w:p w14:paraId="61FD2A7B"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4853A69F"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p w14:paraId="4C2BF7DB"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4DD05B15" w14:textId="77777777"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ЗПО</w:t>
            </w:r>
          </w:p>
          <w:p w14:paraId="4D431C41" w14:textId="77777777" w:rsidR="008F08D0" w:rsidRDefault="008F08D0" w:rsidP="008F08D0">
            <w:pPr>
              <w:spacing w:line="100" w:lineRule="atLeast"/>
              <w:jc w:val="center"/>
              <w:rPr>
                <w:rFonts w:ascii="Times New Roman" w:hAnsi="Times New Roman" w:cs="Times New Roman"/>
                <w:sz w:val="28"/>
                <w:szCs w:val="28"/>
                <w:lang w:val="uk-UA"/>
              </w:rPr>
            </w:pPr>
          </w:p>
          <w:p w14:paraId="229FCB79" w14:textId="77777777" w:rsidR="008F08D0" w:rsidRDefault="008F08D0" w:rsidP="008F08D0">
            <w:pPr>
              <w:spacing w:line="100" w:lineRule="atLeast"/>
              <w:jc w:val="center"/>
              <w:rPr>
                <w:rFonts w:ascii="Times New Roman" w:hAnsi="Times New Roman" w:cs="Times New Roman"/>
                <w:sz w:val="28"/>
                <w:szCs w:val="28"/>
                <w:lang w:val="uk-UA"/>
              </w:rPr>
            </w:pPr>
          </w:p>
          <w:p w14:paraId="674D9CF9" w14:textId="77777777" w:rsidR="008F08D0" w:rsidRDefault="008F08D0" w:rsidP="008F08D0">
            <w:pPr>
              <w:spacing w:line="100" w:lineRule="atLeast"/>
              <w:jc w:val="center"/>
              <w:rPr>
                <w:rFonts w:ascii="Times New Roman" w:hAnsi="Times New Roman" w:cs="Times New Roman"/>
                <w:sz w:val="28"/>
                <w:szCs w:val="28"/>
                <w:lang w:val="uk-UA"/>
              </w:rPr>
            </w:pPr>
          </w:p>
          <w:p w14:paraId="278BE941" w14:textId="77777777" w:rsidR="008F08D0" w:rsidRDefault="008F08D0" w:rsidP="008F08D0">
            <w:pPr>
              <w:spacing w:line="100" w:lineRule="atLeast"/>
              <w:jc w:val="center"/>
              <w:rPr>
                <w:rFonts w:ascii="Times New Roman" w:hAnsi="Times New Roman" w:cs="Times New Roman"/>
                <w:sz w:val="28"/>
                <w:szCs w:val="28"/>
                <w:lang w:val="uk-UA"/>
              </w:rPr>
            </w:pPr>
          </w:p>
          <w:p w14:paraId="3D803290" w14:textId="77777777" w:rsidR="008F08D0" w:rsidRDefault="008F08D0" w:rsidP="008F08D0">
            <w:pPr>
              <w:spacing w:line="240" w:lineRule="auto"/>
              <w:jc w:val="center"/>
              <w:rPr>
                <w:rFonts w:ascii="Times New Roman" w:hAnsi="Times New Roman" w:cs="Times New Roman"/>
                <w:sz w:val="28"/>
                <w:szCs w:val="28"/>
                <w:lang w:val="uk-UA"/>
              </w:rPr>
            </w:pPr>
          </w:p>
          <w:p w14:paraId="7A2090E1" w14:textId="77777777" w:rsidR="008F08D0" w:rsidRDefault="008F08D0" w:rsidP="008F08D0">
            <w:pPr>
              <w:spacing w:line="240" w:lineRule="auto"/>
              <w:jc w:val="center"/>
              <w:rPr>
                <w:rFonts w:ascii="Times New Roman" w:hAnsi="Times New Roman" w:cs="Times New Roman"/>
                <w:sz w:val="28"/>
                <w:szCs w:val="28"/>
                <w:lang w:val="uk-UA"/>
              </w:rPr>
            </w:pPr>
          </w:p>
          <w:p w14:paraId="4E630E62" w14:textId="77777777" w:rsidR="00AD0FF6" w:rsidRDefault="00AD0FF6" w:rsidP="008F08D0">
            <w:pPr>
              <w:spacing w:line="240" w:lineRule="auto"/>
              <w:jc w:val="center"/>
              <w:rPr>
                <w:rFonts w:ascii="Times New Roman" w:hAnsi="Times New Roman" w:cs="Times New Roman"/>
                <w:sz w:val="28"/>
                <w:szCs w:val="28"/>
                <w:lang w:val="uk-UA"/>
              </w:rPr>
            </w:pPr>
          </w:p>
          <w:p w14:paraId="492BAF2D"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2BEC2891"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ЦППСР</w:t>
            </w:r>
          </w:p>
          <w:p w14:paraId="1DDD06A3"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43546B63" w14:textId="77777777" w:rsidR="008F08D0" w:rsidRDefault="008F08D0" w:rsidP="008F08D0">
            <w:pPr>
              <w:spacing w:line="240" w:lineRule="auto"/>
              <w:jc w:val="center"/>
              <w:rPr>
                <w:rFonts w:ascii="Times New Roman" w:hAnsi="Times New Roman" w:cs="Times New Roman"/>
                <w:sz w:val="28"/>
                <w:szCs w:val="28"/>
                <w:lang w:val="uk-UA"/>
              </w:rPr>
            </w:pPr>
          </w:p>
          <w:p w14:paraId="18A89C72"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17866EF9"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ЦПРПП</w:t>
            </w:r>
          </w:p>
          <w:p w14:paraId="1B5C0AB8"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tc>
        <w:tc>
          <w:tcPr>
            <w:tcW w:w="776" w:type="dxa"/>
          </w:tcPr>
          <w:p w14:paraId="3513FA87"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5A7EE409" w14:textId="77777777" w:rsidR="008F08D0" w:rsidRDefault="008F08D0" w:rsidP="008F08D0">
            <w:pPr>
              <w:spacing w:line="100" w:lineRule="atLeast"/>
              <w:jc w:val="center"/>
              <w:rPr>
                <w:rFonts w:ascii="Times New Roman" w:hAnsi="Times New Roman" w:cs="Times New Roman"/>
                <w:sz w:val="28"/>
                <w:szCs w:val="28"/>
                <w:lang w:val="uk-UA"/>
              </w:rPr>
            </w:pPr>
          </w:p>
          <w:p w14:paraId="50FF02B0" w14:textId="77777777" w:rsidR="008F08D0" w:rsidRDefault="008F08D0" w:rsidP="008F08D0">
            <w:pPr>
              <w:spacing w:line="100" w:lineRule="atLeast"/>
              <w:jc w:val="center"/>
              <w:rPr>
                <w:rFonts w:ascii="Times New Roman" w:hAnsi="Times New Roman" w:cs="Times New Roman"/>
                <w:sz w:val="28"/>
                <w:szCs w:val="28"/>
                <w:lang w:val="uk-UA"/>
              </w:rPr>
            </w:pPr>
          </w:p>
          <w:p w14:paraId="6216F679" w14:textId="77777777" w:rsidR="008F08D0" w:rsidRDefault="008F08D0" w:rsidP="008F08D0">
            <w:pPr>
              <w:spacing w:line="100" w:lineRule="atLeast"/>
              <w:jc w:val="center"/>
              <w:rPr>
                <w:rFonts w:ascii="Times New Roman" w:hAnsi="Times New Roman" w:cs="Times New Roman"/>
                <w:sz w:val="28"/>
                <w:szCs w:val="28"/>
                <w:lang w:val="uk-UA"/>
              </w:rPr>
            </w:pPr>
          </w:p>
          <w:p w14:paraId="25FA6650" w14:textId="77777777" w:rsidR="008F08D0" w:rsidRDefault="008F08D0" w:rsidP="008F08D0">
            <w:pPr>
              <w:spacing w:line="100" w:lineRule="atLeast"/>
              <w:jc w:val="center"/>
              <w:rPr>
                <w:rFonts w:ascii="Times New Roman" w:hAnsi="Times New Roman" w:cs="Times New Roman"/>
                <w:sz w:val="28"/>
                <w:szCs w:val="28"/>
                <w:lang w:val="uk-UA"/>
              </w:rPr>
            </w:pPr>
          </w:p>
          <w:p w14:paraId="1233C330" w14:textId="77777777" w:rsidR="008F08D0" w:rsidRDefault="008F08D0" w:rsidP="008F08D0">
            <w:pPr>
              <w:spacing w:line="100" w:lineRule="atLeast"/>
              <w:jc w:val="center"/>
              <w:rPr>
                <w:rFonts w:ascii="Times New Roman" w:hAnsi="Times New Roman" w:cs="Times New Roman"/>
                <w:sz w:val="28"/>
                <w:szCs w:val="28"/>
                <w:lang w:val="uk-UA"/>
              </w:rPr>
            </w:pPr>
          </w:p>
          <w:p w14:paraId="66D3BDC9" w14:textId="77777777" w:rsidR="008F08D0" w:rsidRDefault="008F08D0" w:rsidP="008F08D0">
            <w:pPr>
              <w:spacing w:line="100" w:lineRule="atLeast"/>
              <w:jc w:val="center"/>
              <w:rPr>
                <w:rFonts w:ascii="Times New Roman" w:hAnsi="Times New Roman" w:cs="Times New Roman"/>
                <w:sz w:val="28"/>
                <w:szCs w:val="28"/>
                <w:lang w:val="uk-UA"/>
              </w:rPr>
            </w:pPr>
          </w:p>
          <w:p w14:paraId="6424AE72" w14:textId="77777777" w:rsidR="008F08D0" w:rsidRDefault="008F08D0" w:rsidP="008F08D0">
            <w:pPr>
              <w:spacing w:line="100" w:lineRule="atLeast"/>
              <w:jc w:val="center"/>
              <w:rPr>
                <w:rFonts w:ascii="Times New Roman" w:hAnsi="Times New Roman" w:cs="Times New Roman"/>
                <w:sz w:val="28"/>
                <w:szCs w:val="28"/>
                <w:lang w:val="uk-UA"/>
              </w:rPr>
            </w:pPr>
          </w:p>
          <w:p w14:paraId="6E4530DD"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F708C3D" w14:textId="77777777" w:rsidR="008F08D0" w:rsidRDefault="008F08D0" w:rsidP="008F08D0">
            <w:pPr>
              <w:spacing w:line="100" w:lineRule="atLeast"/>
              <w:jc w:val="center"/>
              <w:rPr>
                <w:rFonts w:ascii="Times New Roman" w:hAnsi="Times New Roman" w:cs="Times New Roman"/>
                <w:sz w:val="28"/>
                <w:szCs w:val="28"/>
                <w:lang w:val="uk-UA"/>
              </w:rPr>
            </w:pPr>
          </w:p>
          <w:p w14:paraId="4BC0E709" w14:textId="77777777" w:rsidR="008F08D0" w:rsidRDefault="008F08D0" w:rsidP="008F08D0">
            <w:pPr>
              <w:spacing w:line="100" w:lineRule="atLeast"/>
              <w:jc w:val="center"/>
              <w:rPr>
                <w:rFonts w:ascii="Times New Roman" w:hAnsi="Times New Roman" w:cs="Times New Roman"/>
                <w:sz w:val="28"/>
                <w:szCs w:val="28"/>
                <w:lang w:val="uk-UA"/>
              </w:rPr>
            </w:pPr>
          </w:p>
          <w:p w14:paraId="426C2D3F" w14:textId="77777777" w:rsidR="008F08D0" w:rsidRDefault="008F08D0" w:rsidP="008F08D0">
            <w:pPr>
              <w:spacing w:line="100" w:lineRule="atLeast"/>
              <w:jc w:val="center"/>
              <w:rPr>
                <w:rFonts w:ascii="Times New Roman" w:hAnsi="Times New Roman" w:cs="Times New Roman"/>
                <w:sz w:val="28"/>
                <w:szCs w:val="28"/>
                <w:lang w:val="uk-UA"/>
              </w:rPr>
            </w:pPr>
          </w:p>
          <w:p w14:paraId="4B108FB8" w14:textId="77777777" w:rsidR="008F08D0" w:rsidRDefault="008F08D0" w:rsidP="008F08D0">
            <w:pPr>
              <w:spacing w:line="100" w:lineRule="atLeast"/>
              <w:jc w:val="center"/>
              <w:rPr>
                <w:rFonts w:ascii="Times New Roman" w:hAnsi="Times New Roman" w:cs="Times New Roman"/>
                <w:sz w:val="28"/>
                <w:szCs w:val="28"/>
                <w:lang w:val="uk-UA"/>
              </w:rPr>
            </w:pPr>
          </w:p>
          <w:p w14:paraId="55666AC5" w14:textId="77777777" w:rsidR="008F08D0" w:rsidRDefault="008F08D0" w:rsidP="008F08D0">
            <w:pPr>
              <w:spacing w:line="100" w:lineRule="atLeast"/>
              <w:jc w:val="center"/>
              <w:rPr>
                <w:rFonts w:ascii="Times New Roman" w:hAnsi="Times New Roman" w:cs="Times New Roman"/>
                <w:sz w:val="28"/>
                <w:szCs w:val="28"/>
                <w:lang w:val="uk-UA"/>
              </w:rPr>
            </w:pPr>
          </w:p>
          <w:p w14:paraId="551AFB1B" w14:textId="77777777" w:rsidR="008F08D0" w:rsidRDefault="008F08D0" w:rsidP="008F08D0">
            <w:pPr>
              <w:spacing w:line="100" w:lineRule="atLeast"/>
              <w:jc w:val="center"/>
              <w:rPr>
                <w:rFonts w:ascii="Times New Roman" w:hAnsi="Times New Roman" w:cs="Times New Roman"/>
                <w:sz w:val="28"/>
                <w:szCs w:val="28"/>
                <w:lang w:val="uk-UA"/>
              </w:rPr>
            </w:pPr>
          </w:p>
          <w:p w14:paraId="07201819" w14:textId="77777777" w:rsidR="008F08D0" w:rsidRDefault="008F08D0" w:rsidP="008F08D0">
            <w:pPr>
              <w:spacing w:line="100" w:lineRule="atLeast"/>
              <w:jc w:val="center"/>
              <w:rPr>
                <w:rFonts w:ascii="Times New Roman" w:hAnsi="Times New Roman" w:cs="Times New Roman"/>
                <w:sz w:val="28"/>
                <w:szCs w:val="28"/>
                <w:lang w:val="uk-UA"/>
              </w:rPr>
            </w:pPr>
          </w:p>
          <w:p w14:paraId="75493006" w14:textId="77777777" w:rsidR="008F08D0" w:rsidRDefault="008F08D0" w:rsidP="008F08D0">
            <w:pPr>
              <w:spacing w:line="100" w:lineRule="atLeast"/>
              <w:jc w:val="center"/>
              <w:rPr>
                <w:rFonts w:ascii="Times New Roman" w:hAnsi="Times New Roman" w:cs="Times New Roman"/>
                <w:sz w:val="28"/>
                <w:szCs w:val="28"/>
                <w:lang w:val="uk-UA"/>
              </w:rPr>
            </w:pPr>
          </w:p>
          <w:p w14:paraId="13C4582F" w14:textId="77777777" w:rsidR="008F08D0" w:rsidRDefault="008F08D0" w:rsidP="008F08D0">
            <w:pPr>
              <w:spacing w:line="100" w:lineRule="atLeast"/>
              <w:jc w:val="center"/>
              <w:rPr>
                <w:rFonts w:ascii="Times New Roman" w:hAnsi="Times New Roman" w:cs="Times New Roman"/>
                <w:sz w:val="28"/>
                <w:szCs w:val="28"/>
                <w:lang w:val="uk-UA"/>
              </w:rPr>
            </w:pPr>
          </w:p>
          <w:p w14:paraId="6E77BC3E" w14:textId="77777777" w:rsidR="008F08D0" w:rsidRDefault="008F08D0" w:rsidP="008F08D0">
            <w:pPr>
              <w:spacing w:line="100" w:lineRule="atLeast"/>
              <w:jc w:val="center"/>
              <w:rPr>
                <w:rFonts w:ascii="Times New Roman" w:hAnsi="Times New Roman" w:cs="Times New Roman"/>
                <w:sz w:val="28"/>
                <w:szCs w:val="28"/>
                <w:lang w:val="uk-UA"/>
              </w:rPr>
            </w:pPr>
          </w:p>
          <w:p w14:paraId="027D8712"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4B36A6C" w14:textId="77777777" w:rsidR="008F08D0" w:rsidRDefault="008F08D0" w:rsidP="008F08D0">
            <w:pPr>
              <w:spacing w:line="100" w:lineRule="atLeast"/>
              <w:jc w:val="center"/>
              <w:rPr>
                <w:rFonts w:ascii="Times New Roman" w:hAnsi="Times New Roman" w:cs="Times New Roman"/>
                <w:sz w:val="28"/>
                <w:szCs w:val="28"/>
                <w:lang w:val="uk-UA"/>
              </w:rPr>
            </w:pPr>
          </w:p>
          <w:p w14:paraId="12068383" w14:textId="77777777" w:rsidR="008F08D0" w:rsidRDefault="008F08D0" w:rsidP="008F08D0">
            <w:pPr>
              <w:spacing w:line="100" w:lineRule="atLeast"/>
              <w:jc w:val="center"/>
              <w:rPr>
                <w:rFonts w:ascii="Times New Roman" w:hAnsi="Times New Roman" w:cs="Times New Roman"/>
                <w:sz w:val="28"/>
                <w:szCs w:val="28"/>
                <w:lang w:val="uk-UA"/>
              </w:rPr>
            </w:pPr>
          </w:p>
          <w:p w14:paraId="1EEFEDA4" w14:textId="77777777" w:rsidR="008F08D0" w:rsidRDefault="008F08D0" w:rsidP="008F08D0">
            <w:pPr>
              <w:spacing w:line="100" w:lineRule="atLeast"/>
              <w:jc w:val="center"/>
              <w:rPr>
                <w:rFonts w:ascii="Times New Roman" w:hAnsi="Times New Roman" w:cs="Times New Roman"/>
                <w:sz w:val="28"/>
                <w:szCs w:val="28"/>
                <w:lang w:val="uk-UA"/>
              </w:rPr>
            </w:pPr>
          </w:p>
          <w:p w14:paraId="757C7721" w14:textId="77777777" w:rsidR="008F08D0" w:rsidRDefault="008F08D0" w:rsidP="008F08D0">
            <w:pPr>
              <w:spacing w:line="100" w:lineRule="atLeast"/>
              <w:jc w:val="center"/>
              <w:rPr>
                <w:rFonts w:ascii="Times New Roman" w:hAnsi="Times New Roman" w:cs="Times New Roman"/>
                <w:sz w:val="28"/>
                <w:szCs w:val="28"/>
                <w:lang w:val="uk-UA"/>
              </w:rPr>
            </w:pPr>
          </w:p>
          <w:p w14:paraId="42F322ED" w14:textId="77777777" w:rsidR="008F08D0" w:rsidRDefault="008F08D0" w:rsidP="008F08D0">
            <w:pPr>
              <w:spacing w:line="100" w:lineRule="atLeast"/>
              <w:jc w:val="center"/>
              <w:rPr>
                <w:rFonts w:ascii="Times New Roman" w:hAnsi="Times New Roman" w:cs="Times New Roman"/>
                <w:sz w:val="28"/>
                <w:szCs w:val="28"/>
                <w:lang w:val="uk-UA"/>
              </w:rPr>
            </w:pPr>
          </w:p>
          <w:p w14:paraId="048FB458" w14:textId="77777777" w:rsidR="008F08D0" w:rsidRDefault="008F08D0" w:rsidP="008F08D0">
            <w:pPr>
              <w:spacing w:line="100" w:lineRule="atLeast"/>
              <w:jc w:val="center"/>
              <w:rPr>
                <w:rFonts w:ascii="Times New Roman" w:hAnsi="Times New Roman" w:cs="Times New Roman"/>
                <w:sz w:val="28"/>
                <w:szCs w:val="28"/>
                <w:lang w:val="uk-UA"/>
              </w:rPr>
            </w:pPr>
          </w:p>
          <w:p w14:paraId="18064A12" w14:textId="77777777" w:rsidR="008F08D0" w:rsidRDefault="008F08D0" w:rsidP="008F08D0">
            <w:pPr>
              <w:spacing w:line="100" w:lineRule="atLeast"/>
              <w:jc w:val="center"/>
              <w:rPr>
                <w:rFonts w:ascii="Times New Roman" w:hAnsi="Times New Roman" w:cs="Times New Roman"/>
                <w:sz w:val="28"/>
                <w:szCs w:val="28"/>
                <w:lang w:val="uk-UA"/>
              </w:rPr>
            </w:pPr>
          </w:p>
          <w:p w14:paraId="44544D8F" w14:textId="77777777" w:rsidR="008F08D0" w:rsidRDefault="008F08D0" w:rsidP="008F08D0">
            <w:pPr>
              <w:spacing w:line="100" w:lineRule="atLeast"/>
              <w:jc w:val="center"/>
              <w:rPr>
                <w:rFonts w:ascii="Times New Roman" w:hAnsi="Times New Roman" w:cs="Times New Roman"/>
                <w:sz w:val="28"/>
                <w:szCs w:val="28"/>
                <w:lang w:val="uk-UA"/>
              </w:rPr>
            </w:pPr>
          </w:p>
          <w:p w14:paraId="7130498D"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482A7EC" w14:textId="77777777" w:rsidR="008F08D0" w:rsidRDefault="008F08D0" w:rsidP="008F08D0">
            <w:pPr>
              <w:spacing w:line="100" w:lineRule="atLeast"/>
              <w:jc w:val="center"/>
              <w:rPr>
                <w:rFonts w:ascii="Times New Roman" w:hAnsi="Times New Roman" w:cs="Times New Roman"/>
                <w:sz w:val="28"/>
                <w:szCs w:val="28"/>
                <w:lang w:val="uk-UA"/>
              </w:rPr>
            </w:pPr>
          </w:p>
          <w:p w14:paraId="0370F2C3" w14:textId="77777777" w:rsidR="008F08D0" w:rsidRDefault="008F08D0" w:rsidP="008F08D0">
            <w:pPr>
              <w:spacing w:line="100" w:lineRule="atLeast"/>
              <w:jc w:val="center"/>
              <w:rPr>
                <w:rFonts w:ascii="Times New Roman" w:hAnsi="Times New Roman" w:cs="Times New Roman"/>
                <w:sz w:val="28"/>
                <w:szCs w:val="28"/>
                <w:lang w:val="uk-UA"/>
              </w:rPr>
            </w:pPr>
          </w:p>
          <w:p w14:paraId="1F1DD724" w14:textId="77777777" w:rsidR="008F08D0" w:rsidRDefault="008F08D0" w:rsidP="008F08D0">
            <w:pPr>
              <w:spacing w:line="100" w:lineRule="atLeast"/>
              <w:jc w:val="center"/>
              <w:rPr>
                <w:rFonts w:ascii="Times New Roman" w:hAnsi="Times New Roman" w:cs="Times New Roman"/>
                <w:sz w:val="28"/>
                <w:szCs w:val="28"/>
                <w:lang w:val="uk-UA"/>
              </w:rPr>
            </w:pPr>
          </w:p>
          <w:p w14:paraId="56D351AD" w14:textId="77777777" w:rsidR="008F08D0" w:rsidRDefault="008F08D0" w:rsidP="008F08D0">
            <w:pPr>
              <w:spacing w:line="100" w:lineRule="atLeast"/>
              <w:jc w:val="center"/>
              <w:rPr>
                <w:rFonts w:ascii="Times New Roman" w:hAnsi="Times New Roman" w:cs="Times New Roman"/>
                <w:sz w:val="28"/>
                <w:szCs w:val="28"/>
                <w:lang w:val="uk-UA"/>
              </w:rPr>
            </w:pPr>
          </w:p>
          <w:p w14:paraId="03F12C46" w14:textId="77777777" w:rsidR="008F08D0" w:rsidRDefault="008F08D0" w:rsidP="008F08D0">
            <w:pPr>
              <w:spacing w:line="100" w:lineRule="atLeast"/>
              <w:jc w:val="center"/>
              <w:rPr>
                <w:rFonts w:ascii="Times New Roman" w:hAnsi="Times New Roman" w:cs="Times New Roman"/>
                <w:sz w:val="28"/>
                <w:szCs w:val="28"/>
                <w:lang w:val="uk-UA"/>
              </w:rPr>
            </w:pPr>
          </w:p>
          <w:p w14:paraId="563C2569" w14:textId="77777777" w:rsidR="008F08D0" w:rsidRDefault="008F08D0" w:rsidP="008F08D0">
            <w:pPr>
              <w:spacing w:line="100" w:lineRule="atLeast"/>
              <w:jc w:val="center"/>
              <w:rPr>
                <w:rFonts w:ascii="Times New Roman" w:hAnsi="Times New Roman" w:cs="Times New Roman"/>
                <w:sz w:val="28"/>
                <w:szCs w:val="28"/>
                <w:lang w:val="uk-UA"/>
              </w:rPr>
            </w:pPr>
          </w:p>
          <w:p w14:paraId="5C741EE2" w14:textId="77777777" w:rsidR="008F08D0" w:rsidRDefault="008F08D0" w:rsidP="008F08D0">
            <w:pPr>
              <w:spacing w:line="100" w:lineRule="atLeast"/>
              <w:jc w:val="center"/>
              <w:rPr>
                <w:rFonts w:ascii="Times New Roman" w:hAnsi="Times New Roman" w:cs="Times New Roman"/>
                <w:sz w:val="28"/>
                <w:szCs w:val="28"/>
                <w:lang w:val="uk-UA"/>
              </w:rPr>
            </w:pPr>
          </w:p>
          <w:p w14:paraId="6DD1B9F6" w14:textId="77777777" w:rsidR="008F08D0" w:rsidRDefault="008F08D0" w:rsidP="008F08D0">
            <w:pPr>
              <w:spacing w:line="100" w:lineRule="atLeast"/>
              <w:jc w:val="center"/>
              <w:rPr>
                <w:rFonts w:ascii="Times New Roman" w:hAnsi="Times New Roman" w:cs="Times New Roman"/>
                <w:sz w:val="28"/>
                <w:szCs w:val="28"/>
                <w:lang w:val="uk-UA"/>
              </w:rPr>
            </w:pPr>
          </w:p>
          <w:p w14:paraId="21D807DB" w14:textId="77777777" w:rsidR="008F08D0" w:rsidRDefault="008F08D0" w:rsidP="008F08D0">
            <w:pPr>
              <w:spacing w:line="100" w:lineRule="atLeast"/>
              <w:jc w:val="center"/>
              <w:rPr>
                <w:rFonts w:ascii="Times New Roman" w:hAnsi="Times New Roman" w:cs="Times New Roman"/>
                <w:sz w:val="28"/>
                <w:szCs w:val="28"/>
                <w:lang w:val="uk-UA"/>
              </w:rPr>
            </w:pPr>
          </w:p>
          <w:p w14:paraId="77B22F34" w14:textId="77777777" w:rsidR="008F08D0" w:rsidRDefault="008F08D0" w:rsidP="008F08D0">
            <w:pPr>
              <w:spacing w:line="100" w:lineRule="atLeast"/>
              <w:jc w:val="center"/>
              <w:rPr>
                <w:rFonts w:ascii="Times New Roman" w:hAnsi="Times New Roman" w:cs="Times New Roman"/>
                <w:sz w:val="28"/>
                <w:szCs w:val="28"/>
                <w:lang w:val="uk-UA"/>
              </w:rPr>
            </w:pPr>
          </w:p>
          <w:p w14:paraId="09C9C525"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C9CDB9C" w14:textId="77777777" w:rsidR="008F08D0" w:rsidRDefault="008F08D0" w:rsidP="008F08D0">
            <w:pPr>
              <w:spacing w:line="100" w:lineRule="atLeast"/>
              <w:jc w:val="center"/>
              <w:rPr>
                <w:rFonts w:ascii="Times New Roman" w:hAnsi="Times New Roman" w:cs="Times New Roman"/>
                <w:sz w:val="28"/>
                <w:szCs w:val="28"/>
                <w:lang w:val="uk-UA"/>
              </w:rPr>
            </w:pPr>
          </w:p>
          <w:p w14:paraId="48A1A7DE" w14:textId="77777777" w:rsidR="008F08D0" w:rsidRDefault="008F08D0" w:rsidP="008F08D0">
            <w:pPr>
              <w:spacing w:line="100" w:lineRule="atLeast"/>
              <w:jc w:val="center"/>
              <w:rPr>
                <w:rFonts w:ascii="Times New Roman" w:hAnsi="Times New Roman" w:cs="Times New Roman"/>
                <w:sz w:val="28"/>
                <w:szCs w:val="28"/>
                <w:lang w:val="uk-UA"/>
              </w:rPr>
            </w:pPr>
          </w:p>
          <w:p w14:paraId="7CB1D253" w14:textId="77777777" w:rsidR="008F08D0" w:rsidRDefault="008F08D0" w:rsidP="008F08D0">
            <w:pPr>
              <w:spacing w:line="100" w:lineRule="atLeast"/>
              <w:jc w:val="center"/>
              <w:rPr>
                <w:rFonts w:ascii="Times New Roman" w:hAnsi="Times New Roman" w:cs="Times New Roman"/>
                <w:sz w:val="28"/>
                <w:szCs w:val="28"/>
                <w:lang w:val="uk-UA"/>
              </w:rPr>
            </w:pPr>
          </w:p>
          <w:p w14:paraId="4CDEC2D2" w14:textId="77777777" w:rsidR="008F08D0" w:rsidRDefault="008F08D0" w:rsidP="008F08D0">
            <w:pPr>
              <w:spacing w:line="100" w:lineRule="atLeast"/>
              <w:jc w:val="center"/>
              <w:rPr>
                <w:rFonts w:ascii="Times New Roman" w:hAnsi="Times New Roman" w:cs="Times New Roman"/>
                <w:sz w:val="28"/>
                <w:szCs w:val="28"/>
                <w:lang w:val="uk-UA"/>
              </w:rPr>
            </w:pPr>
          </w:p>
          <w:p w14:paraId="18E4D81F"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1E43CAF8"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29CE5E4B" w14:textId="77777777" w:rsidR="008F08D0" w:rsidRDefault="008F08D0" w:rsidP="008F08D0">
            <w:pPr>
              <w:spacing w:line="100" w:lineRule="atLeast"/>
              <w:jc w:val="center"/>
              <w:rPr>
                <w:rFonts w:ascii="Times New Roman" w:hAnsi="Times New Roman" w:cs="Times New Roman"/>
                <w:sz w:val="28"/>
                <w:szCs w:val="28"/>
                <w:lang w:val="uk-UA"/>
              </w:rPr>
            </w:pPr>
          </w:p>
          <w:p w14:paraId="6D0420AF" w14:textId="77777777" w:rsidR="008F08D0" w:rsidRDefault="008F08D0" w:rsidP="008F08D0">
            <w:pPr>
              <w:spacing w:line="100" w:lineRule="atLeast"/>
              <w:jc w:val="center"/>
              <w:rPr>
                <w:rFonts w:ascii="Times New Roman" w:hAnsi="Times New Roman" w:cs="Times New Roman"/>
                <w:sz w:val="28"/>
                <w:szCs w:val="28"/>
                <w:lang w:val="uk-UA"/>
              </w:rPr>
            </w:pPr>
          </w:p>
          <w:p w14:paraId="5266D7AE" w14:textId="77777777" w:rsidR="008F08D0" w:rsidRDefault="008F08D0" w:rsidP="008F08D0">
            <w:pPr>
              <w:spacing w:line="100" w:lineRule="atLeast"/>
              <w:jc w:val="center"/>
              <w:rPr>
                <w:rFonts w:ascii="Times New Roman" w:hAnsi="Times New Roman" w:cs="Times New Roman"/>
                <w:sz w:val="28"/>
                <w:szCs w:val="28"/>
                <w:lang w:val="uk-UA"/>
              </w:rPr>
            </w:pPr>
          </w:p>
          <w:p w14:paraId="4E6CFCA9" w14:textId="77777777" w:rsidR="008F08D0" w:rsidRDefault="008F08D0" w:rsidP="008F08D0">
            <w:pPr>
              <w:spacing w:line="100" w:lineRule="atLeast"/>
              <w:jc w:val="center"/>
              <w:rPr>
                <w:rFonts w:ascii="Times New Roman" w:hAnsi="Times New Roman" w:cs="Times New Roman"/>
                <w:sz w:val="28"/>
                <w:szCs w:val="28"/>
                <w:lang w:val="uk-UA"/>
              </w:rPr>
            </w:pPr>
          </w:p>
          <w:p w14:paraId="4625C00D" w14:textId="77777777" w:rsidR="008F08D0" w:rsidRDefault="008F08D0" w:rsidP="008F08D0">
            <w:pPr>
              <w:spacing w:line="100" w:lineRule="atLeast"/>
              <w:jc w:val="center"/>
              <w:rPr>
                <w:rFonts w:ascii="Times New Roman" w:hAnsi="Times New Roman" w:cs="Times New Roman"/>
                <w:sz w:val="28"/>
                <w:szCs w:val="28"/>
                <w:lang w:val="uk-UA"/>
              </w:rPr>
            </w:pPr>
          </w:p>
          <w:p w14:paraId="314598B4" w14:textId="77777777" w:rsidR="008F08D0" w:rsidRDefault="008F08D0" w:rsidP="008F08D0">
            <w:pPr>
              <w:spacing w:line="100" w:lineRule="atLeast"/>
              <w:jc w:val="center"/>
              <w:rPr>
                <w:rFonts w:ascii="Times New Roman" w:hAnsi="Times New Roman" w:cs="Times New Roman"/>
                <w:sz w:val="28"/>
                <w:szCs w:val="28"/>
                <w:lang w:val="uk-UA"/>
              </w:rPr>
            </w:pPr>
          </w:p>
          <w:p w14:paraId="55FFED08" w14:textId="77777777" w:rsidR="008F08D0" w:rsidRDefault="008F08D0" w:rsidP="008F08D0">
            <w:pPr>
              <w:spacing w:line="100" w:lineRule="atLeast"/>
              <w:jc w:val="center"/>
              <w:rPr>
                <w:rFonts w:ascii="Times New Roman" w:hAnsi="Times New Roman" w:cs="Times New Roman"/>
                <w:sz w:val="28"/>
                <w:szCs w:val="28"/>
                <w:lang w:val="uk-UA"/>
              </w:rPr>
            </w:pPr>
          </w:p>
          <w:p w14:paraId="56353C39"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3543B43" w14:textId="77777777" w:rsidR="008F08D0" w:rsidRDefault="008F08D0" w:rsidP="008F08D0">
            <w:pPr>
              <w:spacing w:line="100" w:lineRule="atLeast"/>
              <w:jc w:val="center"/>
              <w:rPr>
                <w:rFonts w:ascii="Times New Roman" w:hAnsi="Times New Roman" w:cs="Times New Roman"/>
                <w:sz w:val="28"/>
                <w:szCs w:val="28"/>
                <w:lang w:val="uk-UA"/>
              </w:rPr>
            </w:pPr>
          </w:p>
          <w:p w14:paraId="61724A09" w14:textId="77777777" w:rsidR="008F08D0" w:rsidRDefault="008F08D0" w:rsidP="008F08D0">
            <w:pPr>
              <w:spacing w:line="100" w:lineRule="atLeast"/>
              <w:jc w:val="center"/>
              <w:rPr>
                <w:rFonts w:ascii="Times New Roman" w:hAnsi="Times New Roman" w:cs="Times New Roman"/>
                <w:sz w:val="28"/>
                <w:szCs w:val="28"/>
                <w:lang w:val="uk-UA"/>
              </w:rPr>
            </w:pPr>
          </w:p>
          <w:p w14:paraId="788F2D28" w14:textId="77777777" w:rsidR="008F08D0" w:rsidRDefault="008F08D0" w:rsidP="008F08D0">
            <w:pPr>
              <w:spacing w:line="100" w:lineRule="atLeast"/>
              <w:jc w:val="center"/>
              <w:rPr>
                <w:rFonts w:ascii="Times New Roman" w:hAnsi="Times New Roman" w:cs="Times New Roman"/>
                <w:sz w:val="28"/>
                <w:szCs w:val="28"/>
                <w:lang w:val="uk-UA"/>
              </w:rPr>
            </w:pPr>
          </w:p>
          <w:p w14:paraId="27C45B55" w14:textId="77777777" w:rsidR="008F08D0" w:rsidRDefault="008F08D0" w:rsidP="008F08D0">
            <w:pPr>
              <w:spacing w:line="100" w:lineRule="atLeast"/>
              <w:jc w:val="center"/>
              <w:rPr>
                <w:rFonts w:ascii="Times New Roman" w:hAnsi="Times New Roman" w:cs="Times New Roman"/>
                <w:sz w:val="28"/>
                <w:szCs w:val="28"/>
                <w:lang w:val="uk-UA"/>
              </w:rPr>
            </w:pPr>
          </w:p>
          <w:p w14:paraId="32F092D6" w14:textId="77777777" w:rsidR="008F08D0" w:rsidRDefault="008F08D0" w:rsidP="008F08D0">
            <w:pPr>
              <w:spacing w:line="100" w:lineRule="atLeast"/>
              <w:jc w:val="center"/>
              <w:rPr>
                <w:rFonts w:ascii="Times New Roman" w:hAnsi="Times New Roman" w:cs="Times New Roman"/>
                <w:sz w:val="28"/>
                <w:szCs w:val="28"/>
                <w:lang w:val="uk-UA"/>
              </w:rPr>
            </w:pPr>
          </w:p>
          <w:p w14:paraId="523DF61B" w14:textId="77777777" w:rsidR="008F08D0" w:rsidRDefault="008F08D0" w:rsidP="008F08D0">
            <w:pPr>
              <w:spacing w:line="100" w:lineRule="atLeast"/>
              <w:jc w:val="center"/>
              <w:rPr>
                <w:rFonts w:ascii="Times New Roman" w:hAnsi="Times New Roman" w:cs="Times New Roman"/>
                <w:sz w:val="28"/>
                <w:szCs w:val="28"/>
                <w:lang w:val="uk-UA"/>
              </w:rPr>
            </w:pPr>
          </w:p>
          <w:p w14:paraId="2E1745E6" w14:textId="77777777" w:rsidR="008F08D0" w:rsidRDefault="008F08D0" w:rsidP="008F08D0">
            <w:pPr>
              <w:spacing w:line="100" w:lineRule="atLeast"/>
              <w:jc w:val="center"/>
              <w:rPr>
                <w:rFonts w:ascii="Times New Roman" w:hAnsi="Times New Roman" w:cs="Times New Roman"/>
                <w:sz w:val="28"/>
                <w:szCs w:val="28"/>
                <w:lang w:val="uk-UA"/>
              </w:rPr>
            </w:pPr>
          </w:p>
          <w:p w14:paraId="4DE14519" w14:textId="77777777" w:rsidR="008F08D0" w:rsidRDefault="008F08D0" w:rsidP="008F08D0">
            <w:pPr>
              <w:spacing w:line="100" w:lineRule="atLeast"/>
              <w:jc w:val="center"/>
              <w:rPr>
                <w:rFonts w:ascii="Times New Roman" w:hAnsi="Times New Roman" w:cs="Times New Roman"/>
                <w:sz w:val="28"/>
                <w:szCs w:val="28"/>
                <w:lang w:val="uk-UA"/>
              </w:rPr>
            </w:pPr>
          </w:p>
          <w:p w14:paraId="5624A0EE" w14:textId="77777777" w:rsidR="008F08D0" w:rsidRDefault="008F08D0" w:rsidP="008F08D0">
            <w:pPr>
              <w:spacing w:line="100" w:lineRule="atLeast"/>
              <w:jc w:val="center"/>
              <w:rPr>
                <w:rFonts w:ascii="Times New Roman" w:hAnsi="Times New Roman" w:cs="Times New Roman"/>
                <w:sz w:val="28"/>
                <w:szCs w:val="28"/>
                <w:lang w:val="uk-UA"/>
              </w:rPr>
            </w:pPr>
          </w:p>
          <w:p w14:paraId="563EA3ED" w14:textId="77777777" w:rsidR="008F08D0" w:rsidRDefault="008F08D0" w:rsidP="008F08D0">
            <w:pPr>
              <w:spacing w:line="100" w:lineRule="atLeast"/>
              <w:jc w:val="center"/>
              <w:rPr>
                <w:rFonts w:ascii="Times New Roman" w:hAnsi="Times New Roman" w:cs="Times New Roman"/>
                <w:sz w:val="28"/>
                <w:szCs w:val="28"/>
                <w:lang w:val="uk-UA"/>
              </w:rPr>
            </w:pPr>
          </w:p>
          <w:p w14:paraId="3C23904B"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B6354E1" w14:textId="77777777" w:rsidR="008F08D0" w:rsidRDefault="008F08D0" w:rsidP="008F08D0">
            <w:pPr>
              <w:spacing w:line="100" w:lineRule="atLeast"/>
              <w:jc w:val="center"/>
              <w:rPr>
                <w:rFonts w:ascii="Times New Roman" w:hAnsi="Times New Roman" w:cs="Times New Roman"/>
                <w:sz w:val="28"/>
                <w:szCs w:val="28"/>
                <w:lang w:val="uk-UA"/>
              </w:rPr>
            </w:pPr>
          </w:p>
          <w:p w14:paraId="6CBC0816" w14:textId="77777777" w:rsidR="008F08D0" w:rsidRDefault="008F08D0" w:rsidP="008F08D0">
            <w:pPr>
              <w:spacing w:line="100" w:lineRule="atLeast"/>
              <w:jc w:val="center"/>
              <w:rPr>
                <w:rFonts w:ascii="Times New Roman" w:hAnsi="Times New Roman" w:cs="Times New Roman"/>
                <w:sz w:val="28"/>
                <w:szCs w:val="28"/>
                <w:lang w:val="uk-UA"/>
              </w:rPr>
            </w:pPr>
          </w:p>
          <w:p w14:paraId="048F37B8" w14:textId="77777777" w:rsidR="008F08D0" w:rsidRDefault="008F08D0" w:rsidP="008F08D0">
            <w:pPr>
              <w:spacing w:line="100" w:lineRule="atLeast"/>
              <w:jc w:val="center"/>
              <w:rPr>
                <w:rFonts w:ascii="Times New Roman" w:hAnsi="Times New Roman" w:cs="Times New Roman"/>
                <w:sz w:val="28"/>
                <w:szCs w:val="28"/>
                <w:lang w:val="uk-UA"/>
              </w:rPr>
            </w:pPr>
          </w:p>
          <w:p w14:paraId="05594DE9" w14:textId="77777777" w:rsidR="008F08D0" w:rsidRDefault="008F08D0" w:rsidP="008F08D0">
            <w:pPr>
              <w:spacing w:line="100" w:lineRule="atLeast"/>
              <w:jc w:val="center"/>
              <w:rPr>
                <w:rFonts w:ascii="Times New Roman" w:hAnsi="Times New Roman" w:cs="Times New Roman"/>
                <w:sz w:val="28"/>
                <w:szCs w:val="28"/>
                <w:lang w:val="uk-UA"/>
              </w:rPr>
            </w:pPr>
          </w:p>
          <w:p w14:paraId="4E0EA2BC" w14:textId="77777777" w:rsidR="008F08D0" w:rsidRDefault="008F08D0" w:rsidP="008F08D0">
            <w:pPr>
              <w:spacing w:line="100" w:lineRule="atLeast"/>
              <w:jc w:val="center"/>
              <w:rPr>
                <w:rFonts w:ascii="Times New Roman" w:hAnsi="Times New Roman" w:cs="Times New Roman"/>
                <w:sz w:val="28"/>
                <w:szCs w:val="28"/>
                <w:lang w:val="uk-UA"/>
              </w:rPr>
            </w:pPr>
          </w:p>
          <w:p w14:paraId="2285DDE4" w14:textId="77777777" w:rsidR="008F08D0" w:rsidRDefault="008F08D0" w:rsidP="008F08D0">
            <w:pPr>
              <w:spacing w:line="100" w:lineRule="atLeast"/>
              <w:jc w:val="center"/>
              <w:rPr>
                <w:rFonts w:ascii="Times New Roman" w:hAnsi="Times New Roman" w:cs="Times New Roman"/>
                <w:sz w:val="28"/>
                <w:szCs w:val="28"/>
                <w:lang w:val="uk-UA"/>
              </w:rPr>
            </w:pPr>
          </w:p>
          <w:p w14:paraId="049E3445" w14:textId="77777777" w:rsidR="008F08D0" w:rsidRDefault="008F08D0" w:rsidP="008F08D0">
            <w:pPr>
              <w:spacing w:line="100" w:lineRule="atLeast"/>
              <w:jc w:val="center"/>
              <w:rPr>
                <w:rFonts w:ascii="Times New Roman" w:hAnsi="Times New Roman" w:cs="Times New Roman"/>
                <w:sz w:val="28"/>
                <w:szCs w:val="28"/>
                <w:lang w:val="uk-UA"/>
              </w:rPr>
            </w:pPr>
          </w:p>
          <w:p w14:paraId="4447F6A2" w14:textId="77777777" w:rsidR="008F08D0" w:rsidRDefault="008F08D0" w:rsidP="008F08D0">
            <w:pPr>
              <w:spacing w:line="100" w:lineRule="atLeast"/>
              <w:jc w:val="center"/>
              <w:rPr>
                <w:rFonts w:ascii="Times New Roman" w:hAnsi="Times New Roman" w:cs="Times New Roman"/>
                <w:sz w:val="28"/>
                <w:szCs w:val="28"/>
                <w:lang w:val="uk-UA"/>
              </w:rPr>
            </w:pPr>
          </w:p>
          <w:p w14:paraId="17CD8E34"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3D52334" w14:textId="77777777" w:rsidR="008F08D0" w:rsidRDefault="008F08D0" w:rsidP="008F08D0">
            <w:pPr>
              <w:spacing w:line="100" w:lineRule="atLeast"/>
              <w:jc w:val="center"/>
              <w:rPr>
                <w:rFonts w:ascii="Times New Roman" w:hAnsi="Times New Roman" w:cs="Times New Roman"/>
                <w:sz w:val="28"/>
                <w:szCs w:val="28"/>
                <w:lang w:val="uk-UA"/>
              </w:rPr>
            </w:pPr>
          </w:p>
          <w:p w14:paraId="62B45236" w14:textId="77777777" w:rsidR="008F08D0" w:rsidRDefault="008F08D0" w:rsidP="008F08D0">
            <w:pPr>
              <w:spacing w:line="100" w:lineRule="atLeast"/>
              <w:jc w:val="center"/>
              <w:rPr>
                <w:rFonts w:ascii="Times New Roman" w:hAnsi="Times New Roman" w:cs="Times New Roman"/>
                <w:sz w:val="28"/>
                <w:szCs w:val="28"/>
                <w:lang w:val="uk-UA"/>
              </w:rPr>
            </w:pPr>
          </w:p>
          <w:p w14:paraId="3AC2D708" w14:textId="77777777" w:rsidR="008F08D0" w:rsidRDefault="008F08D0" w:rsidP="008F08D0">
            <w:pPr>
              <w:spacing w:line="100" w:lineRule="atLeast"/>
              <w:jc w:val="center"/>
              <w:rPr>
                <w:rFonts w:ascii="Times New Roman" w:hAnsi="Times New Roman" w:cs="Times New Roman"/>
                <w:sz w:val="28"/>
                <w:szCs w:val="28"/>
                <w:lang w:val="uk-UA"/>
              </w:rPr>
            </w:pPr>
          </w:p>
          <w:p w14:paraId="5FC01995" w14:textId="77777777" w:rsidR="008F08D0" w:rsidRDefault="008F08D0" w:rsidP="008F08D0">
            <w:pPr>
              <w:spacing w:line="100" w:lineRule="atLeast"/>
              <w:jc w:val="center"/>
              <w:rPr>
                <w:rFonts w:ascii="Times New Roman" w:hAnsi="Times New Roman" w:cs="Times New Roman"/>
                <w:sz w:val="28"/>
                <w:szCs w:val="28"/>
                <w:lang w:val="uk-UA"/>
              </w:rPr>
            </w:pPr>
          </w:p>
          <w:p w14:paraId="67A25480" w14:textId="77777777" w:rsidR="008F08D0" w:rsidRDefault="008F08D0" w:rsidP="008F08D0">
            <w:pPr>
              <w:spacing w:line="100" w:lineRule="atLeast"/>
              <w:jc w:val="center"/>
              <w:rPr>
                <w:rFonts w:ascii="Times New Roman" w:hAnsi="Times New Roman" w:cs="Times New Roman"/>
                <w:sz w:val="28"/>
                <w:szCs w:val="28"/>
                <w:lang w:val="uk-UA"/>
              </w:rPr>
            </w:pPr>
          </w:p>
          <w:p w14:paraId="59909781" w14:textId="77777777" w:rsidR="008F08D0" w:rsidRDefault="008F08D0" w:rsidP="008F08D0">
            <w:pPr>
              <w:spacing w:line="100" w:lineRule="atLeast"/>
              <w:jc w:val="center"/>
              <w:rPr>
                <w:rFonts w:ascii="Times New Roman" w:hAnsi="Times New Roman" w:cs="Times New Roman"/>
                <w:sz w:val="28"/>
                <w:szCs w:val="28"/>
                <w:lang w:val="uk-UA"/>
              </w:rPr>
            </w:pPr>
          </w:p>
          <w:p w14:paraId="1B110403" w14:textId="77777777" w:rsidR="008F08D0" w:rsidRDefault="008F08D0" w:rsidP="008F08D0">
            <w:pPr>
              <w:spacing w:line="100" w:lineRule="atLeast"/>
              <w:jc w:val="center"/>
              <w:rPr>
                <w:rFonts w:ascii="Times New Roman" w:hAnsi="Times New Roman" w:cs="Times New Roman"/>
                <w:sz w:val="28"/>
                <w:szCs w:val="28"/>
                <w:lang w:val="uk-UA"/>
              </w:rPr>
            </w:pPr>
          </w:p>
          <w:p w14:paraId="76D399E3" w14:textId="77777777" w:rsidR="008F08D0" w:rsidRDefault="008F08D0" w:rsidP="008F08D0">
            <w:pPr>
              <w:spacing w:line="100" w:lineRule="atLeast"/>
              <w:jc w:val="center"/>
              <w:rPr>
                <w:rFonts w:ascii="Times New Roman" w:hAnsi="Times New Roman" w:cs="Times New Roman"/>
                <w:sz w:val="28"/>
                <w:szCs w:val="28"/>
                <w:lang w:val="uk-UA"/>
              </w:rPr>
            </w:pPr>
          </w:p>
          <w:p w14:paraId="2EC39F83" w14:textId="77777777" w:rsidR="008F08D0" w:rsidRDefault="008F08D0" w:rsidP="008F08D0">
            <w:pPr>
              <w:spacing w:line="100" w:lineRule="atLeast"/>
              <w:jc w:val="center"/>
              <w:rPr>
                <w:rFonts w:ascii="Times New Roman" w:hAnsi="Times New Roman" w:cs="Times New Roman"/>
                <w:sz w:val="28"/>
                <w:szCs w:val="28"/>
                <w:lang w:val="uk-UA"/>
              </w:rPr>
            </w:pPr>
          </w:p>
          <w:p w14:paraId="21CB3CC8" w14:textId="77777777" w:rsidR="008F08D0" w:rsidRDefault="008F08D0" w:rsidP="008F08D0">
            <w:pPr>
              <w:spacing w:line="100" w:lineRule="atLeast"/>
              <w:jc w:val="center"/>
              <w:rPr>
                <w:rFonts w:ascii="Times New Roman" w:hAnsi="Times New Roman" w:cs="Times New Roman"/>
                <w:sz w:val="28"/>
                <w:szCs w:val="28"/>
                <w:lang w:val="uk-UA"/>
              </w:rPr>
            </w:pPr>
          </w:p>
          <w:p w14:paraId="0CE7967B"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B84ADA6" w14:textId="77777777" w:rsidR="008F08D0" w:rsidRDefault="008F08D0" w:rsidP="008F08D0">
            <w:pPr>
              <w:spacing w:line="100" w:lineRule="atLeast"/>
              <w:jc w:val="center"/>
              <w:rPr>
                <w:rFonts w:ascii="Times New Roman" w:hAnsi="Times New Roman" w:cs="Times New Roman"/>
                <w:sz w:val="28"/>
                <w:szCs w:val="28"/>
                <w:lang w:val="uk-UA"/>
              </w:rPr>
            </w:pPr>
          </w:p>
          <w:p w14:paraId="1C067F4A" w14:textId="77777777" w:rsidR="008F08D0" w:rsidRDefault="008F08D0" w:rsidP="008F08D0">
            <w:pPr>
              <w:spacing w:line="100" w:lineRule="atLeast"/>
              <w:jc w:val="center"/>
              <w:rPr>
                <w:rFonts w:ascii="Times New Roman" w:hAnsi="Times New Roman" w:cs="Times New Roman"/>
                <w:sz w:val="28"/>
                <w:szCs w:val="28"/>
                <w:lang w:val="uk-UA"/>
              </w:rPr>
            </w:pPr>
          </w:p>
          <w:p w14:paraId="404E0663" w14:textId="77777777" w:rsidR="008F08D0" w:rsidRDefault="008F08D0" w:rsidP="008F08D0">
            <w:pPr>
              <w:spacing w:line="100" w:lineRule="atLeast"/>
              <w:jc w:val="center"/>
              <w:rPr>
                <w:rFonts w:ascii="Times New Roman" w:hAnsi="Times New Roman" w:cs="Times New Roman"/>
                <w:sz w:val="28"/>
                <w:szCs w:val="28"/>
                <w:lang w:val="uk-UA"/>
              </w:rPr>
            </w:pPr>
          </w:p>
          <w:p w14:paraId="0C57C8E7" w14:textId="77777777" w:rsidR="008F08D0" w:rsidRDefault="008F08D0" w:rsidP="008F08D0">
            <w:pPr>
              <w:spacing w:line="100" w:lineRule="atLeast"/>
              <w:jc w:val="center"/>
              <w:rPr>
                <w:rFonts w:ascii="Times New Roman" w:hAnsi="Times New Roman" w:cs="Times New Roman"/>
                <w:sz w:val="28"/>
                <w:szCs w:val="28"/>
                <w:lang w:val="uk-UA"/>
              </w:rPr>
            </w:pPr>
          </w:p>
          <w:p w14:paraId="1EC2FD98"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987621F" w14:textId="77777777" w:rsidR="008F08D0" w:rsidRDefault="008F08D0" w:rsidP="008F08D0">
            <w:pPr>
              <w:spacing w:line="100" w:lineRule="atLeast"/>
              <w:jc w:val="center"/>
              <w:rPr>
                <w:rFonts w:ascii="Times New Roman" w:hAnsi="Times New Roman" w:cs="Times New Roman"/>
                <w:sz w:val="28"/>
                <w:szCs w:val="28"/>
                <w:lang w:val="uk-UA"/>
              </w:rPr>
            </w:pPr>
          </w:p>
          <w:p w14:paraId="19CC180E" w14:textId="77777777"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14:paraId="45C38DED" w14:textId="77777777" w:rsidR="008F08D0" w:rsidRDefault="008F08D0" w:rsidP="008F08D0">
            <w:pPr>
              <w:spacing w:line="100" w:lineRule="atLeast"/>
              <w:jc w:val="center"/>
              <w:rPr>
                <w:rFonts w:ascii="Times New Roman" w:hAnsi="Times New Roman" w:cs="Times New Roman"/>
                <w:sz w:val="28"/>
                <w:szCs w:val="28"/>
                <w:lang w:val="uk-UA"/>
              </w:rPr>
            </w:pPr>
          </w:p>
          <w:p w14:paraId="7A28A9D1" w14:textId="77777777" w:rsidR="008F08D0" w:rsidRDefault="008F08D0" w:rsidP="008F08D0">
            <w:pPr>
              <w:spacing w:line="100" w:lineRule="atLeast"/>
              <w:jc w:val="center"/>
              <w:rPr>
                <w:rFonts w:ascii="Times New Roman" w:hAnsi="Times New Roman" w:cs="Times New Roman"/>
                <w:sz w:val="28"/>
                <w:szCs w:val="28"/>
                <w:lang w:val="uk-UA"/>
              </w:rPr>
            </w:pPr>
          </w:p>
          <w:p w14:paraId="0507A646" w14:textId="77777777" w:rsidR="008F08D0" w:rsidRDefault="008F08D0" w:rsidP="008F08D0">
            <w:pPr>
              <w:spacing w:line="100" w:lineRule="atLeast"/>
              <w:jc w:val="center"/>
              <w:rPr>
                <w:rFonts w:ascii="Times New Roman" w:hAnsi="Times New Roman" w:cs="Times New Roman"/>
                <w:sz w:val="28"/>
                <w:szCs w:val="28"/>
                <w:lang w:val="uk-UA"/>
              </w:rPr>
            </w:pPr>
          </w:p>
          <w:p w14:paraId="11827BE9" w14:textId="77777777" w:rsidR="008F08D0" w:rsidRDefault="008F08D0" w:rsidP="008F08D0">
            <w:pPr>
              <w:spacing w:line="100" w:lineRule="atLeast"/>
              <w:jc w:val="center"/>
              <w:rPr>
                <w:rFonts w:ascii="Times New Roman" w:hAnsi="Times New Roman" w:cs="Times New Roman"/>
                <w:sz w:val="28"/>
                <w:szCs w:val="28"/>
                <w:lang w:val="uk-UA"/>
              </w:rPr>
            </w:pPr>
          </w:p>
          <w:p w14:paraId="55D86120" w14:textId="77777777" w:rsidR="008F08D0" w:rsidRDefault="008F08D0" w:rsidP="008F08D0">
            <w:pPr>
              <w:spacing w:line="100" w:lineRule="atLeast"/>
              <w:jc w:val="center"/>
              <w:rPr>
                <w:rFonts w:ascii="Times New Roman" w:hAnsi="Times New Roman" w:cs="Times New Roman"/>
                <w:sz w:val="28"/>
                <w:szCs w:val="28"/>
                <w:lang w:val="uk-UA"/>
              </w:rPr>
            </w:pPr>
          </w:p>
          <w:p w14:paraId="6912ED67" w14:textId="77777777" w:rsidR="008F08D0" w:rsidRDefault="008F08D0" w:rsidP="008F08D0">
            <w:pPr>
              <w:spacing w:line="100" w:lineRule="atLeast"/>
              <w:jc w:val="center"/>
              <w:rPr>
                <w:rFonts w:ascii="Times New Roman" w:hAnsi="Times New Roman" w:cs="Times New Roman"/>
                <w:sz w:val="28"/>
                <w:szCs w:val="28"/>
                <w:lang w:val="uk-UA"/>
              </w:rPr>
            </w:pPr>
          </w:p>
          <w:p w14:paraId="162A6E06" w14:textId="77777777" w:rsidR="008F08D0" w:rsidRDefault="008F08D0" w:rsidP="008F08D0">
            <w:pPr>
              <w:spacing w:line="100" w:lineRule="atLeast"/>
              <w:jc w:val="center"/>
              <w:rPr>
                <w:rFonts w:ascii="Times New Roman" w:hAnsi="Times New Roman" w:cs="Times New Roman"/>
                <w:sz w:val="28"/>
                <w:szCs w:val="28"/>
                <w:lang w:val="uk-UA"/>
              </w:rPr>
            </w:pPr>
          </w:p>
          <w:p w14:paraId="74CB9B57" w14:textId="77777777" w:rsidR="008F08D0" w:rsidRDefault="008F08D0" w:rsidP="008F08D0">
            <w:pPr>
              <w:spacing w:line="100" w:lineRule="atLeast"/>
              <w:jc w:val="center"/>
              <w:rPr>
                <w:rFonts w:ascii="Times New Roman" w:hAnsi="Times New Roman" w:cs="Times New Roman"/>
                <w:sz w:val="28"/>
                <w:szCs w:val="28"/>
                <w:lang w:val="uk-UA"/>
              </w:rPr>
            </w:pPr>
          </w:p>
          <w:p w14:paraId="42135D87"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BF7E6DF" w14:textId="77777777" w:rsidR="008F08D0" w:rsidRDefault="008F08D0" w:rsidP="008F08D0">
            <w:pPr>
              <w:spacing w:line="100" w:lineRule="atLeast"/>
              <w:jc w:val="center"/>
              <w:rPr>
                <w:rFonts w:ascii="Times New Roman" w:hAnsi="Times New Roman" w:cs="Times New Roman"/>
                <w:sz w:val="28"/>
                <w:szCs w:val="28"/>
                <w:lang w:val="uk-UA"/>
              </w:rPr>
            </w:pPr>
          </w:p>
          <w:p w14:paraId="7060E940" w14:textId="77777777" w:rsidR="008F08D0" w:rsidRDefault="008F08D0" w:rsidP="008F08D0">
            <w:pPr>
              <w:spacing w:line="100" w:lineRule="atLeast"/>
              <w:jc w:val="center"/>
              <w:rPr>
                <w:rFonts w:ascii="Times New Roman" w:hAnsi="Times New Roman" w:cs="Times New Roman"/>
                <w:sz w:val="28"/>
                <w:szCs w:val="28"/>
                <w:lang w:val="uk-UA"/>
              </w:rPr>
            </w:pPr>
          </w:p>
          <w:p w14:paraId="50E14059" w14:textId="77777777" w:rsidR="008F08D0" w:rsidRDefault="008F08D0" w:rsidP="008F08D0">
            <w:pPr>
              <w:spacing w:line="100" w:lineRule="atLeast"/>
              <w:jc w:val="center"/>
              <w:rPr>
                <w:rFonts w:ascii="Times New Roman" w:hAnsi="Times New Roman" w:cs="Times New Roman"/>
                <w:sz w:val="28"/>
                <w:szCs w:val="28"/>
                <w:lang w:val="uk-UA"/>
              </w:rPr>
            </w:pPr>
          </w:p>
          <w:p w14:paraId="6C6E7929" w14:textId="77777777" w:rsidR="008F08D0" w:rsidRDefault="008F08D0" w:rsidP="008F08D0">
            <w:pPr>
              <w:spacing w:line="100" w:lineRule="atLeast"/>
              <w:jc w:val="center"/>
              <w:rPr>
                <w:rFonts w:ascii="Times New Roman" w:hAnsi="Times New Roman" w:cs="Times New Roman"/>
                <w:sz w:val="28"/>
                <w:szCs w:val="28"/>
                <w:lang w:val="uk-UA"/>
              </w:rPr>
            </w:pPr>
          </w:p>
          <w:p w14:paraId="652B0A23" w14:textId="77777777" w:rsidR="008F08D0" w:rsidRDefault="008F08D0" w:rsidP="008F08D0">
            <w:pPr>
              <w:spacing w:line="100" w:lineRule="atLeast"/>
              <w:jc w:val="center"/>
              <w:rPr>
                <w:rFonts w:ascii="Times New Roman" w:hAnsi="Times New Roman" w:cs="Times New Roman"/>
                <w:sz w:val="28"/>
                <w:szCs w:val="28"/>
                <w:lang w:val="uk-UA"/>
              </w:rPr>
            </w:pPr>
          </w:p>
          <w:p w14:paraId="3F30BE73" w14:textId="77777777" w:rsidR="008F08D0" w:rsidRDefault="008F08D0" w:rsidP="008F08D0">
            <w:pPr>
              <w:spacing w:line="100" w:lineRule="atLeast"/>
              <w:jc w:val="center"/>
              <w:rPr>
                <w:rFonts w:ascii="Times New Roman" w:hAnsi="Times New Roman" w:cs="Times New Roman"/>
                <w:sz w:val="28"/>
                <w:szCs w:val="28"/>
                <w:lang w:val="uk-UA"/>
              </w:rPr>
            </w:pPr>
          </w:p>
          <w:p w14:paraId="4C072488" w14:textId="77777777" w:rsidR="008F08D0" w:rsidRDefault="008F08D0" w:rsidP="008F08D0">
            <w:pPr>
              <w:spacing w:line="100" w:lineRule="atLeast"/>
              <w:jc w:val="center"/>
              <w:rPr>
                <w:rFonts w:ascii="Times New Roman" w:hAnsi="Times New Roman" w:cs="Times New Roman"/>
                <w:sz w:val="28"/>
                <w:szCs w:val="28"/>
                <w:lang w:val="uk-UA"/>
              </w:rPr>
            </w:pPr>
          </w:p>
          <w:p w14:paraId="49115EAE" w14:textId="77777777" w:rsidR="008F08D0" w:rsidRDefault="008F08D0" w:rsidP="008F08D0">
            <w:pPr>
              <w:spacing w:line="100" w:lineRule="atLeast"/>
              <w:jc w:val="center"/>
              <w:rPr>
                <w:rFonts w:ascii="Times New Roman" w:hAnsi="Times New Roman" w:cs="Times New Roman"/>
                <w:sz w:val="28"/>
                <w:szCs w:val="28"/>
                <w:lang w:val="uk-UA"/>
              </w:rPr>
            </w:pPr>
          </w:p>
          <w:p w14:paraId="3A6A1AEB" w14:textId="77777777" w:rsidR="008F08D0" w:rsidRDefault="008F08D0" w:rsidP="008F08D0">
            <w:pPr>
              <w:spacing w:line="100" w:lineRule="atLeast"/>
              <w:jc w:val="center"/>
              <w:rPr>
                <w:rFonts w:ascii="Times New Roman" w:hAnsi="Times New Roman" w:cs="Times New Roman"/>
                <w:sz w:val="28"/>
                <w:szCs w:val="28"/>
                <w:lang w:val="uk-UA"/>
              </w:rPr>
            </w:pPr>
          </w:p>
          <w:p w14:paraId="13977DD1" w14:textId="77777777" w:rsidR="008F08D0" w:rsidRDefault="008F08D0" w:rsidP="008F08D0">
            <w:pPr>
              <w:spacing w:line="100" w:lineRule="atLeast"/>
              <w:jc w:val="center"/>
              <w:rPr>
                <w:rFonts w:ascii="Times New Roman" w:hAnsi="Times New Roman" w:cs="Times New Roman"/>
                <w:sz w:val="28"/>
                <w:szCs w:val="28"/>
                <w:lang w:val="uk-UA"/>
              </w:rPr>
            </w:pPr>
          </w:p>
          <w:p w14:paraId="35C2899A"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325A826" w14:textId="77777777" w:rsidR="008F08D0" w:rsidRDefault="008F08D0" w:rsidP="008F08D0">
            <w:pPr>
              <w:spacing w:line="100" w:lineRule="atLeast"/>
              <w:jc w:val="center"/>
              <w:rPr>
                <w:rFonts w:ascii="Times New Roman" w:hAnsi="Times New Roman" w:cs="Times New Roman"/>
                <w:sz w:val="28"/>
                <w:szCs w:val="28"/>
                <w:lang w:val="uk-UA"/>
              </w:rPr>
            </w:pPr>
          </w:p>
          <w:p w14:paraId="56B06D0E" w14:textId="77777777" w:rsidR="008F08D0" w:rsidRDefault="008F08D0" w:rsidP="008F08D0">
            <w:pPr>
              <w:spacing w:line="100" w:lineRule="atLeast"/>
              <w:jc w:val="center"/>
              <w:rPr>
                <w:rFonts w:ascii="Times New Roman" w:hAnsi="Times New Roman" w:cs="Times New Roman"/>
                <w:sz w:val="28"/>
                <w:szCs w:val="28"/>
                <w:lang w:val="uk-UA"/>
              </w:rPr>
            </w:pPr>
          </w:p>
          <w:p w14:paraId="49549538" w14:textId="77777777" w:rsidR="008F08D0" w:rsidRDefault="008F08D0" w:rsidP="008F08D0">
            <w:pPr>
              <w:spacing w:line="100" w:lineRule="atLeast"/>
              <w:jc w:val="center"/>
              <w:rPr>
                <w:rFonts w:ascii="Times New Roman" w:hAnsi="Times New Roman" w:cs="Times New Roman"/>
                <w:sz w:val="28"/>
                <w:szCs w:val="28"/>
                <w:lang w:val="uk-UA"/>
              </w:rPr>
            </w:pPr>
          </w:p>
          <w:p w14:paraId="4CED5BBC" w14:textId="77777777" w:rsidR="008F08D0" w:rsidRDefault="008F08D0" w:rsidP="008F08D0">
            <w:pPr>
              <w:spacing w:line="100" w:lineRule="atLeast"/>
              <w:jc w:val="center"/>
              <w:rPr>
                <w:rFonts w:ascii="Times New Roman" w:hAnsi="Times New Roman" w:cs="Times New Roman"/>
                <w:sz w:val="28"/>
                <w:szCs w:val="28"/>
                <w:lang w:val="uk-UA"/>
              </w:rPr>
            </w:pPr>
          </w:p>
          <w:p w14:paraId="48E525B2" w14:textId="77777777" w:rsidR="008F08D0" w:rsidRDefault="008F08D0" w:rsidP="008F08D0">
            <w:pPr>
              <w:spacing w:line="100" w:lineRule="atLeast"/>
              <w:jc w:val="center"/>
              <w:rPr>
                <w:rFonts w:ascii="Times New Roman" w:hAnsi="Times New Roman" w:cs="Times New Roman"/>
                <w:sz w:val="28"/>
                <w:szCs w:val="28"/>
                <w:lang w:val="uk-UA"/>
              </w:rPr>
            </w:pPr>
          </w:p>
          <w:p w14:paraId="19E3F4CF" w14:textId="77777777" w:rsidR="008F08D0" w:rsidRDefault="008F08D0" w:rsidP="008F08D0">
            <w:pPr>
              <w:spacing w:line="100" w:lineRule="atLeast"/>
              <w:jc w:val="center"/>
              <w:rPr>
                <w:rFonts w:ascii="Times New Roman" w:hAnsi="Times New Roman" w:cs="Times New Roman"/>
                <w:sz w:val="28"/>
                <w:szCs w:val="28"/>
                <w:lang w:val="uk-UA"/>
              </w:rPr>
            </w:pPr>
          </w:p>
          <w:p w14:paraId="59336631" w14:textId="77777777" w:rsidR="008F08D0" w:rsidRDefault="008F08D0" w:rsidP="008F08D0">
            <w:pPr>
              <w:spacing w:line="100" w:lineRule="atLeast"/>
              <w:jc w:val="center"/>
              <w:rPr>
                <w:rFonts w:ascii="Times New Roman" w:hAnsi="Times New Roman" w:cs="Times New Roman"/>
                <w:sz w:val="28"/>
                <w:szCs w:val="28"/>
                <w:lang w:val="uk-UA"/>
              </w:rPr>
            </w:pPr>
          </w:p>
          <w:p w14:paraId="23E43A19" w14:textId="77777777" w:rsidR="008F08D0" w:rsidRDefault="008F08D0" w:rsidP="008F08D0">
            <w:pPr>
              <w:spacing w:line="100" w:lineRule="atLeast"/>
              <w:jc w:val="center"/>
              <w:rPr>
                <w:rFonts w:ascii="Times New Roman" w:hAnsi="Times New Roman" w:cs="Times New Roman"/>
                <w:sz w:val="28"/>
                <w:szCs w:val="28"/>
                <w:lang w:val="uk-UA"/>
              </w:rPr>
            </w:pPr>
          </w:p>
          <w:p w14:paraId="059591D3"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607FCBB" w14:textId="77777777" w:rsidR="008F08D0" w:rsidRDefault="008F08D0" w:rsidP="008F08D0">
            <w:pPr>
              <w:spacing w:line="100" w:lineRule="atLeast"/>
              <w:jc w:val="center"/>
              <w:rPr>
                <w:rFonts w:ascii="Times New Roman" w:hAnsi="Times New Roman" w:cs="Times New Roman"/>
                <w:sz w:val="28"/>
                <w:szCs w:val="28"/>
                <w:lang w:val="uk-UA"/>
              </w:rPr>
            </w:pPr>
          </w:p>
          <w:p w14:paraId="0B776ACD" w14:textId="77777777" w:rsidR="008F08D0" w:rsidRDefault="008F08D0" w:rsidP="008F08D0">
            <w:pPr>
              <w:spacing w:line="100" w:lineRule="atLeast"/>
              <w:jc w:val="center"/>
              <w:rPr>
                <w:rFonts w:ascii="Times New Roman" w:hAnsi="Times New Roman" w:cs="Times New Roman"/>
                <w:sz w:val="28"/>
                <w:szCs w:val="28"/>
                <w:lang w:val="uk-UA"/>
              </w:rPr>
            </w:pPr>
          </w:p>
          <w:p w14:paraId="7F48FE47" w14:textId="77777777" w:rsidR="008F08D0" w:rsidRDefault="008F08D0" w:rsidP="008F08D0">
            <w:pPr>
              <w:spacing w:line="100" w:lineRule="atLeast"/>
              <w:jc w:val="center"/>
              <w:rPr>
                <w:rFonts w:ascii="Times New Roman" w:hAnsi="Times New Roman" w:cs="Times New Roman"/>
                <w:sz w:val="28"/>
                <w:szCs w:val="28"/>
                <w:lang w:val="uk-UA"/>
              </w:rPr>
            </w:pPr>
          </w:p>
          <w:p w14:paraId="2E4FF8C2" w14:textId="77777777" w:rsidR="008F08D0" w:rsidRDefault="008F08D0" w:rsidP="008F08D0">
            <w:pPr>
              <w:spacing w:line="100" w:lineRule="atLeast"/>
              <w:jc w:val="center"/>
              <w:rPr>
                <w:rFonts w:ascii="Times New Roman" w:hAnsi="Times New Roman" w:cs="Times New Roman"/>
                <w:sz w:val="28"/>
                <w:szCs w:val="28"/>
                <w:lang w:val="uk-UA"/>
              </w:rPr>
            </w:pPr>
          </w:p>
          <w:p w14:paraId="4D06F3D5" w14:textId="77777777" w:rsidR="008F08D0" w:rsidRDefault="008F08D0" w:rsidP="008F08D0">
            <w:pPr>
              <w:spacing w:line="100" w:lineRule="atLeast"/>
              <w:jc w:val="center"/>
              <w:rPr>
                <w:rFonts w:ascii="Times New Roman" w:hAnsi="Times New Roman" w:cs="Times New Roman"/>
                <w:sz w:val="28"/>
                <w:szCs w:val="28"/>
                <w:lang w:val="uk-UA"/>
              </w:rPr>
            </w:pPr>
          </w:p>
          <w:p w14:paraId="1EC5058D" w14:textId="77777777" w:rsidR="008F08D0" w:rsidRDefault="008F08D0" w:rsidP="008F08D0">
            <w:pPr>
              <w:spacing w:line="100" w:lineRule="atLeast"/>
              <w:jc w:val="center"/>
              <w:rPr>
                <w:rFonts w:ascii="Times New Roman" w:hAnsi="Times New Roman" w:cs="Times New Roman"/>
                <w:sz w:val="28"/>
                <w:szCs w:val="28"/>
                <w:lang w:val="uk-UA"/>
              </w:rPr>
            </w:pPr>
          </w:p>
          <w:p w14:paraId="0772BD88" w14:textId="77777777" w:rsidR="008F08D0" w:rsidRDefault="008F08D0" w:rsidP="008F08D0">
            <w:pPr>
              <w:spacing w:line="100" w:lineRule="atLeast"/>
              <w:jc w:val="center"/>
              <w:rPr>
                <w:rFonts w:ascii="Times New Roman" w:hAnsi="Times New Roman" w:cs="Times New Roman"/>
                <w:sz w:val="28"/>
                <w:szCs w:val="28"/>
                <w:lang w:val="uk-UA"/>
              </w:rPr>
            </w:pPr>
          </w:p>
          <w:p w14:paraId="57DDAC93" w14:textId="77777777" w:rsidR="008F08D0" w:rsidRDefault="008F08D0" w:rsidP="008F08D0">
            <w:pPr>
              <w:spacing w:line="100" w:lineRule="atLeast"/>
              <w:jc w:val="center"/>
              <w:rPr>
                <w:rFonts w:ascii="Times New Roman" w:hAnsi="Times New Roman" w:cs="Times New Roman"/>
                <w:sz w:val="28"/>
                <w:szCs w:val="28"/>
                <w:lang w:val="uk-UA"/>
              </w:rPr>
            </w:pPr>
          </w:p>
          <w:p w14:paraId="6E3256A5" w14:textId="77777777" w:rsidR="008F08D0" w:rsidRDefault="008F08D0" w:rsidP="008F08D0">
            <w:pPr>
              <w:spacing w:line="100" w:lineRule="atLeast"/>
              <w:jc w:val="center"/>
              <w:rPr>
                <w:rFonts w:ascii="Times New Roman" w:hAnsi="Times New Roman" w:cs="Times New Roman"/>
                <w:sz w:val="28"/>
                <w:szCs w:val="28"/>
                <w:lang w:val="uk-UA"/>
              </w:rPr>
            </w:pPr>
          </w:p>
          <w:p w14:paraId="1C32F094" w14:textId="77777777" w:rsidR="008F08D0" w:rsidRDefault="008F08D0" w:rsidP="008F08D0">
            <w:pPr>
              <w:spacing w:line="100" w:lineRule="atLeast"/>
              <w:jc w:val="center"/>
              <w:rPr>
                <w:rFonts w:ascii="Times New Roman" w:hAnsi="Times New Roman" w:cs="Times New Roman"/>
                <w:sz w:val="28"/>
                <w:szCs w:val="28"/>
                <w:lang w:val="uk-UA"/>
              </w:rPr>
            </w:pPr>
          </w:p>
          <w:p w14:paraId="69442253"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5E5ABB5" w14:textId="77777777" w:rsidR="008F08D0" w:rsidRDefault="008F08D0" w:rsidP="008F08D0">
            <w:pPr>
              <w:spacing w:line="100" w:lineRule="atLeast"/>
              <w:jc w:val="center"/>
              <w:rPr>
                <w:rFonts w:ascii="Times New Roman" w:hAnsi="Times New Roman" w:cs="Times New Roman"/>
                <w:sz w:val="28"/>
                <w:szCs w:val="28"/>
                <w:lang w:val="uk-UA"/>
              </w:rPr>
            </w:pPr>
          </w:p>
          <w:p w14:paraId="06F92BA1" w14:textId="77777777" w:rsidR="008F08D0" w:rsidRDefault="008F08D0" w:rsidP="008F08D0">
            <w:pPr>
              <w:spacing w:line="100" w:lineRule="atLeast"/>
              <w:jc w:val="center"/>
              <w:rPr>
                <w:rFonts w:ascii="Times New Roman" w:hAnsi="Times New Roman" w:cs="Times New Roman"/>
                <w:sz w:val="28"/>
                <w:szCs w:val="28"/>
                <w:lang w:val="uk-UA"/>
              </w:rPr>
            </w:pPr>
          </w:p>
          <w:p w14:paraId="200B701E" w14:textId="77777777" w:rsidR="008F08D0" w:rsidRDefault="008F08D0" w:rsidP="008F08D0">
            <w:pPr>
              <w:spacing w:line="100" w:lineRule="atLeast"/>
              <w:jc w:val="center"/>
              <w:rPr>
                <w:rFonts w:ascii="Times New Roman" w:hAnsi="Times New Roman" w:cs="Times New Roman"/>
                <w:sz w:val="28"/>
                <w:szCs w:val="28"/>
                <w:lang w:val="uk-UA"/>
              </w:rPr>
            </w:pPr>
          </w:p>
          <w:p w14:paraId="71D90450" w14:textId="77777777" w:rsidR="008F08D0" w:rsidRDefault="008F08D0" w:rsidP="008F08D0">
            <w:pPr>
              <w:spacing w:line="100" w:lineRule="atLeast"/>
              <w:jc w:val="center"/>
              <w:rPr>
                <w:rFonts w:ascii="Times New Roman" w:hAnsi="Times New Roman" w:cs="Times New Roman"/>
                <w:sz w:val="28"/>
                <w:szCs w:val="28"/>
                <w:lang w:val="uk-UA"/>
              </w:rPr>
            </w:pPr>
          </w:p>
          <w:p w14:paraId="2D8773F7"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40788ACB" w14:textId="77777777" w:rsidR="008F08D0" w:rsidRDefault="008F08D0" w:rsidP="008F08D0">
            <w:pPr>
              <w:spacing w:line="100" w:lineRule="atLeast"/>
              <w:jc w:val="center"/>
              <w:rPr>
                <w:rFonts w:ascii="Times New Roman" w:hAnsi="Times New Roman" w:cs="Times New Roman"/>
                <w:sz w:val="28"/>
                <w:szCs w:val="28"/>
                <w:lang w:val="uk-UA"/>
              </w:rPr>
            </w:pPr>
          </w:p>
          <w:p w14:paraId="6B717332" w14:textId="77777777" w:rsidR="008F08D0" w:rsidRDefault="008F08D0" w:rsidP="008F08D0">
            <w:pPr>
              <w:spacing w:line="100" w:lineRule="atLeast"/>
              <w:jc w:val="center"/>
              <w:rPr>
                <w:rFonts w:ascii="Times New Roman" w:hAnsi="Times New Roman" w:cs="Times New Roman"/>
                <w:sz w:val="28"/>
                <w:szCs w:val="28"/>
                <w:lang w:val="uk-UA"/>
              </w:rPr>
            </w:pPr>
          </w:p>
          <w:p w14:paraId="7A5D431E" w14:textId="77777777" w:rsidR="008F08D0" w:rsidRDefault="008F08D0" w:rsidP="008F08D0">
            <w:pPr>
              <w:spacing w:line="100" w:lineRule="atLeast"/>
              <w:jc w:val="center"/>
              <w:rPr>
                <w:rFonts w:ascii="Times New Roman" w:hAnsi="Times New Roman" w:cs="Times New Roman"/>
                <w:sz w:val="28"/>
                <w:szCs w:val="28"/>
                <w:lang w:val="uk-UA"/>
              </w:rPr>
            </w:pPr>
          </w:p>
          <w:p w14:paraId="66E4BCC6" w14:textId="77777777" w:rsidR="008F08D0" w:rsidRDefault="008F08D0" w:rsidP="008F08D0">
            <w:pPr>
              <w:spacing w:line="100" w:lineRule="atLeast"/>
              <w:jc w:val="center"/>
              <w:rPr>
                <w:rFonts w:ascii="Times New Roman" w:hAnsi="Times New Roman" w:cs="Times New Roman"/>
                <w:sz w:val="28"/>
                <w:szCs w:val="28"/>
                <w:lang w:val="uk-UA"/>
              </w:rPr>
            </w:pPr>
          </w:p>
          <w:p w14:paraId="702AE0E7" w14:textId="77777777" w:rsidR="008F08D0" w:rsidRDefault="008F08D0" w:rsidP="008F08D0">
            <w:pPr>
              <w:spacing w:line="100" w:lineRule="atLeast"/>
              <w:jc w:val="center"/>
              <w:rPr>
                <w:rFonts w:ascii="Times New Roman" w:hAnsi="Times New Roman" w:cs="Times New Roman"/>
                <w:sz w:val="28"/>
                <w:szCs w:val="28"/>
                <w:lang w:val="uk-UA"/>
              </w:rPr>
            </w:pPr>
          </w:p>
          <w:p w14:paraId="3802EA1D" w14:textId="77777777" w:rsidR="008F08D0" w:rsidRDefault="008F08D0" w:rsidP="008F08D0">
            <w:pPr>
              <w:spacing w:line="100" w:lineRule="atLeast"/>
              <w:jc w:val="center"/>
              <w:rPr>
                <w:rFonts w:ascii="Times New Roman" w:hAnsi="Times New Roman" w:cs="Times New Roman"/>
                <w:sz w:val="28"/>
                <w:szCs w:val="28"/>
                <w:lang w:val="uk-UA"/>
              </w:rPr>
            </w:pPr>
          </w:p>
          <w:p w14:paraId="62DC3F76" w14:textId="77777777" w:rsidR="008F08D0" w:rsidRDefault="008F08D0" w:rsidP="008F08D0">
            <w:pPr>
              <w:spacing w:line="100" w:lineRule="atLeast"/>
              <w:jc w:val="center"/>
              <w:rPr>
                <w:rFonts w:ascii="Times New Roman" w:hAnsi="Times New Roman" w:cs="Times New Roman"/>
                <w:sz w:val="28"/>
                <w:szCs w:val="28"/>
                <w:lang w:val="uk-UA"/>
              </w:rPr>
            </w:pPr>
          </w:p>
          <w:p w14:paraId="367B8568" w14:textId="77777777" w:rsidR="008F08D0" w:rsidRDefault="008F08D0" w:rsidP="008F08D0">
            <w:pPr>
              <w:spacing w:line="100" w:lineRule="atLeast"/>
              <w:jc w:val="center"/>
              <w:rPr>
                <w:rFonts w:ascii="Times New Roman" w:hAnsi="Times New Roman" w:cs="Times New Roman"/>
                <w:sz w:val="28"/>
                <w:szCs w:val="28"/>
                <w:lang w:val="uk-UA"/>
              </w:rPr>
            </w:pPr>
          </w:p>
          <w:p w14:paraId="3BB9C411"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0A39F7C" w14:textId="77777777" w:rsidR="008F08D0" w:rsidRDefault="008F08D0" w:rsidP="008F08D0">
            <w:pPr>
              <w:spacing w:line="100" w:lineRule="atLeast"/>
              <w:jc w:val="center"/>
              <w:rPr>
                <w:rFonts w:ascii="Times New Roman" w:hAnsi="Times New Roman" w:cs="Times New Roman"/>
                <w:sz w:val="28"/>
                <w:szCs w:val="28"/>
                <w:lang w:val="uk-UA"/>
              </w:rPr>
            </w:pPr>
          </w:p>
          <w:p w14:paraId="002A33B0" w14:textId="77777777" w:rsidR="008F08D0" w:rsidRDefault="008F08D0" w:rsidP="008F08D0">
            <w:pPr>
              <w:spacing w:line="100" w:lineRule="atLeast"/>
              <w:jc w:val="center"/>
              <w:rPr>
                <w:rFonts w:ascii="Times New Roman" w:hAnsi="Times New Roman" w:cs="Times New Roman"/>
                <w:sz w:val="28"/>
                <w:szCs w:val="28"/>
                <w:lang w:val="uk-UA"/>
              </w:rPr>
            </w:pPr>
          </w:p>
          <w:p w14:paraId="6E0DA008" w14:textId="77777777" w:rsidR="008F08D0" w:rsidRDefault="008F08D0" w:rsidP="008F08D0">
            <w:pPr>
              <w:spacing w:line="100" w:lineRule="atLeast"/>
              <w:jc w:val="center"/>
              <w:rPr>
                <w:rFonts w:ascii="Times New Roman" w:hAnsi="Times New Roman" w:cs="Times New Roman"/>
                <w:sz w:val="28"/>
                <w:szCs w:val="28"/>
                <w:lang w:val="uk-UA"/>
              </w:rPr>
            </w:pPr>
          </w:p>
          <w:p w14:paraId="1BC13C7C" w14:textId="77777777" w:rsidR="008F08D0" w:rsidRDefault="008F08D0" w:rsidP="008F08D0">
            <w:pPr>
              <w:spacing w:line="100" w:lineRule="atLeast"/>
              <w:jc w:val="center"/>
              <w:rPr>
                <w:rFonts w:ascii="Times New Roman" w:hAnsi="Times New Roman" w:cs="Times New Roman"/>
                <w:sz w:val="28"/>
                <w:szCs w:val="28"/>
                <w:lang w:val="uk-UA"/>
              </w:rPr>
            </w:pPr>
          </w:p>
          <w:p w14:paraId="5F3A205C" w14:textId="77777777" w:rsidR="008F08D0" w:rsidRDefault="008F08D0" w:rsidP="008F08D0">
            <w:pPr>
              <w:spacing w:line="100" w:lineRule="atLeast"/>
              <w:jc w:val="center"/>
              <w:rPr>
                <w:rFonts w:ascii="Times New Roman" w:hAnsi="Times New Roman" w:cs="Times New Roman"/>
                <w:sz w:val="28"/>
                <w:szCs w:val="28"/>
                <w:lang w:val="uk-UA"/>
              </w:rPr>
            </w:pPr>
          </w:p>
          <w:p w14:paraId="53F855EB" w14:textId="77777777" w:rsidR="008F08D0" w:rsidRDefault="008F08D0" w:rsidP="008F08D0">
            <w:pPr>
              <w:spacing w:line="100" w:lineRule="atLeast"/>
              <w:jc w:val="center"/>
              <w:rPr>
                <w:rFonts w:ascii="Times New Roman" w:hAnsi="Times New Roman" w:cs="Times New Roman"/>
                <w:sz w:val="28"/>
                <w:szCs w:val="28"/>
                <w:lang w:val="uk-UA"/>
              </w:rPr>
            </w:pPr>
          </w:p>
          <w:p w14:paraId="7904F2CE" w14:textId="77777777" w:rsidR="008F08D0" w:rsidRDefault="008F08D0" w:rsidP="008F08D0">
            <w:pPr>
              <w:spacing w:line="100" w:lineRule="atLeast"/>
              <w:jc w:val="center"/>
              <w:rPr>
                <w:rFonts w:ascii="Times New Roman" w:hAnsi="Times New Roman" w:cs="Times New Roman"/>
                <w:sz w:val="28"/>
                <w:szCs w:val="28"/>
                <w:lang w:val="uk-UA"/>
              </w:rPr>
            </w:pPr>
          </w:p>
          <w:p w14:paraId="4DE3D241" w14:textId="77777777" w:rsidR="008F08D0" w:rsidRDefault="008F08D0" w:rsidP="008F08D0">
            <w:pPr>
              <w:spacing w:line="100" w:lineRule="atLeast"/>
              <w:jc w:val="center"/>
              <w:rPr>
                <w:rFonts w:ascii="Times New Roman" w:hAnsi="Times New Roman" w:cs="Times New Roman"/>
                <w:sz w:val="28"/>
                <w:szCs w:val="28"/>
                <w:lang w:val="uk-UA"/>
              </w:rPr>
            </w:pPr>
          </w:p>
          <w:p w14:paraId="3805E68C" w14:textId="77777777" w:rsidR="008F08D0" w:rsidRDefault="008F08D0" w:rsidP="008F08D0">
            <w:pPr>
              <w:spacing w:line="100" w:lineRule="atLeast"/>
              <w:jc w:val="center"/>
              <w:rPr>
                <w:rFonts w:ascii="Times New Roman" w:hAnsi="Times New Roman" w:cs="Times New Roman"/>
                <w:sz w:val="28"/>
                <w:szCs w:val="28"/>
                <w:lang w:val="uk-UA"/>
              </w:rPr>
            </w:pPr>
          </w:p>
          <w:p w14:paraId="556A6804" w14:textId="77777777" w:rsidR="008F08D0" w:rsidRDefault="008F08D0" w:rsidP="008F08D0">
            <w:pPr>
              <w:spacing w:line="100" w:lineRule="atLeast"/>
              <w:jc w:val="center"/>
              <w:rPr>
                <w:rFonts w:ascii="Times New Roman" w:hAnsi="Times New Roman" w:cs="Times New Roman"/>
                <w:sz w:val="28"/>
                <w:szCs w:val="28"/>
                <w:lang w:val="uk-UA"/>
              </w:rPr>
            </w:pPr>
          </w:p>
          <w:p w14:paraId="6E255584"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94E90A8" w14:textId="77777777" w:rsidR="008F08D0" w:rsidRDefault="008F08D0" w:rsidP="008F08D0">
            <w:pPr>
              <w:spacing w:line="100" w:lineRule="atLeast"/>
              <w:jc w:val="center"/>
              <w:rPr>
                <w:rFonts w:ascii="Times New Roman" w:hAnsi="Times New Roman" w:cs="Times New Roman"/>
                <w:sz w:val="28"/>
                <w:szCs w:val="28"/>
                <w:lang w:val="uk-UA"/>
              </w:rPr>
            </w:pPr>
          </w:p>
          <w:p w14:paraId="46103F7E" w14:textId="77777777" w:rsidR="008F08D0" w:rsidRDefault="008F08D0" w:rsidP="008F08D0">
            <w:pPr>
              <w:spacing w:line="100" w:lineRule="atLeast"/>
              <w:jc w:val="center"/>
              <w:rPr>
                <w:rFonts w:ascii="Times New Roman" w:hAnsi="Times New Roman" w:cs="Times New Roman"/>
                <w:sz w:val="28"/>
                <w:szCs w:val="28"/>
                <w:lang w:val="uk-UA"/>
              </w:rPr>
            </w:pPr>
          </w:p>
          <w:p w14:paraId="7860A308" w14:textId="77777777" w:rsidR="008F08D0" w:rsidRDefault="008F08D0" w:rsidP="008F08D0">
            <w:pPr>
              <w:spacing w:line="100" w:lineRule="atLeast"/>
              <w:jc w:val="center"/>
              <w:rPr>
                <w:rFonts w:ascii="Times New Roman" w:hAnsi="Times New Roman" w:cs="Times New Roman"/>
                <w:sz w:val="28"/>
                <w:szCs w:val="28"/>
                <w:lang w:val="uk-UA"/>
              </w:rPr>
            </w:pPr>
          </w:p>
          <w:p w14:paraId="2E5B5714" w14:textId="77777777" w:rsidR="008F08D0" w:rsidRDefault="008F08D0" w:rsidP="008F08D0">
            <w:pPr>
              <w:spacing w:line="100" w:lineRule="atLeast"/>
              <w:jc w:val="center"/>
              <w:rPr>
                <w:rFonts w:ascii="Times New Roman" w:hAnsi="Times New Roman" w:cs="Times New Roman"/>
                <w:sz w:val="28"/>
                <w:szCs w:val="28"/>
                <w:lang w:val="uk-UA"/>
              </w:rPr>
            </w:pPr>
          </w:p>
          <w:p w14:paraId="012866C6" w14:textId="77777777" w:rsidR="008F08D0" w:rsidRDefault="008F08D0" w:rsidP="008F08D0">
            <w:pPr>
              <w:spacing w:line="100" w:lineRule="atLeast"/>
              <w:jc w:val="center"/>
              <w:rPr>
                <w:rFonts w:ascii="Times New Roman" w:hAnsi="Times New Roman" w:cs="Times New Roman"/>
                <w:sz w:val="28"/>
                <w:szCs w:val="28"/>
                <w:lang w:val="uk-UA"/>
              </w:rPr>
            </w:pPr>
          </w:p>
          <w:p w14:paraId="05FB5881" w14:textId="77777777" w:rsidR="008F08D0" w:rsidRDefault="008F08D0" w:rsidP="008F08D0">
            <w:pPr>
              <w:spacing w:line="100" w:lineRule="atLeast"/>
              <w:jc w:val="center"/>
              <w:rPr>
                <w:rFonts w:ascii="Times New Roman" w:hAnsi="Times New Roman" w:cs="Times New Roman"/>
                <w:sz w:val="28"/>
                <w:szCs w:val="28"/>
                <w:lang w:val="uk-UA"/>
              </w:rPr>
            </w:pPr>
          </w:p>
          <w:p w14:paraId="167F048A" w14:textId="77777777" w:rsidR="008F08D0" w:rsidRDefault="008F08D0" w:rsidP="008F08D0">
            <w:pPr>
              <w:spacing w:line="100" w:lineRule="atLeast"/>
              <w:jc w:val="center"/>
              <w:rPr>
                <w:rFonts w:ascii="Times New Roman" w:hAnsi="Times New Roman" w:cs="Times New Roman"/>
                <w:sz w:val="28"/>
                <w:szCs w:val="28"/>
                <w:lang w:val="uk-UA"/>
              </w:rPr>
            </w:pPr>
          </w:p>
          <w:p w14:paraId="21DDDF89" w14:textId="77777777" w:rsidR="008F08D0" w:rsidRDefault="008F08D0" w:rsidP="008F08D0">
            <w:pPr>
              <w:spacing w:line="100" w:lineRule="atLeast"/>
              <w:jc w:val="center"/>
              <w:rPr>
                <w:rFonts w:ascii="Times New Roman" w:hAnsi="Times New Roman" w:cs="Times New Roman"/>
                <w:sz w:val="28"/>
                <w:szCs w:val="28"/>
                <w:lang w:val="uk-UA"/>
              </w:rPr>
            </w:pPr>
          </w:p>
          <w:p w14:paraId="57D54438"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br/>
            </w:r>
            <w:r>
              <w:rPr>
                <w:rFonts w:ascii="Times New Roman" w:hAnsi="Times New Roman" w:cs="Times New Roman"/>
                <w:sz w:val="28"/>
                <w:szCs w:val="28"/>
                <w:lang w:val="uk-UA"/>
              </w:rPr>
              <w:br/>
            </w:r>
          </w:p>
          <w:p w14:paraId="2BA70644" w14:textId="77777777" w:rsidR="008F08D0" w:rsidRDefault="008F08D0" w:rsidP="008F08D0">
            <w:pPr>
              <w:spacing w:line="100" w:lineRule="atLeast"/>
              <w:jc w:val="center"/>
              <w:rPr>
                <w:rFonts w:ascii="Times New Roman" w:hAnsi="Times New Roman" w:cs="Times New Roman"/>
                <w:sz w:val="28"/>
                <w:szCs w:val="28"/>
                <w:lang w:val="uk-UA"/>
              </w:rPr>
            </w:pPr>
          </w:p>
          <w:p w14:paraId="41A82416" w14:textId="77777777" w:rsidR="008F08D0" w:rsidRDefault="008F08D0" w:rsidP="008F08D0">
            <w:pPr>
              <w:spacing w:line="100" w:lineRule="atLeast"/>
              <w:jc w:val="center"/>
              <w:rPr>
                <w:rFonts w:ascii="Times New Roman" w:hAnsi="Times New Roman" w:cs="Times New Roman"/>
                <w:sz w:val="28"/>
                <w:szCs w:val="28"/>
                <w:lang w:val="uk-UA"/>
              </w:rPr>
            </w:pPr>
          </w:p>
          <w:p w14:paraId="6A7D4179" w14:textId="77777777" w:rsidR="008F08D0" w:rsidRDefault="008F08D0" w:rsidP="008F08D0">
            <w:pPr>
              <w:spacing w:line="100" w:lineRule="atLeast"/>
              <w:jc w:val="center"/>
              <w:rPr>
                <w:rFonts w:ascii="Times New Roman" w:hAnsi="Times New Roman" w:cs="Times New Roman"/>
                <w:sz w:val="28"/>
                <w:szCs w:val="28"/>
                <w:lang w:val="uk-UA"/>
              </w:rPr>
            </w:pPr>
          </w:p>
          <w:p w14:paraId="6245A4DC" w14:textId="77777777" w:rsidR="008F08D0" w:rsidRDefault="008F08D0" w:rsidP="008F08D0">
            <w:pPr>
              <w:spacing w:line="100" w:lineRule="atLeast"/>
              <w:jc w:val="center"/>
              <w:rPr>
                <w:rFonts w:ascii="Times New Roman" w:hAnsi="Times New Roman" w:cs="Times New Roman"/>
                <w:sz w:val="28"/>
                <w:szCs w:val="28"/>
                <w:lang w:val="uk-UA"/>
              </w:rPr>
            </w:pPr>
          </w:p>
          <w:p w14:paraId="24D266F6" w14:textId="77777777" w:rsidR="008F08D0" w:rsidRDefault="008F08D0" w:rsidP="008F08D0">
            <w:pPr>
              <w:spacing w:line="100" w:lineRule="atLeast"/>
              <w:jc w:val="center"/>
              <w:rPr>
                <w:rFonts w:ascii="Times New Roman" w:hAnsi="Times New Roman" w:cs="Times New Roman"/>
                <w:sz w:val="28"/>
                <w:szCs w:val="28"/>
                <w:lang w:val="uk-UA"/>
              </w:rPr>
            </w:pPr>
          </w:p>
          <w:p w14:paraId="36C4B971" w14:textId="77777777" w:rsidR="008F08D0" w:rsidRDefault="008F08D0" w:rsidP="008F08D0">
            <w:pPr>
              <w:spacing w:line="100" w:lineRule="atLeast"/>
              <w:jc w:val="center"/>
              <w:rPr>
                <w:rFonts w:ascii="Times New Roman" w:hAnsi="Times New Roman" w:cs="Times New Roman"/>
                <w:sz w:val="28"/>
                <w:szCs w:val="28"/>
                <w:lang w:val="uk-UA"/>
              </w:rPr>
            </w:pPr>
          </w:p>
          <w:p w14:paraId="340B083B" w14:textId="77777777" w:rsidR="008F08D0" w:rsidRDefault="008F08D0" w:rsidP="008F08D0">
            <w:pPr>
              <w:spacing w:line="100" w:lineRule="atLeast"/>
              <w:jc w:val="center"/>
              <w:rPr>
                <w:rFonts w:ascii="Times New Roman" w:hAnsi="Times New Roman" w:cs="Times New Roman"/>
                <w:sz w:val="28"/>
                <w:szCs w:val="28"/>
                <w:lang w:val="uk-UA"/>
              </w:rPr>
            </w:pPr>
          </w:p>
          <w:p w14:paraId="264793A8" w14:textId="77777777" w:rsidR="008F08D0" w:rsidRDefault="008F08D0" w:rsidP="008F08D0">
            <w:pPr>
              <w:spacing w:line="100" w:lineRule="atLeast"/>
              <w:jc w:val="center"/>
              <w:rPr>
                <w:rFonts w:ascii="Times New Roman" w:hAnsi="Times New Roman" w:cs="Times New Roman"/>
                <w:sz w:val="28"/>
                <w:szCs w:val="28"/>
                <w:lang w:val="uk-UA"/>
              </w:rPr>
            </w:pPr>
          </w:p>
          <w:p w14:paraId="22F84DCE"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ACD8D09" w14:textId="77777777" w:rsidR="008F08D0" w:rsidRDefault="008F08D0" w:rsidP="008F08D0">
            <w:pPr>
              <w:spacing w:line="100" w:lineRule="atLeast"/>
              <w:jc w:val="center"/>
              <w:rPr>
                <w:rFonts w:ascii="Times New Roman" w:hAnsi="Times New Roman" w:cs="Times New Roman"/>
                <w:sz w:val="28"/>
                <w:szCs w:val="28"/>
                <w:lang w:val="uk-UA"/>
              </w:rPr>
            </w:pPr>
          </w:p>
          <w:p w14:paraId="2AA86AC3" w14:textId="77777777" w:rsidR="008F08D0" w:rsidRDefault="008F08D0" w:rsidP="008F08D0">
            <w:pPr>
              <w:spacing w:line="100" w:lineRule="atLeast"/>
              <w:jc w:val="center"/>
              <w:rPr>
                <w:rFonts w:ascii="Times New Roman" w:hAnsi="Times New Roman" w:cs="Times New Roman"/>
                <w:sz w:val="28"/>
                <w:szCs w:val="28"/>
                <w:lang w:val="uk-UA"/>
              </w:rPr>
            </w:pPr>
          </w:p>
          <w:p w14:paraId="1A14822D" w14:textId="77777777" w:rsidR="008F08D0" w:rsidRDefault="008F08D0" w:rsidP="008F08D0">
            <w:pPr>
              <w:spacing w:line="100" w:lineRule="atLeast"/>
              <w:jc w:val="center"/>
              <w:rPr>
                <w:rFonts w:ascii="Times New Roman" w:hAnsi="Times New Roman" w:cs="Times New Roman"/>
                <w:sz w:val="28"/>
                <w:szCs w:val="28"/>
                <w:lang w:val="uk-UA"/>
              </w:rPr>
            </w:pPr>
          </w:p>
          <w:p w14:paraId="1FD2A8D4" w14:textId="77777777" w:rsidR="008F08D0" w:rsidRDefault="008F08D0" w:rsidP="008F08D0">
            <w:pPr>
              <w:spacing w:line="100" w:lineRule="atLeast"/>
              <w:jc w:val="center"/>
              <w:rPr>
                <w:rFonts w:ascii="Times New Roman" w:hAnsi="Times New Roman" w:cs="Times New Roman"/>
                <w:sz w:val="28"/>
                <w:szCs w:val="28"/>
                <w:lang w:val="uk-UA"/>
              </w:rPr>
            </w:pPr>
          </w:p>
          <w:p w14:paraId="6FA3947F"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184B0EA" w14:textId="77777777"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14:paraId="0A83E6B0" w14:textId="77777777" w:rsidR="008F08D0" w:rsidRDefault="008F08D0" w:rsidP="008F08D0">
            <w:pPr>
              <w:spacing w:line="100" w:lineRule="atLeast"/>
              <w:jc w:val="center"/>
              <w:rPr>
                <w:rFonts w:ascii="Times New Roman" w:hAnsi="Times New Roman" w:cs="Times New Roman"/>
                <w:sz w:val="28"/>
                <w:szCs w:val="28"/>
                <w:lang w:val="uk-UA"/>
              </w:rPr>
            </w:pPr>
          </w:p>
          <w:p w14:paraId="0135B426" w14:textId="77777777" w:rsidR="008F08D0" w:rsidRDefault="008F08D0" w:rsidP="008F08D0">
            <w:pPr>
              <w:spacing w:line="100" w:lineRule="atLeast"/>
              <w:jc w:val="center"/>
              <w:rPr>
                <w:rFonts w:ascii="Times New Roman" w:hAnsi="Times New Roman" w:cs="Times New Roman"/>
                <w:sz w:val="28"/>
                <w:szCs w:val="28"/>
                <w:lang w:val="uk-UA"/>
              </w:rPr>
            </w:pPr>
          </w:p>
          <w:p w14:paraId="044CD0DA" w14:textId="77777777" w:rsidR="008F08D0" w:rsidRDefault="008F08D0" w:rsidP="008F08D0">
            <w:pPr>
              <w:spacing w:line="100" w:lineRule="atLeast"/>
              <w:jc w:val="center"/>
              <w:rPr>
                <w:rFonts w:ascii="Times New Roman" w:hAnsi="Times New Roman" w:cs="Times New Roman"/>
                <w:sz w:val="28"/>
                <w:szCs w:val="28"/>
                <w:lang w:val="uk-UA"/>
              </w:rPr>
            </w:pPr>
          </w:p>
          <w:p w14:paraId="11F4F3C5" w14:textId="77777777" w:rsidR="008F08D0" w:rsidRDefault="008F08D0" w:rsidP="008F08D0">
            <w:pPr>
              <w:spacing w:line="100" w:lineRule="atLeast"/>
              <w:jc w:val="center"/>
              <w:rPr>
                <w:rFonts w:ascii="Times New Roman" w:hAnsi="Times New Roman" w:cs="Times New Roman"/>
                <w:sz w:val="28"/>
                <w:szCs w:val="28"/>
                <w:lang w:val="uk-UA"/>
              </w:rPr>
            </w:pPr>
          </w:p>
          <w:p w14:paraId="7D3890DB" w14:textId="77777777" w:rsidR="008F08D0" w:rsidRDefault="008F08D0" w:rsidP="008F08D0">
            <w:pPr>
              <w:spacing w:line="100" w:lineRule="atLeast"/>
              <w:jc w:val="center"/>
              <w:rPr>
                <w:rFonts w:ascii="Times New Roman" w:hAnsi="Times New Roman" w:cs="Times New Roman"/>
                <w:sz w:val="28"/>
                <w:szCs w:val="28"/>
                <w:lang w:val="uk-UA"/>
              </w:rPr>
            </w:pPr>
          </w:p>
          <w:p w14:paraId="7E1A1CA5" w14:textId="77777777" w:rsidR="008F08D0" w:rsidRDefault="008F08D0" w:rsidP="008F08D0">
            <w:pPr>
              <w:spacing w:line="100" w:lineRule="atLeast"/>
              <w:jc w:val="center"/>
              <w:rPr>
                <w:rFonts w:ascii="Times New Roman" w:hAnsi="Times New Roman" w:cs="Times New Roman"/>
                <w:sz w:val="28"/>
                <w:szCs w:val="28"/>
                <w:lang w:val="uk-UA"/>
              </w:rPr>
            </w:pPr>
          </w:p>
          <w:p w14:paraId="4AC9D85B" w14:textId="77777777" w:rsidR="008F08D0" w:rsidRDefault="008F08D0" w:rsidP="008F08D0">
            <w:pPr>
              <w:spacing w:line="100" w:lineRule="atLeast"/>
              <w:jc w:val="center"/>
              <w:rPr>
                <w:rFonts w:ascii="Times New Roman" w:hAnsi="Times New Roman" w:cs="Times New Roman"/>
                <w:sz w:val="28"/>
                <w:szCs w:val="28"/>
                <w:lang w:val="uk-UA"/>
              </w:rPr>
            </w:pPr>
          </w:p>
          <w:p w14:paraId="3C7E02FC" w14:textId="77777777" w:rsidR="008F08D0" w:rsidRDefault="008F08D0" w:rsidP="008F08D0">
            <w:pPr>
              <w:spacing w:line="100" w:lineRule="atLeast"/>
              <w:jc w:val="center"/>
              <w:rPr>
                <w:rFonts w:ascii="Times New Roman" w:hAnsi="Times New Roman" w:cs="Times New Roman"/>
                <w:sz w:val="28"/>
                <w:szCs w:val="28"/>
                <w:lang w:val="uk-UA"/>
              </w:rPr>
            </w:pPr>
          </w:p>
          <w:p w14:paraId="494554EA"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3D766E9" w14:textId="77777777" w:rsidR="008F08D0" w:rsidRDefault="008F08D0" w:rsidP="008F08D0">
            <w:pPr>
              <w:spacing w:line="100" w:lineRule="atLeast"/>
              <w:jc w:val="center"/>
              <w:rPr>
                <w:rFonts w:ascii="Times New Roman" w:hAnsi="Times New Roman" w:cs="Times New Roman"/>
                <w:sz w:val="28"/>
                <w:szCs w:val="28"/>
                <w:lang w:val="uk-UA"/>
              </w:rPr>
            </w:pPr>
          </w:p>
          <w:p w14:paraId="79939A36" w14:textId="77777777" w:rsidR="008F08D0" w:rsidRDefault="008F08D0" w:rsidP="008F08D0">
            <w:pPr>
              <w:spacing w:line="100" w:lineRule="atLeast"/>
              <w:jc w:val="center"/>
              <w:rPr>
                <w:rFonts w:ascii="Times New Roman" w:hAnsi="Times New Roman" w:cs="Times New Roman"/>
                <w:sz w:val="28"/>
                <w:szCs w:val="28"/>
                <w:lang w:val="uk-UA"/>
              </w:rPr>
            </w:pPr>
          </w:p>
          <w:p w14:paraId="2E8FF1D8" w14:textId="77777777" w:rsidR="008F08D0" w:rsidRDefault="008F08D0" w:rsidP="008F08D0">
            <w:pPr>
              <w:spacing w:line="100" w:lineRule="atLeast"/>
              <w:jc w:val="center"/>
              <w:rPr>
                <w:rFonts w:ascii="Times New Roman" w:hAnsi="Times New Roman" w:cs="Times New Roman"/>
                <w:sz w:val="28"/>
                <w:szCs w:val="28"/>
                <w:lang w:val="uk-UA"/>
              </w:rPr>
            </w:pPr>
          </w:p>
          <w:p w14:paraId="633DB86B" w14:textId="77777777" w:rsidR="008F08D0" w:rsidRDefault="008F08D0" w:rsidP="008F08D0">
            <w:pPr>
              <w:spacing w:line="100" w:lineRule="atLeast"/>
              <w:jc w:val="center"/>
              <w:rPr>
                <w:rFonts w:ascii="Times New Roman" w:hAnsi="Times New Roman" w:cs="Times New Roman"/>
                <w:sz w:val="28"/>
                <w:szCs w:val="28"/>
                <w:lang w:val="uk-UA"/>
              </w:rPr>
            </w:pPr>
          </w:p>
          <w:p w14:paraId="51D8CF9D" w14:textId="77777777" w:rsidR="008F08D0" w:rsidRDefault="008F08D0" w:rsidP="008F08D0">
            <w:pPr>
              <w:spacing w:line="100" w:lineRule="atLeast"/>
              <w:jc w:val="center"/>
              <w:rPr>
                <w:rFonts w:ascii="Times New Roman" w:hAnsi="Times New Roman" w:cs="Times New Roman"/>
                <w:sz w:val="28"/>
                <w:szCs w:val="28"/>
                <w:lang w:val="uk-UA"/>
              </w:rPr>
            </w:pPr>
          </w:p>
          <w:p w14:paraId="05A1A5B6" w14:textId="77777777" w:rsidR="008F08D0" w:rsidRDefault="008F08D0" w:rsidP="008F08D0">
            <w:pPr>
              <w:spacing w:line="100" w:lineRule="atLeast"/>
              <w:jc w:val="center"/>
              <w:rPr>
                <w:rFonts w:ascii="Times New Roman" w:hAnsi="Times New Roman" w:cs="Times New Roman"/>
                <w:sz w:val="28"/>
                <w:szCs w:val="28"/>
                <w:lang w:val="uk-UA"/>
              </w:rPr>
            </w:pPr>
          </w:p>
          <w:p w14:paraId="255EEB45" w14:textId="77777777" w:rsidR="008F08D0" w:rsidRDefault="008F08D0" w:rsidP="008F08D0">
            <w:pPr>
              <w:spacing w:line="100" w:lineRule="atLeast"/>
              <w:jc w:val="center"/>
              <w:rPr>
                <w:rFonts w:ascii="Times New Roman" w:hAnsi="Times New Roman" w:cs="Times New Roman"/>
                <w:sz w:val="28"/>
                <w:szCs w:val="28"/>
                <w:lang w:val="uk-UA"/>
              </w:rPr>
            </w:pPr>
          </w:p>
          <w:p w14:paraId="457479BA" w14:textId="77777777" w:rsidR="008F08D0" w:rsidRDefault="008F08D0" w:rsidP="008F08D0">
            <w:pPr>
              <w:spacing w:line="100" w:lineRule="atLeast"/>
              <w:jc w:val="center"/>
              <w:rPr>
                <w:rFonts w:ascii="Times New Roman" w:hAnsi="Times New Roman" w:cs="Times New Roman"/>
                <w:sz w:val="28"/>
                <w:szCs w:val="28"/>
                <w:lang w:val="uk-UA"/>
              </w:rPr>
            </w:pPr>
          </w:p>
          <w:p w14:paraId="206EAF3C" w14:textId="77777777" w:rsidR="008F08D0" w:rsidRDefault="008F08D0" w:rsidP="008F08D0">
            <w:pPr>
              <w:spacing w:line="100" w:lineRule="atLeast"/>
              <w:jc w:val="center"/>
              <w:rPr>
                <w:rFonts w:ascii="Times New Roman" w:hAnsi="Times New Roman" w:cs="Times New Roman"/>
                <w:sz w:val="28"/>
                <w:szCs w:val="28"/>
                <w:lang w:val="uk-UA"/>
              </w:rPr>
            </w:pPr>
          </w:p>
          <w:p w14:paraId="51456265" w14:textId="77777777" w:rsidR="008F08D0" w:rsidRDefault="008F08D0" w:rsidP="008F08D0">
            <w:pPr>
              <w:spacing w:line="100" w:lineRule="atLeast"/>
              <w:jc w:val="center"/>
              <w:rPr>
                <w:rFonts w:ascii="Times New Roman" w:hAnsi="Times New Roman" w:cs="Times New Roman"/>
                <w:sz w:val="28"/>
                <w:szCs w:val="28"/>
                <w:lang w:val="uk-UA"/>
              </w:rPr>
            </w:pPr>
          </w:p>
          <w:p w14:paraId="6DDC8F1C"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16B1DE2" w14:textId="77777777" w:rsidR="008F08D0" w:rsidRDefault="008F08D0" w:rsidP="008F08D0">
            <w:pPr>
              <w:spacing w:line="100" w:lineRule="atLeast"/>
              <w:jc w:val="center"/>
              <w:rPr>
                <w:rFonts w:ascii="Times New Roman" w:hAnsi="Times New Roman" w:cs="Times New Roman"/>
                <w:sz w:val="28"/>
                <w:szCs w:val="28"/>
                <w:lang w:val="uk-UA"/>
              </w:rPr>
            </w:pPr>
          </w:p>
          <w:p w14:paraId="4566328E" w14:textId="77777777" w:rsidR="008F08D0" w:rsidRDefault="008F08D0" w:rsidP="008F08D0">
            <w:pPr>
              <w:spacing w:line="100" w:lineRule="atLeast"/>
              <w:jc w:val="center"/>
              <w:rPr>
                <w:rFonts w:ascii="Times New Roman" w:hAnsi="Times New Roman" w:cs="Times New Roman"/>
                <w:sz w:val="28"/>
                <w:szCs w:val="28"/>
                <w:lang w:val="uk-UA"/>
              </w:rPr>
            </w:pPr>
          </w:p>
          <w:p w14:paraId="7CAE480D" w14:textId="77777777" w:rsidR="008F08D0" w:rsidRDefault="008F08D0" w:rsidP="008F08D0">
            <w:pPr>
              <w:spacing w:line="100" w:lineRule="atLeast"/>
              <w:jc w:val="center"/>
              <w:rPr>
                <w:rFonts w:ascii="Times New Roman" w:hAnsi="Times New Roman" w:cs="Times New Roman"/>
                <w:sz w:val="28"/>
                <w:szCs w:val="28"/>
                <w:lang w:val="uk-UA"/>
              </w:rPr>
            </w:pPr>
          </w:p>
          <w:p w14:paraId="450F0C17" w14:textId="77777777" w:rsidR="008F08D0" w:rsidRDefault="008F08D0" w:rsidP="008F08D0">
            <w:pPr>
              <w:spacing w:line="100" w:lineRule="atLeast"/>
              <w:jc w:val="center"/>
              <w:rPr>
                <w:rFonts w:ascii="Times New Roman" w:hAnsi="Times New Roman" w:cs="Times New Roman"/>
                <w:sz w:val="28"/>
                <w:szCs w:val="28"/>
                <w:lang w:val="uk-UA"/>
              </w:rPr>
            </w:pPr>
          </w:p>
          <w:p w14:paraId="6D4FA173" w14:textId="77777777" w:rsidR="008F08D0" w:rsidRDefault="008F08D0" w:rsidP="008F08D0">
            <w:pPr>
              <w:spacing w:line="100" w:lineRule="atLeast"/>
              <w:jc w:val="center"/>
              <w:rPr>
                <w:rFonts w:ascii="Times New Roman" w:hAnsi="Times New Roman" w:cs="Times New Roman"/>
                <w:sz w:val="28"/>
                <w:szCs w:val="28"/>
                <w:lang w:val="uk-UA"/>
              </w:rPr>
            </w:pPr>
          </w:p>
          <w:p w14:paraId="22F1A37A" w14:textId="77777777" w:rsidR="008F08D0" w:rsidRDefault="008F08D0" w:rsidP="008F08D0">
            <w:pPr>
              <w:spacing w:line="100" w:lineRule="atLeast"/>
              <w:jc w:val="center"/>
              <w:rPr>
                <w:rFonts w:ascii="Times New Roman" w:hAnsi="Times New Roman" w:cs="Times New Roman"/>
                <w:sz w:val="28"/>
                <w:szCs w:val="28"/>
                <w:lang w:val="uk-UA"/>
              </w:rPr>
            </w:pPr>
          </w:p>
          <w:p w14:paraId="2B194BF9" w14:textId="77777777" w:rsidR="008F08D0" w:rsidRDefault="008F08D0" w:rsidP="008F08D0">
            <w:pPr>
              <w:spacing w:line="100" w:lineRule="atLeast"/>
              <w:jc w:val="center"/>
              <w:rPr>
                <w:rFonts w:ascii="Times New Roman" w:hAnsi="Times New Roman" w:cs="Times New Roman"/>
                <w:sz w:val="28"/>
                <w:szCs w:val="28"/>
                <w:lang w:val="uk-UA"/>
              </w:rPr>
            </w:pPr>
          </w:p>
          <w:p w14:paraId="04846255" w14:textId="77777777" w:rsidR="008F08D0" w:rsidRDefault="008F08D0" w:rsidP="008F08D0">
            <w:pPr>
              <w:spacing w:line="100" w:lineRule="atLeast"/>
              <w:jc w:val="center"/>
              <w:rPr>
                <w:rFonts w:ascii="Times New Roman" w:hAnsi="Times New Roman" w:cs="Times New Roman"/>
                <w:sz w:val="28"/>
                <w:szCs w:val="28"/>
                <w:lang w:val="uk-UA"/>
              </w:rPr>
            </w:pPr>
          </w:p>
          <w:p w14:paraId="65BD064E"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FA7DDB7" w14:textId="77777777" w:rsidR="008F08D0" w:rsidRDefault="008F08D0" w:rsidP="008F08D0">
            <w:pPr>
              <w:spacing w:line="100" w:lineRule="atLeast"/>
              <w:jc w:val="center"/>
              <w:rPr>
                <w:rFonts w:ascii="Times New Roman" w:hAnsi="Times New Roman" w:cs="Times New Roman"/>
                <w:sz w:val="28"/>
                <w:szCs w:val="28"/>
                <w:lang w:val="uk-UA"/>
              </w:rPr>
            </w:pPr>
          </w:p>
          <w:p w14:paraId="05F1873B" w14:textId="77777777" w:rsidR="008F08D0" w:rsidRDefault="008F08D0" w:rsidP="008F08D0">
            <w:pPr>
              <w:spacing w:line="100" w:lineRule="atLeast"/>
              <w:jc w:val="center"/>
              <w:rPr>
                <w:rFonts w:ascii="Times New Roman" w:hAnsi="Times New Roman" w:cs="Times New Roman"/>
                <w:sz w:val="28"/>
                <w:szCs w:val="28"/>
                <w:lang w:val="uk-UA"/>
              </w:rPr>
            </w:pPr>
          </w:p>
          <w:p w14:paraId="1DDD9C6E" w14:textId="77777777" w:rsidR="008F08D0" w:rsidRDefault="008F08D0" w:rsidP="008F08D0">
            <w:pPr>
              <w:spacing w:line="100" w:lineRule="atLeast"/>
              <w:jc w:val="center"/>
              <w:rPr>
                <w:rFonts w:ascii="Times New Roman" w:hAnsi="Times New Roman" w:cs="Times New Roman"/>
                <w:sz w:val="28"/>
                <w:szCs w:val="28"/>
                <w:lang w:val="uk-UA"/>
              </w:rPr>
            </w:pPr>
          </w:p>
          <w:p w14:paraId="59C6F210" w14:textId="77777777" w:rsidR="008F08D0" w:rsidRDefault="008F08D0" w:rsidP="008F08D0">
            <w:pPr>
              <w:spacing w:line="100" w:lineRule="atLeast"/>
              <w:jc w:val="center"/>
              <w:rPr>
                <w:rFonts w:ascii="Times New Roman" w:hAnsi="Times New Roman" w:cs="Times New Roman"/>
                <w:sz w:val="28"/>
                <w:szCs w:val="28"/>
                <w:lang w:val="uk-UA"/>
              </w:rPr>
            </w:pPr>
          </w:p>
          <w:p w14:paraId="4041424E" w14:textId="77777777" w:rsidR="008F08D0" w:rsidRDefault="008F08D0" w:rsidP="008F08D0">
            <w:pPr>
              <w:spacing w:line="100" w:lineRule="atLeast"/>
              <w:jc w:val="center"/>
              <w:rPr>
                <w:rFonts w:ascii="Times New Roman" w:hAnsi="Times New Roman" w:cs="Times New Roman"/>
                <w:sz w:val="28"/>
                <w:szCs w:val="28"/>
                <w:lang w:val="uk-UA"/>
              </w:rPr>
            </w:pPr>
          </w:p>
          <w:p w14:paraId="229972CB" w14:textId="77777777" w:rsidR="008F08D0" w:rsidRDefault="008F08D0" w:rsidP="008F08D0">
            <w:pPr>
              <w:spacing w:line="100" w:lineRule="atLeast"/>
              <w:jc w:val="center"/>
              <w:rPr>
                <w:rFonts w:ascii="Times New Roman" w:hAnsi="Times New Roman" w:cs="Times New Roman"/>
                <w:sz w:val="28"/>
                <w:szCs w:val="28"/>
                <w:lang w:val="uk-UA"/>
              </w:rPr>
            </w:pPr>
          </w:p>
          <w:p w14:paraId="73D5A205" w14:textId="77777777" w:rsidR="008F08D0" w:rsidRDefault="008F08D0" w:rsidP="008F08D0">
            <w:pPr>
              <w:spacing w:line="100" w:lineRule="atLeast"/>
              <w:jc w:val="center"/>
              <w:rPr>
                <w:rFonts w:ascii="Times New Roman" w:hAnsi="Times New Roman" w:cs="Times New Roman"/>
                <w:sz w:val="28"/>
                <w:szCs w:val="28"/>
                <w:lang w:val="uk-UA"/>
              </w:rPr>
            </w:pPr>
          </w:p>
          <w:p w14:paraId="65B59692" w14:textId="77777777" w:rsidR="008F08D0" w:rsidRDefault="008F08D0" w:rsidP="008F08D0">
            <w:pPr>
              <w:spacing w:line="100" w:lineRule="atLeast"/>
              <w:jc w:val="center"/>
              <w:rPr>
                <w:rFonts w:ascii="Times New Roman" w:hAnsi="Times New Roman" w:cs="Times New Roman"/>
                <w:sz w:val="28"/>
                <w:szCs w:val="28"/>
                <w:lang w:val="uk-UA"/>
              </w:rPr>
            </w:pPr>
          </w:p>
          <w:p w14:paraId="025E4984" w14:textId="77777777" w:rsidR="008F08D0" w:rsidRDefault="008F08D0" w:rsidP="008F08D0">
            <w:pPr>
              <w:spacing w:line="100" w:lineRule="atLeast"/>
              <w:jc w:val="center"/>
              <w:rPr>
                <w:rFonts w:ascii="Times New Roman" w:hAnsi="Times New Roman" w:cs="Times New Roman"/>
                <w:sz w:val="28"/>
                <w:szCs w:val="28"/>
                <w:lang w:val="uk-UA"/>
              </w:rPr>
            </w:pPr>
          </w:p>
          <w:p w14:paraId="763704B2" w14:textId="77777777" w:rsidR="008F08D0" w:rsidRDefault="008F08D0" w:rsidP="008F08D0">
            <w:pPr>
              <w:spacing w:line="100" w:lineRule="atLeast"/>
              <w:jc w:val="center"/>
              <w:rPr>
                <w:rFonts w:ascii="Times New Roman" w:hAnsi="Times New Roman" w:cs="Times New Roman"/>
                <w:sz w:val="28"/>
                <w:szCs w:val="28"/>
                <w:lang w:val="uk-UA"/>
              </w:rPr>
            </w:pPr>
          </w:p>
          <w:p w14:paraId="37BC2644"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814C403" w14:textId="77777777" w:rsidR="008F08D0" w:rsidRDefault="008F08D0" w:rsidP="008F08D0">
            <w:pPr>
              <w:spacing w:line="100" w:lineRule="atLeast"/>
              <w:jc w:val="center"/>
              <w:rPr>
                <w:rFonts w:ascii="Times New Roman" w:hAnsi="Times New Roman" w:cs="Times New Roman"/>
                <w:sz w:val="28"/>
                <w:szCs w:val="28"/>
                <w:lang w:val="uk-UA"/>
              </w:rPr>
            </w:pPr>
          </w:p>
          <w:p w14:paraId="5FB0819A" w14:textId="77777777" w:rsidR="008F08D0" w:rsidRDefault="008F08D0" w:rsidP="008F08D0">
            <w:pPr>
              <w:spacing w:line="100" w:lineRule="atLeast"/>
              <w:jc w:val="center"/>
              <w:rPr>
                <w:rFonts w:ascii="Times New Roman" w:hAnsi="Times New Roman" w:cs="Times New Roman"/>
                <w:sz w:val="28"/>
                <w:szCs w:val="28"/>
                <w:lang w:val="uk-UA"/>
              </w:rPr>
            </w:pPr>
          </w:p>
          <w:p w14:paraId="1168DAF9" w14:textId="77777777" w:rsidR="008F08D0" w:rsidRDefault="008F08D0" w:rsidP="008F08D0">
            <w:pPr>
              <w:spacing w:line="100" w:lineRule="atLeast"/>
              <w:jc w:val="center"/>
              <w:rPr>
                <w:rFonts w:ascii="Times New Roman" w:hAnsi="Times New Roman" w:cs="Times New Roman"/>
                <w:sz w:val="28"/>
                <w:szCs w:val="28"/>
                <w:lang w:val="uk-UA"/>
              </w:rPr>
            </w:pPr>
          </w:p>
          <w:p w14:paraId="7EA536C1" w14:textId="77777777" w:rsidR="008F08D0" w:rsidRDefault="008F08D0" w:rsidP="008F08D0">
            <w:pPr>
              <w:spacing w:line="100" w:lineRule="atLeast"/>
              <w:jc w:val="center"/>
              <w:rPr>
                <w:rFonts w:ascii="Times New Roman" w:hAnsi="Times New Roman" w:cs="Times New Roman"/>
                <w:sz w:val="28"/>
                <w:szCs w:val="28"/>
                <w:lang w:val="uk-UA"/>
              </w:rPr>
            </w:pPr>
          </w:p>
          <w:p w14:paraId="23328213"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14:paraId="52782AC5" w14:textId="77777777" w:rsidTr="008F08D0">
        <w:tc>
          <w:tcPr>
            <w:tcW w:w="10491" w:type="dxa"/>
            <w:gridSpan w:val="7"/>
          </w:tcPr>
          <w:p w14:paraId="2DD1535F" w14:textId="77777777"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b/>
                <w:bCs/>
                <w:sz w:val="28"/>
                <w:szCs w:val="28"/>
                <w:lang w:val="uk-UA"/>
              </w:rPr>
              <w:lastRenderedPageBreak/>
              <w:t>Розробити</w:t>
            </w:r>
            <w:r>
              <w:rPr>
                <w:rFonts w:ascii="Times New Roman" w:hAnsi="Times New Roman" w:cs="Times New Roman"/>
                <w:b/>
                <w:bCs/>
                <w:sz w:val="28"/>
                <w:szCs w:val="28"/>
                <w:lang w:val="uk-UA"/>
              </w:rPr>
              <w:t>:</w:t>
            </w:r>
          </w:p>
        </w:tc>
      </w:tr>
      <w:tr w:rsidR="008F08D0" w:rsidRPr="00AC6F09" w14:paraId="79A639DF" w14:textId="77777777" w:rsidTr="008F08D0">
        <w:tc>
          <w:tcPr>
            <w:tcW w:w="4379" w:type="dxa"/>
          </w:tcPr>
          <w:p w14:paraId="670D9770" w14:textId="77777777" w:rsidR="008F08D0" w:rsidRPr="002743B8" w:rsidRDefault="008F08D0" w:rsidP="008F08D0">
            <w:pPr>
              <w:spacing w:line="240" w:lineRule="auto"/>
              <w:ind w:right="119"/>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навчальний е-контент за всіма векторами дистанційної освіти:</w:t>
            </w:r>
          </w:p>
          <w:p w14:paraId="0F7795A8" w14:textId="77777777" w:rsidR="008F08D0" w:rsidRDefault="008F08D0" w:rsidP="008F08D0">
            <w:pPr>
              <w:pStyle w:val="a3"/>
              <w:numPr>
                <w:ilvl w:val="0"/>
                <w:numId w:val="12"/>
              </w:numPr>
              <w:tabs>
                <w:tab w:val="left" w:pos="166"/>
              </w:tabs>
              <w:spacing w:after="0" w:line="240" w:lineRule="auto"/>
              <w:ind w:left="25" w:right="119" w:firstLine="25"/>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дистанційно-екстернатна форма навчання учнів,</w:t>
            </w:r>
          </w:p>
          <w:p w14:paraId="79B50C12" w14:textId="77777777" w:rsidR="008F08D0" w:rsidRPr="00AC6F09" w:rsidRDefault="008F08D0" w:rsidP="008F08D0">
            <w:pPr>
              <w:pStyle w:val="a3"/>
              <w:numPr>
                <w:ilvl w:val="0"/>
                <w:numId w:val="12"/>
              </w:numPr>
              <w:tabs>
                <w:tab w:val="left" w:pos="166"/>
              </w:tabs>
              <w:spacing w:after="0" w:line="240" w:lineRule="auto"/>
              <w:ind w:left="25" w:right="119" w:firstLine="25"/>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AC6F09">
              <w:rPr>
                <w:rFonts w:ascii="Times New Roman" w:hAnsi="Times New Roman" w:cs="Times New Roman"/>
                <w:sz w:val="28"/>
                <w:szCs w:val="28"/>
                <w:lang w:val="uk-UA"/>
              </w:rPr>
              <w:t>истанційн</w:t>
            </w:r>
            <w:r>
              <w:rPr>
                <w:rFonts w:ascii="Times New Roman" w:hAnsi="Times New Roman" w:cs="Times New Roman"/>
                <w:sz w:val="28"/>
                <w:szCs w:val="28"/>
                <w:lang w:val="uk-UA"/>
              </w:rPr>
              <w:t>а</w:t>
            </w:r>
            <w:r w:rsidRPr="00AC6F09">
              <w:rPr>
                <w:rFonts w:ascii="Times New Roman" w:hAnsi="Times New Roman" w:cs="Times New Roman"/>
                <w:sz w:val="28"/>
                <w:szCs w:val="28"/>
                <w:lang w:val="uk-UA"/>
              </w:rPr>
              <w:t xml:space="preserve"> освіт</w:t>
            </w:r>
            <w:r>
              <w:rPr>
                <w:rFonts w:ascii="Times New Roman" w:hAnsi="Times New Roman" w:cs="Times New Roman"/>
                <w:sz w:val="28"/>
                <w:szCs w:val="28"/>
                <w:lang w:val="uk-UA"/>
              </w:rPr>
              <w:t>а</w:t>
            </w:r>
            <w:r w:rsidRPr="00AC6F09">
              <w:rPr>
                <w:rFonts w:ascii="Times New Roman" w:hAnsi="Times New Roman" w:cs="Times New Roman"/>
                <w:sz w:val="28"/>
                <w:szCs w:val="28"/>
                <w:lang w:val="uk-UA"/>
              </w:rPr>
              <w:t xml:space="preserve"> ЗДО, ЗЗСО та ЗПО для організації надання освітніх послуг під час карантинних обмежень.</w:t>
            </w:r>
          </w:p>
          <w:p w14:paraId="319CF7AA" w14:textId="77777777" w:rsidR="008F08D0" w:rsidRPr="002743B8" w:rsidRDefault="008F08D0" w:rsidP="008F08D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робота з обдарованими дітьми,</w:t>
            </w:r>
          </w:p>
          <w:p w14:paraId="6DD6089A" w14:textId="77777777" w:rsidR="008F08D0" w:rsidRPr="002743B8" w:rsidRDefault="008F08D0" w:rsidP="008F08D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навчання дітей з особливими потребами,</w:t>
            </w:r>
          </w:p>
          <w:p w14:paraId="4714DF9A" w14:textId="77777777" w:rsidR="008F08D0" w:rsidRPr="002743B8" w:rsidRDefault="008F08D0" w:rsidP="008F08D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освіта дорослих, самоосвіта тощо;</w:t>
            </w:r>
          </w:p>
          <w:p w14:paraId="06D2E0E7" w14:textId="77777777"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навчальні авторські програми,    методичні рекомендації для вчителів; </w:t>
            </w:r>
          </w:p>
          <w:p w14:paraId="630ABC1B" w14:textId="77777777"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методичні посібники з проблем інтеграції медіа- та інформаційних освітніх елементів у навчальні програми з різних предметів.</w:t>
            </w:r>
          </w:p>
        </w:tc>
        <w:tc>
          <w:tcPr>
            <w:tcW w:w="2232" w:type="dxa"/>
          </w:tcPr>
          <w:p w14:paraId="2DDF4EDF"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6AE18C8A"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69D96791"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ЗДО,</w:t>
            </w:r>
          </w:p>
          <w:p w14:paraId="546712FF"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11509B01" w14:textId="77777777"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ЗПО</w:t>
            </w:r>
          </w:p>
          <w:p w14:paraId="5C572B16" w14:textId="77777777" w:rsidR="008F08D0" w:rsidRDefault="008F08D0" w:rsidP="008F08D0">
            <w:pPr>
              <w:spacing w:line="100" w:lineRule="atLeast"/>
              <w:jc w:val="both"/>
              <w:rPr>
                <w:rFonts w:ascii="Times New Roman" w:hAnsi="Times New Roman" w:cs="Times New Roman"/>
                <w:sz w:val="28"/>
                <w:szCs w:val="28"/>
                <w:lang w:val="uk-UA"/>
              </w:rPr>
            </w:pPr>
          </w:p>
        </w:tc>
        <w:tc>
          <w:tcPr>
            <w:tcW w:w="776" w:type="dxa"/>
          </w:tcPr>
          <w:p w14:paraId="171CCDE6"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4713C167"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5BEF65E2" w14:textId="77777777"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14:paraId="0A24644C" w14:textId="77777777"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14:paraId="31287F3E" w14:textId="77777777" w:rsidR="008F08D0" w:rsidRDefault="008F08D0" w:rsidP="008F08D0">
            <w:pPr>
              <w:spacing w:line="100" w:lineRule="atLeast"/>
              <w:jc w:val="center"/>
              <w:rPr>
                <w:rFonts w:ascii="Times New Roman" w:hAnsi="Times New Roman" w:cs="Times New Roman"/>
                <w:sz w:val="28"/>
                <w:szCs w:val="28"/>
                <w:lang w:val="uk-UA"/>
              </w:rPr>
            </w:pPr>
          </w:p>
        </w:tc>
      </w:tr>
      <w:tr w:rsidR="008F08D0" w:rsidRPr="00AC6F09" w14:paraId="21F2C9BA" w14:textId="77777777" w:rsidTr="008F08D0">
        <w:tc>
          <w:tcPr>
            <w:tcW w:w="10491" w:type="dxa"/>
            <w:gridSpan w:val="7"/>
          </w:tcPr>
          <w:p w14:paraId="790723BC" w14:textId="77777777" w:rsidR="008F08D0" w:rsidRDefault="008F08D0" w:rsidP="008F08D0">
            <w:pPr>
              <w:spacing w:line="100" w:lineRule="atLeast"/>
              <w:jc w:val="both"/>
              <w:rPr>
                <w:rFonts w:ascii="Times New Roman" w:hAnsi="Times New Roman" w:cs="Times New Roman"/>
                <w:sz w:val="28"/>
                <w:szCs w:val="28"/>
                <w:lang w:val="uk-UA"/>
              </w:rPr>
            </w:pPr>
            <w:r w:rsidRPr="002743B8">
              <w:rPr>
                <w:rFonts w:ascii="Times New Roman" w:hAnsi="Times New Roman" w:cs="Times New Roman"/>
                <w:b/>
                <w:bCs/>
                <w:sz w:val="28"/>
                <w:szCs w:val="28"/>
                <w:lang w:val="uk-UA"/>
              </w:rPr>
              <w:t>Сприяти:</w:t>
            </w:r>
          </w:p>
        </w:tc>
      </w:tr>
      <w:tr w:rsidR="008F08D0" w:rsidRPr="00AC6F09" w14:paraId="0433BCB0" w14:textId="77777777" w:rsidTr="008F08D0">
        <w:tc>
          <w:tcPr>
            <w:tcW w:w="4379" w:type="dxa"/>
          </w:tcPr>
          <w:p w14:paraId="7A31A3BB" w14:textId="77777777" w:rsidR="008F08D0" w:rsidRPr="002743B8" w:rsidRDefault="008F08D0" w:rsidP="008F08D0">
            <w:pPr>
              <w:spacing w:line="100" w:lineRule="atLeast"/>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 xml:space="preserve">навчанню керівних, методичних та педагогічних працівників </w:t>
            </w:r>
            <w:r>
              <w:rPr>
                <w:rFonts w:ascii="Times New Roman" w:hAnsi="Times New Roman" w:cs="Times New Roman"/>
                <w:sz w:val="28"/>
                <w:szCs w:val="28"/>
                <w:lang w:val="uk-UA"/>
              </w:rPr>
              <w:t>ОТГ</w:t>
            </w:r>
            <w:r w:rsidRPr="002743B8">
              <w:rPr>
                <w:rFonts w:ascii="Times New Roman" w:hAnsi="Times New Roman" w:cs="Times New Roman"/>
                <w:sz w:val="28"/>
                <w:szCs w:val="28"/>
                <w:lang w:val="uk-UA"/>
              </w:rPr>
              <w:t xml:space="preserve"> щодо </w:t>
            </w:r>
            <w:r>
              <w:rPr>
                <w:rFonts w:ascii="Times New Roman" w:hAnsi="Times New Roman" w:cs="Times New Roman"/>
                <w:sz w:val="28"/>
                <w:szCs w:val="28"/>
                <w:lang w:val="uk-UA"/>
              </w:rPr>
              <w:t xml:space="preserve">удосконалення </w:t>
            </w:r>
            <w:r w:rsidRPr="002743B8">
              <w:rPr>
                <w:rFonts w:ascii="Times New Roman" w:hAnsi="Times New Roman" w:cs="Times New Roman"/>
                <w:sz w:val="28"/>
                <w:szCs w:val="28"/>
                <w:lang w:val="uk-UA"/>
              </w:rPr>
              <w:t>занять з медіа- та інформаційної грамотності, курсу за вибором «Медіакультура», безпечного Інтернету, дистанційної освіти;</w:t>
            </w:r>
          </w:p>
        </w:tc>
        <w:tc>
          <w:tcPr>
            <w:tcW w:w="2232" w:type="dxa"/>
          </w:tcPr>
          <w:p w14:paraId="5D6341DB"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43E25164"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5C593335" w14:textId="77777777"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650E55D6" w14:textId="77777777" w:rsidR="008F08D0" w:rsidRDefault="008F08D0" w:rsidP="008F08D0">
            <w:pPr>
              <w:spacing w:line="100" w:lineRule="atLeast"/>
              <w:jc w:val="both"/>
              <w:rPr>
                <w:rFonts w:ascii="Times New Roman" w:hAnsi="Times New Roman" w:cs="Times New Roman"/>
                <w:sz w:val="28"/>
                <w:szCs w:val="28"/>
                <w:lang w:val="uk-UA"/>
              </w:rPr>
            </w:pPr>
          </w:p>
        </w:tc>
        <w:tc>
          <w:tcPr>
            <w:tcW w:w="776" w:type="dxa"/>
          </w:tcPr>
          <w:p w14:paraId="71FFEDEC"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02576841"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6E474048"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3E79EC9D"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66772783"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14:paraId="02BB12C2" w14:textId="77777777" w:rsidTr="008F08D0">
        <w:tc>
          <w:tcPr>
            <w:tcW w:w="4379" w:type="dxa"/>
          </w:tcPr>
          <w:p w14:paraId="4FDA5539" w14:textId="77777777" w:rsidR="008F08D0" w:rsidRPr="002743B8" w:rsidRDefault="008F08D0" w:rsidP="008F08D0">
            <w:pPr>
              <w:spacing w:line="100" w:lineRule="atLeast"/>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2743B8">
              <w:rPr>
                <w:rFonts w:ascii="Times New Roman" w:hAnsi="Times New Roman" w:cs="Times New Roman"/>
                <w:sz w:val="28"/>
                <w:szCs w:val="28"/>
                <w:lang w:val="uk-UA"/>
              </w:rPr>
              <w:t>впровадженню першого елементу шкільної системи медіаосвіти – курсу за вибором «Медіакультура» для учнів 10 класів;</w:t>
            </w:r>
          </w:p>
        </w:tc>
        <w:tc>
          <w:tcPr>
            <w:tcW w:w="2232" w:type="dxa"/>
          </w:tcPr>
          <w:p w14:paraId="060448C6"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6D6877F8"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5BCF4D18" w14:textId="77777777"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3ACD700E" w14:textId="77777777" w:rsidR="008F08D0" w:rsidRDefault="008F08D0" w:rsidP="008F08D0">
            <w:pPr>
              <w:spacing w:line="100" w:lineRule="atLeast"/>
              <w:jc w:val="center"/>
              <w:rPr>
                <w:rFonts w:ascii="Times New Roman" w:hAnsi="Times New Roman" w:cs="Times New Roman"/>
                <w:sz w:val="28"/>
                <w:szCs w:val="28"/>
                <w:lang w:val="uk-UA"/>
              </w:rPr>
            </w:pPr>
          </w:p>
        </w:tc>
        <w:tc>
          <w:tcPr>
            <w:tcW w:w="776" w:type="dxa"/>
          </w:tcPr>
          <w:p w14:paraId="765096DC"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0CB86498"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18F7D9A3"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77650174"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78F5A4AA"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14:paraId="64B8FB26" w14:textId="77777777" w:rsidTr="008F08D0">
        <w:tc>
          <w:tcPr>
            <w:tcW w:w="4379" w:type="dxa"/>
          </w:tcPr>
          <w:p w14:paraId="5DCB5FD6" w14:textId="77777777" w:rsidR="008F08D0" w:rsidRPr="002743B8" w:rsidRDefault="008F08D0" w:rsidP="008F08D0">
            <w:pPr>
              <w:spacing w:line="100" w:lineRule="atLeast"/>
              <w:jc w:val="both"/>
              <w:rPr>
                <w:rFonts w:ascii="Times New Roman" w:hAnsi="Times New Roman" w:cs="Times New Roman"/>
                <w:b/>
                <w:bCs/>
                <w:sz w:val="28"/>
                <w:szCs w:val="28"/>
                <w:lang w:val="uk-UA"/>
              </w:rPr>
            </w:pPr>
            <w:r>
              <w:rPr>
                <w:rFonts w:ascii="Times New Roman" w:hAnsi="Times New Roman" w:cs="Times New Roman"/>
                <w:sz w:val="28"/>
                <w:szCs w:val="28"/>
                <w:lang w:val="uk-UA"/>
              </w:rPr>
              <w:lastRenderedPageBreak/>
              <w:t xml:space="preserve">- </w:t>
            </w:r>
            <w:r w:rsidRPr="002743B8">
              <w:rPr>
                <w:rFonts w:ascii="Times New Roman" w:hAnsi="Times New Roman" w:cs="Times New Roman"/>
                <w:sz w:val="28"/>
                <w:szCs w:val="28"/>
                <w:lang w:val="uk-UA"/>
              </w:rPr>
              <w:t>участі у розробці</w:t>
            </w:r>
            <w:r>
              <w:rPr>
                <w:rFonts w:ascii="Times New Roman" w:hAnsi="Times New Roman" w:cs="Times New Roman"/>
                <w:sz w:val="28"/>
                <w:szCs w:val="28"/>
                <w:lang w:val="uk-UA"/>
              </w:rPr>
              <w:t xml:space="preserve"> та впровадженні</w:t>
            </w:r>
            <w:r w:rsidRPr="002743B8">
              <w:rPr>
                <w:rFonts w:ascii="Times New Roman" w:hAnsi="Times New Roman" w:cs="Times New Roman"/>
                <w:sz w:val="28"/>
                <w:szCs w:val="28"/>
                <w:lang w:val="uk-UA"/>
              </w:rPr>
              <w:t xml:space="preserve"> телекомунікаційних про</w:t>
            </w:r>
            <w:r>
              <w:rPr>
                <w:rFonts w:ascii="Times New Roman" w:hAnsi="Times New Roman" w:cs="Times New Roman"/>
                <w:sz w:val="28"/>
                <w:szCs w:val="28"/>
                <w:lang w:val="uk-UA"/>
              </w:rPr>
              <w:t>є</w:t>
            </w:r>
            <w:r w:rsidRPr="002743B8">
              <w:rPr>
                <w:rFonts w:ascii="Times New Roman" w:hAnsi="Times New Roman" w:cs="Times New Roman"/>
                <w:sz w:val="28"/>
                <w:szCs w:val="28"/>
                <w:lang w:val="uk-UA"/>
              </w:rPr>
              <w:t>ктів для здійснення соціокультурних зв’язків та реалізації моделі неформальної освіти;</w:t>
            </w:r>
          </w:p>
        </w:tc>
        <w:tc>
          <w:tcPr>
            <w:tcW w:w="2232" w:type="dxa"/>
          </w:tcPr>
          <w:p w14:paraId="5E2879E5"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51D93F46"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165D4EA7" w14:textId="77777777"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149F1791" w14:textId="77777777" w:rsidR="008F08D0" w:rsidRDefault="008F08D0" w:rsidP="008F08D0">
            <w:pPr>
              <w:spacing w:line="100" w:lineRule="atLeast"/>
              <w:jc w:val="both"/>
              <w:rPr>
                <w:rFonts w:ascii="Times New Roman" w:hAnsi="Times New Roman" w:cs="Times New Roman"/>
                <w:sz w:val="28"/>
                <w:szCs w:val="28"/>
                <w:lang w:val="uk-UA"/>
              </w:rPr>
            </w:pPr>
          </w:p>
        </w:tc>
        <w:tc>
          <w:tcPr>
            <w:tcW w:w="776" w:type="dxa"/>
          </w:tcPr>
          <w:p w14:paraId="3657C050"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5F797E19"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52E77865"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1502A970"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222AF300"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14:paraId="7B69FE32" w14:textId="77777777" w:rsidTr="008F08D0">
        <w:tc>
          <w:tcPr>
            <w:tcW w:w="4379" w:type="dxa"/>
          </w:tcPr>
          <w:p w14:paraId="2787CAD4" w14:textId="77777777" w:rsidR="008F08D0" w:rsidRPr="002743B8" w:rsidRDefault="008F08D0" w:rsidP="008F08D0">
            <w:pPr>
              <w:pStyle w:val="a3"/>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підвищенню рівня сформованості медіа-імунітету особистості, готовності до протистояння агресивному медіа-середовищу, усвідомленого вибору та критичного сприйняття різноманітних інформаційних джерел.</w:t>
            </w:r>
          </w:p>
        </w:tc>
        <w:tc>
          <w:tcPr>
            <w:tcW w:w="2232" w:type="dxa"/>
          </w:tcPr>
          <w:p w14:paraId="1F7D01AE"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19B641CF"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000774A0" w14:textId="77777777"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3911CA1C" w14:textId="77777777" w:rsidR="008F08D0" w:rsidRDefault="008F08D0" w:rsidP="008F08D0">
            <w:pPr>
              <w:spacing w:line="100" w:lineRule="atLeast"/>
              <w:jc w:val="both"/>
              <w:rPr>
                <w:rFonts w:ascii="Times New Roman" w:hAnsi="Times New Roman" w:cs="Times New Roman"/>
                <w:sz w:val="28"/>
                <w:szCs w:val="28"/>
                <w:lang w:val="uk-UA"/>
              </w:rPr>
            </w:pPr>
          </w:p>
        </w:tc>
        <w:tc>
          <w:tcPr>
            <w:tcW w:w="776" w:type="dxa"/>
          </w:tcPr>
          <w:p w14:paraId="7A835F8C"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1CF5815C"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117077DF"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22B36A80"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580964B9"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8F08D0" w:rsidRPr="00AC6F09" w14:paraId="2480A196" w14:textId="77777777" w:rsidTr="008F08D0">
        <w:tc>
          <w:tcPr>
            <w:tcW w:w="10491" w:type="dxa"/>
            <w:gridSpan w:val="7"/>
          </w:tcPr>
          <w:p w14:paraId="2C49C112" w14:textId="77777777" w:rsidR="008F08D0" w:rsidRDefault="008F08D0" w:rsidP="008F08D0">
            <w:pPr>
              <w:spacing w:line="100" w:lineRule="atLeast"/>
              <w:ind w:right="119"/>
              <w:jc w:val="both"/>
              <w:rPr>
                <w:rFonts w:ascii="Times New Roman" w:hAnsi="Times New Roman" w:cs="Times New Roman"/>
                <w:sz w:val="28"/>
                <w:szCs w:val="28"/>
                <w:lang w:val="uk-UA"/>
              </w:rPr>
            </w:pPr>
            <w:r w:rsidRPr="002743B8">
              <w:rPr>
                <w:rFonts w:ascii="Times New Roman" w:hAnsi="Times New Roman" w:cs="Times New Roman"/>
                <w:b/>
                <w:bCs/>
                <w:sz w:val="28"/>
                <w:szCs w:val="28"/>
                <w:lang w:val="uk-UA"/>
              </w:rPr>
              <w:t>Висвітлювати</w:t>
            </w:r>
            <w:r>
              <w:rPr>
                <w:rFonts w:ascii="Times New Roman" w:hAnsi="Times New Roman" w:cs="Times New Roman"/>
                <w:b/>
                <w:bCs/>
                <w:sz w:val="28"/>
                <w:szCs w:val="28"/>
                <w:lang w:val="uk-UA"/>
              </w:rPr>
              <w:t>:</w:t>
            </w:r>
          </w:p>
        </w:tc>
      </w:tr>
      <w:tr w:rsidR="008F08D0" w:rsidRPr="00AC6F09" w14:paraId="1B5ED767" w14:textId="77777777" w:rsidTr="008F08D0">
        <w:tc>
          <w:tcPr>
            <w:tcW w:w="4379" w:type="dxa"/>
          </w:tcPr>
          <w:p w14:paraId="75C3CD5B" w14:textId="77777777" w:rsidR="008F08D0" w:rsidRPr="002743B8" w:rsidRDefault="008F08D0" w:rsidP="008F08D0">
            <w:pPr>
              <w:pStyle w:val="a3"/>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досвід роботи з упровадження медіаосвіти, дистанційних форм навчання в освітянській пресі, Інтернет-джерелах, інших засобах масової інформації</w:t>
            </w:r>
          </w:p>
        </w:tc>
        <w:tc>
          <w:tcPr>
            <w:tcW w:w="2232" w:type="dxa"/>
          </w:tcPr>
          <w:p w14:paraId="73AA2267" w14:textId="77777777" w:rsidR="008F08D0" w:rsidRDefault="008F08D0" w:rsidP="008F08D0">
            <w:pPr>
              <w:spacing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60F6BD7B" w14:textId="77777777" w:rsidR="008F08D0"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p>
          <w:p w14:paraId="74CFFF75" w14:textId="77777777" w:rsidR="008F08D0" w:rsidRPr="002743B8" w:rsidRDefault="008F08D0" w:rsidP="008F08D0">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ЗЗСО</w:t>
            </w:r>
          </w:p>
          <w:p w14:paraId="6A881B4B" w14:textId="77777777" w:rsidR="008F08D0" w:rsidRPr="002743B8" w:rsidRDefault="008F08D0" w:rsidP="008F08D0">
            <w:pPr>
              <w:spacing w:line="240" w:lineRule="auto"/>
              <w:jc w:val="center"/>
              <w:rPr>
                <w:rFonts w:ascii="Times New Roman" w:hAnsi="Times New Roman" w:cs="Times New Roman"/>
                <w:sz w:val="28"/>
                <w:szCs w:val="28"/>
                <w:lang w:val="uk-UA"/>
              </w:rPr>
            </w:pPr>
          </w:p>
        </w:tc>
        <w:tc>
          <w:tcPr>
            <w:tcW w:w="776" w:type="dxa"/>
          </w:tcPr>
          <w:p w14:paraId="028C0CC1"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51D1E8EE"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7CE1E1BA"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009DA9AA"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3B82936F" w14:textId="77777777" w:rsidR="008F08D0" w:rsidRDefault="008F08D0" w:rsidP="008F08D0">
            <w:pPr>
              <w:spacing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14:paraId="207A53B3" w14:textId="77777777" w:rsidR="008F08D0" w:rsidRPr="002743B8" w:rsidRDefault="008F08D0" w:rsidP="008F08D0">
      <w:pPr>
        <w:spacing w:after="0" w:line="100" w:lineRule="atLeast"/>
        <w:jc w:val="both"/>
        <w:rPr>
          <w:rFonts w:ascii="Times New Roman" w:hAnsi="Times New Roman" w:cs="Times New Roman"/>
          <w:sz w:val="28"/>
          <w:szCs w:val="28"/>
          <w:lang w:val="uk-UA"/>
        </w:rPr>
      </w:pPr>
    </w:p>
    <w:p w14:paraId="0FE9C63C" w14:textId="77777777" w:rsidR="008F08D0" w:rsidRPr="002743B8" w:rsidRDefault="008F08D0" w:rsidP="008F08D0">
      <w:pPr>
        <w:spacing w:after="0" w:line="100" w:lineRule="atLeast"/>
        <w:rPr>
          <w:rFonts w:ascii="Times New Roman" w:hAnsi="Times New Roman" w:cs="Times New Roman"/>
          <w:sz w:val="28"/>
          <w:szCs w:val="28"/>
          <w:lang w:val="uk-UA"/>
        </w:rPr>
      </w:pPr>
      <w:r w:rsidRPr="002743B8">
        <w:rPr>
          <w:rFonts w:ascii="Times New Roman" w:hAnsi="Times New Roman" w:cs="Times New Roman"/>
          <w:b/>
          <w:bCs/>
          <w:i/>
          <w:iCs/>
          <w:sz w:val="28"/>
          <w:szCs w:val="28"/>
          <w:lang w:val="uk-UA"/>
        </w:rPr>
        <w:t>Очікувані  результати:</w:t>
      </w:r>
    </w:p>
    <w:p w14:paraId="166694DC" w14:textId="77777777" w:rsidR="008F08D0" w:rsidRPr="002743B8" w:rsidRDefault="008F08D0" w:rsidP="008F08D0">
      <w:pPr>
        <w:pStyle w:val="12"/>
        <w:numPr>
          <w:ilvl w:val="0"/>
          <w:numId w:val="11"/>
        </w:numPr>
        <w:spacing w:after="0" w:line="100" w:lineRule="atLeast"/>
        <w:ind w:left="0" w:firstLine="426"/>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достатні організаційні, кадрові, інформаційні, матеріально-технічні умови для використання технологій дистанційного навчання, електронного та медійного навчального контенту в </w:t>
      </w:r>
      <w:r>
        <w:rPr>
          <w:rFonts w:ascii="Times New Roman" w:hAnsi="Times New Roman" w:cs="Times New Roman"/>
          <w:sz w:val="28"/>
          <w:szCs w:val="28"/>
          <w:lang w:val="uk-UA"/>
        </w:rPr>
        <w:t>ЗДО, ЗЗСО та ЗПО Бахмутської міської ОТГ</w:t>
      </w:r>
      <w:r w:rsidRPr="002743B8">
        <w:rPr>
          <w:rFonts w:ascii="Times New Roman" w:hAnsi="Times New Roman" w:cs="Times New Roman"/>
          <w:sz w:val="28"/>
          <w:szCs w:val="28"/>
          <w:lang w:val="uk-UA"/>
        </w:rPr>
        <w:t>;</w:t>
      </w:r>
    </w:p>
    <w:p w14:paraId="78698413" w14:textId="77777777" w:rsidR="008F08D0" w:rsidRPr="002743B8" w:rsidRDefault="008F08D0" w:rsidP="008F08D0">
      <w:pPr>
        <w:pStyle w:val="12"/>
        <w:numPr>
          <w:ilvl w:val="0"/>
          <w:numId w:val="11"/>
        </w:numPr>
        <w:spacing w:after="0" w:line="100" w:lineRule="atLeast"/>
        <w:ind w:left="0" w:firstLine="426"/>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достатня професійна компетентність учителів для використання сучасного навчального е-контенту в освітньому процесі;</w:t>
      </w:r>
    </w:p>
    <w:p w14:paraId="02FCCA09" w14:textId="77777777" w:rsidR="008F08D0" w:rsidRPr="002743B8" w:rsidRDefault="008F08D0" w:rsidP="008F08D0">
      <w:pPr>
        <w:pStyle w:val="12"/>
        <w:numPr>
          <w:ilvl w:val="0"/>
          <w:numId w:val="11"/>
        </w:numPr>
        <w:spacing w:after="0" w:line="100" w:lineRule="atLeast"/>
        <w:ind w:left="0" w:firstLine="426"/>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інформаційна та медіа-грамотність учасників освітнього процесу, інтеграція медіа-освітніх компонентів у навчальні програми </w:t>
      </w:r>
      <w:r>
        <w:rPr>
          <w:rFonts w:ascii="Times New Roman" w:hAnsi="Times New Roman" w:cs="Times New Roman"/>
          <w:sz w:val="28"/>
          <w:szCs w:val="28"/>
          <w:lang w:val="uk-UA"/>
        </w:rPr>
        <w:t>ЗДО, ЗЗСО та ЗПО</w:t>
      </w:r>
      <w:r w:rsidRPr="002743B8">
        <w:rPr>
          <w:rFonts w:ascii="Times New Roman" w:hAnsi="Times New Roman" w:cs="Times New Roman"/>
          <w:sz w:val="28"/>
          <w:szCs w:val="28"/>
          <w:lang w:val="uk-UA"/>
        </w:rPr>
        <w:t>;</w:t>
      </w:r>
    </w:p>
    <w:p w14:paraId="36DF7BEF" w14:textId="77777777" w:rsidR="008F08D0" w:rsidRPr="002743B8" w:rsidRDefault="008F08D0" w:rsidP="008F08D0">
      <w:pPr>
        <w:pStyle w:val="12"/>
        <w:numPr>
          <w:ilvl w:val="0"/>
          <w:numId w:val="11"/>
        </w:numPr>
        <w:spacing w:after="0" w:line="100" w:lineRule="atLeast"/>
        <w:ind w:left="0" w:firstLine="426"/>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сформований медіа-імунітет особистості, готовність до протистояння агресивному медіа-середовищу, усвідомлений вибір та критичне сприйняття  різноманітних інформаційних джерел;</w:t>
      </w:r>
    </w:p>
    <w:p w14:paraId="36A2504D" w14:textId="77777777" w:rsidR="00DA79A0" w:rsidRPr="00AD0FF6" w:rsidRDefault="008F08D0" w:rsidP="00AD0FF6">
      <w:pPr>
        <w:pStyle w:val="12"/>
        <w:numPr>
          <w:ilvl w:val="0"/>
          <w:numId w:val="11"/>
        </w:numPr>
        <w:spacing w:after="0" w:line="100" w:lineRule="atLeast"/>
        <w:ind w:left="0" w:firstLine="426"/>
        <w:jc w:val="both"/>
        <w:rPr>
          <w:rFonts w:cs="Times New Roman"/>
          <w:lang w:val="uk-UA"/>
        </w:rPr>
      </w:pPr>
      <w:r w:rsidRPr="002743B8">
        <w:rPr>
          <w:rFonts w:ascii="Times New Roman" w:hAnsi="Times New Roman" w:cs="Times New Roman"/>
          <w:sz w:val="28"/>
          <w:szCs w:val="28"/>
          <w:lang w:val="uk-UA"/>
        </w:rPr>
        <w:t>професійна готовність учителя до медіа-творчості для компетентного самовираження та реалізації його життєвих і професійних завдань, покращення якості міжособистісної та професійної комунікації, мережі стосунків і якості життя в значущих для особистості спільнотах.</w:t>
      </w:r>
    </w:p>
    <w:p w14:paraId="0BEF679A" w14:textId="77777777" w:rsidR="00AD0FF6" w:rsidRPr="00AD0FF6" w:rsidRDefault="00AD0FF6" w:rsidP="00AD0FF6">
      <w:pPr>
        <w:pStyle w:val="12"/>
        <w:spacing w:after="0" w:line="100" w:lineRule="atLeast"/>
        <w:ind w:left="426"/>
        <w:jc w:val="both"/>
        <w:rPr>
          <w:rFonts w:cs="Times New Roman"/>
          <w:lang w:val="uk-UA"/>
        </w:rPr>
      </w:pPr>
    </w:p>
    <w:p w14:paraId="7A663950" w14:textId="77777777" w:rsidR="00EF6326" w:rsidRPr="002743B8" w:rsidRDefault="00EF6326" w:rsidP="00EF032C">
      <w:pPr>
        <w:tabs>
          <w:tab w:val="left" w:pos="4320"/>
        </w:tabs>
        <w:spacing w:after="200" w:line="276"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2.5. Проєкт «Мовна освіта»</w:t>
      </w:r>
    </w:p>
    <w:p w14:paraId="3EB19F02" w14:textId="77777777" w:rsidR="00EF6326" w:rsidRPr="002743B8" w:rsidRDefault="00EF6326" w:rsidP="00EF6326">
      <w:pPr>
        <w:pStyle w:val="a3"/>
        <w:spacing w:after="0" w:line="240" w:lineRule="auto"/>
        <w:ind w:left="0"/>
        <w:jc w:val="both"/>
        <w:rPr>
          <w:rFonts w:ascii="Times New Roman" w:hAnsi="Times New Roman" w:cs="Times New Roman"/>
          <w:sz w:val="28"/>
          <w:szCs w:val="28"/>
          <w:lang w:val="uk-UA"/>
        </w:rPr>
      </w:pPr>
      <w:r w:rsidRPr="002743B8">
        <w:rPr>
          <w:rFonts w:ascii="Times New Roman" w:hAnsi="Times New Roman" w:cs="Times New Roman"/>
          <w:b/>
          <w:bCs/>
          <w:i/>
          <w:iCs/>
          <w:sz w:val="28"/>
          <w:szCs w:val="28"/>
          <w:lang w:val="uk-UA"/>
        </w:rPr>
        <w:t xml:space="preserve"> Завдання</w:t>
      </w:r>
      <w:r w:rsidRPr="002743B8">
        <w:rPr>
          <w:rFonts w:ascii="Times New Roman" w:hAnsi="Times New Roman" w:cs="Times New Roman"/>
          <w:b/>
          <w:bCs/>
          <w:sz w:val="28"/>
          <w:szCs w:val="28"/>
          <w:lang w:val="uk-UA"/>
        </w:rPr>
        <w:t xml:space="preserve">: </w:t>
      </w:r>
      <w:r w:rsidRPr="002743B8">
        <w:rPr>
          <w:rFonts w:ascii="Times New Roman" w:hAnsi="Times New Roman" w:cs="Times New Roman"/>
          <w:sz w:val="28"/>
          <w:szCs w:val="28"/>
          <w:lang w:val="uk-UA"/>
        </w:rPr>
        <w:t>поліпшення якості мовної освіти щодо формування багатомовної особистості, яка вільно володіє державною, рідною та іноземними мовами.</w:t>
      </w:r>
    </w:p>
    <w:p w14:paraId="3F2DEDC3" w14:textId="77777777" w:rsidR="00EF6326" w:rsidRDefault="00EF6326" w:rsidP="00EF6326">
      <w:pPr>
        <w:spacing w:after="0" w:line="240" w:lineRule="auto"/>
        <w:jc w:val="center"/>
        <w:rPr>
          <w:rFonts w:ascii="Times New Roman" w:hAnsi="Times New Roman" w:cs="Times New Roman"/>
          <w:b/>
          <w:bCs/>
          <w:sz w:val="28"/>
          <w:szCs w:val="28"/>
          <w:lang w:val="uk-UA"/>
        </w:rPr>
      </w:pPr>
    </w:p>
    <w:p w14:paraId="60072A1B" w14:textId="77777777" w:rsidR="00AD0FF6" w:rsidRDefault="00AD0FF6" w:rsidP="00EF6326">
      <w:pPr>
        <w:spacing w:after="0" w:line="240" w:lineRule="auto"/>
        <w:jc w:val="center"/>
        <w:rPr>
          <w:rFonts w:ascii="Times New Roman" w:hAnsi="Times New Roman" w:cs="Times New Roman"/>
          <w:b/>
          <w:bCs/>
          <w:sz w:val="28"/>
          <w:szCs w:val="28"/>
          <w:lang w:val="uk-UA"/>
        </w:rPr>
      </w:pPr>
    </w:p>
    <w:p w14:paraId="0DE7269A" w14:textId="77777777" w:rsidR="00AD0FF6" w:rsidRPr="002743B8" w:rsidRDefault="00AD0FF6" w:rsidP="00EF6326">
      <w:pPr>
        <w:spacing w:after="0" w:line="240" w:lineRule="auto"/>
        <w:jc w:val="center"/>
        <w:rPr>
          <w:rFonts w:ascii="Times New Roman" w:hAnsi="Times New Roman" w:cs="Times New Roman"/>
          <w:b/>
          <w:bCs/>
          <w:sz w:val="28"/>
          <w:szCs w:val="28"/>
          <w:lang w:val="uk-UA"/>
        </w:rPr>
      </w:pPr>
    </w:p>
    <w:tbl>
      <w:tblPr>
        <w:tblW w:w="96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50"/>
        <w:gridCol w:w="1843"/>
        <w:gridCol w:w="776"/>
        <w:gridCol w:w="776"/>
        <w:gridCol w:w="857"/>
        <w:gridCol w:w="851"/>
        <w:gridCol w:w="850"/>
      </w:tblGrid>
      <w:tr w:rsidR="00EF6326" w:rsidRPr="002743B8" w14:paraId="75F68FEC" w14:textId="77777777" w:rsidTr="00AD0FF6">
        <w:tc>
          <w:tcPr>
            <w:tcW w:w="3650" w:type="dxa"/>
            <w:vMerge w:val="restart"/>
          </w:tcPr>
          <w:p w14:paraId="77C09EC9"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b/>
                <w:sz w:val="28"/>
                <w:szCs w:val="28"/>
                <w:lang w:val="uk-UA"/>
              </w:rPr>
              <w:t>Шляхи реалізації</w:t>
            </w:r>
          </w:p>
        </w:tc>
        <w:tc>
          <w:tcPr>
            <w:tcW w:w="1843" w:type="dxa"/>
            <w:vMerge w:val="restart"/>
          </w:tcPr>
          <w:p w14:paraId="339871BE" w14:textId="77777777" w:rsidR="00EF6326" w:rsidRPr="002743B8" w:rsidRDefault="00EF6326" w:rsidP="00DC5ECF">
            <w:pPr>
              <w:spacing w:after="0" w:line="240" w:lineRule="auto"/>
              <w:jc w:val="center"/>
              <w:rPr>
                <w:rFonts w:ascii="Times New Roman" w:hAnsi="Times New Roman" w:cs="Times New Roman"/>
                <w:b/>
                <w:sz w:val="28"/>
                <w:szCs w:val="28"/>
                <w:lang w:val="uk-UA"/>
              </w:rPr>
            </w:pPr>
            <w:r w:rsidRPr="002743B8">
              <w:rPr>
                <w:rFonts w:ascii="Times New Roman" w:hAnsi="Times New Roman" w:cs="Times New Roman"/>
                <w:b/>
                <w:sz w:val="28"/>
                <w:szCs w:val="28"/>
                <w:lang w:val="uk-UA"/>
              </w:rPr>
              <w:t>Виконавці</w:t>
            </w:r>
          </w:p>
        </w:tc>
        <w:tc>
          <w:tcPr>
            <w:tcW w:w="4110" w:type="dxa"/>
            <w:gridSpan w:val="5"/>
          </w:tcPr>
          <w:p w14:paraId="7A504F13" w14:textId="77777777" w:rsidR="00EF6326" w:rsidRPr="002743B8" w:rsidRDefault="00EF6326" w:rsidP="00DC5ECF">
            <w:pPr>
              <w:spacing w:after="0" w:line="240" w:lineRule="auto"/>
              <w:jc w:val="center"/>
              <w:rPr>
                <w:rFonts w:ascii="Times New Roman" w:hAnsi="Times New Roman" w:cs="Times New Roman"/>
                <w:b/>
                <w:sz w:val="28"/>
                <w:szCs w:val="28"/>
                <w:lang w:val="uk-UA"/>
              </w:rPr>
            </w:pPr>
            <w:r w:rsidRPr="002743B8">
              <w:rPr>
                <w:rFonts w:ascii="Times New Roman" w:hAnsi="Times New Roman" w:cs="Times New Roman"/>
                <w:b/>
                <w:sz w:val="28"/>
                <w:szCs w:val="28"/>
                <w:lang w:val="uk-UA"/>
              </w:rPr>
              <w:t>Термін виконання</w:t>
            </w:r>
          </w:p>
        </w:tc>
      </w:tr>
      <w:tr w:rsidR="00EF6326" w:rsidRPr="002743B8" w14:paraId="5E2F4775" w14:textId="77777777" w:rsidTr="00AD0FF6">
        <w:tc>
          <w:tcPr>
            <w:tcW w:w="3650" w:type="dxa"/>
            <w:vMerge/>
          </w:tcPr>
          <w:p w14:paraId="0EFC530A"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p>
        </w:tc>
        <w:tc>
          <w:tcPr>
            <w:tcW w:w="1843" w:type="dxa"/>
            <w:vMerge/>
          </w:tcPr>
          <w:p w14:paraId="010A5551"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p>
        </w:tc>
        <w:tc>
          <w:tcPr>
            <w:tcW w:w="776" w:type="dxa"/>
          </w:tcPr>
          <w:p w14:paraId="0477BE20"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2021</w:t>
            </w:r>
          </w:p>
        </w:tc>
        <w:tc>
          <w:tcPr>
            <w:tcW w:w="776" w:type="dxa"/>
          </w:tcPr>
          <w:p w14:paraId="00C57FDC"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2022</w:t>
            </w:r>
          </w:p>
        </w:tc>
        <w:tc>
          <w:tcPr>
            <w:tcW w:w="857" w:type="dxa"/>
          </w:tcPr>
          <w:p w14:paraId="33C6DCAB"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2023</w:t>
            </w:r>
          </w:p>
        </w:tc>
        <w:tc>
          <w:tcPr>
            <w:tcW w:w="851" w:type="dxa"/>
          </w:tcPr>
          <w:p w14:paraId="6F0C5A19"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2024</w:t>
            </w:r>
          </w:p>
        </w:tc>
        <w:tc>
          <w:tcPr>
            <w:tcW w:w="850" w:type="dxa"/>
          </w:tcPr>
          <w:p w14:paraId="47E95A05"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2025</w:t>
            </w:r>
          </w:p>
        </w:tc>
      </w:tr>
      <w:tr w:rsidR="00EF6326" w:rsidRPr="002743B8" w14:paraId="22FB6A87" w14:textId="77777777" w:rsidTr="00AD0FF6">
        <w:tc>
          <w:tcPr>
            <w:tcW w:w="8753" w:type="dxa"/>
            <w:gridSpan w:val="6"/>
          </w:tcPr>
          <w:p w14:paraId="56D544F2" w14:textId="77777777" w:rsidR="00EF6326" w:rsidRPr="002743B8" w:rsidRDefault="00EF6326" w:rsidP="00DC5ECF">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Удосконалювати</w:t>
            </w:r>
            <w:r w:rsidRPr="002743B8">
              <w:rPr>
                <w:rFonts w:ascii="Times New Roman" w:hAnsi="Times New Roman" w:cs="Times New Roman"/>
                <w:b/>
                <w:bCs/>
                <w:sz w:val="28"/>
                <w:szCs w:val="28"/>
                <w:lang w:val="uk-UA"/>
              </w:rPr>
              <w:t>:</w:t>
            </w:r>
          </w:p>
        </w:tc>
        <w:tc>
          <w:tcPr>
            <w:tcW w:w="850" w:type="dxa"/>
          </w:tcPr>
          <w:p w14:paraId="4EC2D1E7" w14:textId="77777777"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14:paraId="11EDA1CE" w14:textId="77777777" w:rsidTr="00AD0FF6">
        <w:tc>
          <w:tcPr>
            <w:tcW w:w="3650" w:type="dxa"/>
          </w:tcPr>
          <w:p w14:paraId="22328E31" w14:textId="77777777" w:rsidR="00EF6326" w:rsidRPr="002743B8" w:rsidRDefault="00EF6326" w:rsidP="00DC5ECF">
            <w:pPr>
              <w:tabs>
                <w:tab w:val="left" w:pos="284"/>
                <w:tab w:val="left" w:pos="426"/>
              </w:tabs>
              <w:spacing w:after="0" w:line="240" w:lineRule="auto"/>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 xml:space="preserve">- цілісну систему багатомовної освіти дітей та молоді </w:t>
            </w:r>
            <w:r>
              <w:rPr>
                <w:rFonts w:ascii="Times New Roman" w:hAnsi="Times New Roman" w:cs="Times New Roman"/>
                <w:sz w:val="28"/>
                <w:szCs w:val="28"/>
                <w:lang w:val="uk-UA"/>
              </w:rPr>
              <w:t>Бахмутської міської ОТГ (навчання української, іноземних мов та мов національних меншин)</w:t>
            </w:r>
          </w:p>
        </w:tc>
        <w:tc>
          <w:tcPr>
            <w:tcW w:w="1843" w:type="dxa"/>
          </w:tcPr>
          <w:p w14:paraId="0885BCC7"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0DA7E301"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Центр професійного розвитку педагогічних працівників</w:t>
            </w:r>
          </w:p>
          <w:p w14:paraId="7CBC667D"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(далі – ЦПРПП), заклади</w:t>
            </w:r>
          </w:p>
          <w:p w14:paraId="62B4D466"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 xml:space="preserve">освіти </w:t>
            </w:r>
          </w:p>
        </w:tc>
        <w:tc>
          <w:tcPr>
            <w:tcW w:w="776" w:type="dxa"/>
          </w:tcPr>
          <w:p w14:paraId="4E454B29"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53613245"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52D25AC1"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6AF08836"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28A66140"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53E538CB" w14:textId="77777777" w:rsidTr="00AD0FF6">
        <w:tc>
          <w:tcPr>
            <w:tcW w:w="8753" w:type="dxa"/>
            <w:gridSpan w:val="6"/>
          </w:tcPr>
          <w:p w14:paraId="64650F3C" w14:textId="77777777"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Поширити:</w:t>
            </w:r>
          </w:p>
        </w:tc>
        <w:tc>
          <w:tcPr>
            <w:tcW w:w="850" w:type="dxa"/>
          </w:tcPr>
          <w:p w14:paraId="140661DE" w14:textId="77777777"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14:paraId="49801EAB" w14:textId="77777777" w:rsidTr="00AD0FF6">
        <w:tc>
          <w:tcPr>
            <w:tcW w:w="3650" w:type="dxa"/>
          </w:tcPr>
          <w:p w14:paraId="1BC0B7F6" w14:textId="77777777" w:rsidR="00EF6326" w:rsidRPr="002743B8" w:rsidRDefault="00EF6326" w:rsidP="00EF6326">
            <w:pPr>
              <w:pStyle w:val="a3"/>
              <w:numPr>
                <w:ilvl w:val="0"/>
                <w:numId w:val="27"/>
              </w:numPr>
              <w:tabs>
                <w:tab w:val="left" w:pos="426"/>
              </w:tabs>
              <w:spacing w:after="0" w:line="240" w:lineRule="auto"/>
              <w:ind w:left="17" w:right="204" w:firstLine="97"/>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мережу профільних класів для забезпечення потреб учнів у вивченні української, іноземної мов та мов національних меншин;</w:t>
            </w:r>
          </w:p>
        </w:tc>
        <w:tc>
          <w:tcPr>
            <w:tcW w:w="1843" w:type="dxa"/>
          </w:tcPr>
          <w:p w14:paraId="4B5E27A4"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76239F28"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 загальної середньої освіти</w:t>
            </w:r>
          </w:p>
          <w:p w14:paraId="4F9DC6E7"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(далі – ЗЗСО)</w:t>
            </w:r>
          </w:p>
        </w:tc>
        <w:tc>
          <w:tcPr>
            <w:tcW w:w="776" w:type="dxa"/>
          </w:tcPr>
          <w:p w14:paraId="72E4720B"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40F7FFF0"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0522826B"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17F1E963"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36933C61"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65D971B1" w14:textId="77777777" w:rsidTr="00AD0FF6">
        <w:tc>
          <w:tcPr>
            <w:tcW w:w="3650" w:type="dxa"/>
          </w:tcPr>
          <w:p w14:paraId="53256042" w14:textId="77777777" w:rsidR="00EF6326" w:rsidRPr="002743B8" w:rsidRDefault="00EF6326" w:rsidP="00EF6326">
            <w:pPr>
              <w:pStyle w:val="a3"/>
              <w:numPr>
                <w:ilvl w:val="0"/>
                <w:numId w:val="26"/>
              </w:numPr>
              <w:tabs>
                <w:tab w:val="left" w:pos="426"/>
              </w:tabs>
              <w:spacing w:after="0" w:line="240" w:lineRule="auto"/>
              <w:ind w:left="17" w:right="204" w:firstLine="97"/>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систему літніх мовних таборів із залученням волонтерів, студентів ВУЗів та проведенням культурно-просвітницької діяльності в закладах освіти.</w:t>
            </w:r>
          </w:p>
        </w:tc>
        <w:tc>
          <w:tcPr>
            <w:tcW w:w="1843" w:type="dxa"/>
          </w:tcPr>
          <w:p w14:paraId="5BEAB185"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55A92A95"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14:paraId="55D38C37"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14:paraId="2FB6FE03" w14:textId="77777777"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776" w:type="dxa"/>
          </w:tcPr>
          <w:p w14:paraId="1A3B7F60"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779247E2"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41DCAA47"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497D4554"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712F5FFF" w14:textId="77777777" w:rsidTr="00AD0FF6">
        <w:tc>
          <w:tcPr>
            <w:tcW w:w="8753" w:type="dxa"/>
            <w:gridSpan w:val="6"/>
          </w:tcPr>
          <w:p w14:paraId="61EB8CC2" w14:textId="77777777" w:rsidR="00EF6326" w:rsidRPr="002743B8" w:rsidRDefault="00EF6326" w:rsidP="00DC5ECF">
            <w:pPr>
              <w:spacing w:after="0" w:line="240" w:lineRule="auto"/>
              <w:ind w:left="206" w:hanging="206"/>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Запровадити:</w:t>
            </w:r>
          </w:p>
        </w:tc>
        <w:tc>
          <w:tcPr>
            <w:tcW w:w="850" w:type="dxa"/>
          </w:tcPr>
          <w:p w14:paraId="2483D92D" w14:textId="77777777" w:rsidR="00EF6326" w:rsidRPr="002743B8" w:rsidRDefault="00EF6326" w:rsidP="00DC5ECF">
            <w:pPr>
              <w:spacing w:after="0" w:line="240" w:lineRule="auto"/>
              <w:ind w:left="206" w:hanging="206"/>
              <w:rPr>
                <w:rFonts w:ascii="Times New Roman" w:hAnsi="Times New Roman" w:cs="Times New Roman"/>
                <w:b/>
                <w:bCs/>
                <w:sz w:val="28"/>
                <w:szCs w:val="28"/>
                <w:lang w:val="uk-UA"/>
              </w:rPr>
            </w:pPr>
          </w:p>
        </w:tc>
      </w:tr>
      <w:tr w:rsidR="00EF6326" w:rsidRPr="002743B8" w14:paraId="2FA83E0A" w14:textId="77777777" w:rsidTr="00AD0FF6">
        <w:tc>
          <w:tcPr>
            <w:tcW w:w="3650" w:type="dxa"/>
          </w:tcPr>
          <w:p w14:paraId="4182B2DF" w14:textId="77777777" w:rsidR="00EF6326" w:rsidRPr="002743B8" w:rsidRDefault="00EF6326" w:rsidP="00EF6326">
            <w:pPr>
              <w:pStyle w:val="a3"/>
              <w:numPr>
                <w:ilvl w:val="0"/>
                <w:numId w:val="26"/>
              </w:numPr>
              <w:tabs>
                <w:tab w:val="left" w:pos="426"/>
              </w:tabs>
              <w:spacing w:after="0" w:line="240" w:lineRule="auto"/>
              <w:ind w:left="17" w:right="204" w:firstLine="9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освітні проєкти мовної тематики та інтегровані проєкти (українська мова – українознавство, іноземні мови, зарубіжна література тощо);</w:t>
            </w:r>
          </w:p>
        </w:tc>
        <w:tc>
          <w:tcPr>
            <w:tcW w:w="1843" w:type="dxa"/>
          </w:tcPr>
          <w:p w14:paraId="4E14EAF4"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w:t>
            </w:r>
          </w:p>
          <w:p w14:paraId="13867998"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14:paraId="28F385BA"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освіти</w:t>
            </w:r>
          </w:p>
        </w:tc>
        <w:tc>
          <w:tcPr>
            <w:tcW w:w="776" w:type="dxa"/>
          </w:tcPr>
          <w:p w14:paraId="215DEB51"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76" w:type="dxa"/>
          </w:tcPr>
          <w:p w14:paraId="2B19457D"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038B95B2" w14:textId="77777777"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1CFA7381"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4F2DEB49" w14:textId="77777777"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EF6326" w:rsidRPr="002743B8" w14:paraId="74391E4C" w14:textId="77777777" w:rsidTr="00AD0FF6">
        <w:tc>
          <w:tcPr>
            <w:tcW w:w="3650" w:type="dxa"/>
          </w:tcPr>
          <w:p w14:paraId="6460DC66" w14:textId="77777777" w:rsidR="00EF6326" w:rsidRPr="002743B8" w:rsidRDefault="00EF6326" w:rsidP="00EF6326">
            <w:pPr>
              <w:pStyle w:val="a3"/>
              <w:numPr>
                <w:ilvl w:val="0"/>
                <w:numId w:val="26"/>
              </w:numPr>
              <w:tabs>
                <w:tab w:val="left" w:pos="426"/>
              </w:tabs>
              <w:spacing w:after="0" w:line="240" w:lineRule="auto"/>
              <w:ind w:left="17" w:right="204" w:firstLine="9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xml:space="preserve">традиції містків дружби, взаємного культурного обміну між закладами освіти Бахмутської міської ОТГ, </w:t>
            </w:r>
            <w:r w:rsidRPr="002743B8">
              <w:rPr>
                <w:rFonts w:ascii="Times New Roman" w:hAnsi="Times New Roman" w:cs="Times New Roman"/>
                <w:sz w:val="28"/>
                <w:szCs w:val="28"/>
                <w:lang w:val="uk-UA"/>
              </w:rPr>
              <w:lastRenderedPageBreak/>
              <w:t>області та інших регіонів України.</w:t>
            </w:r>
          </w:p>
        </w:tc>
        <w:tc>
          <w:tcPr>
            <w:tcW w:w="1843" w:type="dxa"/>
          </w:tcPr>
          <w:p w14:paraId="72F41BEE"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lastRenderedPageBreak/>
              <w:t>Управління освіти,</w:t>
            </w:r>
          </w:p>
          <w:p w14:paraId="19E0625D"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14:paraId="502A48A6"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освіти</w:t>
            </w:r>
          </w:p>
        </w:tc>
        <w:tc>
          <w:tcPr>
            <w:tcW w:w="776" w:type="dxa"/>
          </w:tcPr>
          <w:p w14:paraId="0131F15C"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7404FCDB"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7E6564BA"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12D63307"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3E7045F8"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44E8657C" w14:textId="77777777" w:rsidTr="00AD0FF6">
        <w:tc>
          <w:tcPr>
            <w:tcW w:w="8753" w:type="dxa"/>
            <w:gridSpan w:val="6"/>
          </w:tcPr>
          <w:p w14:paraId="4E4C3654" w14:textId="77777777"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lastRenderedPageBreak/>
              <w:t>Забезпечити:</w:t>
            </w:r>
          </w:p>
        </w:tc>
        <w:tc>
          <w:tcPr>
            <w:tcW w:w="850" w:type="dxa"/>
          </w:tcPr>
          <w:p w14:paraId="5CCD23EF" w14:textId="77777777"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14:paraId="3B33681A" w14:textId="77777777" w:rsidTr="00AD0FF6">
        <w:tc>
          <w:tcPr>
            <w:tcW w:w="3650" w:type="dxa"/>
          </w:tcPr>
          <w:p w14:paraId="228A21D6" w14:textId="77777777" w:rsidR="00EF6326" w:rsidRPr="00AF1286" w:rsidRDefault="00EF6326" w:rsidP="00DC5ECF">
            <w:pPr>
              <w:spacing w:after="0" w:line="240" w:lineRule="auto"/>
              <w:ind w:left="17" w:right="204" w:firstLine="9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 науково-методичний супровід закладів загальної середньої освіти з профільним навчанням, з поглибленим вивче</w:t>
            </w:r>
            <w:r>
              <w:rPr>
                <w:rFonts w:ascii="Times New Roman" w:hAnsi="Times New Roman" w:cs="Times New Roman"/>
                <w:sz w:val="28"/>
                <w:szCs w:val="28"/>
                <w:lang w:val="uk-UA"/>
              </w:rPr>
              <w:t>нням української, іноземних мов, мов національних меншин та міських методичних об</w:t>
            </w:r>
            <w:r w:rsidRPr="00DE2A5C">
              <w:rPr>
                <w:rFonts w:ascii="Times New Roman" w:hAnsi="Times New Roman" w:cs="Times New Roman"/>
                <w:sz w:val="28"/>
                <w:szCs w:val="28"/>
              </w:rPr>
              <w:t>’</w:t>
            </w:r>
            <w:r>
              <w:rPr>
                <w:rFonts w:ascii="Times New Roman" w:hAnsi="Times New Roman" w:cs="Times New Roman"/>
                <w:sz w:val="28"/>
                <w:szCs w:val="28"/>
                <w:lang w:val="uk-UA"/>
              </w:rPr>
              <w:t>єднань вчителів-філологів</w:t>
            </w:r>
          </w:p>
        </w:tc>
        <w:tc>
          <w:tcPr>
            <w:tcW w:w="1843" w:type="dxa"/>
          </w:tcPr>
          <w:p w14:paraId="2840D5C7"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 xml:space="preserve"> ЦПРПП</w:t>
            </w:r>
          </w:p>
        </w:tc>
        <w:tc>
          <w:tcPr>
            <w:tcW w:w="776" w:type="dxa"/>
          </w:tcPr>
          <w:p w14:paraId="5A55EE43"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2DA2584F"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48228B9E"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7052F9B9"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3A43196E"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55DA324E" w14:textId="77777777" w:rsidTr="00AD0FF6">
        <w:tc>
          <w:tcPr>
            <w:tcW w:w="8753" w:type="dxa"/>
            <w:gridSpan w:val="6"/>
          </w:tcPr>
          <w:p w14:paraId="3E2D90CD" w14:textId="77777777" w:rsidR="00EF6326" w:rsidRPr="002743B8" w:rsidRDefault="00EF6326" w:rsidP="00DC5ECF">
            <w:pPr>
              <w:spacing w:after="0" w:line="240" w:lineRule="auto"/>
              <w:ind w:left="206" w:hanging="206"/>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 xml:space="preserve">Сприяти: </w:t>
            </w:r>
          </w:p>
        </w:tc>
        <w:tc>
          <w:tcPr>
            <w:tcW w:w="850" w:type="dxa"/>
          </w:tcPr>
          <w:p w14:paraId="7518DCC4" w14:textId="77777777" w:rsidR="00EF6326" w:rsidRPr="002743B8" w:rsidRDefault="00EF6326" w:rsidP="00DC5ECF">
            <w:pPr>
              <w:spacing w:after="0" w:line="240" w:lineRule="auto"/>
              <w:ind w:left="206" w:hanging="206"/>
              <w:rPr>
                <w:rFonts w:ascii="Times New Roman" w:hAnsi="Times New Roman" w:cs="Times New Roman"/>
                <w:b/>
                <w:bCs/>
                <w:sz w:val="28"/>
                <w:szCs w:val="28"/>
                <w:lang w:val="uk-UA"/>
              </w:rPr>
            </w:pPr>
          </w:p>
        </w:tc>
      </w:tr>
      <w:tr w:rsidR="00EF6326" w:rsidRPr="002743B8" w14:paraId="098B3A90" w14:textId="77777777" w:rsidTr="00AD0FF6">
        <w:tc>
          <w:tcPr>
            <w:tcW w:w="3650" w:type="dxa"/>
          </w:tcPr>
          <w:p w14:paraId="2EC8B1C7" w14:textId="77777777" w:rsidR="00EF6326" w:rsidRPr="002743B8" w:rsidRDefault="00EF6326" w:rsidP="00EF6326">
            <w:pPr>
              <w:pStyle w:val="a3"/>
              <w:numPr>
                <w:ilvl w:val="0"/>
                <w:numId w:val="26"/>
              </w:numPr>
              <w:tabs>
                <w:tab w:val="left" w:pos="284"/>
              </w:tabs>
              <w:spacing w:after="0" w:line="240" w:lineRule="auto"/>
              <w:ind w:left="0" w:right="204"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розробці програм факультативів та курсів за вибором з української мови, іноземної мови, мов національних меншин, навчально-методичних посібників у рамках роботи творчих груп міських методичних об’єднань вчителів-філологів;</w:t>
            </w:r>
          </w:p>
        </w:tc>
        <w:tc>
          <w:tcPr>
            <w:tcW w:w="1843" w:type="dxa"/>
          </w:tcPr>
          <w:p w14:paraId="6458F828"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ЗЗСО</w:t>
            </w:r>
          </w:p>
        </w:tc>
        <w:tc>
          <w:tcPr>
            <w:tcW w:w="776" w:type="dxa"/>
          </w:tcPr>
          <w:p w14:paraId="443500B4" w14:textId="77777777"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776" w:type="dxa"/>
          </w:tcPr>
          <w:p w14:paraId="4068E1FE"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12B296A2" w14:textId="77777777" w:rsidR="00EF6326" w:rsidRPr="00397727" w:rsidRDefault="00EF6326" w:rsidP="00DC5ECF">
            <w:pPr>
              <w:spacing w:after="0" w:line="240" w:lineRule="auto"/>
              <w:ind w:left="206" w:hanging="206"/>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Pr>
          <w:p w14:paraId="684971A8"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649A2BB2"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3D036FBE" w14:textId="77777777" w:rsidTr="00AD0FF6">
        <w:tc>
          <w:tcPr>
            <w:tcW w:w="3650" w:type="dxa"/>
          </w:tcPr>
          <w:p w14:paraId="3D525332" w14:textId="77777777" w:rsidR="00EF6326" w:rsidRPr="002743B8" w:rsidRDefault="00EF6326" w:rsidP="00EF6326">
            <w:pPr>
              <w:pStyle w:val="a3"/>
              <w:numPr>
                <w:ilvl w:val="0"/>
                <w:numId w:val="25"/>
              </w:numPr>
              <w:tabs>
                <w:tab w:val="left" w:pos="426"/>
              </w:tabs>
              <w:spacing w:after="0" w:line="240" w:lineRule="auto"/>
              <w:ind w:left="0" w:firstLine="0"/>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поповненню бібліотечних фондів сучасною україномовною літературою, творами зарубіжних письменників, перекладених українською, творів мовами національних меншин.</w:t>
            </w:r>
          </w:p>
        </w:tc>
        <w:tc>
          <w:tcPr>
            <w:tcW w:w="1843" w:type="dxa"/>
          </w:tcPr>
          <w:p w14:paraId="1A4E7770"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ЦПРПП, ЗЗСО</w:t>
            </w:r>
          </w:p>
        </w:tc>
        <w:tc>
          <w:tcPr>
            <w:tcW w:w="776" w:type="dxa"/>
          </w:tcPr>
          <w:p w14:paraId="4F48C819"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36313AB4"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19A5DA25"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0AAE6D40"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60A1DF61"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6AEE4425" w14:textId="77777777" w:rsidTr="00AD0FF6">
        <w:tc>
          <w:tcPr>
            <w:tcW w:w="8753" w:type="dxa"/>
            <w:gridSpan w:val="6"/>
          </w:tcPr>
          <w:p w14:paraId="47E2AE41" w14:textId="77777777"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Активізувати:</w:t>
            </w:r>
          </w:p>
        </w:tc>
        <w:tc>
          <w:tcPr>
            <w:tcW w:w="850" w:type="dxa"/>
          </w:tcPr>
          <w:p w14:paraId="5E43D279" w14:textId="77777777"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14:paraId="18B90A52" w14:textId="77777777" w:rsidTr="00AD0FF6">
        <w:tc>
          <w:tcPr>
            <w:tcW w:w="3650" w:type="dxa"/>
          </w:tcPr>
          <w:p w14:paraId="51B937A0" w14:textId="77777777" w:rsidR="00EF6326" w:rsidRPr="002743B8" w:rsidRDefault="00EF6326" w:rsidP="00EF6326">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сучасну систему моніторингу якості мовної освіти учнів (з української мови та іноземної);</w:t>
            </w:r>
          </w:p>
        </w:tc>
        <w:tc>
          <w:tcPr>
            <w:tcW w:w="1843" w:type="dxa"/>
          </w:tcPr>
          <w:p w14:paraId="4997DC73"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ЦПРПП, ЗЗСО</w:t>
            </w:r>
          </w:p>
        </w:tc>
        <w:tc>
          <w:tcPr>
            <w:tcW w:w="776" w:type="dxa"/>
          </w:tcPr>
          <w:p w14:paraId="61F1141F"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789DDC20"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5B12A2EC"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750115C4"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45ACFED5"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25FF4D12" w14:textId="77777777" w:rsidTr="00AD0FF6">
        <w:tc>
          <w:tcPr>
            <w:tcW w:w="3650" w:type="dxa"/>
          </w:tcPr>
          <w:p w14:paraId="0DCDB692" w14:textId="77777777" w:rsidR="00EF6326" w:rsidRPr="002743B8" w:rsidRDefault="00EF6326" w:rsidP="00EF6326">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популяризацію вивчення іноземних мов;</w:t>
            </w:r>
          </w:p>
        </w:tc>
        <w:tc>
          <w:tcPr>
            <w:tcW w:w="1843" w:type="dxa"/>
          </w:tcPr>
          <w:p w14:paraId="27E1BD28"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ЦПРПП, ЗЗСО</w:t>
            </w:r>
          </w:p>
        </w:tc>
        <w:tc>
          <w:tcPr>
            <w:tcW w:w="776" w:type="dxa"/>
          </w:tcPr>
          <w:p w14:paraId="1A227143"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365FE6FD"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182D54F9"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1E219EDD"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0AD845ED"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01563F1F" w14:textId="77777777" w:rsidTr="00AD0FF6">
        <w:tc>
          <w:tcPr>
            <w:tcW w:w="3650" w:type="dxa"/>
          </w:tcPr>
          <w:p w14:paraId="4E3C7950" w14:textId="77777777" w:rsidR="00EF6326" w:rsidRPr="002743B8" w:rsidRDefault="00EF6326" w:rsidP="00EF6326">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національно-патріотичне виховання учнів засобами мовної освіти.</w:t>
            </w:r>
          </w:p>
        </w:tc>
        <w:tc>
          <w:tcPr>
            <w:tcW w:w="1843" w:type="dxa"/>
          </w:tcPr>
          <w:p w14:paraId="0106E0BC"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14:paraId="7FE84AA2"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14:paraId="0D842DDB"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22DFD319"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7FB223D2"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701522E7"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75E8DC3E"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6A95294C" w14:textId="77777777" w:rsidTr="00AD0FF6">
        <w:tc>
          <w:tcPr>
            <w:tcW w:w="8753" w:type="dxa"/>
            <w:gridSpan w:val="6"/>
          </w:tcPr>
          <w:p w14:paraId="64C040D5" w14:textId="77777777"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lastRenderedPageBreak/>
              <w:t>Проводити:</w:t>
            </w:r>
          </w:p>
        </w:tc>
        <w:tc>
          <w:tcPr>
            <w:tcW w:w="850" w:type="dxa"/>
          </w:tcPr>
          <w:p w14:paraId="3E840A8A" w14:textId="77777777"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14:paraId="3D092ACE" w14:textId="77777777" w:rsidTr="00AD0FF6">
        <w:tc>
          <w:tcPr>
            <w:tcW w:w="3650" w:type="dxa"/>
          </w:tcPr>
          <w:p w14:paraId="775E284A" w14:textId="77777777" w:rsidR="00EF6326" w:rsidRDefault="00EF6326" w:rsidP="00EF6326">
            <w:pPr>
              <w:pStyle w:val="a3"/>
              <w:numPr>
                <w:ilvl w:val="0"/>
                <w:numId w:val="25"/>
              </w:numPr>
              <w:tabs>
                <w:tab w:val="left" w:pos="284"/>
              </w:tabs>
              <w:spacing w:after="0" w:line="240" w:lineRule="auto"/>
              <w:ind w:left="17" w:right="204" w:hanging="17"/>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тематичні літературні виставки та експозиції, дні шляхетності української мови, літературно-мистецькі вечори; літературні вітальні за творчістю письменників рідного краю; святкування пам’ятних та ювілейних дат літерату</w:t>
            </w:r>
            <w:r>
              <w:rPr>
                <w:rFonts w:ascii="Times New Roman" w:hAnsi="Times New Roman" w:cs="Times New Roman"/>
                <w:sz w:val="28"/>
                <w:szCs w:val="28"/>
                <w:lang w:val="uk-UA"/>
              </w:rPr>
              <w:t>рних діячів згідно з календарем;</w:t>
            </w:r>
          </w:p>
          <w:p w14:paraId="723C9D5C" w14:textId="77777777" w:rsidR="00EF6326" w:rsidRPr="002743B8" w:rsidRDefault="00EF6326" w:rsidP="00EF6326">
            <w:pPr>
              <w:pStyle w:val="a3"/>
              <w:numPr>
                <w:ilvl w:val="0"/>
                <w:numId w:val="25"/>
              </w:numPr>
              <w:tabs>
                <w:tab w:val="left" w:pos="284"/>
              </w:tabs>
              <w:spacing w:after="0" w:line="240" w:lineRule="auto"/>
              <w:ind w:left="17" w:right="204" w:hanging="17"/>
              <w:jc w:val="both"/>
              <w:rPr>
                <w:rFonts w:ascii="Times New Roman" w:hAnsi="Times New Roman" w:cs="Times New Roman"/>
                <w:sz w:val="28"/>
                <w:szCs w:val="28"/>
                <w:lang w:val="uk-UA"/>
              </w:rPr>
            </w:pPr>
            <w:r>
              <w:rPr>
                <w:rFonts w:ascii="Times New Roman" w:hAnsi="Times New Roman" w:cs="Times New Roman"/>
                <w:sz w:val="28"/>
                <w:szCs w:val="28"/>
                <w:lang w:val="uk-UA"/>
              </w:rPr>
              <w:t>тренінги, майстер-класи на базі Ресурсного центру британської Ради в Україні, розташованого у Бахмутській загальноосвітній школі І-ІІІ ступенів №5 з профільним навчанням Бахмутської міської ради Донецької області</w:t>
            </w:r>
          </w:p>
        </w:tc>
        <w:tc>
          <w:tcPr>
            <w:tcW w:w="1843" w:type="dxa"/>
          </w:tcPr>
          <w:p w14:paraId="1A6DC3A4"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Управління освіти, ЦПРПП, заклади</w:t>
            </w:r>
          </w:p>
          <w:p w14:paraId="7FF72FBC"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14:paraId="48EF323D"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1B671A37"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5D657177"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17BED8FF"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0F975E4B"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7B7A2B8D" w14:textId="77777777" w:rsidTr="00AD0FF6">
        <w:tc>
          <w:tcPr>
            <w:tcW w:w="8753" w:type="dxa"/>
            <w:gridSpan w:val="6"/>
          </w:tcPr>
          <w:p w14:paraId="23BBE639" w14:textId="77777777" w:rsidR="00EF6326" w:rsidRPr="002743B8" w:rsidRDefault="00EF6326" w:rsidP="00DC5ECF">
            <w:pPr>
              <w:spacing w:after="0" w:line="240" w:lineRule="auto"/>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Залучати:</w:t>
            </w:r>
          </w:p>
        </w:tc>
        <w:tc>
          <w:tcPr>
            <w:tcW w:w="850" w:type="dxa"/>
          </w:tcPr>
          <w:p w14:paraId="7A7BD3D2" w14:textId="77777777" w:rsidR="00EF6326" w:rsidRPr="002743B8" w:rsidRDefault="00EF6326" w:rsidP="00DC5ECF">
            <w:pPr>
              <w:spacing w:after="0" w:line="240" w:lineRule="auto"/>
              <w:rPr>
                <w:rFonts w:ascii="Times New Roman" w:hAnsi="Times New Roman" w:cs="Times New Roman"/>
                <w:b/>
                <w:bCs/>
                <w:sz w:val="28"/>
                <w:szCs w:val="28"/>
                <w:lang w:val="uk-UA"/>
              </w:rPr>
            </w:pPr>
          </w:p>
        </w:tc>
      </w:tr>
      <w:tr w:rsidR="00EF6326" w:rsidRPr="002743B8" w14:paraId="5AA7CAAA" w14:textId="77777777" w:rsidTr="00AD0FF6">
        <w:tc>
          <w:tcPr>
            <w:tcW w:w="3650" w:type="dxa"/>
          </w:tcPr>
          <w:p w14:paraId="18E5C1A0" w14:textId="77777777" w:rsidR="00EF6326" w:rsidRPr="002743B8" w:rsidRDefault="00EF6326" w:rsidP="00EF6326">
            <w:pPr>
              <w:pStyle w:val="a3"/>
              <w:numPr>
                <w:ilvl w:val="0"/>
                <w:numId w:val="25"/>
              </w:numPr>
              <w:spacing w:after="0" w:line="240" w:lineRule="auto"/>
              <w:ind w:left="0" w:firstLine="0"/>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учнів до участі в учнівських олімпіадах (у тому числі Інтернет-олімпіад), конкурсах з українознавства, української мови  різних рівнів;</w:t>
            </w:r>
          </w:p>
        </w:tc>
        <w:tc>
          <w:tcPr>
            <w:tcW w:w="1843" w:type="dxa"/>
          </w:tcPr>
          <w:p w14:paraId="4141E547"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14:paraId="18059994"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14:paraId="29E192DE"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4DCC08CB"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277A2BCA"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14EEA845"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22BA2846"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r w:rsidR="00EF6326" w:rsidRPr="002743B8" w14:paraId="23FF18FF" w14:textId="77777777" w:rsidTr="00AD0FF6">
        <w:tc>
          <w:tcPr>
            <w:tcW w:w="3650" w:type="dxa"/>
          </w:tcPr>
          <w:p w14:paraId="7216AF4D" w14:textId="77777777" w:rsidR="00EF6326" w:rsidRPr="002743B8" w:rsidRDefault="00EF6326" w:rsidP="00EF6326">
            <w:pPr>
              <w:pStyle w:val="a3"/>
              <w:numPr>
                <w:ilvl w:val="0"/>
                <w:numId w:val="25"/>
              </w:numPr>
              <w:spacing w:after="0" w:line="240" w:lineRule="auto"/>
              <w:ind w:left="17" w:right="204" w:firstLine="97"/>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педагогів до участі у фахових конкурсах різних рівнів.</w:t>
            </w:r>
          </w:p>
        </w:tc>
        <w:tc>
          <w:tcPr>
            <w:tcW w:w="1843" w:type="dxa"/>
          </w:tcPr>
          <w:p w14:paraId="6B500B1D" w14:textId="77777777" w:rsidR="00EF6326" w:rsidRPr="002743B8" w:rsidRDefault="00EF6326" w:rsidP="00DC5ECF">
            <w:pPr>
              <w:spacing w:after="0" w:line="240" w:lineRule="auto"/>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ЦПРПП, заклади</w:t>
            </w:r>
          </w:p>
          <w:p w14:paraId="78C75855" w14:textId="77777777" w:rsidR="00EF6326" w:rsidRPr="002743B8" w:rsidRDefault="00EF6326" w:rsidP="00DC5ECF">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sz w:val="28"/>
                <w:szCs w:val="28"/>
                <w:lang w:val="uk-UA"/>
              </w:rPr>
              <w:t>освіти</w:t>
            </w:r>
          </w:p>
        </w:tc>
        <w:tc>
          <w:tcPr>
            <w:tcW w:w="776" w:type="dxa"/>
          </w:tcPr>
          <w:p w14:paraId="1294BE60"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776" w:type="dxa"/>
          </w:tcPr>
          <w:p w14:paraId="6F582856"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7" w:type="dxa"/>
          </w:tcPr>
          <w:p w14:paraId="241065AD"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1" w:type="dxa"/>
          </w:tcPr>
          <w:p w14:paraId="24197032"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c>
          <w:tcPr>
            <w:tcW w:w="850" w:type="dxa"/>
          </w:tcPr>
          <w:p w14:paraId="7EF1F98A" w14:textId="77777777" w:rsidR="00EF6326" w:rsidRPr="002743B8" w:rsidRDefault="00EF6326" w:rsidP="00DC5ECF">
            <w:pPr>
              <w:spacing w:after="0" w:line="240" w:lineRule="auto"/>
              <w:ind w:left="206" w:hanging="206"/>
              <w:jc w:val="center"/>
              <w:rPr>
                <w:rFonts w:ascii="Times New Roman" w:hAnsi="Times New Roman" w:cs="Times New Roman"/>
                <w:sz w:val="28"/>
                <w:szCs w:val="28"/>
                <w:lang w:val="uk-UA"/>
              </w:rPr>
            </w:pPr>
            <w:r w:rsidRPr="002743B8">
              <w:rPr>
                <w:rFonts w:ascii="Times New Roman" w:hAnsi="Times New Roman" w:cs="Times New Roman"/>
                <w:sz w:val="28"/>
                <w:szCs w:val="28"/>
                <w:lang w:val="uk-UA"/>
              </w:rPr>
              <w:t>+</w:t>
            </w:r>
          </w:p>
        </w:tc>
      </w:tr>
    </w:tbl>
    <w:p w14:paraId="0C6EBDD7" w14:textId="77777777" w:rsidR="00EF6326" w:rsidRPr="002743B8" w:rsidRDefault="00EF6326" w:rsidP="00EF6326">
      <w:pPr>
        <w:spacing w:after="0" w:line="240" w:lineRule="auto"/>
        <w:jc w:val="both"/>
        <w:rPr>
          <w:rFonts w:ascii="Times New Roman" w:hAnsi="Times New Roman" w:cs="Times New Roman"/>
          <w:b/>
          <w:bCs/>
          <w:i/>
          <w:iCs/>
          <w:sz w:val="28"/>
          <w:szCs w:val="28"/>
          <w:lang w:val="uk-UA"/>
        </w:rPr>
      </w:pPr>
    </w:p>
    <w:p w14:paraId="0F75945C" w14:textId="77777777" w:rsidR="00EF6326" w:rsidRPr="002743B8" w:rsidRDefault="00EF6326" w:rsidP="00EF6326">
      <w:pPr>
        <w:spacing w:after="0" w:line="240" w:lineRule="auto"/>
        <w:jc w:val="both"/>
        <w:rPr>
          <w:rFonts w:ascii="Times New Roman" w:hAnsi="Times New Roman" w:cs="Times New Roman"/>
          <w:b/>
          <w:bCs/>
          <w:sz w:val="28"/>
          <w:szCs w:val="28"/>
          <w:lang w:val="uk-UA"/>
        </w:rPr>
      </w:pPr>
      <w:r w:rsidRPr="002743B8">
        <w:rPr>
          <w:rFonts w:ascii="Times New Roman" w:hAnsi="Times New Roman" w:cs="Times New Roman"/>
          <w:b/>
          <w:bCs/>
          <w:i/>
          <w:iCs/>
          <w:sz w:val="28"/>
          <w:szCs w:val="28"/>
          <w:lang w:val="uk-UA"/>
        </w:rPr>
        <w:t>Очікувані результати</w:t>
      </w:r>
      <w:r w:rsidRPr="002743B8">
        <w:rPr>
          <w:rFonts w:ascii="Times New Roman" w:hAnsi="Times New Roman" w:cs="Times New Roman"/>
          <w:b/>
          <w:bCs/>
          <w:sz w:val="28"/>
          <w:szCs w:val="28"/>
          <w:lang w:val="uk-UA"/>
        </w:rPr>
        <w:t>:</w:t>
      </w:r>
    </w:p>
    <w:p w14:paraId="2CC94A31" w14:textId="77777777" w:rsidR="00EF6326" w:rsidRPr="002743B8" w:rsidRDefault="00EF6326" w:rsidP="00EF6326">
      <w:pPr>
        <w:pStyle w:val="a3"/>
        <w:numPr>
          <w:ilvl w:val="0"/>
          <w:numId w:val="25"/>
        </w:numPr>
        <w:tabs>
          <w:tab w:val="left" w:pos="284"/>
        </w:tabs>
        <w:spacing w:after="0" w:line="240" w:lineRule="auto"/>
        <w:ind w:left="0" w:firstLine="0"/>
        <w:jc w:val="both"/>
        <w:rPr>
          <w:rFonts w:ascii="Times New Roman" w:hAnsi="Times New Roman" w:cs="Times New Roman"/>
          <w:b/>
          <w:bCs/>
          <w:sz w:val="28"/>
          <w:szCs w:val="28"/>
          <w:lang w:val="uk-UA"/>
        </w:rPr>
      </w:pPr>
      <w:r w:rsidRPr="002743B8">
        <w:rPr>
          <w:rFonts w:ascii="Times New Roman" w:hAnsi="Times New Roman" w:cs="Times New Roman"/>
          <w:sz w:val="28"/>
          <w:szCs w:val="28"/>
          <w:lang w:val="uk-UA"/>
        </w:rPr>
        <w:t>надається якісна багатомовна освіта в закладах загальної середньої освіти, підпорядкованих Управлінню освіти;</w:t>
      </w:r>
    </w:p>
    <w:p w14:paraId="412FF931" w14:textId="77777777" w:rsidR="00EF6326" w:rsidRPr="002743B8" w:rsidRDefault="00EF6326" w:rsidP="00EF6326">
      <w:pPr>
        <w:pStyle w:val="a3"/>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впроваджено різноманітні форми багатомовної освіти дітей та молоді (профільні класи, ліцеї, літні мовні табори тощо);</w:t>
      </w:r>
    </w:p>
    <w:p w14:paraId="687799E6" w14:textId="77777777" w:rsidR="00EF6326" w:rsidRPr="002743B8" w:rsidRDefault="00EF6326" w:rsidP="00EF6326">
      <w:pPr>
        <w:pStyle w:val="a3"/>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наявність у шкільних бібліотеках сучасної україномовної літератури, якісних перекладів творів зарубіжних письменників українською мовою;</w:t>
      </w:r>
    </w:p>
    <w:p w14:paraId="4F58093C" w14:textId="77777777" w:rsidR="00EF6326" w:rsidRPr="002743B8" w:rsidRDefault="00EF6326" w:rsidP="00EF6326">
      <w:pPr>
        <w:pStyle w:val="a3"/>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743B8">
        <w:rPr>
          <w:rFonts w:ascii="Times New Roman" w:hAnsi="Times New Roman" w:cs="Times New Roman"/>
          <w:sz w:val="28"/>
          <w:szCs w:val="28"/>
          <w:lang w:val="uk-UA"/>
        </w:rPr>
        <w:t>удосконалення професійної майстерності вчителя-словесника – висококваліфікованого фахівця, що володіє системними знаннями, навичками і вміннями з літературознавчих, психологічних, педагогічних наук.</w:t>
      </w:r>
    </w:p>
    <w:p w14:paraId="7F672639" w14:textId="77777777" w:rsidR="00EF6326" w:rsidRPr="002743B8" w:rsidRDefault="00EF6326" w:rsidP="00EF6326">
      <w:pPr>
        <w:spacing w:after="0" w:line="240" w:lineRule="auto"/>
        <w:jc w:val="both"/>
        <w:rPr>
          <w:rFonts w:ascii="Times New Roman" w:hAnsi="Times New Roman" w:cs="Times New Roman"/>
          <w:sz w:val="28"/>
          <w:szCs w:val="28"/>
          <w:lang w:val="uk-UA"/>
        </w:rPr>
      </w:pPr>
    </w:p>
    <w:p w14:paraId="33325A56" w14:textId="77777777" w:rsidR="00EF032C" w:rsidRDefault="00EF032C" w:rsidP="006A5382">
      <w:pPr>
        <w:spacing w:after="0" w:line="240" w:lineRule="auto"/>
        <w:jc w:val="center"/>
        <w:rPr>
          <w:rFonts w:ascii="Times New Roman" w:hAnsi="Times New Roman" w:cs="Times New Roman"/>
          <w:b/>
          <w:bCs/>
          <w:sz w:val="28"/>
          <w:szCs w:val="28"/>
          <w:lang w:val="uk-UA"/>
        </w:rPr>
      </w:pPr>
    </w:p>
    <w:p w14:paraId="2DC05203" w14:textId="77777777" w:rsidR="00AD0FF6" w:rsidRDefault="00AD0FF6" w:rsidP="006A5382">
      <w:pPr>
        <w:spacing w:after="0" w:line="240" w:lineRule="auto"/>
        <w:jc w:val="center"/>
        <w:rPr>
          <w:rFonts w:ascii="Times New Roman" w:hAnsi="Times New Roman" w:cs="Times New Roman"/>
          <w:b/>
          <w:bCs/>
          <w:sz w:val="28"/>
          <w:szCs w:val="28"/>
          <w:lang w:val="uk-UA"/>
        </w:rPr>
      </w:pPr>
    </w:p>
    <w:p w14:paraId="4616FC7B" w14:textId="77777777" w:rsidR="007D1D03" w:rsidRDefault="007D1D03" w:rsidP="006A5382">
      <w:pPr>
        <w:spacing w:after="0" w:line="240"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3. ЗДОРОВ’Я ТА БЕЗПЕКА</w:t>
      </w:r>
    </w:p>
    <w:p w14:paraId="7AE0C7C8" w14:textId="77777777" w:rsidR="00DA79A0" w:rsidRPr="002743B8" w:rsidRDefault="00DA79A0" w:rsidP="006A5382">
      <w:pPr>
        <w:spacing w:after="0" w:line="240" w:lineRule="auto"/>
        <w:jc w:val="center"/>
        <w:rPr>
          <w:rFonts w:ascii="Times New Roman" w:hAnsi="Times New Roman" w:cs="Times New Roman"/>
          <w:b/>
          <w:bCs/>
          <w:sz w:val="28"/>
          <w:szCs w:val="28"/>
          <w:lang w:val="uk-UA"/>
        </w:rPr>
      </w:pPr>
    </w:p>
    <w:p w14:paraId="1C5D4057" w14:textId="77777777" w:rsidR="00C139AB" w:rsidRDefault="00C139AB" w:rsidP="00C139AB">
      <w:pPr>
        <w:pStyle w:val="Standard"/>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3.1. Проєкт </w:t>
      </w:r>
    </w:p>
    <w:p w14:paraId="407A06AC" w14:textId="77777777" w:rsidR="00C139AB" w:rsidRDefault="00C139AB" w:rsidP="00C139AB">
      <w:pPr>
        <w:pStyle w:val="Standard"/>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«Здоров’я через освіту та соціальний захист здобувачів освіти»</w:t>
      </w:r>
    </w:p>
    <w:p w14:paraId="245ECFC0" w14:textId="77777777" w:rsidR="00C139AB" w:rsidRDefault="00C139AB" w:rsidP="00C139AB">
      <w:pPr>
        <w:pStyle w:val="Standard"/>
        <w:spacing w:after="0" w:line="240" w:lineRule="auto"/>
        <w:jc w:val="center"/>
        <w:rPr>
          <w:rFonts w:ascii="Times New Roman" w:hAnsi="Times New Roman" w:cs="Times New Roman"/>
          <w:b/>
          <w:bCs/>
          <w:sz w:val="28"/>
          <w:szCs w:val="28"/>
          <w:lang w:val="uk-UA"/>
        </w:rPr>
      </w:pPr>
    </w:p>
    <w:p w14:paraId="6454B55D" w14:textId="77777777" w:rsidR="00C139AB" w:rsidRPr="00C040DC" w:rsidRDefault="00C139AB" w:rsidP="00C139AB">
      <w:pPr>
        <w:pStyle w:val="Standard"/>
        <w:spacing w:after="0" w:line="240" w:lineRule="auto"/>
        <w:jc w:val="both"/>
        <w:rPr>
          <w:lang w:val="uk-UA"/>
        </w:rPr>
      </w:pPr>
      <w:r>
        <w:rPr>
          <w:rFonts w:ascii="Times New Roman" w:hAnsi="Times New Roman" w:cs="Times New Roman"/>
          <w:b/>
          <w:bCs/>
          <w:i/>
          <w:iCs/>
          <w:sz w:val="28"/>
          <w:szCs w:val="28"/>
          <w:lang w:val="uk-UA"/>
        </w:rPr>
        <w:t>Мета</w:t>
      </w:r>
      <w:r>
        <w:rPr>
          <w:rFonts w:ascii="Times New Roman" w:hAnsi="Times New Roman" w:cs="Times New Roman"/>
          <w:sz w:val="28"/>
          <w:szCs w:val="28"/>
          <w:lang w:val="uk-UA"/>
        </w:rPr>
        <w:t>: сприяння забезпеченню високого рівня освітніх послуг закладів освіти Бахмутської міської ОТГ будь-якого типу та рівня без шкоди для здоров’я; створення безпечних та комфортних умов для всебічного розвитку особистості через розширення здоров'язбережувального простору.</w:t>
      </w:r>
    </w:p>
    <w:p w14:paraId="20BEAEF7" w14:textId="77777777" w:rsidR="00C139AB" w:rsidRDefault="00C139AB" w:rsidP="00C139AB">
      <w:pPr>
        <w:pStyle w:val="Standard"/>
        <w:spacing w:after="0" w:line="240" w:lineRule="auto"/>
        <w:jc w:val="both"/>
        <w:rPr>
          <w:rFonts w:ascii="Times New Roman" w:hAnsi="Times New Roman" w:cs="Times New Roman"/>
          <w:sz w:val="28"/>
          <w:szCs w:val="28"/>
          <w:lang w:val="uk-UA"/>
        </w:rPr>
      </w:pPr>
    </w:p>
    <w:tbl>
      <w:tblPr>
        <w:tblW w:w="9747" w:type="dxa"/>
        <w:jc w:val="center"/>
        <w:tblLayout w:type="fixed"/>
        <w:tblCellMar>
          <w:left w:w="10" w:type="dxa"/>
          <w:right w:w="10" w:type="dxa"/>
        </w:tblCellMar>
        <w:tblLook w:val="00A0" w:firstRow="1" w:lastRow="0" w:firstColumn="1" w:lastColumn="0" w:noHBand="0" w:noVBand="0"/>
      </w:tblPr>
      <w:tblGrid>
        <w:gridCol w:w="3847"/>
        <w:gridCol w:w="1701"/>
        <w:gridCol w:w="709"/>
        <w:gridCol w:w="850"/>
        <w:gridCol w:w="851"/>
        <w:gridCol w:w="850"/>
        <w:gridCol w:w="909"/>
        <w:gridCol w:w="30"/>
      </w:tblGrid>
      <w:tr w:rsidR="00C139AB" w14:paraId="04764F00"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4E4B0F13" w14:textId="77777777" w:rsidR="00C139AB" w:rsidRPr="0051669B" w:rsidRDefault="00C139AB" w:rsidP="00C139AB">
            <w:pPr>
              <w:tabs>
                <w:tab w:val="center" w:pos="2257"/>
                <w:tab w:val="right" w:pos="4515"/>
              </w:tabs>
              <w:rPr>
                <w:lang w:val="uk-UA"/>
              </w:rPr>
            </w:pPr>
            <w:r>
              <w:rPr>
                <w:rFonts w:ascii="Times New Roman" w:hAnsi="Times New Roman" w:cs="Times New Roman"/>
                <w:b/>
                <w:bCs/>
                <w:sz w:val="28"/>
                <w:szCs w:val="28"/>
                <w:lang w:val="uk-UA"/>
              </w:rPr>
              <w:tab/>
              <w:t>Шляхи реалізації</w:t>
            </w:r>
            <w:r>
              <w:rPr>
                <w:rFonts w:ascii="Times New Roman" w:hAnsi="Times New Roman" w:cs="Times New Roman"/>
                <w:b/>
                <w:bCs/>
                <w:sz w:val="28"/>
                <w:szCs w:val="28"/>
                <w:lang w:val="uk-UA"/>
              </w:rPr>
              <w:tab/>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08E2179" w14:textId="77777777" w:rsidR="00C139AB" w:rsidRPr="00083437" w:rsidRDefault="00C139AB" w:rsidP="00C139AB">
            <w:pPr>
              <w:pStyle w:val="Standard"/>
              <w:spacing w:after="0" w:line="240" w:lineRule="auto"/>
              <w:jc w:val="center"/>
              <w:rPr>
                <w:rFonts w:ascii="Times New Roman" w:hAnsi="Times New Roman" w:cs="Times New Roman"/>
                <w:sz w:val="24"/>
                <w:szCs w:val="24"/>
                <w:lang w:val="uk-UA"/>
              </w:rPr>
            </w:pPr>
            <w:r w:rsidRPr="00083437">
              <w:rPr>
                <w:rFonts w:ascii="Times New Roman" w:hAnsi="Times New Roman" w:cs="Times New Roman"/>
                <w:b/>
                <w:bCs/>
                <w:sz w:val="24"/>
                <w:szCs w:val="24"/>
                <w:lang w:val="uk-UA"/>
              </w:rPr>
              <w:t>Виконавці</w:t>
            </w:r>
          </w:p>
        </w:tc>
        <w:tc>
          <w:tcPr>
            <w:tcW w:w="709" w:type="dxa"/>
            <w:tcBorders>
              <w:top w:val="single" w:sz="4" w:space="0" w:color="000000"/>
              <w:left w:val="single" w:sz="4" w:space="0" w:color="auto"/>
              <w:bottom w:val="single" w:sz="4" w:space="0" w:color="000000"/>
              <w:right w:val="single" w:sz="4" w:space="0" w:color="000000"/>
            </w:tcBorders>
          </w:tcPr>
          <w:p w14:paraId="57A6E311" w14:textId="77777777" w:rsidR="00C139AB" w:rsidRPr="00083437" w:rsidRDefault="00C139AB" w:rsidP="00C139AB">
            <w:pPr>
              <w:pStyle w:val="Standard"/>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2021</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861E149"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w:t>
            </w:r>
            <w:r>
              <w:rPr>
                <w:rFonts w:ascii="Times New Roman" w:hAnsi="Times New Roman" w:cs="Times New Roman"/>
                <w:sz w:val="28"/>
                <w:szCs w:val="28"/>
                <w:lang w:val="en-US"/>
              </w:rPr>
              <w:t>22</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1E0C8CC1"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w:t>
            </w:r>
            <w:r>
              <w:rPr>
                <w:rFonts w:ascii="Times New Roman" w:hAnsi="Times New Roman" w:cs="Times New Roman"/>
                <w:sz w:val="28"/>
                <w:szCs w:val="28"/>
                <w:lang w:val="en-US"/>
              </w:rPr>
              <w:t>23</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62809CC8"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w:t>
            </w:r>
            <w:r>
              <w:rPr>
                <w:rFonts w:ascii="Times New Roman" w:hAnsi="Times New Roman" w:cs="Times New Roman"/>
                <w:sz w:val="28"/>
                <w:szCs w:val="28"/>
                <w:lang w:val="en-US"/>
              </w:rPr>
              <w:t>24</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0B883C"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w:t>
            </w:r>
            <w:r>
              <w:rPr>
                <w:rFonts w:ascii="Times New Roman" w:hAnsi="Times New Roman" w:cs="Times New Roman"/>
                <w:sz w:val="28"/>
                <w:szCs w:val="28"/>
                <w:lang w:val="en-US"/>
              </w:rPr>
              <w:t>5</w:t>
            </w:r>
          </w:p>
        </w:tc>
      </w:tr>
      <w:tr w:rsidR="00C139AB" w14:paraId="1381BBE5"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49C16760" w14:textId="77777777" w:rsidR="00C139AB" w:rsidRDefault="00C139AB" w:rsidP="00C139AB">
            <w:pPr>
              <w:pStyle w:val="Standard"/>
              <w:spacing w:after="0" w:line="240" w:lineRule="auto"/>
            </w:pPr>
            <w:r>
              <w:rPr>
                <w:rFonts w:ascii="Times New Roman" w:hAnsi="Times New Roman" w:cs="Times New Roman"/>
                <w:b/>
                <w:bCs/>
                <w:sz w:val="28"/>
                <w:szCs w:val="28"/>
                <w:lang w:val="uk-UA"/>
              </w:rPr>
              <w:t>Створити</w:t>
            </w:r>
            <w:r>
              <w:rPr>
                <w:rFonts w:ascii="Times New Roman" w:hAnsi="Times New Roman" w:cs="Times New Roman"/>
                <w:sz w:val="28"/>
                <w:szCs w:val="28"/>
                <w:lang w:val="uk-UA"/>
              </w:rPr>
              <w:t>:</w:t>
            </w:r>
          </w:p>
          <w:p w14:paraId="1BA7A671" w14:textId="77777777" w:rsidR="00C139AB" w:rsidRDefault="00C139AB" w:rsidP="00CE6837">
            <w:pPr>
              <w:pStyle w:val="Standard"/>
              <w:numPr>
                <w:ilvl w:val="0"/>
                <w:numId w:val="17"/>
              </w:numPr>
              <w:tabs>
                <w:tab w:val="left" w:pos="477"/>
              </w:tabs>
              <w:spacing w:after="0" w:line="240" w:lineRule="auto"/>
              <w:ind w:left="51" w:firstLine="142"/>
              <w:jc w:val="both"/>
              <w:rPr>
                <w:rFonts w:ascii="Times New Roman" w:hAnsi="Times New Roman" w:cs="Times New Roman"/>
                <w:sz w:val="28"/>
                <w:szCs w:val="28"/>
                <w:lang w:val="uk-UA"/>
              </w:rPr>
            </w:pPr>
            <w:r>
              <w:rPr>
                <w:rFonts w:ascii="Times New Roman" w:hAnsi="Times New Roman" w:cs="Times New Roman"/>
                <w:sz w:val="28"/>
                <w:szCs w:val="28"/>
                <w:lang w:val="uk-UA"/>
              </w:rPr>
              <w:t>ефективні моделі освітньої установи щодо здоров’язбереження і здоров’я, відновлення особистості дитини з урахуванням локальних умов;</w:t>
            </w:r>
          </w:p>
          <w:p w14:paraId="09A90B5B" w14:textId="77777777" w:rsidR="00C139AB" w:rsidRDefault="00C139AB" w:rsidP="00CE6837">
            <w:pPr>
              <w:pStyle w:val="Standard"/>
              <w:numPr>
                <w:ilvl w:val="0"/>
                <w:numId w:val="17"/>
              </w:numPr>
              <w:tabs>
                <w:tab w:val="left" w:pos="477"/>
              </w:tabs>
              <w:spacing w:after="0" w:line="240" w:lineRule="auto"/>
              <w:ind w:left="51" w:firstLine="142"/>
              <w:jc w:val="both"/>
              <w:rPr>
                <w:rFonts w:ascii="Times New Roman" w:hAnsi="Times New Roman" w:cs="Times New Roman"/>
                <w:sz w:val="28"/>
                <w:szCs w:val="28"/>
                <w:lang w:val="uk-UA"/>
              </w:rPr>
            </w:pPr>
            <w:r>
              <w:rPr>
                <w:rFonts w:ascii="Times New Roman" w:hAnsi="Times New Roman" w:cs="Times New Roman"/>
                <w:sz w:val="28"/>
                <w:szCs w:val="28"/>
                <w:lang w:val="uk-UA"/>
              </w:rPr>
              <w:t>групу швидкого реагування та психолого-соціального супроводу особистості дитини, яка опинилася в складних життєвих обставинах на базі ЗОШ №10.</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5254E6B"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ЦППСР,  заклади освіти</w:t>
            </w:r>
          </w:p>
          <w:p w14:paraId="733E26B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2608ED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ЦППСР  </w:t>
            </w:r>
          </w:p>
          <w:p w14:paraId="3D542C2A" w14:textId="77777777" w:rsidR="00C139AB" w:rsidRPr="00790B18" w:rsidRDefault="00C139AB" w:rsidP="00C139AB">
            <w:pPr>
              <w:pStyle w:val="Standard"/>
              <w:spacing w:after="0" w:line="240" w:lineRule="auto"/>
              <w:jc w:val="center"/>
              <w:rPr>
                <w:rFonts w:ascii="Times New Roman" w:hAnsi="Times New Roman" w:cs="Times New Roman"/>
                <w:sz w:val="28"/>
                <w:szCs w:val="28"/>
                <w:lang w:val="uk-UA"/>
              </w:rPr>
            </w:pPr>
          </w:p>
        </w:tc>
        <w:tc>
          <w:tcPr>
            <w:tcW w:w="709" w:type="dxa"/>
            <w:tcBorders>
              <w:top w:val="single" w:sz="4" w:space="0" w:color="000000"/>
              <w:left w:val="single" w:sz="4" w:space="0" w:color="auto"/>
              <w:bottom w:val="single" w:sz="4" w:space="0" w:color="000000"/>
              <w:right w:val="single" w:sz="4" w:space="0" w:color="000000"/>
            </w:tcBorders>
          </w:tcPr>
          <w:p w14:paraId="612F163B" w14:textId="77777777" w:rsidR="00C139AB" w:rsidRPr="00CB7318" w:rsidRDefault="00C139AB" w:rsidP="00C139AB">
            <w:pPr>
              <w:pStyle w:val="Standard"/>
              <w:spacing w:after="0" w:line="240" w:lineRule="auto"/>
              <w:jc w:val="center"/>
              <w:rPr>
                <w:rFonts w:ascii="Times New Roman" w:hAnsi="Times New Roman" w:cs="Times New Roman"/>
                <w:sz w:val="28"/>
                <w:szCs w:val="28"/>
                <w:lang w:val="en-US"/>
              </w:rPr>
            </w:pPr>
            <w:r w:rsidRPr="00CB7318">
              <w:rPr>
                <w:rFonts w:ascii="Times New Roman" w:hAnsi="Times New Roman" w:cs="Times New Roman"/>
                <w:sz w:val="28"/>
                <w:szCs w:val="28"/>
                <w:lang w:val="en-US"/>
              </w:rPr>
              <w:t>+</w:t>
            </w:r>
          </w:p>
          <w:p w14:paraId="6674C081" w14:textId="77777777" w:rsidR="00C139AB" w:rsidRPr="00CB7318" w:rsidRDefault="00C139AB" w:rsidP="00C139AB">
            <w:pPr>
              <w:rPr>
                <w:sz w:val="28"/>
                <w:szCs w:val="28"/>
                <w:lang w:val="en-US"/>
              </w:rPr>
            </w:pPr>
          </w:p>
          <w:p w14:paraId="280A045C" w14:textId="77777777" w:rsidR="00C139AB" w:rsidRPr="00CB7318" w:rsidRDefault="00C139AB" w:rsidP="00C139AB">
            <w:pPr>
              <w:rPr>
                <w:sz w:val="28"/>
                <w:szCs w:val="28"/>
                <w:lang w:val="en-US"/>
              </w:rPr>
            </w:pPr>
          </w:p>
          <w:p w14:paraId="2355FBB0" w14:textId="77777777" w:rsidR="00C139AB" w:rsidRPr="00CB7318" w:rsidRDefault="00C139AB" w:rsidP="00C139AB">
            <w:pPr>
              <w:rPr>
                <w:sz w:val="28"/>
                <w:szCs w:val="28"/>
                <w:lang w:val="en-US"/>
              </w:rPr>
            </w:pPr>
          </w:p>
          <w:p w14:paraId="34A5669B" w14:textId="77777777" w:rsidR="00C139AB" w:rsidRPr="00CB7318" w:rsidRDefault="00C139AB" w:rsidP="00C139AB">
            <w:pPr>
              <w:jc w:val="center"/>
              <w:rPr>
                <w:sz w:val="28"/>
                <w:szCs w:val="28"/>
                <w:lang w:val="uk-UA"/>
              </w:rPr>
            </w:pPr>
            <w:r w:rsidRPr="00CB7318">
              <w:rPr>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485E0FB7"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r w:rsidRPr="00CB7318">
              <w:rPr>
                <w:rFonts w:ascii="Times New Roman" w:hAnsi="Times New Roman" w:cs="Times New Roman"/>
                <w:sz w:val="28"/>
                <w:szCs w:val="28"/>
                <w:lang w:val="uk-UA"/>
              </w:rPr>
              <w:t>+</w:t>
            </w:r>
          </w:p>
          <w:p w14:paraId="5B8DBD4A"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67A3A99B"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0CAE8477"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1E1C84F3"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47252F33"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789097F5"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5E228970"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6DFF7C34"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r w:rsidRPr="00CB7318">
              <w:rPr>
                <w:rFonts w:ascii="Times New Roman" w:hAnsi="Times New Roman" w:cs="Times New Roman"/>
                <w:sz w:val="28"/>
                <w:szCs w:val="28"/>
                <w:lang w:val="uk-UA"/>
              </w:rPr>
              <w:t>+</w:t>
            </w:r>
          </w:p>
          <w:p w14:paraId="7D4CD404"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076EAAD9"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3B9CF104"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0ED70A69"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6AB71D75"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0DF1FE01"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17AA2071"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4AB4BBD"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r w:rsidRPr="00CB7318">
              <w:rPr>
                <w:rFonts w:ascii="Times New Roman" w:hAnsi="Times New Roman" w:cs="Times New Roman"/>
                <w:sz w:val="28"/>
                <w:szCs w:val="28"/>
                <w:lang w:val="uk-UA"/>
              </w:rPr>
              <w:t>+</w:t>
            </w:r>
          </w:p>
          <w:p w14:paraId="6A8596CE"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21F75480"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2871690D"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21D7D431"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6FF425AD"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045661CD"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00F2A402"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8A8C7B"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r w:rsidRPr="00CB7318">
              <w:rPr>
                <w:rFonts w:ascii="Times New Roman" w:hAnsi="Times New Roman" w:cs="Times New Roman"/>
                <w:sz w:val="28"/>
                <w:szCs w:val="28"/>
                <w:lang w:val="uk-UA"/>
              </w:rPr>
              <w:t>+</w:t>
            </w:r>
          </w:p>
          <w:p w14:paraId="193C4DE3"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3984BE94"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349007B0"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1483AF33"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1AE4FD37"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5DD2D79C"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p w14:paraId="7CA65116" w14:textId="77777777" w:rsidR="00C139AB" w:rsidRPr="00CB7318" w:rsidRDefault="00C139AB" w:rsidP="00C139AB">
            <w:pPr>
              <w:pStyle w:val="Standard"/>
              <w:spacing w:after="0" w:line="240" w:lineRule="auto"/>
              <w:jc w:val="center"/>
              <w:rPr>
                <w:rFonts w:ascii="Times New Roman" w:hAnsi="Times New Roman" w:cs="Times New Roman"/>
                <w:sz w:val="28"/>
                <w:szCs w:val="28"/>
                <w:lang w:val="uk-UA"/>
              </w:rPr>
            </w:pPr>
          </w:p>
        </w:tc>
      </w:tr>
      <w:tr w:rsidR="00C139AB" w14:paraId="196ADA76" w14:textId="77777777" w:rsidTr="00AD0FF6">
        <w:trPr>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73120041" w14:textId="77777777" w:rsidR="00C139AB" w:rsidRDefault="00C139AB" w:rsidP="00C139AB">
            <w:pPr>
              <w:pStyle w:val="Standard"/>
              <w:spacing w:after="0" w:line="240" w:lineRule="auto"/>
            </w:pPr>
            <w:r>
              <w:rPr>
                <w:rFonts w:ascii="Times New Roman" w:hAnsi="Times New Roman" w:cs="Times New Roman"/>
                <w:b/>
                <w:bCs/>
                <w:sz w:val="28"/>
                <w:szCs w:val="28"/>
                <w:lang w:val="uk-UA"/>
              </w:rPr>
              <w:t>Сприяти:</w:t>
            </w:r>
          </w:p>
          <w:p w14:paraId="14A0A312" w14:textId="77777777" w:rsidR="00C139AB" w:rsidRPr="00AE6035" w:rsidRDefault="00C139AB" w:rsidP="00CE6837">
            <w:pPr>
              <w:pStyle w:val="Standard"/>
              <w:numPr>
                <w:ilvl w:val="0"/>
                <w:numId w:val="17"/>
              </w:numPr>
              <w:tabs>
                <w:tab w:val="left" w:pos="335"/>
              </w:tabs>
              <w:spacing w:after="0" w:line="240" w:lineRule="auto"/>
              <w:ind w:firstLine="21"/>
              <w:jc w:val="both"/>
              <w:rPr>
                <w:rFonts w:ascii="Times New Roman" w:hAnsi="Times New Roman" w:cs="Times New Roman"/>
                <w:sz w:val="28"/>
                <w:szCs w:val="28"/>
                <w:lang w:val="uk-UA"/>
              </w:rPr>
            </w:pPr>
            <w:r w:rsidRPr="00AE6035">
              <w:rPr>
                <w:rFonts w:ascii="Times New Roman" w:hAnsi="Times New Roman" w:cs="Times New Roman"/>
                <w:sz w:val="28"/>
                <w:szCs w:val="28"/>
                <w:lang w:val="uk-UA"/>
              </w:rPr>
              <w:t>актуалізації діяльності закладів</w:t>
            </w:r>
            <w:r w:rsidRPr="00AE6035">
              <w:rPr>
                <w:rFonts w:ascii="Times New Roman" w:hAnsi="Times New Roman" w:cs="Times New Roman"/>
                <w:sz w:val="28"/>
                <w:szCs w:val="28"/>
              </w:rPr>
              <w:t xml:space="preserve"> </w:t>
            </w:r>
            <w:r w:rsidRPr="00AE6035">
              <w:rPr>
                <w:rFonts w:ascii="Times New Roman" w:hAnsi="Times New Roman" w:cs="Times New Roman"/>
                <w:sz w:val="28"/>
                <w:szCs w:val="28"/>
                <w:lang w:val="uk-UA"/>
              </w:rPr>
              <w:t>освіти, які працюють у режимі «Школа сприяння здоров’ю» (ДНЗ №27, ДНЗ №47, ЗОШ №2</w:t>
            </w:r>
            <w:r>
              <w:rPr>
                <w:rFonts w:ascii="Times New Roman" w:hAnsi="Times New Roman" w:cs="Times New Roman"/>
                <w:sz w:val="28"/>
                <w:szCs w:val="28"/>
                <w:lang w:val="uk-UA"/>
              </w:rPr>
              <w:t>, ЗОШ №10)</w:t>
            </w:r>
            <w:r w:rsidRPr="00AE6035">
              <w:rPr>
                <w:rFonts w:ascii="Times New Roman" w:hAnsi="Times New Roman" w:cs="Times New Roman"/>
                <w:sz w:val="28"/>
                <w:szCs w:val="28"/>
                <w:lang w:val="uk-UA"/>
              </w:rPr>
              <w:t>;</w:t>
            </w:r>
          </w:p>
          <w:p w14:paraId="719C9AEA" w14:textId="77777777" w:rsidR="00C139AB" w:rsidRDefault="00C139AB" w:rsidP="00CE6837">
            <w:pPr>
              <w:pStyle w:val="Standard"/>
              <w:numPr>
                <w:ilvl w:val="0"/>
                <w:numId w:val="17"/>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придбанню необхідного медичного обладнання  для ЗДО та ЗЗСО;</w:t>
            </w:r>
          </w:p>
          <w:p w14:paraId="1FEFF7C0" w14:textId="77777777" w:rsidR="00C139AB" w:rsidRDefault="00C139AB" w:rsidP="00CE6837">
            <w:pPr>
              <w:pStyle w:val="Standard"/>
              <w:numPr>
                <w:ilvl w:val="0"/>
                <w:numId w:val="17"/>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придбанню спортивного інвентарю та обладнання, меблів, посуду для їдальні, технічних засобів навчання тощо;</w:t>
            </w:r>
          </w:p>
          <w:p w14:paraId="5400343A" w14:textId="77777777" w:rsidR="00C139AB" w:rsidRDefault="00C139AB" w:rsidP="00CE6837">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проведенню дослідно-експериментальної роботи </w:t>
            </w:r>
            <w:r>
              <w:rPr>
                <w:rFonts w:ascii="Times New Roman" w:hAnsi="Times New Roman" w:cs="Times New Roman"/>
                <w:sz w:val="28"/>
                <w:szCs w:val="28"/>
                <w:lang w:val="uk-UA"/>
              </w:rPr>
              <w:lastRenderedPageBreak/>
              <w:t>всеукраїнського рівня з питань с</w:t>
            </w:r>
            <w:r>
              <w:rPr>
                <w:rFonts w:ascii="Times New Roman" w:hAnsi="Times New Roman" w:cs="Times New Roman"/>
                <w:sz w:val="28"/>
                <w:szCs w:val="28"/>
                <w:lang w:val="uk-UA" w:eastAsia="uk-UA"/>
              </w:rPr>
              <w:t>творення здоров’язбережувального освітнього простору</w:t>
            </w:r>
            <w:r>
              <w:rPr>
                <w:rFonts w:ascii="Times New Roman" w:hAnsi="Times New Roman" w:cs="Times New Roman"/>
                <w:sz w:val="28"/>
                <w:szCs w:val="28"/>
                <w:lang w:val="uk-UA"/>
              </w:rPr>
              <w:t>;</w:t>
            </w:r>
          </w:p>
          <w:p w14:paraId="26E066BE" w14:textId="77777777" w:rsidR="00C139AB" w:rsidRPr="0067173D" w:rsidRDefault="00C139AB" w:rsidP="00CE6837">
            <w:pPr>
              <w:pStyle w:val="Standard"/>
              <w:widowControl w:val="0"/>
              <w:numPr>
                <w:ilvl w:val="0"/>
                <w:numId w:val="16"/>
              </w:numPr>
              <w:tabs>
                <w:tab w:val="left" w:pos="335"/>
              </w:tabs>
              <w:spacing w:after="0" w:line="240" w:lineRule="auto"/>
              <w:jc w:val="both"/>
              <w:rPr>
                <w:rFonts w:ascii="Times New Roman" w:hAnsi="Times New Roman" w:cs="Times New Roman"/>
                <w:sz w:val="28"/>
                <w:szCs w:val="28"/>
                <w:lang w:val="uk-UA"/>
              </w:rPr>
            </w:pPr>
            <w:r w:rsidRPr="0067173D">
              <w:rPr>
                <w:rFonts w:ascii="Times New Roman" w:hAnsi="Times New Roman" w:cs="Times New Roman"/>
                <w:sz w:val="28"/>
                <w:szCs w:val="28"/>
                <w:lang w:val="uk-UA"/>
              </w:rPr>
              <w:t>створенню необхідних умов для організації здоров’язбережувального та здоров’яформувального освітнього процесу в закладах освіти; комфортності освітнього середо-вища;</w:t>
            </w:r>
          </w:p>
          <w:p w14:paraId="09D2606B" w14:textId="77777777" w:rsidR="00C139AB" w:rsidRDefault="00C139AB" w:rsidP="00CE6837">
            <w:pPr>
              <w:pStyle w:val="Standard"/>
              <w:widowControl w:val="0"/>
              <w:numPr>
                <w:ilvl w:val="0"/>
                <w:numId w:val="16"/>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співпраці та соціальному партнерству з Представництвом  Дитячого фонду Організації Об’єднаних Націй  (ЮНІСЕФ) в Україні;</w:t>
            </w:r>
          </w:p>
          <w:p w14:paraId="66C990BB" w14:textId="77777777" w:rsidR="00C139AB" w:rsidRDefault="00C139AB" w:rsidP="00CE6837">
            <w:pPr>
              <w:pStyle w:val="Standard"/>
              <w:widowControl w:val="0"/>
              <w:numPr>
                <w:ilvl w:val="0"/>
                <w:numId w:val="16"/>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безперервному навчанню педагогів різного фаху і профілю з питань реалізації оздоровчої функції освіти в закладах освіти, підвищення рівня їх технологічної підготовки з цієї проблеми, участі у</w:t>
            </w:r>
            <w:r w:rsidRPr="00273C38">
              <w:rPr>
                <w:rFonts w:ascii="Times New Roman" w:hAnsi="Times New Roman" w:cs="Times New Roman"/>
                <w:sz w:val="28"/>
                <w:szCs w:val="28"/>
                <w:lang w:val="uk-UA" w:eastAsia="uk-UA"/>
              </w:rPr>
              <w:t xml:space="preserve"> тренінгов</w:t>
            </w:r>
            <w:r>
              <w:rPr>
                <w:rFonts w:ascii="Times New Roman" w:hAnsi="Times New Roman" w:cs="Times New Roman"/>
                <w:sz w:val="28"/>
                <w:szCs w:val="28"/>
                <w:lang w:val="uk-UA" w:eastAsia="uk-UA"/>
              </w:rPr>
              <w:t>их</w:t>
            </w:r>
            <w:r w:rsidRPr="00273C38">
              <w:rPr>
                <w:rFonts w:ascii="Times New Roman" w:hAnsi="Times New Roman" w:cs="Times New Roman"/>
                <w:sz w:val="28"/>
                <w:szCs w:val="28"/>
                <w:lang w:val="uk-UA" w:eastAsia="uk-UA"/>
              </w:rPr>
              <w:t xml:space="preserve"> навчання</w:t>
            </w:r>
            <w:r>
              <w:rPr>
                <w:rFonts w:ascii="Times New Roman" w:hAnsi="Times New Roman" w:cs="Times New Roman"/>
                <w:sz w:val="28"/>
                <w:szCs w:val="28"/>
                <w:lang w:val="uk-UA" w:eastAsia="uk-UA"/>
              </w:rPr>
              <w:t>х</w:t>
            </w:r>
            <w:r>
              <w:rPr>
                <w:rFonts w:ascii="Times New Roman" w:hAnsi="Times New Roman" w:cs="Times New Roman"/>
                <w:sz w:val="28"/>
                <w:szCs w:val="28"/>
                <w:lang w:val="uk-UA"/>
              </w:rPr>
              <w:t>;</w:t>
            </w:r>
          </w:p>
          <w:p w14:paraId="5DC2480C" w14:textId="77777777" w:rsidR="00C139AB" w:rsidRDefault="00C139AB" w:rsidP="00CE6837">
            <w:pPr>
              <w:pStyle w:val="Standard"/>
              <w:numPr>
                <w:ilvl w:val="0"/>
                <w:numId w:val="17"/>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eastAsia="uk-UA"/>
              </w:rPr>
              <w:t>оприлюдненню та розповсюдженню кращого досвіду роботи педагогічних колективів закладів освіти – «Шкіл сприяння здоров’ю»</w:t>
            </w:r>
            <w:r w:rsidRPr="00AE6035">
              <w:rPr>
                <w:rFonts w:ascii="Times New Roman" w:hAnsi="Times New Roman" w:cs="Times New Roman"/>
                <w:sz w:val="28"/>
                <w:szCs w:val="28"/>
                <w:lang w:val="uk-UA"/>
              </w:rPr>
              <w:t xml:space="preserve"> (ДНЗ №27, ДНЗ №47, ЗОШ №2</w:t>
            </w:r>
            <w:r>
              <w:rPr>
                <w:rFonts w:ascii="Times New Roman" w:hAnsi="Times New Roman" w:cs="Times New Roman"/>
                <w:sz w:val="28"/>
                <w:szCs w:val="28"/>
                <w:lang w:val="uk-UA"/>
              </w:rPr>
              <w:t>, ЗОШ №10)</w:t>
            </w:r>
            <w:r>
              <w:rPr>
                <w:rFonts w:ascii="Times New Roman" w:hAnsi="Times New Roman" w:cs="Times New Roman"/>
                <w:sz w:val="28"/>
                <w:szCs w:val="28"/>
                <w:lang w:val="uk-UA" w:eastAsia="uk-UA"/>
              </w:rPr>
              <w:t>.</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0152E6B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заклади освіти</w:t>
            </w:r>
          </w:p>
          <w:p w14:paraId="646941E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5125C2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C66985E" w14:textId="77777777" w:rsidR="00C139AB" w:rsidRPr="00D35CEA" w:rsidRDefault="00C139AB" w:rsidP="00C139AB">
            <w:pPr>
              <w:pStyle w:val="Standard"/>
              <w:spacing w:after="0" w:line="240" w:lineRule="auto"/>
              <w:jc w:val="center"/>
              <w:rPr>
                <w:rFonts w:ascii="Times New Roman" w:hAnsi="Times New Roman" w:cs="Times New Roman"/>
                <w:sz w:val="28"/>
                <w:szCs w:val="28"/>
                <w:lang w:val="uk-UA"/>
              </w:rPr>
            </w:pPr>
          </w:p>
        </w:tc>
        <w:tc>
          <w:tcPr>
            <w:tcW w:w="709" w:type="dxa"/>
            <w:tcBorders>
              <w:top w:val="single" w:sz="4" w:space="0" w:color="000000"/>
              <w:left w:val="single" w:sz="4" w:space="0" w:color="auto"/>
              <w:bottom w:val="single" w:sz="4" w:space="0" w:color="000000"/>
              <w:right w:val="single" w:sz="4" w:space="0" w:color="000000"/>
            </w:tcBorders>
          </w:tcPr>
          <w:p w14:paraId="26F01136"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2D10DE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90EFCC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F036DE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19BFF1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89552A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39150FF"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8DD2F8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875800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EBC42B0"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75726B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576017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B23262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E7B333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76842F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5DD8E9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FB40BA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930B70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CE95BF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F79A17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835306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B8D7EE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E4B692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E0E885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E92274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7F9EAB9"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9AE6E7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3D061A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C3E699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1662C6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7C28E77"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DE0284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B76C6D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6B83BF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4E2571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A33E2B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38CC2AC" w14:textId="77777777" w:rsidR="00C139AB" w:rsidRPr="00D35CEA"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6A150B8F"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44696D4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B93029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1D6DF4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B4075C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2F2CB6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772EBAA"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EC7B52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E7D24D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1FBCC49"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3D8E78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338270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C3DF55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FFA9EB6"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CA7B99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987609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99099E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B6D1D1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401E3F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792F75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C28579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2B52DA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BA5F5F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8D95CA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5C3F8F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A32D919"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BBF64D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88CF80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3150A6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93CD8A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E5134CB"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C6348A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7E81BA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E795A0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07F137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61A5EC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CB2A1A7"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1BF067B3"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70C7046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E0012F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3E3A4C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F346DF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96B34C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0D4C243"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D2D438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C838A6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D6233EA"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B6E7A4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85734E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494E2F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ED4439E"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0330A7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1248F9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2A5FF2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5397C5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962F568"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46D89A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9466A3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D66843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0EA4A6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73636B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5DF46F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1B1EB5D"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19F17D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F6270C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E8CEB2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F25991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0701A6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7B1705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D2F25F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4D0AB0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43E293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FBF547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A17D88E"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FDBA78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18B623F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1E8E3FE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23648D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795951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0842D5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9CBB0E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64F63E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EB7FBF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34A204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DC50CB3"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B84FEC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82DEFC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55491F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86F8C90"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A704B2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0FEEA2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E69F11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152390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A617956"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878A4E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75AC38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00BDFD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296439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9AC02E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6F8F65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81074CE"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A5DB19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772D4E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B5DB2A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49B6E5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9E49F86"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2C8C00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A7CB3F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D113DF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982CC6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9E9451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50B845A"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E14F1C"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7FA4938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7BD72C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9E8D4C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43858C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0B356E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B1A097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0E974B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72E841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E8D4AE1"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D7E774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7B1A01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457D4B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888776C"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65A6F9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678736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5F1594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6FA6DE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0581057"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D779B0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082D84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6AEC30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97CAAB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EAE6A7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4379A0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41D7C06"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A2BDED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0102D2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7A2001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CEA968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E9D6B8C"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8339DA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F3491B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EC72F9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A787A7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AFFB25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E69EF4D"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10E374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r>
      <w:tr w:rsidR="00C139AB" w14:paraId="2CB8F248" w14:textId="77777777" w:rsidTr="00AD0FF6">
        <w:trPr>
          <w:gridAfter w:val="1"/>
          <w:wAfter w:w="30" w:type="dxa"/>
          <w:trHeight w:val="1782"/>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334BA188" w14:textId="77777777" w:rsidR="00C139AB" w:rsidRDefault="00C139AB" w:rsidP="00C139AB">
            <w:pPr>
              <w:pStyle w:val="Standard"/>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lastRenderedPageBreak/>
              <w:t>Забезпечити</w:t>
            </w:r>
            <w:r>
              <w:rPr>
                <w:rFonts w:ascii="Times New Roman" w:hAnsi="Times New Roman" w:cs="Times New Roman"/>
                <w:sz w:val="28"/>
                <w:szCs w:val="28"/>
                <w:lang w:val="uk-UA"/>
              </w:rPr>
              <w:t>:</w:t>
            </w:r>
          </w:p>
          <w:p w14:paraId="7780BA61" w14:textId="77777777" w:rsidR="00C139AB" w:rsidRDefault="00C139AB" w:rsidP="00CE6837">
            <w:pPr>
              <w:pStyle w:val="Standard"/>
              <w:numPr>
                <w:ilvl w:val="0"/>
                <w:numId w:val="17"/>
              </w:numPr>
              <w:tabs>
                <w:tab w:val="left" w:pos="39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опитування учасників освітнього процесу щодо визначення комфортності та безпечності умов для організації здоров’язбе-режувальної та здоров’я- формувального освітнього процесу в  закладах освіти; </w:t>
            </w:r>
          </w:p>
          <w:p w14:paraId="207B06E0" w14:textId="77777777" w:rsidR="00C139AB" w:rsidRDefault="00C139AB" w:rsidP="00CE6837">
            <w:pPr>
              <w:pStyle w:val="Standard"/>
              <w:numPr>
                <w:ilvl w:val="0"/>
                <w:numId w:val="17"/>
              </w:numPr>
              <w:tabs>
                <w:tab w:val="left" w:pos="335"/>
              </w:tabs>
              <w:spacing w:after="0" w:line="240" w:lineRule="auto"/>
              <w:jc w:val="both"/>
            </w:pPr>
            <w:r>
              <w:rPr>
                <w:rFonts w:ascii="Times New Roman" w:hAnsi="Times New Roman" w:cs="Times New Roman"/>
                <w:sz w:val="28"/>
                <w:szCs w:val="28"/>
                <w:lang w:val="uk-UA"/>
              </w:rPr>
              <w:t xml:space="preserve">проведення моніторингових досліджень стану фізичного здоров’я та </w:t>
            </w:r>
            <w:r>
              <w:rPr>
                <w:rFonts w:ascii="Times New Roman" w:hAnsi="Times New Roman" w:cs="Times New Roman"/>
                <w:sz w:val="28"/>
                <w:szCs w:val="28"/>
                <w:lang w:val="uk-UA"/>
              </w:rPr>
              <w:lastRenderedPageBreak/>
              <w:t xml:space="preserve">психологічного благополуччя; </w:t>
            </w:r>
          </w:p>
          <w:p w14:paraId="2AC38356" w14:textId="77777777" w:rsidR="00C139AB" w:rsidRDefault="00C139AB" w:rsidP="00CE6837">
            <w:pPr>
              <w:pStyle w:val="Standard"/>
              <w:numPr>
                <w:ilvl w:val="0"/>
                <w:numId w:val="17"/>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необхідні санітарно-гігієнічні норми в навчальних приміщеннях;</w:t>
            </w:r>
          </w:p>
          <w:p w14:paraId="29924A6B" w14:textId="77777777" w:rsidR="00C139AB" w:rsidRDefault="00C139AB" w:rsidP="00CE6837">
            <w:pPr>
              <w:pStyle w:val="Standard"/>
              <w:numPr>
                <w:ilvl w:val="0"/>
                <w:numId w:val="17"/>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укомплектування закладів освіти  медичним персоналом та приведення режиму роботи відповідно до часу перебування дітей у закладах освіти;</w:t>
            </w:r>
          </w:p>
          <w:p w14:paraId="6C3DABFB" w14:textId="77777777" w:rsidR="00C139AB" w:rsidRDefault="00C139AB" w:rsidP="00CE6837">
            <w:pPr>
              <w:pStyle w:val="Standard"/>
              <w:numPr>
                <w:ilvl w:val="0"/>
                <w:numId w:val="17"/>
              </w:numPr>
              <w:tabs>
                <w:tab w:val="left" w:pos="335"/>
              </w:tabs>
              <w:spacing w:after="0" w:line="240" w:lineRule="auto"/>
              <w:jc w:val="both"/>
            </w:pPr>
            <w:r>
              <w:rPr>
                <w:rFonts w:ascii="Times New Roman" w:hAnsi="Times New Roman" w:cs="Times New Roman"/>
                <w:sz w:val="28"/>
                <w:szCs w:val="28"/>
                <w:lang w:val="uk-UA"/>
              </w:rPr>
              <w:t>якісний рівень освітніх послуг без шкоди для здоров’я; психолого-соціальний супровід особистості дитини, яка опинилася в складних життєвих умовах під час освітнього процесу;</w:t>
            </w:r>
          </w:p>
          <w:p w14:paraId="14FBB678" w14:textId="77777777" w:rsidR="00C139AB" w:rsidRDefault="00C139AB" w:rsidP="00CE6837">
            <w:pPr>
              <w:pStyle w:val="Standard"/>
              <w:numPr>
                <w:ilvl w:val="0"/>
                <w:numId w:val="17"/>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відстеження ефективності впровадження моделей закладів освіти – Шкіл сприяння здоров’ю, освітніх установ щодо психолого-соціального супроводу особистості дитини, яка опинилася в складних життєвих умовах;</w:t>
            </w:r>
          </w:p>
          <w:p w14:paraId="1793DDDB" w14:textId="77777777" w:rsidR="00C139AB" w:rsidRDefault="00C139AB" w:rsidP="00CE6837">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науково-методичний супровід діяльності Шкіл сприяння здоров'ю.</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1EB2E03F"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Управління освіти, ЦППСР, заклади освіти </w:t>
            </w:r>
          </w:p>
          <w:p w14:paraId="4F51818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4E27A6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F7D6B0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98091B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462D1C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E159C6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E1DD33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93DB16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ECCED3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6B4C3B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FC5764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556AAF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8E9188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15F9EC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C5A418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D90DC1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957541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642B18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7A07AF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299BB5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EB56E4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155241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A564EF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C200D9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4B5DB4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FAA1DF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C4B76A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6139EC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709" w:type="dxa"/>
            <w:tcBorders>
              <w:top w:val="single" w:sz="4" w:space="0" w:color="000000"/>
              <w:left w:val="single" w:sz="4" w:space="0" w:color="auto"/>
              <w:bottom w:val="single" w:sz="4" w:space="0" w:color="000000"/>
              <w:right w:val="single" w:sz="4" w:space="0" w:color="000000"/>
            </w:tcBorders>
          </w:tcPr>
          <w:p w14:paraId="69C0699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15A0234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B75DE3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3DBB1A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E3A8E2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76B98F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5D8748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BFA500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CDC19C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2D65C02"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4949BB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426469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B6E246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B76992C"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2FDEF11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6D403D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EA3BB3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A535AE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AD3CCF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A6A6F7A"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043760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714F60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A2EC5C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F654FD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CB48C9A"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582AAD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0E0CB1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ADC8BD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9EDD0C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36F777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6474F9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8C576F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A7218DB"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63060B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58FA9662"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206801E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11D954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6F535A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81979C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46297C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5663D4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E49DAA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2554CC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D6F0C3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833797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9C8610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73F920D"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3CD2D94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FE59F53"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71E380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D5733C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56A936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4A62AD8"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5C6521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4475FD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133C8B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AA6FA2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2D696F0"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D692B9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6B9EE6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5FB351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130871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DBCB34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B37D20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7828D1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66BD777"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0235D2D7"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65E6371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BDBE43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DCEFCA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8C06BD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8F6D02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F9C645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DC19D2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7B74C5F"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DF9928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A764F5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7CE3C1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DE3C10D"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3571FE3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133674A"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C0E68C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FD5C37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6B7FEF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BBD7B63"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F33522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EE30C5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75E2B1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2A8135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4FB698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C0BD68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D31D04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B0F5E4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7A1802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9BDF2E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71CF54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CFB028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49BFAE8"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F593CA"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4E33697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5613C0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E492E9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88E14D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DC2C48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3FAB7C7"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469187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EDBAE5F"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CBD4E0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566278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B070B2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842EDD1"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6AAA5C4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4A37C4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2EE3206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A60131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2C9789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6239F1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F9AAFE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C5A676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33E201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1617FB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46CC71A"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1C1EF89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B3402B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558E6F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EA2873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C2B681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844D28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34E8520"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655F9E9"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0B613EF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r>
      <w:tr w:rsidR="00C139AB" w14:paraId="0F284A1E"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4E336D40" w14:textId="77777777" w:rsidR="00C139AB" w:rsidRDefault="00C139AB" w:rsidP="00C139AB">
            <w:pPr>
              <w:pStyle w:val="Standard"/>
              <w:tabs>
                <w:tab w:val="left" w:pos="335"/>
              </w:tabs>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Запровадити:</w:t>
            </w:r>
          </w:p>
          <w:p w14:paraId="25F319D3" w14:textId="77777777"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комплексний супровід проведення моніторингових досліджень із метою виявлення тенденцій у стані здоров'я учасників освітнього процесу та відслідкування ефективності впровадження моделей освітніх установ щодо здоров’язбереження і здоров’яформування;</w:t>
            </w:r>
          </w:p>
          <w:p w14:paraId="7A328ADE" w14:textId="77777777"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науково-методичний супровід діяльності педагогів, які здійснюють психолого-соціальну підтримку </w:t>
            </w:r>
            <w:r>
              <w:rPr>
                <w:rFonts w:ascii="Times New Roman" w:hAnsi="Times New Roman" w:cs="Times New Roman"/>
                <w:sz w:val="28"/>
                <w:szCs w:val="28"/>
                <w:lang w:val="uk-UA"/>
              </w:rPr>
              <w:lastRenderedPageBreak/>
              <w:t>особистості дитини (яка опинилася в складних життєвих умовах) під час освітнього процесу;</w:t>
            </w:r>
          </w:p>
          <w:p w14:paraId="000650FA" w14:textId="77777777"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комплекс заходів  щодо попередження травмування та нещасних випадків під час освітнього процесу;</w:t>
            </w:r>
          </w:p>
          <w:p w14:paraId="0D5D30B5" w14:textId="77777777"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серію проєктів з питань збереження психічного здоров’я дітей та створення психологічного комфорту в закладах освіти як для учнів так і педколективу;</w:t>
            </w:r>
          </w:p>
          <w:p w14:paraId="4B2257D6" w14:textId="77777777" w:rsidR="00C139AB" w:rsidRDefault="00C139AB" w:rsidP="00CE6837">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зміну шкільного дзвоника на спокійну мелодію.</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7F908A31"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заклади освіти</w:t>
            </w:r>
          </w:p>
        </w:tc>
        <w:tc>
          <w:tcPr>
            <w:tcW w:w="709" w:type="dxa"/>
            <w:tcBorders>
              <w:top w:val="single" w:sz="4" w:space="0" w:color="000000"/>
              <w:left w:val="single" w:sz="4" w:space="0" w:color="auto"/>
              <w:bottom w:val="single" w:sz="4" w:space="0" w:color="000000"/>
              <w:right w:val="single" w:sz="4" w:space="0" w:color="000000"/>
            </w:tcBorders>
          </w:tcPr>
          <w:p w14:paraId="6712858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4C99F632"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4986A7B1" w14:textId="77777777" w:rsidR="00C139AB" w:rsidRDefault="00C139AB" w:rsidP="00C139AB">
            <w:pPr>
              <w:pStyle w:val="Standard"/>
              <w:spacing w:after="0" w:line="240" w:lineRule="auto"/>
              <w:rPr>
                <w:rFonts w:ascii="Times New Roman" w:hAnsi="Times New Roman" w:cs="Times New Roman"/>
                <w:sz w:val="28"/>
                <w:szCs w:val="28"/>
                <w:lang w:val="uk-UA"/>
              </w:rPr>
            </w:pPr>
          </w:p>
          <w:p w14:paraId="4DDC0EBC" w14:textId="77777777" w:rsidR="00C139AB" w:rsidRDefault="00C139AB" w:rsidP="00C139AB">
            <w:pPr>
              <w:pStyle w:val="Standard"/>
              <w:spacing w:after="0" w:line="240" w:lineRule="auto"/>
              <w:rPr>
                <w:rFonts w:ascii="Times New Roman" w:hAnsi="Times New Roman" w:cs="Times New Roman"/>
                <w:sz w:val="28"/>
                <w:szCs w:val="28"/>
                <w:lang w:val="uk-UA"/>
              </w:rPr>
            </w:pPr>
          </w:p>
          <w:p w14:paraId="0E2E2F8C" w14:textId="77777777" w:rsidR="00C139AB" w:rsidRDefault="00C139AB" w:rsidP="00C139AB">
            <w:pPr>
              <w:pStyle w:val="Standard"/>
              <w:spacing w:after="0" w:line="240" w:lineRule="auto"/>
              <w:rPr>
                <w:rFonts w:ascii="Times New Roman" w:hAnsi="Times New Roman" w:cs="Times New Roman"/>
                <w:sz w:val="28"/>
                <w:szCs w:val="28"/>
                <w:lang w:val="uk-UA"/>
              </w:rPr>
            </w:pPr>
          </w:p>
          <w:p w14:paraId="1CE2BAE5" w14:textId="77777777" w:rsidR="00C139AB" w:rsidRDefault="00C139AB" w:rsidP="00C139AB">
            <w:pPr>
              <w:pStyle w:val="Standard"/>
              <w:spacing w:after="0" w:line="240" w:lineRule="auto"/>
              <w:rPr>
                <w:rFonts w:ascii="Times New Roman" w:hAnsi="Times New Roman" w:cs="Times New Roman"/>
                <w:sz w:val="28"/>
                <w:szCs w:val="28"/>
                <w:lang w:val="uk-UA"/>
              </w:rPr>
            </w:pPr>
          </w:p>
          <w:p w14:paraId="41289D09" w14:textId="77777777" w:rsidR="00C139AB" w:rsidRDefault="00C139AB" w:rsidP="00C139AB">
            <w:pPr>
              <w:pStyle w:val="Standard"/>
              <w:spacing w:after="0" w:line="240" w:lineRule="auto"/>
              <w:rPr>
                <w:rFonts w:ascii="Times New Roman" w:hAnsi="Times New Roman" w:cs="Times New Roman"/>
                <w:sz w:val="28"/>
                <w:szCs w:val="28"/>
                <w:lang w:val="uk-UA"/>
              </w:rPr>
            </w:pPr>
          </w:p>
          <w:p w14:paraId="4E1D44CD" w14:textId="77777777" w:rsidR="00C139AB" w:rsidRDefault="00C139AB" w:rsidP="00C139AB">
            <w:pPr>
              <w:pStyle w:val="Standard"/>
              <w:spacing w:after="0" w:line="240" w:lineRule="auto"/>
              <w:rPr>
                <w:rFonts w:ascii="Times New Roman" w:hAnsi="Times New Roman" w:cs="Times New Roman"/>
                <w:sz w:val="28"/>
                <w:szCs w:val="28"/>
                <w:lang w:val="uk-UA"/>
              </w:rPr>
            </w:pPr>
          </w:p>
          <w:p w14:paraId="53E540D7" w14:textId="77777777" w:rsidR="00C139AB" w:rsidRDefault="00C139AB" w:rsidP="00C139AB">
            <w:pPr>
              <w:pStyle w:val="Standard"/>
              <w:spacing w:after="0" w:line="240" w:lineRule="auto"/>
              <w:rPr>
                <w:rFonts w:ascii="Times New Roman" w:hAnsi="Times New Roman" w:cs="Times New Roman"/>
                <w:sz w:val="28"/>
                <w:szCs w:val="28"/>
                <w:lang w:val="uk-UA"/>
              </w:rPr>
            </w:pPr>
          </w:p>
          <w:p w14:paraId="1CF5662D" w14:textId="77777777" w:rsidR="00C139AB" w:rsidRDefault="00C139AB" w:rsidP="00C139AB">
            <w:pPr>
              <w:pStyle w:val="Standard"/>
              <w:spacing w:after="0" w:line="240" w:lineRule="auto"/>
              <w:rPr>
                <w:rFonts w:ascii="Times New Roman" w:hAnsi="Times New Roman" w:cs="Times New Roman"/>
                <w:sz w:val="28"/>
                <w:szCs w:val="28"/>
                <w:lang w:val="uk-UA"/>
              </w:rPr>
            </w:pPr>
          </w:p>
          <w:p w14:paraId="0D5D9FAC"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14:paraId="5BC33C5C" w14:textId="77777777" w:rsidR="00C139AB" w:rsidRDefault="00C139AB" w:rsidP="00C139AB">
            <w:pPr>
              <w:pStyle w:val="Standard"/>
              <w:spacing w:after="0" w:line="240" w:lineRule="auto"/>
              <w:rPr>
                <w:rFonts w:ascii="Times New Roman" w:hAnsi="Times New Roman" w:cs="Times New Roman"/>
                <w:sz w:val="28"/>
                <w:szCs w:val="28"/>
                <w:lang w:val="uk-UA"/>
              </w:rPr>
            </w:pPr>
          </w:p>
          <w:p w14:paraId="6BEF7C12" w14:textId="77777777" w:rsidR="00C139AB" w:rsidRDefault="00C139AB" w:rsidP="00C139AB">
            <w:pPr>
              <w:pStyle w:val="Standard"/>
              <w:spacing w:after="0" w:line="240" w:lineRule="auto"/>
              <w:rPr>
                <w:rFonts w:ascii="Times New Roman" w:hAnsi="Times New Roman" w:cs="Times New Roman"/>
                <w:sz w:val="28"/>
                <w:szCs w:val="28"/>
                <w:lang w:val="uk-UA"/>
              </w:rPr>
            </w:pPr>
          </w:p>
          <w:p w14:paraId="5D77B8E5" w14:textId="77777777" w:rsidR="00C139AB" w:rsidRDefault="00C139AB" w:rsidP="00C139AB">
            <w:pPr>
              <w:pStyle w:val="Standard"/>
              <w:spacing w:after="0" w:line="240" w:lineRule="auto"/>
              <w:rPr>
                <w:rFonts w:ascii="Times New Roman" w:hAnsi="Times New Roman" w:cs="Times New Roman"/>
                <w:sz w:val="28"/>
                <w:szCs w:val="28"/>
                <w:lang w:val="uk-UA"/>
              </w:rPr>
            </w:pPr>
          </w:p>
          <w:p w14:paraId="54FD1ADB" w14:textId="77777777" w:rsidR="00C139AB" w:rsidRDefault="00C139AB" w:rsidP="00C139AB">
            <w:pPr>
              <w:pStyle w:val="Standard"/>
              <w:spacing w:after="0" w:line="240" w:lineRule="auto"/>
              <w:rPr>
                <w:rFonts w:ascii="Times New Roman" w:hAnsi="Times New Roman" w:cs="Times New Roman"/>
                <w:sz w:val="28"/>
                <w:szCs w:val="28"/>
                <w:lang w:val="uk-UA"/>
              </w:rPr>
            </w:pPr>
          </w:p>
          <w:p w14:paraId="0CFC3275" w14:textId="77777777" w:rsidR="00C139AB" w:rsidRDefault="00C139AB" w:rsidP="00C139AB">
            <w:pPr>
              <w:pStyle w:val="Standard"/>
              <w:spacing w:after="0" w:line="240" w:lineRule="auto"/>
              <w:rPr>
                <w:rFonts w:ascii="Times New Roman" w:hAnsi="Times New Roman" w:cs="Times New Roman"/>
                <w:sz w:val="28"/>
                <w:szCs w:val="28"/>
                <w:lang w:val="uk-UA"/>
              </w:rPr>
            </w:pPr>
          </w:p>
          <w:p w14:paraId="42285F63" w14:textId="77777777" w:rsidR="00C139AB" w:rsidRDefault="00C139AB" w:rsidP="00C139AB">
            <w:pPr>
              <w:pStyle w:val="Standard"/>
              <w:spacing w:after="0" w:line="240" w:lineRule="auto"/>
              <w:rPr>
                <w:rFonts w:ascii="Times New Roman" w:hAnsi="Times New Roman" w:cs="Times New Roman"/>
                <w:sz w:val="28"/>
                <w:szCs w:val="28"/>
                <w:lang w:val="uk-UA"/>
              </w:rPr>
            </w:pPr>
          </w:p>
          <w:p w14:paraId="21E02B3D"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14:paraId="2FE78792" w14:textId="77777777" w:rsidR="00C139AB" w:rsidRDefault="00C139AB" w:rsidP="00C139AB">
            <w:pPr>
              <w:pStyle w:val="Standard"/>
              <w:spacing w:after="0" w:line="240" w:lineRule="auto"/>
              <w:rPr>
                <w:rFonts w:ascii="Times New Roman" w:hAnsi="Times New Roman" w:cs="Times New Roman"/>
                <w:sz w:val="28"/>
                <w:szCs w:val="28"/>
                <w:lang w:val="uk-UA"/>
              </w:rPr>
            </w:pPr>
          </w:p>
          <w:p w14:paraId="6048BFA8" w14:textId="77777777" w:rsidR="00C139AB" w:rsidRDefault="00C139AB" w:rsidP="00C139AB">
            <w:pPr>
              <w:pStyle w:val="Standard"/>
              <w:spacing w:after="0" w:line="240" w:lineRule="auto"/>
              <w:rPr>
                <w:rFonts w:ascii="Times New Roman" w:hAnsi="Times New Roman" w:cs="Times New Roman"/>
                <w:sz w:val="28"/>
                <w:szCs w:val="28"/>
                <w:lang w:val="uk-UA"/>
              </w:rPr>
            </w:pPr>
          </w:p>
          <w:p w14:paraId="61ED8524" w14:textId="77777777" w:rsidR="00C139AB" w:rsidRDefault="00C139AB" w:rsidP="00C139AB">
            <w:pPr>
              <w:pStyle w:val="Standard"/>
              <w:spacing w:after="0" w:line="240" w:lineRule="auto"/>
              <w:rPr>
                <w:rFonts w:ascii="Times New Roman" w:hAnsi="Times New Roman" w:cs="Times New Roman"/>
                <w:sz w:val="28"/>
                <w:szCs w:val="28"/>
                <w:lang w:val="uk-UA"/>
              </w:rPr>
            </w:pPr>
          </w:p>
          <w:p w14:paraId="7019B29B"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14:paraId="24E5E02B" w14:textId="77777777" w:rsidR="00C139AB" w:rsidRDefault="00C139AB" w:rsidP="00C139AB">
            <w:pPr>
              <w:pStyle w:val="Standard"/>
              <w:spacing w:after="0" w:line="240" w:lineRule="auto"/>
              <w:rPr>
                <w:rFonts w:ascii="Times New Roman" w:hAnsi="Times New Roman" w:cs="Times New Roman"/>
                <w:sz w:val="28"/>
                <w:szCs w:val="28"/>
                <w:lang w:val="uk-UA"/>
              </w:rPr>
            </w:pPr>
          </w:p>
          <w:p w14:paraId="21D58ED7" w14:textId="77777777" w:rsidR="00C139AB" w:rsidRDefault="00C139AB" w:rsidP="00C139AB">
            <w:pPr>
              <w:pStyle w:val="Standard"/>
              <w:spacing w:after="0" w:line="240" w:lineRule="auto"/>
              <w:rPr>
                <w:rFonts w:ascii="Times New Roman" w:hAnsi="Times New Roman" w:cs="Times New Roman"/>
                <w:sz w:val="28"/>
                <w:szCs w:val="28"/>
                <w:lang w:val="uk-UA"/>
              </w:rPr>
            </w:pPr>
          </w:p>
          <w:p w14:paraId="18D590F2" w14:textId="77777777" w:rsidR="00C139AB" w:rsidRDefault="00C139AB" w:rsidP="00C139AB">
            <w:pPr>
              <w:pStyle w:val="Standard"/>
              <w:spacing w:after="0" w:line="240" w:lineRule="auto"/>
              <w:rPr>
                <w:rFonts w:ascii="Times New Roman" w:hAnsi="Times New Roman" w:cs="Times New Roman"/>
                <w:sz w:val="28"/>
                <w:szCs w:val="28"/>
                <w:lang w:val="uk-UA"/>
              </w:rPr>
            </w:pPr>
          </w:p>
          <w:p w14:paraId="5426484A" w14:textId="77777777" w:rsidR="00C139AB" w:rsidRDefault="00C139AB" w:rsidP="00C139AB">
            <w:pPr>
              <w:pStyle w:val="Standard"/>
              <w:spacing w:after="0" w:line="240" w:lineRule="auto"/>
              <w:rPr>
                <w:rFonts w:ascii="Times New Roman" w:hAnsi="Times New Roman" w:cs="Times New Roman"/>
                <w:sz w:val="28"/>
                <w:szCs w:val="28"/>
                <w:lang w:val="uk-UA"/>
              </w:rPr>
            </w:pPr>
          </w:p>
          <w:p w14:paraId="5BB01772"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0D806515"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
          <w:p w14:paraId="11B282FD" w14:textId="77777777" w:rsidR="00C139AB" w:rsidRDefault="00C139AB" w:rsidP="00C139AB">
            <w:pPr>
              <w:pStyle w:val="Standard"/>
              <w:spacing w:after="0" w:line="240" w:lineRule="auto"/>
              <w:rPr>
                <w:rFonts w:ascii="Times New Roman" w:hAnsi="Times New Roman" w:cs="Times New Roman"/>
                <w:sz w:val="28"/>
                <w:szCs w:val="28"/>
                <w:lang w:val="uk-UA"/>
              </w:rPr>
            </w:pPr>
          </w:p>
          <w:p w14:paraId="0857EBC5" w14:textId="77777777" w:rsidR="00C139AB" w:rsidRDefault="00C139AB" w:rsidP="00C139AB">
            <w:pPr>
              <w:pStyle w:val="Standard"/>
              <w:spacing w:after="0" w:line="240" w:lineRule="auto"/>
              <w:rPr>
                <w:rFonts w:ascii="Times New Roman" w:hAnsi="Times New Roman" w:cs="Times New Roman"/>
                <w:sz w:val="28"/>
                <w:szCs w:val="28"/>
                <w:lang w:val="uk-UA"/>
              </w:rPr>
            </w:pPr>
          </w:p>
          <w:p w14:paraId="2FFC9F76" w14:textId="77777777" w:rsidR="00C139AB" w:rsidRDefault="00C139AB" w:rsidP="00C139AB">
            <w:pPr>
              <w:pStyle w:val="Standard"/>
              <w:spacing w:after="0" w:line="240" w:lineRule="auto"/>
              <w:rPr>
                <w:rFonts w:ascii="Times New Roman" w:hAnsi="Times New Roman" w:cs="Times New Roman"/>
                <w:sz w:val="28"/>
                <w:szCs w:val="28"/>
                <w:lang w:val="uk-UA"/>
              </w:rPr>
            </w:pPr>
          </w:p>
          <w:p w14:paraId="097E42DE" w14:textId="77777777" w:rsidR="00C139AB" w:rsidRDefault="00C139AB" w:rsidP="00C139AB">
            <w:pPr>
              <w:pStyle w:val="Standard"/>
              <w:spacing w:after="0" w:line="240" w:lineRule="auto"/>
              <w:rPr>
                <w:rFonts w:ascii="Times New Roman" w:hAnsi="Times New Roman" w:cs="Times New Roman"/>
                <w:sz w:val="28"/>
                <w:szCs w:val="28"/>
                <w:lang w:val="uk-UA"/>
              </w:rPr>
            </w:pPr>
          </w:p>
          <w:p w14:paraId="4BD7FFB0" w14:textId="77777777" w:rsidR="00C139AB" w:rsidRDefault="00C139AB" w:rsidP="00C139AB">
            <w:pPr>
              <w:pStyle w:val="Standard"/>
              <w:spacing w:after="0" w:line="240" w:lineRule="auto"/>
              <w:rPr>
                <w:rFonts w:ascii="Times New Roman" w:hAnsi="Times New Roman" w:cs="Times New Roman"/>
                <w:sz w:val="28"/>
                <w:szCs w:val="28"/>
                <w:lang w:val="uk-UA"/>
              </w:rPr>
            </w:pPr>
          </w:p>
          <w:p w14:paraId="3878CFE4" w14:textId="77777777" w:rsidR="00C139AB" w:rsidRDefault="00C139AB" w:rsidP="00C139AB">
            <w:pPr>
              <w:pStyle w:val="Standard"/>
              <w:spacing w:after="0" w:line="240" w:lineRule="auto"/>
              <w:rPr>
                <w:rFonts w:ascii="Times New Roman" w:hAnsi="Times New Roman" w:cs="Times New Roman"/>
                <w:sz w:val="28"/>
                <w:szCs w:val="28"/>
                <w:lang w:val="uk-UA"/>
              </w:rPr>
            </w:pPr>
          </w:p>
          <w:p w14:paraId="0DCC2636" w14:textId="77777777" w:rsidR="00C139AB" w:rsidRDefault="00C139AB" w:rsidP="00C139AB">
            <w:pPr>
              <w:pStyle w:val="Standard"/>
              <w:spacing w:after="0" w:line="240" w:lineRule="auto"/>
              <w:rPr>
                <w:rFonts w:ascii="Times New Roman" w:hAnsi="Times New Roman" w:cs="Times New Roman"/>
                <w:sz w:val="28"/>
                <w:szCs w:val="28"/>
                <w:lang w:val="uk-UA"/>
              </w:rPr>
            </w:pPr>
          </w:p>
          <w:p w14:paraId="6BE2AAEC" w14:textId="77777777" w:rsidR="00C139AB" w:rsidRDefault="00C139AB" w:rsidP="00C139AB">
            <w:pPr>
              <w:pStyle w:val="Standard"/>
              <w:spacing w:after="0" w:line="240" w:lineRule="auto"/>
              <w:rPr>
                <w:rFonts w:ascii="Times New Roman" w:hAnsi="Times New Roman" w:cs="Times New Roman"/>
                <w:sz w:val="28"/>
                <w:szCs w:val="28"/>
                <w:lang w:val="uk-UA"/>
              </w:rPr>
            </w:pPr>
          </w:p>
          <w:p w14:paraId="71C4209C"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14:paraId="0C23EAB3" w14:textId="77777777" w:rsidR="00C139AB" w:rsidRDefault="00C139AB" w:rsidP="00C139AB">
            <w:pPr>
              <w:pStyle w:val="Standard"/>
              <w:spacing w:after="0" w:line="240" w:lineRule="auto"/>
              <w:rPr>
                <w:rFonts w:ascii="Times New Roman" w:hAnsi="Times New Roman" w:cs="Times New Roman"/>
                <w:sz w:val="28"/>
                <w:szCs w:val="28"/>
                <w:lang w:val="uk-UA"/>
              </w:rPr>
            </w:pPr>
          </w:p>
          <w:p w14:paraId="58EF8967" w14:textId="77777777" w:rsidR="00C139AB" w:rsidRDefault="00C139AB" w:rsidP="00C139AB">
            <w:pPr>
              <w:pStyle w:val="Standard"/>
              <w:spacing w:after="0" w:line="240" w:lineRule="auto"/>
              <w:rPr>
                <w:rFonts w:ascii="Times New Roman" w:hAnsi="Times New Roman" w:cs="Times New Roman"/>
                <w:sz w:val="28"/>
                <w:szCs w:val="28"/>
                <w:lang w:val="uk-UA"/>
              </w:rPr>
            </w:pPr>
          </w:p>
          <w:p w14:paraId="78770CFB" w14:textId="77777777" w:rsidR="00C139AB" w:rsidRDefault="00C139AB" w:rsidP="00C139AB">
            <w:pPr>
              <w:pStyle w:val="Standard"/>
              <w:spacing w:after="0" w:line="240" w:lineRule="auto"/>
              <w:rPr>
                <w:rFonts w:ascii="Times New Roman" w:hAnsi="Times New Roman" w:cs="Times New Roman"/>
                <w:sz w:val="28"/>
                <w:szCs w:val="28"/>
                <w:lang w:val="uk-UA"/>
              </w:rPr>
            </w:pPr>
          </w:p>
          <w:p w14:paraId="0A39EDDA" w14:textId="77777777" w:rsidR="00C139AB" w:rsidRDefault="00C139AB" w:rsidP="00C139AB">
            <w:pPr>
              <w:pStyle w:val="Standard"/>
              <w:spacing w:after="0" w:line="240" w:lineRule="auto"/>
              <w:rPr>
                <w:rFonts w:ascii="Times New Roman" w:hAnsi="Times New Roman" w:cs="Times New Roman"/>
                <w:sz w:val="28"/>
                <w:szCs w:val="28"/>
                <w:lang w:val="uk-UA"/>
              </w:rPr>
            </w:pPr>
          </w:p>
          <w:p w14:paraId="6B6670A0" w14:textId="77777777" w:rsidR="00C139AB" w:rsidRDefault="00C139AB" w:rsidP="00C139AB">
            <w:pPr>
              <w:pStyle w:val="Standard"/>
              <w:spacing w:after="0" w:line="240" w:lineRule="auto"/>
              <w:rPr>
                <w:rFonts w:ascii="Times New Roman" w:hAnsi="Times New Roman" w:cs="Times New Roman"/>
                <w:sz w:val="28"/>
                <w:szCs w:val="28"/>
                <w:lang w:val="uk-UA"/>
              </w:rPr>
            </w:pPr>
          </w:p>
          <w:p w14:paraId="53FB9F50" w14:textId="77777777" w:rsidR="00C139AB" w:rsidRDefault="00C139AB" w:rsidP="00C139AB">
            <w:pPr>
              <w:pStyle w:val="Standard"/>
              <w:spacing w:after="0" w:line="240" w:lineRule="auto"/>
              <w:rPr>
                <w:rFonts w:ascii="Times New Roman" w:hAnsi="Times New Roman" w:cs="Times New Roman"/>
                <w:sz w:val="28"/>
                <w:szCs w:val="28"/>
                <w:lang w:val="uk-UA"/>
              </w:rPr>
            </w:pPr>
          </w:p>
          <w:p w14:paraId="771B9D32"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14:paraId="796A7EE5" w14:textId="77777777" w:rsidR="00C139AB" w:rsidRDefault="00C139AB" w:rsidP="00C139AB">
            <w:pPr>
              <w:pStyle w:val="Standard"/>
              <w:spacing w:after="0" w:line="240" w:lineRule="auto"/>
              <w:rPr>
                <w:rFonts w:ascii="Times New Roman" w:hAnsi="Times New Roman" w:cs="Times New Roman"/>
                <w:sz w:val="28"/>
                <w:szCs w:val="28"/>
                <w:lang w:val="uk-UA"/>
              </w:rPr>
            </w:pPr>
          </w:p>
          <w:p w14:paraId="05932196" w14:textId="77777777" w:rsidR="00C139AB" w:rsidRDefault="00C139AB" w:rsidP="00C139AB">
            <w:pPr>
              <w:pStyle w:val="Standard"/>
              <w:spacing w:after="0" w:line="240" w:lineRule="auto"/>
              <w:rPr>
                <w:rFonts w:ascii="Times New Roman" w:hAnsi="Times New Roman" w:cs="Times New Roman"/>
                <w:sz w:val="28"/>
                <w:szCs w:val="28"/>
                <w:lang w:val="uk-UA"/>
              </w:rPr>
            </w:pPr>
          </w:p>
          <w:p w14:paraId="787C3DD9" w14:textId="77777777" w:rsidR="00C139AB" w:rsidRDefault="00C139AB" w:rsidP="00C139AB">
            <w:pPr>
              <w:pStyle w:val="Standard"/>
              <w:spacing w:after="0" w:line="240" w:lineRule="auto"/>
              <w:rPr>
                <w:rFonts w:ascii="Times New Roman" w:hAnsi="Times New Roman" w:cs="Times New Roman"/>
                <w:sz w:val="28"/>
                <w:szCs w:val="28"/>
                <w:lang w:val="uk-UA"/>
              </w:rPr>
            </w:pPr>
          </w:p>
          <w:p w14:paraId="515D9D2D"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p w14:paraId="0F639E31" w14:textId="77777777" w:rsidR="00C139AB" w:rsidRDefault="00C139AB" w:rsidP="00C139AB">
            <w:pPr>
              <w:pStyle w:val="Standard"/>
              <w:spacing w:after="0" w:line="240" w:lineRule="auto"/>
              <w:rPr>
                <w:rFonts w:ascii="Times New Roman" w:hAnsi="Times New Roman" w:cs="Times New Roman"/>
                <w:sz w:val="28"/>
                <w:szCs w:val="28"/>
                <w:lang w:val="uk-UA"/>
              </w:rPr>
            </w:pPr>
          </w:p>
          <w:p w14:paraId="7BB88547" w14:textId="77777777" w:rsidR="00C139AB" w:rsidRDefault="00C139AB" w:rsidP="00C139AB">
            <w:pPr>
              <w:pStyle w:val="Standard"/>
              <w:spacing w:after="0" w:line="240" w:lineRule="auto"/>
              <w:rPr>
                <w:rFonts w:ascii="Times New Roman" w:hAnsi="Times New Roman" w:cs="Times New Roman"/>
                <w:sz w:val="28"/>
                <w:szCs w:val="28"/>
                <w:lang w:val="uk-UA"/>
              </w:rPr>
            </w:pPr>
          </w:p>
          <w:p w14:paraId="70DDFFEF" w14:textId="77777777" w:rsidR="00C139AB" w:rsidRDefault="00C139AB" w:rsidP="00C139AB">
            <w:pPr>
              <w:pStyle w:val="Standard"/>
              <w:spacing w:after="0" w:line="240" w:lineRule="auto"/>
              <w:rPr>
                <w:rFonts w:ascii="Times New Roman" w:hAnsi="Times New Roman" w:cs="Times New Roman"/>
                <w:sz w:val="28"/>
                <w:szCs w:val="28"/>
                <w:lang w:val="uk-UA"/>
              </w:rPr>
            </w:pPr>
          </w:p>
          <w:p w14:paraId="0FB05981" w14:textId="77777777" w:rsidR="00C139AB" w:rsidRDefault="00C139AB" w:rsidP="00C139AB">
            <w:pPr>
              <w:pStyle w:val="Standard"/>
              <w:spacing w:after="0" w:line="240" w:lineRule="auto"/>
              <w:rPr>
                <w:rFonts w:ascii="Times New Roman" w:hAnsi="Times New Roman" w:cs="Times New Roman"/>
                <w:sz w:val="28"/>
                <w:szCs w:val="28"/>
                <w:lang w:val="uk-UA"/>
              </w:rPr>
            </w:pPr>
          </w:p>
          <w:p w14:paraId="7B667011" w14:textId="77777777" w:rsidR="00C139AB" w:rsidRDefault="00C139AB" w:rsidP="00C139AB">
            <w:pPr>
              <w:pStyle w:val="Standard"/>
              <w:spacing w:after="0" w:line="240" w:lineRule="auto"/>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3E643F3"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53C979D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35458F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5E6D5F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3AB993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9225C3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638F73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27099C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4C91661"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16C56F6"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4450FF6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262B25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F60759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28D094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7AA1C0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401D83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5D16FA2"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EB45AA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8070A2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11DE85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368225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5CF9FBF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D43C11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B5470F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17DADA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D7CEE2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C88D3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24DDF19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189DE5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12350B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2DCAE22"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771141E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C19A51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EE028E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688EA20D"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2EBAF07"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66A6855E"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D576195"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C47635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9BA4AF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ADA70BF"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9241DC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09969B88"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71D9742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3E496AB6"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18F95AC"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C6D9AE3"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14:paraId="33DBC12B"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108E6C23"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42D72234"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5247F42A"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p w14:paraId="2D6ECFD8"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r>
      <w:tr w:rsidR="00C139AB" w14:paraId="0D17CB39"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17B020AA" w14:textId="77777777" w:rsidR="00C139AB" w:rsidRDefault="00C139AB" w:rsidP="00C139AB">
            <w:pPr>
              <w:pStyle w:val="Standard"/>
              <w:tabs>
                <w:tab w:val="left" w:pos="335"/>
              </w:tabs>
              <w:spacing w:after="0" w:line="240" w:lineRule="auto"/>
            </w:pPr>
            <w:r>
              <w:rPr>
                <w:rFonts w:ascii="Times New Roman" w:hAnsi="Times New Roman" w:cs="Times New Roman"/>
                <w:b/>
                <w:bCs/>
                <w:sz w:val="28"/>
                <w:szCs w:val="28"/>
                <w:lang w:val="uk-UA"/>
              </w:rPr>
              <w:lastRenderedPageBreak/>
              <w:t>Удосконалити</w:t>
            </w:r>
            <w:r>
              <w:rPr>
                <w:rFonts w:ascii="Times New Roman" w:hAnsi="Times New Roman" w:cs="Times New Roman"/>
                <w:sz w:val="28"/>
                <w:szCs w:val="28"/>
                <w:lang w:val="uk-UA"/>
              </w:rPr>
              <w:t>:</w:t>
            </w:r>
          </w:p>
          <w:p w14:paraId="5AE1E356" w14:textId="77777777" w:rsidR="00C139AB" w:rsidRDefault="00C139AB" w:rsidP="00CE6837">
            <w:pPr>
              <w:pStyle w:val="Standard"/>
              <w:numPr>
                <w:ilvl w:val="0"/>
                <w:numId w:val="14"/>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систему моніторингових досліджень рівня фізичного здоров'я та фізичної підготовленості, психоемоційного благополуччя школярів та педагогів; підліткових залежностей; адаптації дітей до навчання у 1-му та 5-му класах.</w:t>
            </w:r>
          </w:p>
          <w:p w14:paraId="26DB4252" w14:textId="77777777" w:rsidR="00C139AB" w:rsidRDefault="00C139AB" w:rsidP="00C139AB">
            <w:pPr>
              <w:pStyle w:val="Standard"/>
              <w:tabs>
                <w:tab w:val="left" w:pos="335"/>
              </w:tabs>
              <w:spacing w:after="0" w:line="240" w:lineRule="auto"/>
              <w:jc w:val="both"/>
              <w:rPr>
                <w:rFonts w:ascii="Times New Roman" w:hAnsi="Times New Roman" w:cs="Times New Roman"/>
                <w:sz w:val="28"/>
                <w:szCs w:val="28"/>
                <w:lang w:val="uk-UA"/>
              </w:rPr>
            </w:pP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48C02BB"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p>
          <w:p w14:paraId="4A518996"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ЦППСР</w:t>
            </w:r>
          </w:p>
        </w:tc>
        <w:tc>
          <w:tcPr>
            <w:tcW w:w="709" w:type="dxa"/>
            <w:tcBorders>
              <w:top w:val="single" w:sz="4" w:space="0" w:color="000000"/>
              <w:left w:val="single" w:sz="4" w:space="0" w:color="auto"/>
              <w:bottom w:val="single" w:sz="4" w:space="0" w:color="000000"/>
              <w:right w:val="single" w:sz="4" w:space="0" w:color="000000"/>
            </w:tcBorders>
          </w:tcPr>
          <w:p w14:paraId="35182E89" w14:textId="77777777" w:rsidR="00C139AB" w:rsidRDefault="00C139AB" w:rsidP="00C139AB">
            <w:pPr>
              <w:pStyle w:val="Standard"/>
              <w:spacing w:after="0" w:line="240" w:lineRule="auto"/>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BBE1EF3"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47B640AB" w14:textId="77777777" w:rsidR="00C139AB" w:rsidRDefault="00C139AB" w:rsidP="00C139AB">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5DBCBA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0458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48B88CC8"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64DBFD41" w14:textId="77777777" w:rsidR="00C139AB" w:rsidRDefault="00C139AB" w:rsidP="00C139AB">
            <w:pPr>
              <w:pStyle w:val="Standard"/>
              <w:tabs>
                <w:tab w:val="left" w:pos="335"/>
              </w:tabs>
              <w:spacing w:after="0" w:line="240" w:lineRule="auto"/>
              <w:jc w:val="both"/>
              <w:rPr>
                <w:rFonts w:ascii="Times New Roman" w:hAnsi="Times New Roman" w:cs="Times New Roman"/>
                <w:b/>
                <w:bCs/>
                <w:sz w:val="28"/>
                <w:szCs w:val="28"/>
                <w:lang w:val="uk-UA"/>
              </w:rPr>
            </w:pPr>
            <w:r w:rsidRPr="00566CCC">
              <w:rPr>
                <w:rFonts w:ascii="Times New Roman" w:hAnsi="Times New Roman" w:cs="Times New Roman"/>
                <w:b/>
                <w:bCs/>
                <w:sz w:val="28"/>
                <w:szCs w:val="28"/>
                <w:lang w:val="uk-UA"/>
              </w:rPr>
              <w:t>Організувати</w:t>
            </w:r>
            <w:r>
              <w:rPr>
                <w:rFonts w:ascii="Times New Roman" w:hAnsi="Times New Roman" w:cs="Times New Roman"/>
                <w:b/>
                <w:bCs/>
                <w:sz w:val="28"/>
                <w:szCs w:val="28"/>
                <w:lang w:val="uk-UA"/>
              </w:rPr>
              <w:t>:</w:t>
            </w:r>
          </w:p>
          <w:p w14:paraId="668FA59D" w14:textId="77777777" w:rsidR="00C139AB" w:rsidRPr="00566CCC" w:rsidRDefault="00C139AB" w:rsidP="00C139AB">
            <w:pPr>
              <w:pStyle w:val="Standard"/>
              <w:tabs>
                <w:tab w:val="left" w:pos="335"/>
              </w:tabs>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w:t>
            </w:r>
            <w:r w:rsidRPr="00566CCC">
              <w:rPr>
                <w:rFonts w:ascii="Times New Roman" w:hAnsi="Times New Roman" w:cs="Times New Roman"/>
                <w:b/>
                <w:bCs/>
                <w:sz w:val="28"/>
                <w:szCs w:val="28"/>
                <w:lang w:val="uk-UA"/>
              </w:rPr>
              <w:t xml:space="preserve"> </w:t>
            </w:r>
            <w:r w:rsidRPr="00566CCC">
              <w:rPr>
                <w:rFonts w:ascii="Times New Roman" w:hAnsi="Times New Roman" w:cs="Times New Roman"/>
                <w:sz w:val="28"/>
                <w:szCs w:val="28"/>
                <w:lang w:val="uk-UA"/>
              </w:rPr>
              <w:t xml:space="preserve">харчування учнів </w:t>
            </w:r>
            <w:r>
              <w:rPr>
                <w:rFonts w:ascii="Times New Roman" w:hAnsi="Times New Roman" w:cs="Times New Roman"/>
                <w:sz w:val="28"/>
                <w:szCs w:val="28"/>
                <w:lang w:val="uk-UA"/>
              </w:rPr>
              <w:t xml:space="preserve">закладів дошкільної освіти, </w:t>
            </w:r>
            <w:r w:rsidRPr="00566CCC">
              <w:rPr>
                <w:rFonts w:ascii="Times New Roman" w:hAnsi="Times New Roman" w:cs="Times New Roman"/>
                <w:sz w:val="28"/>
                <w:szCs w:val="28"/>
                <w:lang w:val="uk-UA"/>
              </w:rPr>
              <w:t>1-4 класів та пільгових категорій закладів</w:t>
            </w:r>
            <w:r>
              <w:rPr>
                <w:rFonts w:ascii="Times New Roman" w:hAnsi="Times New Roman" w:cs="Times New Roman"/>
                <w:sz w:val="28"/>
                <w:szCs w:val="28"/>
                <w:lang w:val="uk-UA"/>
              </w:rPr>
              <w:t xml:space="preserve"> загальної середньої освіти;</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2FD173AB" w14:textId="77777777" w:rsidR="00C139AB" w:rsidRPr="00566CCC" w:rsidRDefault="00C139AB" w:rsidP="00C139AB">
            <w:pPr>
              <w:spacing w:after="0"/>
              <w:jc w:val="center"/>
              <w:rPr>
                <w:rFonts w:ascii="Times New Roman" w:hAnsi="Times New Roman" w:cs="Times New Roman"/>
                <w:sz w:val="28"/>
                <w:szCs w:val="28"/>
                <w:lang w:val="uk-UA"/>
              </w:rPr>
            </w:pPr>
            <w:r w:rsidRPr="00566CCC">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14:paraId="114F35B9" w14:textId="77777777"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6CCC271"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184C206D"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B84B1FE"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D202F"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62C30787"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6AFDA919" w14:textId="77777777" w:rsidR="00C139AB" w:rsidRPr="00566CCC" w:rsidRDefault="00C139AB" w:rsidP="00CE6837">
            <w:pPr>
              <w:pStyle w:val="Standard"/>
              <w:numPr>
                <w:ilvl w:val="0"/>
                <w:numId w:val="14"/>
              </w:numPr>
              <w:tabs>
                <w:tab w:val="left" w:pos="335"/>
              </w:tabs>
              <w:spacing w:after="0" w:line="240" w:lineRule="auto"/>
              <w:jc w:val="both"/>
              <w:rPr>
                <w:rFonts w:ascii="Times New Roman" w:hAnsi="Times New Roman" w:cs="Times New Roman"/>
                <w:b/>
                <w:bCs/>
                <w:sz w:val="28"/>
                <w:szCs w:val="28"/>
                <w:lang w:val="uk-UA"/>
              </w:rPr>
            </w:pPr>
            <w:r w:rsidRPr="00566CCC">
              <w:rPr>
                <w:rFonts w:ascii="Times New Roman" w:hAnsi="Times New Roman" w:cs="Times New Roman"/>
                <w:sz w:val="28"/>
                <w:szCs w:val="28"/>
                <w:lang w:val="uk-UA"/>
              </w:rPr>
              <w:t>оздоровлення дітей сиріт, дітей позбавлених батьківського піклування та дітей інших пільгових категорій у</w:t>
            </w:r>
            <w:r>
              <w:rPr>
                <w:rFonts w:ascii="Times New Roman" w:hAnsi="Times New Roman" w:cs="Times New Roman"/>
                <w:sz w:val="28"/>
                <w:szCs w:val="28"/>
                <w:lang w:val="uk-UA"/>
              </w:rPr>
              <w:t xml:space="preserve"> </w:t>
            </w:r>
            <w:r w:rsidRPr="00566CCC">
              <w:rPr>
                <w:rFonts w:ascii="Times New Roman" w:hAnsi="Times New Roman" w:cs="Times New Roman"/>
                <w:sz w:val="28"/>
                <w:szCs w:val="28"/>
                <w:lang w:val="uk-UA"/>
              </w:rPr>
              <w:t xml:space="preserve"> пришкільних таборах</w:t>
            </w:r>
            <w:r>
              <w:rPr>
                <w:rFonts w:ascii="Times New Roman" w:hAnsi="Times New Roman" w:cs="Times New Roman"/>
                <w:sz w:val="28"/>
                <w:szCs w:val="28"/>
                <w:lang w:val="uk-UA"/>
              </w:rPr>
              <w:t>;</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204D191F" w14:textId="77777777" w:rsidR="00C139AB" w:rsidRPr="00566CCC"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566CCC">
              <w:rPr>
                <w:rFonts w:ascii="Times New Roman" w:hAnsi="Times New Roman" w:cs="Times New Roman"/>
                <w:sz w:val="28"/>
                <w:szCs w:val="28"/>
                <w:lang w:val="uk-UA"/>
              </w:rPr>
              <w:t xml:space="preserve"> </w:t>
            </w:r>
          </w:p>
        </w:tc>
        <w:tc>
          <w:tcPr>
            <w:tcW w:w="709" w:type="dxa"/>
            <w:tcBorders>
              <w:top w:val="single" w:sz="4" w:space="0" w:color="000000"/>
              <w:left w:val="single" w:sz="4" w:space="0" w:color="auto"/>
              <w:bottom w:val="single" w:sz="4" w:space="0" w:color="000000"/>
              <w:right w:val="single" w:sz="4" w:space="0" w:color="000000"/>
            </w:tcBorders>
          </w:tcPr>
          <w:p w14:paraId="48C9899C" w14:textId="77777777"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6B10D38"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01551E99"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98393CC"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C9C62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4D624ECE"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6F04A593" w14:textId="77777777" w:rsidR="00C139AB" w:rsidRPr="00566CCC" w:rsidRDefault="00C139AB" w:rsidP="00CE6837">
            <w:pPr>
              <w:pStyle w:val="Standard"/>
              <w:numPr>
                <w:ilvl w:val="0"/>
                <w:numId w:val="14"/>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роботу закладів позашкільної освіти (ЦТКЕ, ДЮК «Дельфін») у рамках оздоровчої кампанії;</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2050E8F2" w14:textId="77777777" w:rsidR="00C139AB"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14:paraId="5B055F28" w14:textId="77777777"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8207A2A"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10FB8809"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1C9E6E9B"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05DFAB"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4E67F7AC"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4F760AB4" w14:textId="77777777" w:rsidR="00C139AB" w:rsidRDefault="00C139AB" w:rsidP="00CE6837">
            <w:pPr>
              <w:pStyle w:val="Standard"/>
              <w:numPr>
                <w:ilvl w:val="0"/>
                <w:numId w:val="14"/>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надання матеріальної допомоги </w:t>
            </w:r>
            <w:r w:rsidRPr="00932F58">
              <w:rPr>
                <w:rFonts w:ascii="Times New Roman" w:hAnsi="Times New Roman" w:cs="Times New Roman"/>
                <w:bCs/>
                <w:kern w:val="0"/>
                <w:sz w:val="28"/>
                <w:szCs w:val="28"/>
                <w:lang w:val="uk-UA"/>
              </w:rPr>
              <w:t>для  придбання  одягу та взуття  дітям - сиротам  та  дітям,  позбавленим  батьківського  піклування, які навчаються у закладах  загальної середньої освіти  всіх форм власності на території  Бахмутської  міської  ОТГ</w:t>
            </w:r>
            <w:r>
              <w:rPr>
                <w:rFonts w:ascii="Times New Roman" w:hAnsi="Times New Roman" w:cs="Times New Roman"/>
                <w:bCs/>
                <w:kern w:val="0"/>
                <w:sz w:val="28"/>
                <w:szCs w:val="28"/>
                <w:lang w:val="uk-UA"/>
              </w:rPr>
              <w:t>;</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7E857B5F" w14:textId="77777777" w:rsidR="00C139AB"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14:paraId="61DADF80" w14:textId="77777777"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4BD123C"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04714E62"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09D8BD21"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DC3EF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17D5EEC0"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059563F2" w14:textId="77777777" w:rsidR="00C139AB" w:rsidRPr="008B7E98" w:rsidRDefault="00C139AB" w:rsidP="00CE6837">
            <w:pPr>
              <w:numPr>
                <w:ilvl w:val="0"/>
                <w:numId w:val="14"/>
              </w:numPr>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н</w:t>
            </w:r>
            <w:r w:rsidRPr="008B7E98">
              <w:rPr>
                <w:rFonts w:ascii="Times New Roman" w:eastAsia="Times New Roman" w:hAnsi="Times New Roman" w:cs="Times New Roman"/>
                <w:bCs/>
                <w:sz w:val="28"/>
                <w:szCs w:val="28"/>
                <w:lang w:val="uk-UA" w:eastAsia="ru-RU"/>
              </w:rPr>
              <w:t xml:space="preserve">адання одноразової </w:t>
            </w:r>
            <w:r>
              <w:rPr>
                <w:rFonts w:ascii="Times New Roman" w:eastAsia="Times New Roman" w:hAnsi="Times New Roman" w:cs="Times New Roman"/>
                <w:bCs/>
                <w:sz w:val="28"/>
                <w:szCs w:val="28"/>
                <w:lang w:val="uk-UA" w:eastAsia="ru-RU"/>
              </w:rPr>
              <w:t xml:space="preserve"> матеріальної </w:t>
            </w:r>
            <w:r w:rsidRPr="008B7E98">
              <w:rPr>
                <w:rFonts w:ascii="Times New Roman" w:eastAsia="Times New Roman" w:hAnsi="Times New Roman" w:cs="Times New Roman"/>
                <w:bCs/>
                <w:sz w:val="28"/>
                <w:szCs w:val="28"/>
                <w:lang w:val="uk-UA" w:eastAsia="ru-RU"/>
              </w:rPr>
              <w:t xml:space="preserve"> допомоги д</w:t>
            </w:r>
            <w:r>
              <w:rPr>
                <w:rFonts w:ascii="Times New Roman" w:eastAsia="Times New Roman" w:hAnsi="Times New Roman" w:cs="Times New Roman"/>
                <w:bCs/>
                <w:sz w:val="28"/>
                <w:szCs w:val="28"/>
                <w:lang w:val="uk-UA" w:eastAsia="ru-RU"/>
              </w:rPr>
              <w:t>ітям</w:t>
            </w:r>
            <w:r w:rsidRPr="008B7E98">
              <w:rPr>
                <w:rFonts w:ascii="Times New Roman" w:eastAsia="Times New Roman" w:hAnsi="Times New Roman" w:cs="Times New Roman"/>
                <w:bCs/>
                <w:sz w:val="28"/>
                <w:szCs w:val="28"/>
                <w:lang w:val="uk-UA" w:eastAsia="ru-RU"/>
              </w:rPr>
              <w:t>-сирот</w:t>
            </w:r>
            <w:r>
              <w:rPr>
                <w:rFonts w:ascii="Times New Roman" w:eastAsia="Times New Roman" w:hAnsi="Times New Roman" w:cs="Times New Roman"/>
                <w:bCs/>
                <w:sz w:val="28"/>
                <w:szCs w:val="28"/>
                <w:lang w:val="uk-UA" w:eastAsia="ru-RU"/>
              </w:rPr>
              <w:t>ам</w:t>
            </w:r>
            <w:r w:rsidRPr="008B7E98">
              <w:rPr>
                <w:rFonts w:ascii="Times New Roman" w:eastAsia="Times New Roman" w:hAnsi="Times New Roman" w:cs="Times New Roman"/>
                <w:bCs/>
                <w:sz w:val="28"/>
                <w:szCs w:val="28"/>
                <w:lang w:val="uk-UA" w:eastAsia="ru-RU"/>
              </w:rPr>
              <w:t xml:space="preserve"> та д</w:t>
            </w:r>
            <w:r>
              <w:rPr>
                <w:rFonts w:ascii="Times New Roman" w:eastAsia="Times New Roman" w:hAnsi="Times New Roman" w:cs="Times New Roman"/>
                <w:bCs/>
                <w:sz w:val="28"/>
                <w:szCs w:val="28"/>
                <w:lang w:val="uk-UA" w:eastAsia="ru-RU"/>
              </w:rPr>
              <w:t>ітям</w:t>
            </w:r>
            <w:r w:rsidRPr="008B7E98">
              <w:rPr>
                <w:rFonts w:ascii="Times New Roman" w:eastAsia="Times New Roman" w:hAnsi="Times New Roman" w:cs="Times New Roman"/>
                <w:bCs/>
                <w:sz w:val="28"/>
                <w:szCs w:val="28"/>
                <w:lang w:val="uk-UA" w:eastAsia="ru-RU"/>
              </w:rPr>
              <w:t>,  позбавлен</w:t>
            </w:r>
            <w:r>
              <w:rPr>
                <w:rFonts w:ascii="Times New Roman" w:eastAsia="Times New Roman" w:hAnsi="Times New Roman" w:cs="Times New Roman"/>
                <w:bCs/>
                <w:sz w:val="28"/>
                <w:szCs w:val="28"/>
                <w:lang w:val="uk-UA" w:eastAsia="ru-RU"/>
              </w:rPr>
              <w:t>им</w:t>
            </w:r>
          </w:p>
          <w:p w14:paraId="4F27E1F3" w14:textId="77777777" w:rsidR="00C139AB" w:rsidRPr="008B7E98" w:rsidRDefault="00C139AB" w:rsidP="00C139AB">
            <w:pPr>
              <w:spacing w:after="0" w:line="240" w:lineRule="auto"/>
              <w:jc w:val="both"/>
              <w:rPr>
                <w:rFonts w:ascii="Times New Roman" w:eastAsia="Times New Roman" w:hAnsi="Times New Roman" w:cs="Times New Roman"/>
                <w:bCs/>
                <w:sz w:val="28"/>
                <w:szCs w:val="28"/>
                <w:lang w:val="uk-UA" w:eastAsia="ru-RU"/>
              </w:rPr>
            </w:pPr>
            <w:r w:rsidRPr="008B7E98">
              <w:rPr>
                <w:rFonts w:ascii="Times New Roman" w:eastAsia="Times New Roman" w:hAnsi="Times New Roman" w:cs="Times New Roman"/>
                <w:bCs/>
                <w:sz w:val="28"/>
                <w:szCs w:val="28"/>
                <w:lang w:val="uk-UA" w:eastAsia="ru-RU"/>
              </w:rPr>
              <w:t xml:space="preserve">батьківського піклування,  після </w:t>
            </w:r>
          </w:p>
          <w:p w14:paraId="48141978" w14:textId="77777777" w:rsidR="00C139AB" w:rsidRDefault="00C139AB" w:rsidP="00C139AB">
            <w:pPr>
              <w:spacing w:after="0" w:line="240" w:lineRule="auto"/>
              <w:jc w:val="both"/>
              <w:rPr>
                <w:rFonts w:ascii="Times New Roman" w:hAnsi="Times New Roman" w:cs="Times New Roman"/>
                <w:sz w:val="28"/>
                <w:szCs w:val="28"/>
                <w:lang w:val="uk-UA"/>
              </w:rPr>
            </w:pPr>
            <w:r w:rsidRPr="008B7E98">
              <w:rPr>
                <w:rFonts w:ascii="Times New Roman" w:eastAsia="Times New Roman" w:hAnsi="Times New Roman" w:cs="Times New Roman"/>
                <w:bCs/>
                <w:sz w:val="28"/>
                <w:szCs w:val="28"/>
                <w:lang w:val="uk-UA" w:eastAsia="ru-RU"/>
              </w:rPr>
              <w:t xml:space="preserve">досягнення ними 18-річного віку </w:t>
            </w:r>
            <w:r>
              <w:rPr>
                <w:rFonts w:ascii="Times New Roman" w:eastAsia="Times New Roman" w:hAnsi="Times New Roman" w:cs="Times New Roman"/>
                <w:bCs/>
                <w:sz w:val="28"/>
                <w:szCs w:val="28"/>
                <w:lang w:val="uk-UA" w:eastAsia="ru-RU"/>
              </w:rPr>
              <w:t>;</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621E38A" w14:textId="77777777" w:rsidR="00C139AB"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14:paraId="1D2301E6" w14:textId="77777777"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630C831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720DB51C"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12E9F660"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D7673"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14:paraId="157DF1EF" w14:textId="77777777" w:rsidTr="00AD0FF6">
        <w:trPr>
          <w:gridAfter w:val="1"/>
          <w:wAfter w:w="30" w:type="dxa"/>
          <w:jc w:val="center"/>
        </w:trPr>
        <w:tc>
          <w:tcPr>
            <w:tcW w:w="3847" w:type="dxa"/>
            <w:tcBorders>
              <w:top w:val="single" w:sz="4" w:space="0" w:color="000000"/>
              <w:left w:val="single" w:sz="4" w:space="0" w:color="000000"/>
              <w:bottom w:val="single" w:sz="4" w:space="0" w:color="000000"/>
            </w:tcBorders>
            <w:tcMar>
              <w:top w:w="0" w:type="dxa"/>
              <w:left w:w="108" w:type="dxa"/>
              <w:bottom w:w="0" w:type="dxa"/>
              <w:right w:w="108" w:type="dxa"/>
            </w:tcMar>
          </w:tcPr>
          <w:p w14:paraId="0534EE7B" w14:textId="77777777" w:rsidR="00C139AB" w:rsidRDefault="00C139AB" w:rsidP="00CE6837">
            <w:pPr>
              <w:numPr>
                <w:ilvl w:val="0"/>
                <w:numId w:val="14"/>
              </w:numPr>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придбання</w:t>
            </w:r>
            <w:r w:rsidRPr="00EA5BD2">
              <w:rPr>
                <w:rFonts w:ascii="Times New Roman" w:hAnsi="Times New Roman" w:cs="Times New Roman"/>
                <w:sz w:val="28"/>
                <w:szCs w:val="28"/>
                <w:lang w:val="uk-UA"/>
              </w:rPr>
              <w:t xml:space="preserve"> подарунк</w:t>
            </w:r>
            <w:r>
              <w:rPr>
                <w:rFonts w:ascii="Times New Roman" w:hAnsi="Times New Roman" w:cs="Times New Roman"/>
                <w:sz w:val="28"/>
                <w:szCs w:val="28"/>
                <w:lang w:val="uk-UA"/>
              </w:rPr>
              <w:t>ів</w:t>
            </w:r>
            <w:r w:rsidRPr="00EA5BD2">
              <w:rPr>
                <w:rFonts w:ascii="Times New Roman" w:hAnsi="Times New Roman" w:cs="Times New Roman"/>
                <w:sz w:val="28"/>
                <w:szCs w:val="28"/>
                <w:lang w:val="uk-UA"/>
              </w:rPr>
              <w:t xml:space="preserve">  на   Новий рік,  Різдво  та  День святого Миколая</w:t>
            </w:r>
            <w:r>
              <w:rPr>
                <w:rFonts w:ascii="Times New Roman" w:eastAsia="Times New Roman" w:hAnsi="Times New Roman" w:cs="Times New Roman"/>
                <w:bCs/>
                <w:sz w:val="28"/>
                <w:szCs w:val="28"/>
                <w:lang w:val="uk-UA" w:eastAsia="ru-RU"/>
              </w:rPr>
              <w:t xml:space="preserve"> </w:t>
            </w:r>
            <w:r w:rsidRPr="00EA5BD2">
              <w:rPr>
                <w:rFonts w:ascii="Times New Roman" w:hAnsi="Times New Roman" w:cs="Times New Roman"/>
                <w:sz w:val="28"/>
                <w:szCs w:val="28"/>
                <w:lang w:val="uk-UA"/>
              </w:rPr>
              <w:t>Для дітей сиріт, дітей позбавлених батьківського піклування, дітей з особливими освітніми потребами, що навчаються або виховуються у інклюзивних класах та групах</w:t>
            </w:r>
            <w:r>
              <w:rPr>
                <w:rFonts w:ascii="Times New Roman" w:hAnsi="Times New Roman" w:cs="Times New Roman"/>
                <w:sz w:val="28"/>
                <w:szCs w:val="28"/>
                <w:lang w:val="uk-UA"/>
              </w:rPr>
              <w:t>.</w:t>
            </w:r>
            <w:r w:rsidRPr="00EA5BD2">
              <w:rPr>
                <w:rFonts w:ascii="Times New Roman" w:hAnsi="Times New Roman" w:cs="Times New Roman"/>
                <w:sz w:val="28"/>
                <w:szCs w:val="28"/>
                <w:lang w:val="uk-UA"/>
              </w:rPr>
              <w:t xml:space="preserve">  </w:t>
            </w:r>
          </w:p>
        </w:tc>
        <w:tc>
          <w:tcPr>
            <w:tcW w:w="17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5AAD9709" w14:textId="77777777" w:rsidR="00C139AB" w:rsidRDefault="00C139AB" w:rsidP="00C139A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9" w:type="dxa"/>
            <w:tcBorders>
              <w:top w:val="single" w:sz="4" w:space="0" w:color="000000"/>
              <w:left w:val="single" w:sz="4" w:space="0" w:color="auto"/>
              <w:bottom w:val="single" w:sz="4" w:space="0" w:color="000000"/>
              <w:right w:val="single" w:sz="4" w:space="0" w:color="000000"/>
            </w:tcBorders>
          </w:tcPr>
          <w:p w14:paraId="50881081" w14:textId="77777777" w:rsidR="00C139AB" w:rsidRPr="00566CCC" w:rsidRDefault="00C139AB" w:rsidP="00C139AB">
            <w:pPr>
              <w:spacing w:after="0"/>
              <w:jc w:val="center"/>
              <w:rPr>
                <w:rFonts w:ascii="Times New Roman" w:hAnsi="Times New Roman" w:cs="Times New Roman"/>
                <w:sz w:val="28"/>
                <w:szCs w:val="28"/>
                <w:lang w:val="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0EEE15B5"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5EC3895C"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0E7968A4"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B0035D" w14:textId="77777777" w:rsidR="00C139AB" w:rsidRDefault="00C139AB" w:rsidP="00C139AB">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14:paraId="1BB72DED" w14:textId="77777777" w:rsidR="00C139AB" w:rsidRDefault="00C139AB" w:rsidP="00DA79A0">
      <w:pPr>
        <w:pStyle w:val="Standard"/>
        <w:spacing w:after="0" w:line="240" w:lineRule="auto"/>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Очікувані результати:</w:t>
      </w:r>
    </w:p>
    <w:p w14:paraId="5D69973E" w14:textId="77777777" w:rsidR="00C139AB" w:rsidRDefault="00C139AB" w:rsidP="00DA79A0">
      <w:pPr>
        <w:pStyle w:val="Standard"/>
        <w:widowControl w:val="0"/>
        <w:numPr>
          <w:ilvl w:val="0"/>
          <w:numId w:val="15"/>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активна свідома участь суб’єктів освітнього процесу у практичних діях, пов’язаних зі здоров’язбереженням і здоров’яформуванням;</w:t>
      </w:r>
    </w:p>
    <w:p w14:paraId="36DBFD91" w14:textId="77777777" w:rsidR="00C139AB" w:rsidRDefault="00C139AB" w:rsidP="00DA79A0">
      <w:pPr>
        <w:pStyle w:val="Standard"/>
        <w:widowControl w:val="0"/>
        <w:numPr>
          <w:ilvl w:val="0"/>
          <w:numId w:val="15"/>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стабілізація кількості шкільних захворювань, призупинення зростання показників щодо підліткових залежностей;</w:t>
      </w:r>
    </w:p>
    <w:p w14:paraId="309B6790" w14:textId="77777777" w:rsidR="00C139AB" w:rsidRDefault="00C139AB" w:rsidP="00DA79A0">
      <w:pPr>
        <w:pStyle w:val="Standard"/>
        <w:widowControl w:val="0"/>
        <w:numPr>
          <w:ilvl w:val="0"/>
          <w:numId w:val="15"/>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підвищення загальної психологічної грамотності учасників освітнього процесу та їх резільєнтності до стресових ситуацій;</w:t>
      </w:r>
    </w:p>
    <w:p w14:paraId="54E0C884" w14:textId="77777777" w:rsidR="00C139AB" w:rsidRDefault="00C139AB" w:rsidP="00DA79A0">
      <w:pPr>
        <w:pStyle w:val="Standard"/>
        <w:widowControl w:val="0"/>
        <w:numPr>
          <w:ilvl w:val="0"/>
          <w:numId w:val="15"/>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якісна підготовка педагогів з метою забезпечення на місцях постійного психолого-соціального супроводу особистості дитини, яка опинилася в складних життєвих умовах;</w:t>
      </w:r>
    </w:p>
    <w:p w14:paraId="4E795B8D" w14:textId="77777777" w:rsidR="00EF032C" w:rsidRDefault="00C139AB" w:rsidP="00DA79A0">
      <w:pPr>
        <w:spacing w:after="200" w:line="240" w:lineRule="auto"/>
        <w:jc w:val="center"/>
        <w:rPr>
          <w:rFonts w:ascii="Times New Roman" w:hAnsi="Times New Roman" w:cs="Times New Roman"/>
          <w:b/>
          <w:bCs/>
          <w:sz w:val="28"/>
          <w:szCs w:val="28"/>
          <w:lang w:val="uk-UA"/>
        </w:rPr>
      </w:pPr>
      <w:r w:rsidRPr="00273C38">
        <w:rPr>
          <w:rFonts w:ascii="Times New Roman" w:hAnsi="Times New Roman" w:cs="Times New Roman"/>
          <w:sz w:val="28"/>
          <w:szCs w:val="28"/>
          <w:lang w:val="uk-UA" w:eastAsia="uk-UA"/>
        </w:rPr>
        <w:t>активна свідома робота педагогів, які пройшли тренінгове навчання щодо відновлення психологічного стану здоров’я та створення системи психолого-педагогічного супроводу особистості в кризових життєвих ситуаціях на місцях.</w:t>
      </w:r>
    </w:p>
    <w:p w14:paraId="20BA03C5" w14:textId="77777777" w:rsidR="00C139AB" w:rsidRPr="00C139AB" w:rsidRDefault="00C139AB" w:rsidP="00C139AB">
      <w:pPr>
        <w:spacing w:after="200" w:line="276" w:lineRule="auto"/>
        <w:jc w:val="center"/>
        <w:rPr>
          <w:rFonts w:ascii="Times New Roman" w:hAnsi="Times New Roman" w:cs="Times New Roman"/>
          <w:b/>
          <w:bCs/>
          <w:sz w:val="28"/>
          <w:szCs w:val="28"/>
          <w:lang w:val="uk-UA"/>
        </w:rPr>
      </w:pPr>
      <w:r w:rsidRPr="008D0D80">
        <w:rPr>
          <w:rFonts w:ascii="Times New Roman" w:hAnsi="Times New Roman" w:cs="Times New Roman"/>
          <w:b/>
          <w:bCs/>
          <w:sz w:val="28"/>
          <w:szCs w:val="28"/>
          <w:lang w:val="uk-UA"/>
        </w:rPr>
        <w:t xml:space="preserve">3.2. </w:t>
      </w:r>
      <w:r w:rsidRPr="00C139AB">
        <w:rPr>
          <w:rFonts w:ascii="Times New Roman" w:hAnsi="Times New Roman" w:cs="Times New Roman"/>
          <w:b/>
          <w:bCs/>
          <w:sz w:val="28"/>
          <w:szCs w:val="28"/>
          <w:lang w:val="uk-UA"/>
        </w:rPr>
        <w:t>Проєкт «Безпечне освітнє середовище»</w:t>
      </w:r>
    </w:p>
    <w:p w14:paraId="1B2F645A" w14:textId="77777777" w:rsidR="00C139AB" w:rsidRPr="00C139AB" w:rsidRDefault="00C139AB" w:rsidP="00C139AB">
      <w:pPr>
        <w:spacing w:after="0" w:line="100" w:lineRule="atLeast"/>
        <w:jc w:val="both"/>
        <w:rPr>
          <w:rFonts w:ascii="Times New Roman" w:hAnsi="Times New Roman" w:cs="Times New Roman"/>
          <w:b/>
          <w:bCs/>
          <w:i/>
          <w:iCs/>
          <w:sz w:val="28"/>
          <w:szCs w:val="28"/>
          <w:lang w:val="uk-UA"/>
        </w:rPr>
      </w:pPr>
      <w:r w:rsidRPr="00C139AB">
        <w:rPr>
          <w:rFonts w:ascii="Times New Roman" w:hAnsi="Times New Roman" w:cs="Times New Roman"/>
          <w:b/>
          <w:bCs/>
          <w:i/>
          <w:iCs/>
          <w:sz w:val="28"/>
          <w:szCs w:val="28"/>
          <w:lang w:val="uk-UA"/>
        </w:rPr>
        <w:lastRenderedPageBreak/>
        <w:t xml:space="preserve">Завдання: </w:t>
      </w:r>
      <w:r w:rsidRPr="00C139AB">
        <w:rPr>
          <w:rFonts w:ascii="Times New Roman" w:hAnsi="Times New Roman" w:cs="Times New Roman"/>
          <w:sz w:val="28"/>
          <w:szCs w:val="28"/>
          <w:lang w:val="uk-UA"/>
        </w:rPr>
        <w:t>створення безпечного, комфортного середовища в закладах освіти, підпорядкованих Управлінню освіти;</w:t>
      </w:r>
      <w:r w:rsidRPr="00C139AB">
        <w:rPr>
          <w:rFonts w:ascii="Times New Roman" w:hAnsi="Times New Roman" w:cs="Times New Roman"/>
          <w:b/>
          <w:bCs/>
          <w:i/>
          <w:iCs/>
          <w:sz w:val="28"/>
          <w:szCs w:val="28"/>
          <w:lang w:val="uk-UA"/>
        </w:rPr>
        <w:t xml:space="preserve"> </w:t>
      </w:r>
      <w:r w:rsidRPr="00C139AB">
        <w:rPr>
          <w:rFonts w:ascii="Times New Roman" w:hAnsi="Times New Roman" w:cs="Times New Roman"/>
          <w:sz w:val="28"/>
          <w:szCs w:val="28"/>
          <w:lang w:val="uk-UA"/>
        </w:rPr>
        <w:t>підвищення рівня освітньої компетентності керівників закладів освіти, заступників, учителів, здобувачів освіти та батьків з питань безпеки життєдіяльності та охорони праці.</w:t>
      </w:r>
    </w:p>
    <w:p w14:paraId="042984A0" w14:textId="77777777" w:rsidR="00C139AB" w:rsidRPr="00C139AB" w:rsidRDefault="00C139AB" w:rsidP="00C139AB">
      <w:pPr>
        <w:spacing w:after="0" w:line="100" w:lineRule="atLeast"/>
        <w:rPr>
          <w:rFonts w:ascii="Times New Roman" w:hAnsi="Times New Roman" w:cs="Times New Roman"/>
          <w:b/>
          <w:bCs/>
          <w:i/>
          <w:iCs/>
          <w:sz w:val="28"/>
          <w:szCs w:val="28"/>
          <w:lang w:val="uk-UA"/>
        </w:rPr>
      </w:pPr>
    </w:p>
    <w:tbl>
      <w:tblPr>
        <w:tblW w:w="9477" w:type="dxa"/>
        <w:jc w:val="center"/>
        <w:tblLayout w:type="fixed"/>
        <w:tblLook w:val="0000" w:firstRow="0" w:lastRow="0" w:firstColumn="0" w:lastColumn="0" w:noHBand="0" w:noVBand="0"/>
      </w:tblPr>
      <w:tblGrid>
        <w:gridCol w:w="3347"/>
        <w:gridCol w:w="1857"/>
        <w:gridCol w:w="850"/>
        <w:gridCol w:w="851"/>
        <w:gridCol w:w="850"/>
        <w:gridCol w:w="851"/>
        <w:gridCol w:w="871"/>
      </w:tblGrid>
      <w:tr w:rsidR="00C139AB" w:rsidRPr="00C139AB" w14:paraId="1DABF6D6" w14:textId="77777777" w:rsidTr="00AD0FF6">
        <w:trPr>
          <w:trHeight w:val="316"/>
          <w:jc w:val="center"/>
        </w:trPr>
        <w:tc>
          <w:tcPr>
            <w:tcW w:w="3347" w:type="dxa"/>
            <w:vMerge w:val="restart"/>
            <w:tcBorders>
              <w:top w:val="single" w:sz="4" w:space="0" w:color="auto"/>
              <w:left w:val="single" w:sz="4" w:space="0" w:color="auto"/>
              <w:bottom w:val="single" w:sz="4" w:space="0" w:color="auto"/>
              <w:right w:val="single" w:sz="4" w:space="0" w:color="auto"/>
            </w:tcBorders>
            <w:vAlign w:val="center"/>
          </w:tcPr>
          <w:p w14:paraId="47D19CE1" w14:textId="77777777" w:rsidR="00C139AB" w:rsidRPr="00DA79A0" w:rsidRDefault="00C139AB" w:rsidP="00DA79A0">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Шляхи реалізації</w:t>
            </w:r>
          </w:p>
        </w:tc>
        <w:tc>
          <w:tcPr>
            <w:tcW w:w="1857" w:type="dxa"/>
            <w:vMerge w:val="restart"/>
            <w:tcBorders>
              <w:top w:val="single" w:sz="4" w:space="0" w:color="auto"/>
              <w:left w:val="single" w:sz="4" w:space="0" w:color="auto"/>
              <w:bottom w:val="single" w:sz="4" w:space="0" w:color="auto"/>
              <w:right w:val="single" w:sz="4" w:space="0" w:color="auto"/>
            </w:tcBorders>
            <w:vAlign w:val="center"/>
          </w:tcPr>
          <w:p w14:paraId="4F7C4AC4"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Виконавці</w:t>
            </w:r>
          </w:p>
        </w:tc>
        <w:tc>
          <w:tcPr>
            <w:tcW w:w="4273" w:type="dxa"/>
            <w:gridSpan w:val="5"/>
            <w:tcBorders>
              <w:top w:val="single" w:sz="4" w:space="0" w:color="auto"/>
              <w:left w:val="single" w:sz="4" w:space="0" w:color="auto"/>
              <w:bottom w:val="single" w:sz="4" w:space="0" w:color="auto"/>
              <w:right w:val="single" w:sz="4" w:space="0" w:color="auto"/>
            </w:tcBorders>
          </w:tcPr>
          <w:p w14:paraId="6E4D11AC"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Терміни виконання</w:t>
            </w:r>
          </w:p>
        </w:tc>
      </w:tr>
      <w:tr w:rsidR="00AD0FF6" w:rsidRPr="00C139AB" w14:paraId="627691B1" w14:textId="77777777" w:rsidTr="00AD0FF6">
        <w:trPr>
          <w:trHeight w:val="316"/>
          <w:jc w:val="center"/>
        </w:trPr>
        <w:tc>
          <w:tcPr>
            <w:tcW w:w="3347" w:type="dxa"/>
            <w:vMerge/>
            <w:tcBorders>
              <w:top w:val="single" w:sz="4" w:space="0" w:color="auto"/>
              <w:left w:val="single" w:sz="4" w:space="0" w:color="000000"/>
              <w:bottom w:val="single" w:sz="4" w:space="0" w:color="000000"/>
            </w:tcBorders>
          </w:tcPr>
          <w:p w14:paraId="69293340" w14:textId="77777777" w:rsidR="00C139AB" w:rsidRPr="00C139AB" w:rsidRDefault="00C139AB" w:rsidP="00C139AB">
            <w:pPr>
              <w:snapToGrid w:val="0"/>
              <w:spacing w:after="0" w:line="100" w:lineRule="atLeast"/>
              <w:jc w:val="center"/>
              <w:rPr>
                <w:rFonts w:ascii="Times New Roman" w:hAnsi="Times New Roman" w:cs="Times New Roman"/>
                <w:sz w:val="28"/>
                <w:szCs w:val="28"/>
                <w:lang w:val="uk-UA"/>
              </w:rPr>
            </w:pPr>
          </w:p>
        </w:tc>
        <w:tc>
          <w:tcPr>
            <w:tcW w:w="1857" w:type="dxa"/>
            <w:vMerge/>
            <w:tcBorders>
              <w:top w:val="single" w:sz="4" w:space="0" w:color="auto"/>
              <w:left w:val="single" w:sz="4" w:space="0" w:color="000000"/>
              <w:bottom w:val="single" w:sz="4" w:space="0" w:color="000000"/>
              <w:right w:val="single" w:sz="4" w:space="0" w:color="auto"/>
            </w:tcBorders>
          </w:tcPr>
          <w:p w14:paraId="6CA01156"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p>
        </w:tc>
        <w:tc>
          <w:tcPr>
            <w:tcW w:w="850" w:type="dxa"/>
            <w:tcBorders>
              <w:top w:val="single" w:sz="4" w:space="0" w:color="auto"/>
              <w:left w:val="single" w:sz="4" w:space="0" w:color="auto"/>
              <w:bottom w:val="single" w:sz="4" w:space="0" w:color="auto"/>
              <w:right w:val="single" w:sz="4" w:space="0" w:color="auto"/>
            </w:tcBorders>
          </w:tcPr>
          <w:p w14:paraId="53C61072"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2021</w:t>
            </w:r>
          </w:p>
        </w:tc>
        <w:tc>
          <w:tcPr>
            <w:tcW w:w="851" w:type="dxa"/>
            <w:tcBorders>
              <w:top w:val="single" w:sz="4" w:space="0" w:color="auto"/>
              <w:left w:val="single" w:sz="4" w:space="0" w:color="auto"/>
              <w:bottom w:val="single" w:sz="4" w:space="0" w:color="000000"/>
            </w:tcBorders>
          </w:tcPr>
          <w:p w14:paraId="7071B728"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2022</w:t>
            </w:r>
          </w:p>
        </w:tc>
        <w:tc>
          <w:tcPr>
            <w:tcW w:w="850" w:type="dxa"/>
            <w:tcBorders>
              <w:top w:val="single" w:sz="4" w:space="0" w:color="auto"/>
              <w:left w:val="single" w:sz="4" w:space="0" w:color="000000"/>
              <w:bottom w:val="single" w:sz="4" w:space="0" w:color="000000"/>
            </w:tcBorders>
          </w:tcPr>
          <w:p w14:paraId="558C8040"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2023</w:t>
            </w:r>
          </w:p>
        </w:tc>
        <w:tc>
          <w:tcPr>
            <w:tcW w:w="851" w:type="dxa"/>
            <w:tcBorders>
              <w:top w:val="single" w:sz="4" w:space="0" w:color="auto"/>
              <w:left w:val="single" w:sz="4" w:space="0" w:color="000000"/>
              <w:bottom w:val="single" w:sz="4" w:space="0" w:color="000000"/>
              <w:right w:val="single" w:sz="4" w:space="0" w:color="000000"/>
            </w:tcBorders>
          </w:tcPr>
          <w:p w14:paraId="0A2107DF"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b/>
                <w:bCs/>
                <w:sz w:val="28"/>
                <w:szCs w:val="28"/>
                <w:lang w:val="uk-UA"/>
              </w:rPr>
              <w:t>2024</w:t>
            </w:r>
          </w:p>
        </w:tc>
        <w:tc>
          <w:tcPr>
            <w:tcW w:w="871" w:type="dxa"/>
            <w:tcBorders>
              <w:top w:val="single" w:sz="4" w:space="0" w:color="auto"/>
              <w:left w:val="single" w:sz="4" w:space="0" w:color="000000"/>
              <w:bottom w:val="single" w:sz="4" w:space="0" w:color="000000"/>
              <w:right w:val="single" w:sz="4" w:space="0" w:color="000000"/>
            </w:tcBorders>
          </w:tcPr>
          <w:p w14:paraId="3037A9B7"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2025</w:t>
            </w:r>
          </w:p>
        </w:tc>
      </w:tr>
      <w:tr w:rsidR="00AD0FF6" w:rsidRPr="00C139AB" w14:paraId="67404147" w14:textId="77777777" w:rsidTr="00AD0FF6">
        <w:trPr>
          <w:trHeight w:val="5508"/>
          <w:jc w:val="center"/>
        </w:trPr>
        <w:tc>
          <w:tcPr>
            <w:tcW w:w="3347" w:type="dxa"/>
            <w:tcBorders>
              <w:top w:val="single" w:sz="4" w:space="0" w:color="000000"/>
              <w:left w:val="single" w:sz="4" w:space="0" w:color="000000"/>
              <w:bottom w:val="single" w:sz="4" w:space="0" w:color="000000"/>
            </w:tcBorders>
          </w:tcPr>
          <w:p w14:paraId="79C026B0" w14:textId="77777777" w:rsidR="00C139AB" w:rsidRPr="00C139AB" w:rsidRDefault="00C139AB" w:rsidP="00C139AB">
            <w:pPr>
              <w:spacing w:after="0" w:line="100" w:lineRule="atLeast"/>
              <w:jc w:val="both"/>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 xml:space="preserve">Продовжити: </w:t>
            </w:r>
          </w:p>
          <w:p w14:paraId="5B9923A6" w14:textId="77777777" w:rsidR="00C139AB" w:rsidRPr="00C139AB" w:rsidRDefault="00C139AB" w:rsidP="00C139AB">
            <w:pPr>
              <w:spacing w:after="0" w:line="100" w:lineRule="atLeast"/>
              <w:ind w:left="29" w:firstLine="142"/>
              <w:jc w:val="both"/>
              <w:rPr>
                <w:rFonts w:ascii="Times New Roman" w:hAnsi="Times New Roman" w:cs="Times New Roman"/>
                <w:b/>
                <w:bCs/>
                <w:sz w:val="28"/>
                <w:szCs w:val="28"/>
                <w:lang w:val="uk-UA"/>
              </w:rPr>
            </w:pPr>
            <w:r w:rsidRPr="00C139AB">
              <w:rPr>
                <w:rFonts w:ascii="Times New Roman" w:hAnsi="Times New Roman" w:cs="Times New Roman"/>
                <w:sz w:val="28"/>
                <w:szCs w:val="28"/>
                <w:lang w:val="uk-UA"/>
              </w:rPr>
              <w:t>- співпрацю з відділом з питань цивільного захисту, мобілізаційної та оборонної роботи Бахмутської міської ради, відділом з питань праці Бахмутської міської ради, фахівцями 8 ДПРЗ ГУ ДСНС України в Донецькій області, з Дитячим фондом ООН (ЮНІСЕФ) спільно з Данською радою у справах біженців і Данською групою з розмінування, Швейцарським фондом з протимінної безпеки (</w:t>
            </w:r>
            <w:r w:rsidRPr="00C139AB">
              <w:rPr>
                <w:rFonts w:ascii="Times New Roman" w:hAnsi="Times New Roman" w:cs="Times New Roman"/>
                <w:sz w:val="28"/>
                <w:szCs w:val="28"/>
                <w:lang w:val="en-US"/>
              </w:rPr>
              <w:t>FSD</w:t>
            </w:r>
            <w:r w:rsidRPr="00C139AB">
              <w:rPr>
                <w:rFonts w:ascii="Times New Roman" w:hAnsi="Times New Roman" w:cs="Times New Roman"/>
                <w:sz w:val="28"/>
                <w:szCs w:val="28"/>
                <w:lang w:val="uk-UA"/>
              </w:rPr>
              <w:t>), з Донецьким обласним навчально-методичним центром психологічної служби системи освіти, з місцевими центрами здоров’я, з центрами профілактики і боротьби зі СНІДом тощо.</w:t>
            </w:r>
          </w:p>
        </w:tc>
        <w:tc>
          <w:tcPr>
            <w:tcW w:w="1857" w:type="dxa"/>
            <w:tcBorders>
              <w:top w:val="single" w:sz="4" w:space="0" w:color="000000"/>
              <w:left w:val="single" w:sz="4" w:space="0" w:color="000000"/>
              <w:bottom w:val="single" w:sz="4" w:space="0" w:color="000000"/>
              <w:right w:val="single" w:sz="4" w:space="0" w:color="000000"/>
            </w:tcBorders>
          </w:tcPr>
          <w:p w14:paraId="1CF97EEF"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 заклади освіти</w:t>
            </w:r>
          </w:p>
        </w:tc>
        <w:tc>
          <w:tcPr>
            <w:tcW w:w="850" w:type="dxa"/>
            <w:tcBorders>
              <w:top w:val="single" w:sz="4" w:space="0" w:color="auto"/>
              <w:left w:val="single" w:sz="4" w:space="0" w:color="000000"/>
              <w:bottom w:val="single" w:sz="4" w:space="0" w:color="000000"/>
            </w:tcBorders>
          </w:tcPr>
          <w:p w14:paraId="2A875252"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14:paraId="246DCFCF"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14:paraId="23C9FEA2"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173A5CCE"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14:paraId="3506F70B"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29F1365D" w14:textId="77777777" w:rsidTr="00AD0FF6">
        <w:trPr>
          <w:trHeight w:val="2108"/>
          <w:jc w:val="center"/>
        </w:trPr>
        <w:tc>
          <w:tcPr>
            <w:tcW w:w="3347" w:type="dxa"/>
            <w:tcBorders>
              <w:top w:val="single" w:sz="4" w:space="0" w:color="000000"/>
              <w:left w:val="single" w:sz="4" w:space="0" w:color="000000"/>
              <w:bottom w:val="single" w:sz="4" w:space="0" w:color="000000"/>
            </w:tcBorders>
          </w:tcPr>
          <w:p w14:paraId="27152A4B" w14:textId="77777777" w:rsidR="00C139AB" w:rsidRPr="00C139AB" w:rsidRDefault="00C139AB" w:rsidP="00C139AB">
            <w:pPr>
              <w:spacing w:after="0" w:line="100" w:lineRule="atLeast"/>
              <w:ind w:firstLine="171"/>
              <w:jc w:val="both"/>
              <w:rPr>
                <w:rFonts w:ascii="Times New Roman" w:hAnsi="Times New Roman" w:cs="Times New Roman"/>
                <w:b/>
                <w:bCs/>
                <w:sz w:val="28"/>
                <w:szCs w:val="28"/>
                <w:lang w:val="uk-UA"/>
              </w:rPr>
            </w:pPr>
            <w:r w:rsidRPr="00C139AB">
              <w:rPr>
                <w:rFonts w:ascii="Times New Roman" w:hAnsi="Times New Roman" w:cs="Times New Roman"/>
                <w:sz w:val="28"/>
                <w:szCs w:val="28"/>
                <w:lang w:val="uk-UA"/>
              </w:rPr>
              <w:t>- роботу щодо участі педагогів у семінарах, практикумах, конференціях, онлайн-курсах, вебінарах для керівників, методистів закладів освіти у вимірі сучасності;</w:t>
            </w:r>
          </w:p>
        </w:tc>
        <w:tc>
          <w:tcPr>
            <w:tcW w:w="1857" w:type="dxa"/>
            <w:tcBorders>
              <w:top w:val="single" w:sz="4" w:space="0" w:color="000000"/>
              <w:left w:val="single" w:sz="4" w:space="0" w:color="000000"/>
              <w:bottom w:val="single" w:sz="4" w:space="0" w:color="000000"/>
              <w:right w:val="single" w:sz="4" w:space="0" w:color="000000"/>
            </w:tcBorders>
          </w:tcPr>
          <w:p w14:paraId="72044F7E"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w:t>
            </w:r>
          </w:p>
        </w:tc>
        <w:tc>
          <w:tcPr>
            <w:tcW w:w="850" w:type="dxa"/>
            <w:tcBorders>
              <w:top w:val="single" w:sz="4" w:space="0" w:color="auto"/>
              <w:left w:val="single" w:sz="4" w:space="0" w:color="000000"/>
              <w:bottom w:val="single" w:sz="4" w:space="0" w:color="000000"/>
            </w:tcBorders>
          </w:tcPr>
          <w:p w14:paraId="2A6A8338"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14:paraId="5338CB4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14:paraId="44DBCED1"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3F9A0836"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14:paraId="1339C2C2"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52A7CA89" w14:textId="77777777" w:rsidTr="00AD0FF6">
        <w:trPr>
          <w:trHeight w:val="2108"/>
          <w:jc w:val="center"/>
        </w:trPr>
        <w:tc>
          <w:tcPr>
            <w:tcW w:w="3347" w:type="dxa"/>
            <w:tcBorders>
              <w:top w:val="single" w:sz="4" w:space="0" w:color="000000"/>
              <w:left w:val="single" w:sz="4" w:space="0" w:color="000000"/>
              <w:bottom w:val="single" w:sz="4" w:space="0" w:color="000000"/>
            </w:tcBorders>
          </w:tcPr>
          <w:p w14:paraId="25BF55DE" w14:textId="77777777" w:rsidR="00C139AB" w:rsidRPr="00C139AB" w:rsidRDefault="00C139AB" w:rsidP="00C139AB">
            <w:pPr>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sz w:val="28"/>
                <w:szCs w:val="28"/>
                <w:lang w:val="uk-UA"/>
              </w:rPr>
              <w:lastRenderedPageBreak/>
              <w:t>- активне залучення батьківської громади до інформаційно-просвітницького забезпечення щодо безпечного, комфортного середовища всіх учасників освітнього процесу.</w:t>
            </w:r>
          </w:p>
        </w:tc>
        <w:tc>
          <w:tcPr>
            <w:tcW w:w="1857" w:type="dxa"/>
            <w:tcBorders>
              <w:top w:val="single" w:sz="4" w:space="0" w:color="000000"/>
              <w:left w:val="single" w:sz="4" w:space="0" w:color="000000"/>
              <w:bottom w:val="single" w:sz="4" w:space="0" w:color="000000"/>
              <w:right w:val="single" w:sz="4" w:space="0" w:color="000000"/>
            </w:tcBorders>
          </w:tcPr>
          <w:p w14:paraId="384DF573"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auto"/>
              <w:left w:val="single" w:sz="4" w:space="0" w:color="000000"/>
              <w:bottom w:val="single" w:sz="4" w:space="0" w:color="000000"/>
            </w:tcBorders>
          </w:tcPr>
          <w:p w14:paraId="21CE016A"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14:paraId="771901A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14:paraId="1561E5E0"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67BC7373"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14:paraId="43A60201"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5341C099" w14:textId="77777777" w:rsidTr="00AD0FF6">
        <w:trPr>
          <w:trHeight w:val="692"/>
          <w:jc w:val="center"/>
        </w:trPr>
        <w:tc>
          <w:tcPr>
            <w:tcW w:w="3347" w:type="dxa"/>
            <w:tcBorders>
              <w:top w:val="single" w:sz="4" w:space="0" w:color="000000"/>
              <w:left w:val="single" w:sz="4" w:space="0" w:color="000000"/>
              <w:bottom w:val="single" w:sz="4" w:space="0" w:color="000000"/>
            </w:tcBorders>
          </w:tcPr>
          <w:p w14:paraId="0A11D25F" w14:textId="77777777" w:rsidR="00C139AB" w:rsidRPr="00C139AB" w:rsidRDefault="00C139AB" w:rsidP="00C139AB">
            <w:pPr>
              <w:spacing w:after="0" w:line="100" w:lineRule="atLeast"/>
              <w:jc w:val="both"/>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Сприяти:</w:t>
            </w:r>
          </w:p>
          <w:p w14:paraId="68C04FDD" w14:textId="77777777" w:rsidR="00C139AB" w:rsidRPr="00C139AB" w:rsidRDefault="00C139AB" w:rsidP="00C139AB">
            <w:pPr>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bCs/>
                <w:sz w:val="28"/>
                <w:szCs w:val="28"/>
                <w:lang w:val="uk-UA"/>
              </w:rPr>
              <w:t>- розширенню мережі</w:t>
            </w:r>
            <w:r w:rsidRPr="00C139AB">
              <w:rPr>
                <w:rFonts w:ascii="Times New Roman" w:hAnsi="Times New Roman" w:cs="Times New Roman"/>
                <w:b/>
                <w:bCs/>
                <w:sz w:val="28"/>
                <w:szCs w:val="28"/>
                <w:lang w:val="uk-UA"/>
              </w:rPr>
              <w:t xml:space="preserve">  </w:t>
            </w:r>
            <w:r w:rsidRPr="00C139AB">
              <w:rPr>
                <w:rFonts w:ascii="Times New Roman" w:hAnsi="Times New Roman" w:cs="Times New Roman"/>
                <w:sz w:val="28"/>
                <w:szCs w:val="28"/>
                <w:lang w:val="uk-UA"/>
              </w:rPr>
              <w:t>закладів освіти – учасників Проєкту «Безпечна і дружня до дитини школа».</w:t>
            </w:r>
          </w:p>
        </w:tc>
        <w:tc>
          <w:tcPr>
            <w:tcW w:w="1857" w:type="dxa"/>
            <w:tcBorders>
              <w:top w:val="single" w:sz="4" w:space="0" w:color="000000"/>
              <w:left w:val="single" w:sz="4" w:space="0" w:color="000000"/>
              <w:bottom w:val="single" w:sz="4" w:space="0" w:color="000000"/>
              <w:right w:val="single" w:sz="4" w:space="0" w:color="000000"/>
            </w:tcBorders>
          </w:tcPr>
          <w:p w14:paraId="34C4CAD2"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7CA5A597"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14:paraId="79CE80BF"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14:paraId="022E1900"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3D81C0FC"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14:paraId="35D54EEE"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r>
      <w:tr w:rsidR="00AD0FF6" w:rsidRPr="00C139AB" w14:paraId="7493F990" w14:textId="77777777" w:rsidTr="00AD0FF6">
        <w:trPr>
          <w:trHeight w:val="963"/>
          <w:jc w:val="center"/>
        </w:trPr>
        <w:tc>
          <w:tcPr>
            <w:tcW w:w="3347" w:type="dxa"/>
            <w:tcBorders>
              <w:top w:val="single" w:sz="4" w:space="0" w:color="000000"/>
              <w:left w:val="single" w:sz="4" w:space="0" w:color="000000"/>
              <w:bottom w:val="single" w:sz="4" w:space="0" w:color="000000"/>
            </w:tcBorders>
          </w:tcPr>
          <w:p w14:paraId="1C869A01" w14:textId="77777777" w:rsidR="00C139AB" w:rsidRPr="00C139AB" w:rsidRDefault="00C139AB" w:rsidP="00C139AB">
            <w:pPr>
              <w:spacing w:after="0" w:line="100" w:lineRule="atLeast"/>
              <w:ind w:firstLine="171"/>
              <w:jc w:val="both"/>
              <w:rPr>
                <w:rFonts w:ascii="Times New Roman" w:hAnsi="Times New Roman" w:cs="Times New Roman"/>
                <w:bCs/>
                <w:sz w:val="28"/>
                <w:szCs w:val="28"/>
                <w:lang w:val="uk-UA"/>
              </w:rPr>
            </w:pPr>
            <w:r w:rsidRPr="00C139AB">
              <w:rPr>
                <w:rFonts w:ascii="Times New Roman" w:hAnsi="Times New Roman" w:cs="Times New Roman"/>
                <w:bCs/>
                <w:sz w:val="28"/>
                <w:szCs w:val="28"/>
                <w:lang w:val="uk-UA"/>
              </w:rPr>
              <w:t xml:space="preserve">- облаштуванню закладів освіти системою відеоспостереження </w:t>
            </w:r>
            <w:r w:rsidRPr="00C139AB">
              <w:rPr>
                <w:rFonts w:ascii="Times New Roman" w:hAnsi="Times New Roman" w:cs="Times New Roman"/>
                <w:sz w:val="28"/>
                <w:szCs w:val="28"/>
                <w:lang w:val="uk-UA"/>
              </w:rPr>
              <w:t>для організації відеоконтролю на території закладу</w:t>
            </w:r>
          </w:p>
        </w:tc>
        <w:tc>
          <w:tcPr>
            <w:tcW w:w="1857" w:type="dxa"/>
            <w:tcBorders>
              <w:top w:val="single" w:sz="4" w:space="0" w:color="000000"/>
              <w:left w:val="single" w:sz="4" w:space="0" w:color="000000"/>
              <w:bottom w:val="single" w:sz="4" w:space="0" w:color="000000"/>
              <w:right w:val="single" w:sz="4" w:space="0" w:color="000000"/>
            </w:tcBorders>
          </w:tcPr>
          <w:p w14:paraId="72CEEBD5"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073A318F"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14:paraId="5E8BF312"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14:paraId="39F8D541"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1A19DEAE"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14:paraId="6D80784C"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r>
      <w:tr w:rsidR="00AD0FF6" w:rsidRPr="00C139AB" w14:paraId="7D1FF9A1" w14:textId="77777777" w:rsidTr="00AD0FF6">
        <w:trPr>
          <w:trHeight w:val="795"/>
          <w:jc w:val="center"/>
        </w:trPr>
        <w:tc>
          <w:tcPr>
            <w:tcW w:w="3347" w:type="dxa"/>
            <w:tcBorders>
              <w:top w:val="single" w:sz="4" w:space="0" w:color="000000"/>
              <w:left w:val="single" w:sz="4" w:space="0" w:color="000000"/>
              <w:bottom w:val="single" w:sz="4" w:space="0" w:color="auto"/>
            </w:tcBorders>
          </w:tcPr>
          <w:p w14:paraId="6BD9F030" w14:textId="77777777" w:rsidR="00C139AB" w:rsidRPr="00C139AB" w:rsidRDefault="00C139AB" w:rsidP="00C139AB">
            <w:pPr>
              <w:spacing w:after="0" w:line="100" w:lineRule="atLeast"/>
              <w:jc w:val="both"/>
              <w:rPr>
                <w:rFonts w:ascii="Times New Roman" w:hAnsi="Times New Roman" w:cs="Times New Roman"/>
                <w:bCs/>
                <w:sz w:val="28"/>
                <w:szCs w:val="28"/>
                <w:lang w:val="uk-UA"/>
              </w:rPr>
            </w:pPr>
            <w:r w:rsidRPr="00C139AB">
              <w:rPr>
                <w:rFonts w:ascii="Times New Roman" w:hAnsi="Times New Roman" w:cs="Times New Roman"/>
                <w:b/>
                <w:bCs/>
                <w:sz w:val="28"/>
                <w:szCs w:val="28"/>
                <w:lang w:val="uk-UA"/>
              </w:rPr>
              <w:t>Забезпечити</w:t>
            </w:r>
            <w:r w:rsidRPr="00C139AB">
              <w:rPr>
                <w:rFonts w:ascii="Times New Roman" w:hAnsi="Times New Roman" w:cs="Times New Roman"/>
                <w:bCs/>
                <w:sz w:val="28"/>
                <w:szCs w:val="28"/>
                <w:lang w:val="uk-UA"/>
              </w:rPr>
              <w:t>:</w:t>
            </w:r>
          </w:p>
          <w:p w14:paraId="22E04A6A" w14:textId="77777777" w:rsidR="00C139AB" w:rsidRPr="00C139AB" w:rsidRDefault="00C139AB" w:rsidP="00C139AB">
            <w:pPr>
              <w:spacing w:after="0" w:line="100" w:lineRule="atLeast"/>
              <w:ind w:firstLine="171"/>
              <w:jc w:val="both"/>
              <w:rPr>
                <w:rFonts w:ascii="Times New Roman" w:hAnsi="Times New Roman" w:cs="Times New Roman"/>
                <w:bCs/>
                <w:sz w:val="28"/>
                <w:szCs w:val="28"/>
                <w:lang w:val="uk-UA"/>
              </w:rPr>
            </w:pPr>
            <w:r w:rsidRPr="00C139AB">
              <w:rPr>
                <w:rFonts w:ascii="Times New Roman" w:hAnsi="Times New Roman" w:cs="Times New Roman"/>
                <w:b/>
                <w:bCs/>
                <w:sz w:val="28"/>
                <w:szCs w:val="28"/>
                <w:lang w:val="uk-UA"/>
              </w:rPr>
              <w:t>-</w:t>
            </w:r>
            <w:r w:rsidRPr="00C139AB">
              <w:rPr>
                <w:rFonts w:ascii="Times New Roman" w:hAnsi="Times New Roman" w:cs="Times New Roman"/>
                <w:bCs/>
                <w:sz w:val="28"/>
                <w:szCs w:val="28"/>
                <w:lang w:val="uk-UA"/>
              </w:rPr>
              <w:t xml:space="preserve"> виконання заходів міської Програми забезпечення заходів пожежної безпеки установ комунальної власності бюджетної сфери на 2020-2025 рр.</w:t>
            </w:r>
          </w:p>
        </w:tc>
        <w:tc>
          <w:tcPr>
            <w:tcW w:w="1857" w:type="dxa"/>
            <w:tcBorders>
              <w:top w:val="single" w:sz="4" w:space="0" w:color="000000"/>
              <w:left w:val="single" w:sz="4" w:space="0" w:color="000000"/>
              <w:bottom w:val="single" w:sz="4" w:space="0" w:color="auto"/>
              <w:right w:val="single" w:sz="4" w:space="0" w:color="000000"/>
            </w:tcBorders>
          </w:tcPr>
          <w:p w14:paraId="11938A6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000000"/>
              <w:left w:val="single" w:sz="4" w:space="0" w:color="000000"/>
              <w:bottom w:val="single" w:sz="4" w:space="0" w:color="auto"/>
            </w:tcBorders>
          </w:tcPr>
          <w:p w14:paraId="6431F067"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auto"/>
            </w:tcBorders>
          </w:tcPr>
          <w:p w14:paraId="6AE08ED6"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auto"/>
            </w:tcBorders>
          </w:tcPr>
          <w:p w14:paraId="43D48567"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auto"/>
              <w:right w:val="single" w:sz="4" w:space="0" w:color="000000"/>
            </w:tcBorders>
          </w:tcPr>
          <w:p w14:paraId="4B0E9C5B"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auto"/>
              <w:right w:val="single" w:sz="4" w:space="0" w:color="000000"/>
            </w:tcBorders>
          </w:tcPr>
          <w:p w14:paraId="0A912408"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10DDD1F4" w14:textId="77777777" w:rsidTr="00AD0FF6">
        <w:trPr>
          <w:trHeight w:val="3128"/>
          <w:jc w:val="center"/>
        </w:trPr>
        <w:tc>
          <w:tcPr>
            <w:tcW w:w="3347" w:type="dxa"/>
            <w:tcBorders>
              <w:top w:val="single" w:sz="4" w:space="0" w:color="auto"/>
              <w:left w:val="single" w:sz="4" w:space="0" w:color="000000"/>
              <w:bottom w:val="single" w:sz="4" w:space="0" w:color="000000"/>
            </w:tcBorders>
          </w:tcPr>
          <w:p w14:paraId="4EB89491" w14:textId="77777777" w:rsidR="00C139AB" w:rsidRPr="00C139AB" w:rsidRDefault="00C139AB" w:rsidP="00C139AB">
            <w:pPr>
              <w:spacing w:after="0" w:line="100" w:lineRule="atLeast"/>
              <w:ind w:firstLine="171"/>
              <w:jc w:val="both"/>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w:t>
            </w:r>
            <w:r w:rsidRPr="00C139AB">
              <w:rPr>
                <w:rFonts w:ascii="Times New Roman" w:hAnsi="Times New Roman" w:cs="Times New Roman"/>
                <w:bCs/>
                <w:sz w:val="28"/>
                <w:szCs w:val="28"/>
                <w:lang w:val="uk-UA"/>
              </w:rPr>
              <w:t xml:space="preserve"> виконання заходів Програми по забезпеченню безперешкодного доступу осіб з обмеженими фізичними можливостями та інших маломобільних груп населення до об’єктів соціальної та інженерно-транспортної інфраструктури на території м. Бахмута на 2019-2023 рр</w:t>
            </w:r>
          </w:p>
        </w:tc>
        <w:tc>
          <w:tcPr>
            <w:tcW w:w="1857" w:type="dxa"/>
            <w:tcBorders>
              <w:top w:val="single" w:sz="4" w:space="0" w:color="auto"/>
              <w:left w:val="single" w:sz="4" w:space="0" w:color="000000"/>
              <w:bottom w:val="single" w:sz="4" w:space="0" w:color="000000"/>
              <w:right w:val="single" w:sz="4" w:space="0" w:color="000000"/>
            </w:tcBorders>
          </w:tcPr>
          <w:p w14:paraId="1A285AEA"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auto"/>
              <w:left w:val="single" w:sz="4" w:space="0" w:color="000000"/>
              <w:bottom w:val="single" w:sz="4" w:space="0" w:color="000000"/>
            </w:tcBorders>
          </w:tcPr>
          <w:p w14:paraId="19348D7D"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14:paraId="1024BD05"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14:paraId="6C741CAA"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3D7C9A46"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14:paraId="70373449"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r>
      <w:tr w:rsidR="00AD0FF6" w:rsidRPr="00C139AB" w14:paraId="247EE463" w14:textId="77777777" w:rsidTr="00AD0FF6">
        <w:trPr>
          <w:trHeight w:val="2374"/>
          <w:jc w:val="center"/>
        </w:trPr>
        <w:tc>
          <w:tcPr>
            <w:tcW w:w="3347" w:type="dxa"/>
            <w:tcBorders>
              <w:top w:val="single" w:sz="4" w:space="0" w:color="auto"/>
              <w:left w:val="single" w:sz="4" w:space="0" w:color="000000"/>
              <w:bottom w:val="single" w:sz="4" w:space="0" w:color="000000"/>
            </w:tcBorders>
          </w:tcPr>
          <w:p w14:paraId="28CC33D1" w14:textId="77777777" w:rsidR="00C139AB" w:rsidRPr="00C139AB" w:rsidRDefault="00C139AB" w:rsidP="00C139AB">
            <w:pPr>
              <w:ind w:firstLine="171"/>
              <w:jc w:val="both"/>
              <w:rPr>
                <w:rFonts w:ascii="Times New Roman" w:hAnsi="Times New Roman" w:cs="Times New Roman"/>
                <w:sz w:val="28"/>
                <w:szCs w:val="28"/>
              </w:rPr>
            </w:pPr>
            <w:r w:rsidRPr="00C139AB">
              <w:rPr>
                <w:rFonts w:ascii="Times New Roman" w:hAnsi="Times New Roman" w:cs="Times New Roman"/>
                <w:b/>
                <w:sz w:val="28"/>
                <w:szCs w:val="28"/>
                <w:lang w:val="uk-UA"/>
              </w:rPr>
              <w:lastRenderedPageBreak/>
              <w:t>-</w:t>
            </w:r>
            <w:r w:rsidRPr="00C139AB">
              <w:rPr>
                <w:rFonts w:ascii="Times New Roman" w:hAnsi="Times New Roman" w:cs="Times New Roman"/>
                <w:sz w:val="28"/>
                <w:szCs w:val="28"/>
              </w:rPr>
              <w:t xml:space="preserve"> проведення конкурсів, фестивалів, оглядів за різними напрямками відповідно до вимог сучасності;</w:t>
            </w:r>
          </w:p>
        </w:tc>
        <w:tc>
          <w:tcPr>
            <w:tcW w:w="1857" w:type="dxa"/>
            <w:tcBorders>
              <w:top w:val="single" w:sz="4" w:space="0" w:color="auto"/>
              <w:left w:val="single" w:sz="4" w:space="0" w:color="000000"/>
              <w:bottom w:val="single" w:sz="4" w:space="0" w:color="000000"/>
              <w:right w:val="single" w:sz="4" w:space="0" w:color="000000"/>
            </w:tcBorders>
          </w:tcPr>
          <w:p w14:paraId="3CEC98EA"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Центр професійного розвитку педагогічних працівників, заклади освіти</w:t>
            </w:r>
          </w:p>
        </w:tc>
        <w:tc>
          <w:tcPr>
            <w:tcW w:w="850" w:type="dxa"/>
            <w:tcBorders>
              <w:top w:val="single" w:sz="4" w:space="0" w:color="auto"/>
              <w:left w:val="single" w:sz="4" w:space="0" w:color="000000"/>
              <w:bottom w:val="single" w:sz="4" w:space="0" w:color="000000"/>
            </w:tcBorders>
          </w:tcPr>
          <w:p w14:paraId="5BB3277E"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14:paraId="02FEE87D"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14:paraId="0829C37A"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453CDE6A"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14:paraId="4B2D50BB"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37690276" w14:textId="77777777" w:rsidTr="00AD0FF6">
        <w:trPr>
          <w:trHeight w:val="2002"/>
          <w:jc w:val="center"/>
        </w:trPr>
        <w:tc>
          <w:tcPr>
            <w:tcW w:w="3347" w:type="dxa"/>
            <w:tcBorders>
              <w:top w:val="single" w:sz="4" w:space="0" w:color="auto"/>
              <w:left w:val="single" w:sz="4" w:space="0" w:color="000000"/>
              <w:bottom w:val="single" w:sz="4" w:space="0" w:color="000000"/>
            </w:tcBorders>
          </w:tcPr>
          <w:p w14:paraId="330C6443" w14:textId="77777777" w:rsidR="00C139AB" w:rsidRPr="00C139AB" w:rsidRDefault="00C139AB" w:rsidP="00C139AB">
            <w:pPr>
              <w:spacing w:after="0" w:line="100" w:lineRule="atLeast"/>
              <w:ind w:firstLine="171"/>
              <w:jc w:val="both"/>
              <w:rPr>
                <w:rFonts w:ascii="Times New Roman" w:hAnsi="Times New Roman" w:cs="Times New Roman"/>
                <w:bCs/>
                <w:sz w:val="28"/>
                <w:szCs w:val="28"/>
                <w:lang w:val="uk-UA"/>
              </w:rPr>
            </w:pPr>
            <w:r w:rsidRPr="00C139AB">
              <w:rPr>
                <w:rFonts w:ascii="Times New Roman" w:hAnsi="Times New Roman" w:cs="Times New Roman"/>
                <w:b/>
                <w:bCs/>
                <w:sz w:val="28"/>
                <w:szCs w:val="28"/>
                <w:lang w:val="uk-UA"/>
              </w:rPr>
              <w:t>-</w:t>
            </w:r>
            <w:r w:rsidRPr="00C139AB">
              <w:rPr>
                <w:rFonts w:ascii="Times New Roman" w:hAnsi="Times New Roman" w:cs="Times New Roman"/>
                <w:sz w:val="28"/>
                <w:szCs w:val="28"/>
                <w:lang w:val="uk-UA"/>
              </w:rPr>
              <w:t xml:space="preserve"> проведення навчання керівників і заступників керівників, завгоспів закладів освіти та перевірку їх знань з охорони праці та безпеки життєдіяльності учасників освітнього процесу;</w:t>
            </w:r>
          </w:p>
        </w:tc>
        <w:tc>
          <w:tcPr>
            <w:tcW w:w="1857" w:type="dxa"/>
            <w:tcBorders>
              <w:top w:val="single" w:sz="4" w:space="0" w:color="auto"/>
              <w:left w:val="single" w:sz="4" w:space="0" w:color="000000"/>
              <w:bottom w:val="single" w:sz="4" w:space="0" w:color="000000"/>
              <w:right w:val="single" w:sz="4" w:space="0" w:color="000000"/>
            </w:tcBorders>
          </w:tcPr>
          <w:p w14:paraId="7D6F1DF3"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50" w:type="dxa"/>
            <w:tcBorders>
              <w:top w:val="single" w:sz="4" w:space="0" w:color="auto"/>
              <w:left w:val="single" w:sz="4" w:space="0" w:color="000000"/>
              <w:bottom w:val="single" w:sz="4" w:space="0" w:color="000000"/>
            </w:tcBorders>
          </w:tcPr>
          <w:p w14:paraId="2ADCFBA6"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14:paraId="7AAED941"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14:paraId="20D19D88"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24953B42"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14:paraId="0C0F0615"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22DF95BA" w14:textId="77777777" w:rsidTr="00AD0FF6">
        <w:trPr>
          <w:trHeight w:val="2158"/>
          <w:jc w:val="center"/>
        </w:trPr>
        <w:tc>
          <w:tcPr>
            <w:tcW w:w="3347" w:type="dxa"/>
            <w:tcBorders>
              <w:top w:val="single" w:sz="4" w:space="0" w:color="auto"/>
              <w:left w:val="single" w:sz="4" w:space="0" w:color="000000"/>
              <w:bottom w:val="single" w:sz="4" w:space="0" w:color="000000"/>
            </w:tcBorders>
          </w:tcPr>
          <w:p w14:paraId="5290307F" w14:textId="77777777" w:rsidR="00C139AB" w:rsidRPr="00C139AB" w:rsidRDefault="00C139AB" w:rsidP="00C139AB">
            <w:pPr>
              <w:spacing w:after="0" w:line="100" w:lineRule="atLeast"/>
              <w:ind w:firstLine="171"/>
              <w:jc w:val="both"/>
              <w:rPr>
                <w:rFonts w:ascii="Times New Roman" w:hAnsi="Times New Roman" w:cs="Times New Roman"/>
                <w:bCs/>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проведення періодичного навчання працівників з питань охорони праці, пожежного мінімуму, правил освіти технічної експлуатації електроприладів та теплових установок і мереж;</w:t>
            </w:r>
          </w:p>
        </w:tc>
        <w:tc>
          <w:tcPr>
            <w:tcW w:w="1857" w:type="dxa"/>
            <w:tcBorders>
              <w:top w:val="single" w:sz="4" w:space="0" w:color="auto"/>
              <w:left w:val="single" w:sz="4" w:space="0" w:color="000000"/>
              <w:bottom w:val="single" w:sz="4" w:space="0" w:color="000000"/>
              <w:right w:val="single" w:sz="4" w:space="0" w:color="000000"/>
            </w:tcBorders>
          </w:tcPr>
          <w:p w14:paraId="00A16AD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auto"/>
              <w:left w:val="single" w:sz="4" w:space="0" w:color="000000"/>
              <w:bottom w:val="single" w:sz="4" w:space="0" w:color="000000"/>
            </w:tcBorders>
          </w:tcPr>
          <w:p w14:paraId="4B8D0A8E"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14:paraId="7CDACFDC"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14:paraId="71653443"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5292EC98"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14:paraId="698B5F9A"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6C4E5B0D" w14:textId="77777777" w:rsidTr="00AD0FF6">
        <w:trPr>
          <w:trHeight w:val="1543"/>
          <w:jc w:val="center"/>
        </w:trPr>
        <w:tc>
          <w:tcPr>
            <w:tcW w:w="3347" w:type="dxa"/>
            <w:tcBorders>
              <w:top w:val="single" w:sz="4" w:space="0" w:color="auto"/>
              <w:left w:val="single" w:sz="4" w:space="0" w:color="000000"/>
              <w:bottom w:val="single" w:sz="4" w:space="0" w:color="000000"/>
            </w:tcBorders>
          </w:tcPr>
          <w:p w14:paraId="767FC0EE" w14:textId="77777777" w:rsidR="00C139AB" w:rsidRPr="00C139AB" w:rsidRDefault="00C139AB" w:rsidP="00C139AB">
            <w:pPr>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щорічне проведення Тижня безпеки життєдіяльності (в рамках якого проводиться день Цивільного Захисту).</w:t>
            </w:r>
          </w:p>
        </w:tc>
        <w:tc>
          <w:tcPr>
            <w:tcW w:w="1857" w:type="dxa"/>
            <w:tcBorders>
              <w:top w:val="single" w:sz="4" w:space="0" w:color="auto"/>
              <w:left w:val="single" w:sz="4" w:space="0" w:color="000000"/>
              <w:bottom w:val="single" w:sz="4" w:space="0" w:color="000000"/>
              <w:right w:val="single" w:sz="4" w:space="0" w:color="000000"/>
            </w:tcBorders>
          </w:tcPr>
          <w:p w14:paraId="1E196BCA"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50" w:type="dxa"/>
            <w:tcBorders>
              <w:top w:val="single" w:sz="4" w:space="0" w:color="auto"/>
              <w:left w:val="single" w:sz="4" w:space="0" w:color="000000"/>
              <w:bottom w:val="single" w:sz="4" w:space="0" w:color="000000"/>
            </w:tcBorders>
          </w:tcPr>
          <w:p w14:paraId="5048EBA4"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14:paraId="1884C274"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14:paraId="3824A7BE"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7144086D"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14:paraId="5A0426B9"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44C74C31" w14:textId="77777777" w:rsidTr="00AD0FF6">
        <w:trPr>
          <w:trHeight w:val="2100"/>
          <w:jc w:val="center"/>
        </w:trPr>
        <w:tc>
          <w:tcPr>
            <w:tcW w:w="3347" w:type="dxa"/>
            <w:tcBorders>
              <w:top w:val="single" w:sz="4" w:space="0" w:color="auto"/>
              <w:left w:val="single" w:sz="4" w:space="0" w:color="000000"/>
              <w:bottom w:val="single" w:sz="4" w:space="0" w:color="auto"/>
            </w:tcBorders>
          </w:tcPr>
          <w:p w14:paraId="1507E561" w14:textId="77777777" w:rsidR="00C139AB" w:rsidRPr="00C139AB" w:rsidRDefault="00C139AB" w:rsidP="00C139AB">
            <w:pPr>
              <w:spacing w:after="0" w:line="100" w:lineRule="atLeast"/>
              <w:ind w:left="29"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rPr>
              <w:t xml:space="preserve"> </w:t>
            </w:r>
            <w:r w:rsidRPr="00C139AB">
              <w:rPr>
                <w:rFonts w:ascii="Times New Roman" w:hAnsi="Times New Roman" w:cs="Times New Roman"/>
                <w:sz w:val="28"/>
                <w:szCs w:val="28"/>
                <w:lang w:val="uk-UA"/>
              </w:rPr>
              <w:t>п</w:t>
            </w:r>
            <w:r w:rsidRPr="00C139AB">
              <w:rPr>
                <w:rFonts w:ascii="Times New Roman" w:hAnsi="Times New Roman" w:cs="Times New Roman"/>
                <w:sz w:val="28"/>
                <w:szCs w:val="28"/>
              </w:rPr>
              <w:t>ередбач</w:t>
            </w:r>
            <w:r w:rsidRPr="00C139AB">
              <w:rPr>
                <w:rFonts w:ascii="Times New Roman" w:hAnsi="Times New Roman" w:cs="Times New Roman"/>
                <w:sz w:val="28"/>
                <w:szCs w:val="28"/>
                <w:lang w:val="uk-UA"/>
              </w:rPr>
              <w:t>ення</w:t>
            </w:r>
            <w:r w:rsidRPr="00C139AB">
              <w:rPr>
                <w:rFonts w:ascii="Times New Roman" w:hAnsi="Times New Roman" w:cs="Times New Roman"/>
                <w:sz w:val="28"/>
                <w:szCs w:val="28"/>
              </w:rPr>
              <w:t xml:space="preserve"> в колективних договорах закладів</w:t>
            </w:r>
            <w:r w:rsidRPr="00C139AB">
              <w:rPr>
                <w:rFonts w:ascii="Times New Roman" w:hAnsi="Times New Roman" w:cs="Times New Roman"/>
                <w:sz w:val="28"/>
                <w:szCs w:val="28"/>
                <w:lang w:val="uk-UA"/>
              </w:rPr>
              <w:t xml:space="preserve"> освіти</w:t>
            </w:r>
            <w:r w:rsidRPr="00C139AB">
              <w:rPr>
                <w:rFonts w:ascii="Times New Roman" w:hAnsi="Times New Roman" w:cs="Times New Roman"/>
                <w:sz w:val="28"/>
                <w:szCs w:val="28"/>
              </w:rPr>
              <w:t xml:space="preserve"> вирішення питань, спрямованих на створення безпечних умов праці і навчання учасників освітнього процесу</w:t>
            </w:r>
            <w:r w:rsidRPr="00C139AB">
              <w:rPr>
                <w:rFonts w:ascii="Times New Roman" w:hAnsi="Times New Roman" w:cs="Times New Roman"/>
                <w:sz w:val="28"/>
                <w:szCs w:val="28"/>
                <w:lang w:val="uk-UA"/>
              </w:rPr>
              <w:t>;</w:t>
            </w:r>
          </w:p>
        </w:tc>
        <w:tc>
          <w:tcPr>
            <w:tcW w:w="1857" w:type="dxa"/>
            <w:tcBorders>
              <w:top w:val="single" w:sz="4" w:space="0" w:color="auto"/>
              <w:left w:val="single" w:sz="4" w:space="0" w:color="000000"/>
              <w:bottom w:val="single" w:sz="4" w:space="0" w:color="auto"/>
              <w:right w:val="single" w:sz="4" w:space="0" w:color="000000"/>
            </w:tcBorders>
          </w:tcPr>
          <w:p w14:paraId="6AF78431"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Заклади освіти</w:t>
            </w:r>
          </w:p>
        </w:tc>
        <w:tc>
          <w:tcPr>
            <w:tcW w:w="850" w:type="dxa"/>
            <w:tcBorders>
              <w:top w:val="single" w:sz="4" w:space="0" w:color="auto"/>
              <w:left w:val="single" w:sz="4" w:space="0" w:color="000000"/>
              <w:bottom w:val="single" w:sz="4" w:space="0" w:color="auto"/>
            </w:tcBorders>
          </w:tcPr>
          <w:p w14:paraId="3497305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auto"/>
            </w:tcBorders>
          </w:tcPr>
          <w:p w14:paraId="2726E3E8"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auto"/>
            </w:tcBorders>
          </w:tcPr>
          <w:p w14:paraId="1A0214C0"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auto"/>
              <w:right w:val="single" w:sz="4" w:space="0" w:color="000000"/>
            </w:tcBorders>
          </w:tcPr>
          <w:p w14:paraId="5CE2B894"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auto"/>
              <w:right w:val="single" w:sz="4" w:space="0" w:color="000000"/>
            </w:tcBorders>
          </w:tcPr>
          <w:p w14:paraId="00CFF3C4"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10A83EE1" w14:textId="77777777" w:rsidTr="00AD0FF6">
        <w:trPr>
          <w:trHeight w:val="1427"/>
          <w:jc w:val="center"/>
        </w:trPr>
        <w:tc>
          <w:tcPr>
            <w:tcW w:w="3347" w:type="dxa"/>
            <w:tcBorders>
              <w:top w:val="single" w:sz="4" w:space="0" w:color="auto"/>
              <w:left w:val="single" w:sz="4" w:space="0" w:color="000000"/>
              <w:bottom w:val="single" w:sz="4" w:space="0" w:color="000000"/>
            </w:tcBorders>
          </w:tcPr>
          <w:p w14:paraId="2CC2D12A" w14:textId="77777777" w:rsidR="00C139AB" w:rsidRPr="00C139AB" w:rsidRDefault="00C139AB" w:rsidP="00C139AB">
            <w:pPr>
              <w:spacing w:after="0" w:line="100" w:lineRule="atLeast"/>
              <w:ind w:firstLine="171"/>
              <w:jc w:val="both"/>
              <w:rPr>
                <w:rFonts w:ascii="Times New Roman" w:hAnsi="Times New Roman" w:cs="Times New Roman"/>
                <w:sz w:val="28"/>
                <w:szCs w:val="28"/>
              </w:rPr>
            </w:pPr>
            <w:r w:rsidRPr="00C139AB">
              <w:rPr>
                <w:rFonts w:ascii="Times New Roman" w:hAnsi="Times New Roman" w:cs="Times New Roman"/>
                <w:b/>
                <w:sz w:val="28"/>
                <w:szCs w:val="28"/>
                <w:lang w:val="uk-UA"/>
              </w:rPr>
              <w:lastRenderedPageBreak/>
              <w:t>-</w:t>
            </w:r>
            <w:r w:rsidRPr="00C139AB">
              <w:rPr>
                <w:rFonts w:ascii="Times New Roman" w:hAnsi="Times New Roman" w:cs="Times New Roman"/>
                <w:sz w:val="28"/>
                <w:szCs w:val="28"/>
                <w:lang w:val="uk-UA"/>
              </w:rPr>
              <w:t xml:space="preserve"> перегляд інструкцій з охорони праці, доповнення їх, внесення зміни відповідно до діючих нормативних документів.</w:t>
            </w:r>
          </w:p>
        </w:tc>
        <w:tc>
          <w:tcPr>
            <w:tcW w:w="1857" w:type="dxa"/>
            <w:tcBorders>
              <w:top w:val="single" w:sz="4" w:space="0" w:color="auto"/>
              <w:left w:val="single" w:sz="4" w:space="0" w:color="000000"/>
              <w:bottom w:val="single" w:sz="4" w:space="0" w:color="000000"/>
              <w:right w:val="single" w:sz="4" w:space="0" w:color="000000"/>
            </w:tcBorders>
          </w:tcPr>
          <w:p w14:paraId="48DF03A3"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Заклади освіти</w:t>
            </w:r>
          </w:p>
        </w:tc>
        <w:tc>
          <w:tcPr>
            <w:tcW w:w="850" w:type="dxa"/>
            <w:tcBorders>
              <w:top w:val="single" w:sz="4" w:space="0" w:color="auto"/>
              <w:left w:val="single" w:sz="4" w:space="0" w:color="000000"/>
              <w:bottom w:val="single" w:sz="4" w:space="0" w:color="000000"/>
            </w:tcBorders>
          </w:tcPr>
          <w:p w14:paraId="2E9B53B7"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tcBorders>
          </w:tcPr>
          <w:p w14:paraId="17E7629C"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auto"/>
              <w:left w:val="single" w:sz="4" w:space="0" w:color="000000"/>
              <w:bottom w:val="single" w:sz="4" w:space="0" w:color="000000"/>
            </w:tcBorders>
          </w:tcPr>
          <w:p w14:paraId="22BEA6F5"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0717C5E5"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auto"/>
              <w:left w:val="single" w:sz="4" w:space="0" w:color="000000"/>
              <w:bottom w:val="single" w:sz="4" w:space="0" w:color="000000"/>
              <w:right w:val="single" w:sz="4" w:space="0" w:color="000000"/>
            </w:tcBorders>
          </w:tcPr>
          <w:p w14:paraId="360FA135"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4BEACCE6" w14:textId="77777777" w:rsidTr="00AD0FF6">
        <w:trPr>
          <w:trHeight w:val="2258"/>
          <w:jc w:val="center"/>
        </w:trPr>
        <w:tc>
          <w:tcPr>
            <w:tcW w:w="3347" w:type="dxa"/>
            <w:tcBorders>
              <w:top w:val="single" w:sz="4" w:space="0" w:color="000000"/>
              <w:left w:val="single" w:sz="4" w:space="0" w:color="000000"/>
              <w:bottom w:val="single" w:sz="4" w:space="0" w:color="000000"/>
            </w:tcBorders>
          </w:tcPr>
          <w:p w14:paraId="2181024D" w14:textId="77777777" w:rsidR="00C139AB" w:rsidRPr="00C139AB" w:rsidRDefault="00C139AB" w:rsidP="00C139AB">
            <w:pPr>
              <w:spacing w:after="0" w:line="100" w:lineRule="atLeast"/>
              <w:jc w:val="both"/>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 xml:space="preserve">Удосконалити: </w:t>
            </w:r>
          </w:p>
          <w:p w14:paraId="6D41FF2A" w14:textId="77777777" w:rsidR="00C139AB" w:rsidRPr="00C139AB" w:rsidRDefault="00C139AB" w:rsidP="00C139AB">
            <w:pPr>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методичний супровід підвищення кваліфікації вчителів предметів «Основи здоров’я», «Захист України», «Фізична культура» з питань безпеки життєдіяльності та цивільного захисту.</w:t>
            </w:r>
          </w:p>
        </w:tc>
        <w:tc>
          <w:tcPr>
            <w:tcW w:w="1857" w:type="dxa"/>
            <w:tcBorders>
              <w:top w:val="single" w:sz="4" w:space="0" w:color="000000"/>
              <w:left w:val="single" w:sz="4" w:space="0" w:color="000000"/>
              <w:bottom w:val="single" w:sz="4" w:space="0" w:color="000000"/>
              <w:right w:val="single" w:sz="4" w:space="0" w:color="000000"/>
            </w:tcBorders>
          </w:tcPr>
          <w:p w14:paraId="17E6DB22"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w:t>
            </w:r>
          </w:p>
        </w:tc>
        <w:tc>
          <w:tcPr>
            <w:tcW w:w="850" w:type="dxa"/>
            <w:tcBorders>
              <w:top w:val="single" w:sz="4" w:space="0" w:color="000000"/>
              <w:left w:val="single" w:sz="4" w:space="0" w:color="000000"/>
              <w:bottom w:val="single" w:sz="4" w:space="0" w:color="000000"/>
            </w:tcBorders>
          </w:tcPr>
          <w:p w14:paraId="0E7157FC"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14:paraId="2D490D9A"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14:paraId="669BA97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7CC1BA08"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14:paraId="2F0AC9C1"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5C359E9F" w14:textId="77777777" w:rsidTr="00AD0FF6">
        <w:trPr>
          <w:trHeight w:val="2258"/>
          <w:jc w:val="center"/>
        </w:trPr>
        <w:tc>
          <w:tcPr>
            <w:tcW w:w="3347" w:type="dxa"/>
            <w:tcBorders>
              <w:top w:val="single" w:sz="4" w:space="0" w:color="000000"/>
              <w:left w:val="single" w:sz="4" w:space="0" w:color="000000"/>
              <w:bottom w:val="single" w:sz="4" w:space="0" w:color="000000"/>
            </w:tcBorders>
          </w:tcPr>
          <w:p w14:paraId="09C380F4" w14:textId="77777777" w:rsidR="00C139AB" w:rsidRPr="00C139AB" w:rsidRDefault="00C139AB" w:rsidP="00C139AB">
            <w:pPr>
              <w:tabs>
                <w:tab w:val="left" w:pos="0"/>
              </w:tabs>
              <w:spacing w:after="0" w:line="100" w:lineRule="atLeast"/>
              <w:ind w:firstLine="171"/>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науково-методичний супровід педагогів закладів освіти з цивільного захисту, безпеки життєдіяльності (основ здоров’я) шляхом проведення семінарів, тренінгів, вебінарів, круглих столів, фестивалів спільно з представниками національної поліції, спеціалістами з мінної безпеки, цивільного захисту, фахівцями 8 ДПРЗ ГУ ДСНС України в Донецькій області та медичними працівниками;</w:t>
            </w:r>
          </w:p>
        </w:tc>
        <w:tc>
          <w:tcPr>
            <w:tcW w:w="1857" w:type="dxa"/>
            <w:tcBorders>
              <w:top w:val="single" w:sz="4" w:space="0" w:color="000000"/>
              <w:left w:val="single" w:sz="4" w:space="0" w:color="000000"/>
              <w:bottom w:val="single" w:sz="4" w:space="0" w:color="000000"/>
              <w:right w:val="single" w:sz="4" w:space="0" w:color="000000"/>
            </w:tcBorders>
          </w:tcPr>
          <w:p w14:paraId="2C36CB9C"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 заклади освіти</w:t>
            </w:r>
          </w:p>
        </w:tc>
        <w:tc>
          <w:tcPr>
            <w:tcW w:w="850" w:type="dxa"/>
            <w:tcBorders>
              <w:top w:val="single" w:sz="4" w:space="0" w:color="000000"/>
              <w:left w:val="single" w:sz="4" w:space="0" w:color="000000"/>
              <w:bottom w:val="single" w:sz="4" w:space="0" w:color="000000"/>
            </w:tcBorders>
          </w:tcPr>
          <w:p w14:paraId="4D2DF7A3"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14:paraId="77820B7E"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14:paraId="52FFD476"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3B869E17"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14:paraId="366BAF6C"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AD0FF6" w:rsidRPr="00C139AB" w14:paraId="76AFC9B3" w14:textId="77777777" w:rsidTr="00AD0FF6">
        <w:trPr>
          <w:trHeight w:val="2575"/>
          <w:jc w:val="center"/>
        </w:trPr>
        <w:tc>
          <w:tcPr>
            <w:tcW w:w="3347" w:type="dxa"/>
            <w:tcBorders>
              <w:top w:val="single" w:sz="4" w:space="0" w:color="000000"/>
              <w:left w:val="single" w:sz="4" w:space="0" w:color="000000"/>
              <w:bottom w:val="single" w:sz="4" w:space="0" w:color="000000"/>
            </w:tcBorders>
          </w:tcPr>
          <w:p w14:paraId="1013122E" w14:textId="77777777" w:rsidR="00C139AB" w:rsidRPr="00C139AB" w:rsidRDefault="00C139AB" w:rsidP="00C139AB">
            <w:pPr>
              <w:spacing w:after="0" w:line="100" w:lineRule="atLeast"/>
              <w:ind w:left="-55"/>
              <w:jc w:val="both"/>
              <w:rPr>
                <w:rFonts w:ascii="Times New Roman" w:hAnsi="Times New Roman" w:cs="Times New Roman"/>
                <w:sz w:val="28"/>
                <w:szCs w:val="28"/>
                <w:lang w:val="uk-UA"/>
              </w:rPr>
            </w:pPr>
            <w:r w:rsidRPr="00C139AB">
              <w:rPr>
                <w:rFonts w:ascii="Times New Roman" w:hAnsi="Times New Roman" w:cs="Times New Roman"/>
                <w:b/>
                <w:bCs/>
                <w:sz w:val="28"/>
                <w:szCs w:val="28"/>
                <w:lang w:val="uk-UA"/>
              </w:rPr>
              <w:t xml:space="preserve">Висвітлювати </w:t>
            </w:r>
            <w:r w:rsidRPr="00C139AB">
              <w:rPr>
                <w:rFonts w:ascii="Times New Roman" w:hAnsi="Times New Roman" w:cs="Times New Roman"/>
                <w:sz w:val="28"/>
                <w:szCs w:val="28"/>
                <w:lang w:val="uk-UA"/>
              </w:rPr>
              <w:t>заходи щодо безпечного, комфортного середовища в закладах освіти в Інтернет-джерелах, інших засобах масової інформації.</w:t>
            </w:r>
          </w:p>
        </w:tc>
        <w:tc>
          <w:tcPr>
            <w:tcW w:w="1857" w:type="dxa"/>
            <w:tcBorders>
              <w:top w:val="single" w:sz="4" w:space="0" w:color="000000"/>
              <w:left w:val="single" w:sz="4" w:space="0" w:color="000000"/>
              <w:bottom w:val="single" w:sz="4" w:space="0" w:color="000000"/>
              <w:right w:val="single" w:sz="4" w:space="0" w:color="000000"/>
            </w:tcBorders>
          </w:tcPr>
          <w:p w14:paraId="46AD2F13"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Центр професійного розвитку педагогічних працівників, заклади освіти</w:t>
            </w:r>
          </w:p>
        </w:tc>
        <w:tc>
          <w:tcPr>
            <w:tcW w:w="850" w:type="dxa"/>
            <w:tcBorders>
              <w:top w:val="single" w:sz="4" w:space="0" w:color="000000"/>
              <w:left w:val="single" w:sz="4" w:space="0" w:color="000000"/>
              <w:bottom w:val="single" w:sz="4" w:space="0" w:color="000000"/>
            </w:tcBorders>
          </w:tcPr>
          <w:p w14:paraId="7CF3C6DD"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tcBorders>
          </w:tcPr>
          <w:p w14:paraId="2F20F9C2"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0" w:type="dxa"/>
            <w:tcBorders>
              <w:top w:val="single" w:sz="4" w:space="0" w:color="000000"/>
              <w:left w:val="single" w:sz="4" w:space="0" w:color="000000"/>
              <w:bottom w:val="single" w:sz="4" w:space="0" w:color="000000"/>
            </w:tcBorders>
          </w:tcPr>
          <w:p w14:paraId="1F1A497E"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4E821B39"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14:paraId="705B393D"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bl>
    <w:p w14:paraId="50D9D1A3" w14:textId="77777777" w:rsidR="00C139AB" w:rsidRDefault="00C139AB" w:rsidP="00C139AB">
      <w:pPr>
        <w:spacing w:after="0" w:line="100" w:lineRule="atLeast"/>
        <w:rPr>
          <w:rFonts w:ascii="Times New Roman" w:hAnsi="Times New Roman" w:cs="Times New Roman"/>
          <w:b/>
          <w:bCs/>
          <w:i/>
          <w:iCs/>
          <w:sz w:val="28"/>
          <w:szCs w:val="28"/>
          <w:lang w:val="uk-UA"/>
        </w:rPr>
      </w:pPr>
    </w:p>
    <w:p w14:paraId="4F4C2C8F" w14:textId="77777777" w:rsidR="00AD0FF6" w:rsidRPr="00C139AB" w:rsidRDefault="00AD0FF6" w:rsidP="00C139AB">
      <w:pPr>
        <w:spacing w:after="0" w:line="100" w:lineRule="atLeast"/>
        <w:rPr>
          <w:rFonts w:ascii="Times New Roman" w:hAnsi="Times New Roman" w:cs="Times New Roman"/>
          <w:b/>
          <w:bCs/>
          <w:i/>
          <w:iCs/>
          <w:sz w:val="28"/>
          <w:szCs w:val="28"/>
          <w:lang w:val="uk-UA"/>
        </w:rPr>
      </w:pPr>
    </w:p>
    <w:p w14:paraId="38565BB1" w14:textId="77777777" w:rsidR="00C139AB" w:rsidRPr="00C139AB" w:rsidRDefault="00C139AB" w:rsidP="00C139AB">
      <w:pPr>
        <w:spacing w:after="0" w:line="100" w:lineRule="atLeast"/>
        <w:rPr>
          <w:rFonts w:ascii="Times New Roman" w:hAnsi="Times New Roman" w:cs="Times New Roman"/>
          <w:sz w:val="28"/>
          <w:szCs w:val="28"/>
          <w:lang w:val="uk-UA"/>
        </w:rPr>
      </w:pPr>
      <w:r w:rsidRPr="00C139AB">
        <w:rPr>
          <w:rFonts w:ascii="Times New Roman" w:hAnsi="Times New Roman" w:cs="Times New Roman"/>
          <w:b/>
          <w:bCs/>
          <w:i/>
          <w:iCs/>
          <w:sz w:val="28"/>
          <w:szCs w:val="28"/>
          <w:lang w:val="uk-UA"/>
        </w:rPr>
        <w:lastRenderedPageBreak/>
        <w:t>Очікувані результати:</w:t>
      </w:r>
    </w:p>
    <w:p w14:paraId="640864CC" w14:textId="77777777" w:rsidR="00C139AB" w:rsidRPr="00C139AB" w:rsidRDefault="00C139AB" w:rsidP="00CE6837">
      <w:pPr>
        <w:numPr>
          <w:ilvl w:val="1"/>
          <w:numId w:val="19"/>
        </w:numPr>
        <w:shd w:val="clear" w:color="auto" w:fill="FFFFFF"/>
        <w:tabs>
          <w:tab w:val="left" w:pos="284"/>
        </w:tabs>
        <w:suppressAutoHyphens/>
        <w:spacing w:after="0" w:line="100" w:lineRule="atLeast"/>
        <w:ind w:left="0" w:right="86" w:firstLine="0"/>
        <w:jc w:val="both"/>
        <w:rPr>
          <w:rFonts w:ascii="Times New Roman" w:hAnsi="Times New Roman" w:cs="Times New Roman"/>
          <w:sz w:val="28"/>
          <w:szCs w:val="28"/>
          <w:lang w:val="uk-UA"/>
        </w:rPr>
      </w:pPr>
      <w:r w:rsidRPr="00C139AB">
        <w:rPr>
          <w:rFonts w:ascii="Times New Roman" w:hAnsi="Times New Roman" w:cs="Times New Roman"/>
          <w:sz w:val="28"/>
          <w:szCs w:val="28"/>
          <w:lang w:val="uk-UA"/>
        </w:rPr>
        <w:t>оптимізовано діяльність закладів освіти, підпорядкованих Управлінню освіти з питань охорони праці, цивільного захисту, безпеки життєдіяльності;</w:t>
      </w:r>
    </w:p>
    <w:p w14:paraId="310FDB99" w14:textId="77777777" w:rsidR="00C139AB" w:rsidRPr="00C139AB" w:rsidRDefault="00C139AB" w:rsidP="00CE6837">
      <w:pPr>
        <w:numPr>
          <w:ilvl w:val="1"/>
          <w:numId w:val="19"/>
        </w:numPr>
        <w:shd w:val="clear" w:color="auto" w:fill="FFFFFF"/>
        <w:tabs>
          <w:tab w:val="left" w:pos="284"/>
        </w:tabs>
        <w:suppressAutoHyphens/>
        <w:spacing w:after="0" w:line="100" w:lineRule="atLeast"/>
        <w:ind w:left="0" w:right="86" w:firstLine="0"/>
        <w:jc w:val="both"/>
        <w:rPr>
          <w:rFonts w:ascii="Times New Roman" w:hAnsi="Times New Roman" w:cs="Times New Roman"/>
          <w:sz w:val="28"/>
          <w:szCs w:val="28"/>
          <w:lang w:val="uk-UA"/>
        </w:rPr>
      </w:pPr>
      <w:r w:rsidRPr="00C139AB">
        <w:rPr>
          <w:rFonts w:ascii="Times New Roman" w:hAnsi="Times New Roman" w:cs="Times New Roman"/>
          <w:sz w:val="28"/>
          <w:szCs w:val="28"/>
          <w:lang w:val="uk-UA"/>
        </w:rPr>
        <w:t>налагоджено систему безперервного навчання педагогічних кадрів з питань здорового і безпечного способу життя, із цивільного захисту, безпеки життєдіяльності, підвищення рівня їх професійної підготовки із цієї проблеми;</w:t>
      </w:r>
    </w:p>
    <w:p w14:paraId="48684F3A" w14:textId="77777777" w:rsidR="00C139AB" w:rsidRPr="00C139AB" w:rsidRDefault="00C139AB" w:rsidP="00CE6837">
      <w:pPr>
        <w:numPr>
          <w:ilvl w:val="1"/>
          <w:numId w:val="19"/>
        </w:numPr>
        <w:shd w:val="clear" w:color="auto" w:fill="FFFFFF"/>
        <w:tabs>
          <w:tab w:val="left" w:pos="284"/>
        </w:tabs>
        <w:suppressAutoHyphens/>
        <w:spacing w:after="0" w:line="100" w:lineRule="atLeast"/>
        <w:ind w:left="0" w:right="86" w:firstLine="0"/>
        <w:jc w:val="both"/>
        <w:rPr>
          <w:rFonts w:ascii="Times New Roman" w:hAnsi="Times New Roman" w:cs="Times New Roman"/>
          <w:sz w:val="28"/>
          <w:szCs w:val="28"/>
          <w:lang w:val="uk-UA"/>
        </w:rPr>
      </w:pPr>
      <w:r w:rsidRPr="00C139AB">
        <w:rPr>
          <w:rFonts w:ascii="Times New Roman" w:hAnsi="Times New Roman" w:cs="Times New Roman"/>
          <w:sz w:val="28"/>
          <w:szCs w:val="28"/>
          <w:lang w:val="uk-UA"/>
        </w:rPr>
        <w:t>покращено безпечні</w:t>
      </w:r>
      <w:r w:rsidRPr="00C139AB">
        <w:rPr>
          <w:rFonts w:ascii="Times New Roman" w:hAnsi="Times New Roman" w:cs="Times New Roman"/>
          <w:sz w:val="28"/>
          <w:szCs w:val="28"/>
        </w:rPr>
        <w:t xml:space="preserve"> умов</w:t>
      </w:r>
      <w:r w:rsidRPr="00C139AB">
        <w:rPr>
          <w:rFonts w:ascii="Times New Roman" w:hAnsi="Times New Roman" w:cs="Times New Roman"/>
          <w:sz w:val="28"/>
          <w:szCs w:val="28"/>
          <w:lang w:val="uk-UA"/>
        </w:rPr>
        <w:t>и</w:t>
      </w:r>
      <w:r w:rsidRPr="00C139AB">
        <w:rPr>
          <w:rFonts w:ascii="Times New Roman" w:hAnsi="Times New Roman" w:cs="Times New Roman"/>
          <w:sz w:val="28"/>
          <w:szCs w:val="28"/>
        </w:rPr>
        <w:t xml:space="preserve"> </w:t>
      </w:r>
      <w:r w:rsidRPr="00C139AB">
        <w:rPr>
          <w:rFonts w:ascii="Times New Roman" w:hAnsi="Times New Roman" w:cs="Times New Roman"/>
          <w:sz w:val="28"/>
          <w:szCs w:val="28"/>
          <w:lang w:val="uk-UA"/>
        </w:rPr>
        <w:t xml:space="preserve">проведення </w:t>
      </w:r>
      <w:r w:rsidRPr="00C139AB">
        <w:rPr>
          <w:rFonts w:ascii="Times New Roman" w:hAnsi="Times New Roman" w:cs="Times New Roman"/>
          <w:sz w:val="28"/>
          <w:szCs w:val="28"/>
        </w:rPr>
        <w:t>осв</w:t>
      </w:r>
      <w:r w:rsidRPr="00C139AB">
        <w:rPr>
          <w:rFonts w:ascii="Times New Roman" w:hAnsi="Times New Roman" w:cs="Times New Roman"/>
          <w:sz w:val="28"/>
          <w:szCs w:val="28"/>
          <w:lang w:val="uk-UA"/>
        </w:rPr>
        <w:t>ітнього процесу здобувачів освіти.</w:t>
      </w:r>
    </w:p>
    <w:p w14:paraId="64B44B52" w14:textId="77777777" w:rsidR="00EF032C" w:rsidRDefault="00EF032C" w:rsidP="00C139AB">
      <w:pPr>
        <w:jc w:val="center"/>
        <w:rPr>
          <w:rFonts w:ascii="Times New Roman" w:hAnsi="Times New Roman" w:cs="Times New Roman"/>
          <w:b/>
          <w:color w:val="000000"/>
          <w:sz w:val="28"/>
          <w:szCs w:val="28"/>
          <w:lang w:val="uk-UA"/>
        </w:rPr>
      </w:pPr>
    </w:p>
    <w:p w14:paraId="73BA6E2A" w14:textId="77777777" w:rsidR="00C139AB" w:rsidRPr="00C139AB" w:rsidRDefault="00C139AB" w:rsidP="00C139AB">
      <w:pPr>
        <w:jc w:val="center"/>
        <w:rPr>
          <w:rFonts w:ascii="Times New Roman" w:hAnsi="Times New Roman" w:cs="Times New Roman"/>
          <w:b/>
          <w:sz w:val="28"/>
          <w:szCs w:val="28"/>
          <w:lang w:val="uk-UA" w:eastAsia="ru-RU"/>
        </w:rPr>
      </w:pPr>
      <w:r w:rsidRPr="00C139AB">
        <w:rPr>
          <w:rFonts w:ascii="Times New Roman" w:hAnsi="Times New Roman" w:cs="Times New Roman"/>
          <w:b/>
          <w:sz w:val="28"/>
          <w:szCs w:val="28"/>
          <w:lang w:val="uk-UA" w:eastAsia="ru-RU"/>
        </w:rPr>
        <w:t>3.3. Проєкт “Шкільний автобус”</w:t>
      </w:r>
    </w:p>
    <w:p w14:paraId="5221383E" w14:textId="77777777" w:rsidR="00C139AB" w:rsidRPr="00C139AB" w:rsidRDefault="00C139AB" w:rsidP="00C139AB">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C139AB">
        <w:rPr>
          <w:rFonts w:ascii="Times New Roman" w:eastAsia="Times New Roman" w:hAnsi="Times New Roman" w:cs="Times New Roman"/>
          <w:b/>
          <w:i/>
          <w:sz w:val="28"/>
          <w:szCs w:val="28"/>
          <w:lang w:val="uk-UA" w:eastAsia="ru-RU"/>
        </w:rPr>
        <w:t>Завдання:</w:t>
      </w:r>
      <w:r w:rsidRPr="00C139AB">
        <w:rPr>
          <w:rFonts w:ascii="Times New Roman" w:eastAsia="Times New Roman" w:hAnsi="Times New Roman" w:cs="Times New Roman"/>
          <w:b/>
          <w:sz w:val="28"/>
          <w:szCs w:val="28"/>
          <w:lang w:val="uk-UA" w:eastAsia="ru-RU"/>
        </w:rPr>
        <w:t xml:space="preserve"> </w:t>
      </w:r>
      <w:r w:rsidRPr="00C139AB">
        <w:rPr>
          <w:rFonts w:ascii="Times New Roman" w:eastAsia="Times New Roman" w:hAnsi="Times New Roman" w:cs="Times New Roman"/>
          <w:sz w:val="28"/>
          <w:szCs w:val="28"/>
          <w:lang w:val="uk-UA" w:eastAsia="ru-RU"/>
        </w:rPr>
        <w:t>виконання вимог законодавства щодо забезпечення на території  Бахмутської міської ОТГ регулярного безоплатного перевезення до місць навчання і додому учнів та педагогічних працівників;</w:t>
      </w:r>
      <w:r w:rsidRPr="00C139AB">
        <w:rPr>
          <w:rFonts w:ascii="Times New Roman" w:eastAsia="Times New Roman" w:hAnsi="Times New Roman" w:cs="Times New Roman"/>
          <w:b/>
          <w:sz w:val="28"/>
          <w:szCs w:val="28"/>
          <w:lang w:val="uk-UA" w:eastAsia="ru-RU"/>
        </w:rPr>
        <w:t xml:space="preserve"> </w:t>
      </w:r>
      <w:r w:rsidRPr="00C139AB">
        <w:rPr>
          <w:rFonts w:ascii="Times New Roman" w:eastAsia="Times New Roman" w:hAnsi="Times New Roman" w:cs="Times New Roman"/>
          <w:sz w:val="28"/>
          <w:szCs w:val="28"/>
          <w:lang w:val="uk-UA" w:eastAsia="ru-RU"/>
        </w:rPr>
        <w:t>забезпечення прав громадян на доступність здобуття загальної середньої освіти.</w:t>
      </w:r>
    </w:p>
    <w:tbl>
      <w:tblPr>
        <w:tblW w:w="10040" w:type="dxa"/>
        <w:jc w:val="center"/>
        <w:tblLayout w:type="fixed"/>
        <w:tblLook w:val="0000" w:firstRow="0" w:lastRow="0" w:firstColumn="0" w:lastColumn="0" w:noHBand="0" w:noVBand="0"/>
      </w:tblPr>
      <w:tblGrid>
        <w:gridCol w:w="4186"/>
        <w:gridCol w:w="1627"/>
        <w:gridCol w:w="845"/>
        <w:gridCol w:w="845"/>
        <w:gridCol w:w="845"/>
        <w:gridCol w:w="845"/>
        <w:gridCol w:w="847"/>
      </w:tblGrid>
      <w:tr w:rsidR="00C139AB" w:rsidRPr="00C139AB" w14:paraId="5949BFA5" w14:textId="77777777" w:rsidTr="00AD0FF6">
        <w:trPr>
          <w:trHeight w:val="316"/>
          <w:jc w:val="center"/>
        </w:trPr>
        <w:tc>
          <w:tcPr>
            <w:tcW w:w="4186" w:type="dxa"/>
            <w:vMerge w:val="restart"/>
            <w:tcBorders>
              <w:top w:val="single" w:sz="4" w:space="0" w:color="auto"/>
              <w:left w:val="single" w:sz="4" w:space="0" w:color="auto"/>
              <w:bottom w:val="single" w:sz="4" w:space="0" w:color="auto"/>
              <w:right w:val="single" w:sz="4" w:space="0" w:color="auto"/>
            </w:tcBorders>
            <w:vAlign w:val="center"/>
          </w:tcPr>
          <w:p w14:paraId="5F778D72"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Шляхи реалізації</w:t>
            </w:r>
          </w:p>
        </w:tc>
        <w:tc>
          <w:tcPr>
            <w:tcW w:w="1627" w:type="dxa"/>
            <w:vMerge w:val="restart"/>
            <w:tcBorders>
              <w:top w:val="single" w:sz="4" w:space="0" w:color="auto"/>
              <w:left w:val="single" w:sz="4" w:space="0" w:color="auto"/>
              <w:bottom w:val="single" w:sz="4" w:space="0" w:color="auto"/>
              <w:right w:val="single" w:sz="4" w:space="0" w:color="auto"/>
            </w:tcBorders>
            <w:vAlign w:val="center"/>
          </w:tcPr>
          <w:p w14:paraId="087A2FF9"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Виконавці</w:t>
            </w:r>
          </w:p>
        </w:tc>
        <w:tc>
          <w:tcPr>
            <w:tcW w:w="4227" w:type="dxa"/>
            <w:gridSpan w:val="5"/>
            <w:tcBorders>
              <w:top w:val="single" w:sz="4" w:space="0" w:color="auto"/>
              <w:left w:val="single" w:sz="4" w:space="0" w:color="auto"/>
              <w:bottom w:val="single" w:sz="4" w:space="0" w:color="auto"/>
              <w:right w:val="single" w:sz="4" w:space="0" w:color="auto"/>
            </w:tcBorders>
          </w:tcPr>
          <w:p w14:paraId="528F29F7"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Терміни виконання</w:t>
            </w:r>
          </w:p>
        </w:tc>
      </w:tr>
      <w:tr w:rsidR="00C139AB" w:rsidRPr="00C139AB" w14:paraId="6D473FD5" w14:textId="77777777" w:rsidTr="00AD0FF6">
        <w:trPr>
          <w:trHeight w:val="316"/>
          <w:jc w:val="center"/>
        </w:trPr>
        <w:tc>
          <w:tcPr>
            <w:tcW w:w="4186" w:type="dxa"/>
            <w:vMerge/>
            <w:tcBorders>
              <w:top w:val="single" w:sz="4" w:space="0" w:color="auto"/>
              <w:left w:val="single" w:sz="4" w:space="0" w:color="000000"/>
              <w:bottom w:val="single" w:sz="4" w:space="0" w:color="000000"/>
            </w:tcBorders>
          </w:tcPr>
          <w:p w14:paraId="7D4A11C0" w14:textId="77777777" w:rsidR="00C139AB" w:rsidRPr="00C139AB" w:rsidRDefault="00C139AB" w:rsidP="00C139AB">
            <w:pPr>
              <w:snapToGrid w:val="0"/>
              <w:spacing w:after="0" w:line="100" w:lineRule="atLeast"/>
              <w:jc w:val="center"/>
              <w:rPr>
                <w:rFonts w:ascii="Times New Roman" w:hAnsi="Times New Roman" w:cs="Times New Roman"/>
                <w:sz w:val="28"/>
                <w:szCs w:val="28"/>
                <w:lang w:val="uk-UA"/>
              </w:rPr>
            </w:pPr>
          </w:p>
        </w:tc>
        <w:tc>
          <w:tcPr>
            <w:tcW w:w="1627" w:type="dxa"/>
            <w:vMerge/>
            <w:tcBorders>
              <w:top w:val="single" w:sz="4" w:space="0" w:color="auto"/>
              <w:left w:val="single" w:sz="4" w:space="0" w:color="000000"/>
              <w:bottom w:val="single" w:sz="4" w:space="0" w:color="000000"/>
              <w:right w:val="single" w:sz="4" w:space="0" w:color="auto"/>
            </w:tcBorders>
          </w:tcPr>
          <w:p w14:paraId="1D97F9C6"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p>
        </w:tc>
        <w:tc>
          <w:tcPr>
            <w:tcW w:w="845" w:type="dxa"/>
            <w:tcBorders>
              <w:top w:val="single" w:sz="4" w:space="0" w:color="auto"/>
              <w:left w:val="single" w:sz="4" w:space="0" w:color="auto"/>
              <w:bottom w:val="single" w:sz="4" w:space="0" w:color="auto"/>
              <w:right w:val="single" w:sz="4" w:space="0" w:color="auto"/>
            </w:tcBorders>
          </w:tcPr>
          <w:p w14:paraId="6A55E0B1"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2021</w:t>
            </w:r>
          </w:p>
        </w:tc>
        <w:tc>
          <w:tcPr>
            <w:tcW w:w="845" w:type="dxa"/>
            <w:tcBorders>
              <w:top w:val="single" w:sz="4" w:space="0" w:color="auto"/>
              <w:left w:val="single" w:sz="4" w:space="0" w:color="auto"/>
              <w:bottom w:val="single" w:sz="4" w:space="0" w:color="000000"/>
            </w:tcBorders>
          </w:tcPr>
          <w:p w14:paraId="7B99D63E"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2022</w:t>
            </w:r>
          </w:p>
        </w:tc>
        <w:tc>
          <w:tcPr>
            <w:tcW w:w="845" w:type="dxa"/>
            <w:tcBorders>
              <w:top w:val="single" w:sz="4" w:space="0" w:color="auto"/>
              <w:left w:val="single" w:sz="4" w:space="0" w:color="000000"/>
              <w:bottom w:val="single" w:sz="4" w:space="0" w:color="000000"/>
            </w:tcBorders>
          </w:tcPr>
          <w:p w14:paraId="57BCF099"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2023</w:t>
            </w:r>
          </w:p>
        </w:tc>
        <w:tc>
          <w:tcPr>
            <w:tcW w:w="845" w:type="dxa"/>
            <w:tcBorders>
              <w:top w:val="single" w:sz="4" w:space="0" w:color="auto"/>
              <w:left w:val="single" w:sz="4" w:space="0" w:color="000000"/>
              <w:bottom w:val="single" w:sz="4" w:space="0" w:color="000000"/>
              <w:right w:val="single" w:sz="4" w:space="0" w:color="000000"/>
            </w:tcBorders>
          </w:tcPr>
          <w:p w14:paraId="066702F7"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b/>
                <w:bCs/>
                <w:sz w:val="28"/>
                <w:szCs w:val="28"/>
                <w:lang w:val="uk-UA"/>
              </w:rPr>
              <w:t>2024</w:t>
            </w:r>
          </w:p>
        </w:tc>
        <w:tc>
          <w:tcPr>
            <w:tcW w:w="847" w:type="dxa"/>
            <w:tcBorders>
              <w:top w:val="single" w:sz="4" w:space="0" w:color="auto"/>
              <w:left w:val="single" w:sz="4" w:space="0" w:color="000000"/>
              <w:bottom w:val="single" w:sz="4" w:space="0" w:color="000000"/>
              <w:right w:val="single" w:sz="4" w:space="0" w:color="000000"/>
            </w:tcBorders>
          </w:tcPr>
          <w:p w14:paraId="38E967FE" w14:textId="77777777" w:rsidR="00C139AB" w:rsidRPr="00C139AB" w:rsidRDefault="00C139AB" w:rsidP="00C139AB">
            <w:pPr>
              <w:spacing w:after="0" w:line="100" w:lineRule="atLeast"/>
              <w:jc w:val="center"/>
              <w:rPr>
                <w:rFonts w:ascii="Times New Roman" w:hAnsi="Times New Roman" w:cs="Times New Roman"/>
                <w:b/>
                <w:bCs/>
                <w:sz w:val="28"/>
                <w:szCs w:val="28"/>
                <w:lang w:val="uk-UA"/>
              </w:rPr>
            </w:pPr>
            <w:r w:rsidRPr="00C139AB">
              <w:rPr>
                <w:rFonts w:ascii="Times New Roman" w:hAnsi="Times New Roman" w:cs="Times New Roman"/>
                <w:b/>
                <w:bCs/>
                <w:sz w:val="28"/>
                <w:szCs w:val="28"/>
                <w:lang w:val="uk-UA"/>
              </w:rPr>
              <w:t>2025</w:t>
            </w:r>
          </w:p>
        </w:tc>
      </w:tr>
      <w:tr w:rsidR="00C139AB" w:rsidRPr="00C139AB" w14:paraId="25C39EAB" w14:textId="77777777" w:rsidTr="00AD0FF6">
        <w:trPr>
          <w:trHeight w:val="963"/>
          <w:jc w:val="center"/>
        </w:trPr>
        <w:tc>
          <w:tcPr>
            <w:tcW w:w="4186" w:type="dxa"/>
            <w:tcBorders>
              <w:top w:val="single" w:sz="4" w:space="0" w:color="000000"/>
              <w:left w:val="single" w:sz="4" w:space="0" w:color="000000"/>
              <w:bottom w:val="single" w:sz="4" w:space="0" w:color="000000"/>
            </w:tcBorders>
          </w:tcPr>
          <w:p w14:paraId="6168AFEF" w14:textId="77777777" w:rsidR="00C139AB" w:rsidRPr="00C139AB" w:rsidRDefault="00C139AB" w:rsidP="00C139AB">
            <w:pPr>
              <w:spacing w:after="0"/>
              <w:ind w:firstLine="142"/>
              <w:rPr>
                <w:rFonts w:ascii="Times New Roman" w:hAnsi="Times New Roman" w:cs="Times New Roman"/>
                <w:b/>
                <w:sz w:val="28"/>
                <w:szCs w:val="28"/>
                <w:lang w:val="uk-UA"/>
              </w:rPr>
            </w:pPr>
            <w:r w:rsidRPr="00C139AB">
              <w:rPr>
                <w:rFonts w:ascii="Times New Roman" w:hAnsi="Times New Roman" w:cs="Times New Roman"/>
                <w:b/>
                <w:sz w:val="28"/>
                <w:szCs w:val="28"/>
                <w:lang w:val="uk-UA"/>
              </w:rPr>
              <w:t>Сприяти:</w:t>
            </w:r>
          </w:p>
          <w:p w14:paraId="083250D9" w14:textId="77777777" w:rsidR="00C139AB" w:rsidRPr="00C139AB" w:rsidRDefault="00C139AB" w:rsidP="00C139AB">
            <w:pPr>
              <w:spacing w:after="0"/>
              <w:ind w:firstLine="142"/>
              <w:jc w:val="both"/>
              <w:rPr>
                <w:rFonts w:ascii="Times New Roman" w:hAnsi="Times New Roman" w:cs="Times New Roman"/>
                <w:b/>
                <w:sz w:val="28"/>
                <w:szCs w:val="28"/>
                <w:lang w:val="uk-UA"/>
              </w:rPr>
            </w:pPr>
            <w:r w:rsidRPr="00C139AB">
              <w:rPr>
                <w:rFonts w:ascii="Times New Roman" w:eastAsia="Times New Roman" w:hAnsi="Times New Roman" w:cs="Times New Roman"/>
                <w:b/>
                <w:sz w:val="28"/>
                <w:szCs w:val="28"/>
                <w:lang w:val="uk-UA" w:eastAsia="ru-RU"/>
              </w:rPr>
              <w:t>-</w:t>
            </w:r>
            <w:r w:rsidRPr="00C139AB">
              <w:rPr>
                <w:rFonts w:ascii="Times New Roman" w:eastAsia="Times New Roman" w:hAnsi="Times New Roman" w:cs="Times New Roman"/>
                <w:sz w:val="28"/>
                <w:szCs w:val="28"/>
                <w:lang w:val="uk-UA" w:eastAsia="ru-RU"/>
              </w:rPr>
              <w:t xml:space="preserve"> оновленню парку автобусів для забезпечення на території Бахмутської міської ОТГ регулярного безоплатного перевезення учнів і педагогічних працівників до місць навчання і додому;</w:t>
            </w:r>
          </w:p>
        </w:tc>
        <w:tc>
          <w:tcPr>
            <w:tcW w:w="1627" w:type="dxa"/>
            <w:tcBorders>
              <w:top w:val="single" w:sz="4" w:space="0" w:color="000000"/>
              <w:left w:val="single" w:sz="4" w:space="0" w:color="000000"/>
              <w:bottom w:val="single" w:sz="4" w:space="0" w:color="000000"/>
              <w:right w:val="single" w:sz="4" w:space="0" w:color="000000"/>
            </w:tcBorders>
          </w:tcPr>
          <w:p w14:paraId="0D545353" w14:textId="77777777"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rPr>
              <w:t>Управління освіти</w:t>
            </w:r>
          </w:p>
        </w:tc>
        <w:tc>
          <w:tcPr>
            <w:tcW w:w="845" w:type="dxa"/>
            <w:tcBorders>
              <w:top w:val="single" w:sz="4" w:space="0" w:color="000000"/>
              <w:left w:val="single" w:sz="4" w:space="0" w:color="000000"/>
              <w:bottom w:val="single" w:sz="4" w:space="0" w:color="000000"/>
            </w:tcBorders>
          </w:tcPr>
          <w:p w14:paraId="770D5D5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56C373D4"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233F6AF4"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14:paraId="52F6CB6F" w14:textId="77777777"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14:paraId="60E75563" w14:textId="77777777"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14:paraId="14FC7652" w14:textId="77777777" w:rsidTr="00AD0FF6">
        <w:trPr>
          <w:trHeight w:val="963"/>
          <w:jc w:val="center"/>
        </w:trPr>
        <w:tc>
          <w:tcPr>
            <w:tcW w:w="4186" w:type="dxa"/>
            <w:tcBorders>
              <w:top w:val="single" w:sz="4" w:space="0" w:color="000000"/>
              <w:left w:val="single" w:sz="4" w:space="0" w:color="000000"/>
              <w:bottom w:val="single" w:sz="4" w:space="0" w:color="000000"/>
            </w:tcBorders>
          </w:tcPr>
          <w:p w14:paraId="5CAAC895" w14:textId="77777777" w:rsidR="00C139AB" w:rsidRPr="00C139AB" w:rsidRDefault="00C139AB" w:rsidP="00C139AB">
            <w:pPr>
              <w:spacing w:after="0"/>
              <w:ind w:firstLine="142"/>
              <w:rPr>
                <w:rFonts w:ascii="Times New Roman" w:hAnsi="Times New Roman" w:cs="Times New Roman"/>
                <w:b/>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розвитку, модернізації технічної бази для утримання, експлуатації, ремонту, обслуговування i збереження автобусів;</w:t>
            </w:r>
          </w:p>
        </w:tc>
        <w:tc>
          <w:tcPr>
            <w:tcW w:w="1627" w:type="dxa"/>
            <w:tcBorders>
              <w:top w:val="single" w:sz="4" w:space="0" w:color="000000"/>
              <w:left w:val="single" w:sz="4" w:space="0" w:color="000000"/>
              <w:bottom w:val="single" w:sz="4" w:space="0" w:color="000000"/>
              <w:right w:val="single" w:sz="4" w:space="0" w:color="000000"/>
            </w:tcBorders>
          </w:tcPr>
          <w:p w14:paraId="1EDDDA64" w14:textId="77777777"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rPr>
              <w:t>Управління освіти</w:t>
            </w:r>
          </w:p>
        </w:tc>
        <w:tc>
          <w:tcPr>
            <w:tcW w:w="845" w:type="dxa"/>
            <w:tcBorders>
              <w:top w:val="single" w:sz="4" w:space="0" w:color="000000"/>
              <w:left w:val="single" w:sz="4" w:space="0" w:color="000000"/>
              <w:bottom w:val="single" w:sz="4" w:space="0" w:color="000000"/>
            </w:tcBorders>
          </w:tcPr>
          <w:p w14:paraId="400FF523"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3F3C0C24"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7DAAA567"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14:paraId="169868F1" w14:textId="77777777"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14:paraId="6FFE973A" w14:textId="77777777"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14:paraId="58632728" w14:textId="77777777" w:rsidTr="00AD0FF6">
        <w:trPr>
          <w:trHeight w:val="787"/>
          <w:jc w:val="center"/>
        </w:trPr>
        <w:tc>
          <w:tcPr>
            <w:tcW w:w="4186" w:type="dxa"/>
            <w:tcBorders>
              <w:top w:val="single" w:sz="4" w:space="0" w:color="000000"/>
              <w:left w:val="single" w:sz="4" w:space="0" w:color="000000"/>
              <w:bottom w:val="single" w:sz="4" w:space="0" w:color="000000"/>
            </w:tcBorders>
          </w:tcPr>
          <w:p w14:paraId="3453F125" w14:textId="77777777" w:rsidR="00C139AB" w:rsidRPr="00C139AB" w:rsidRDefault="00C139AB" w:rsidP="00C139AB">
            <w:pPr>
              <w:spacing w:after="0"/>
              <w:ind w:firstLine="142"/>
              <w:rPr>
                <w:rFonts w:ascii="Times New Roman" w:hAnsi="Times New Roman" w:cs="Times New Roman"/>
                <w:b/>
                <w:sz w:val="28"/>
                <w:szCs w:val="28"/>
                <w:lang w:val="uk-UA"/>
              </w:rPr>
            </w:pPr>
            <w:r w:rsidRPr="00C139AB">
              <w:rPr>
                <w:rFonts w:ascii="Times New Roman" w:hAnsi="Times New Roman" w:cs="Times New Roman"/>
                <w:b/>
                <w:sz w:val="28"/>
                <w:szCs w:val="28"/>
                <w:lang w:val="uk-UA"/>
              </w:rPr>
              <w:t>Забезпечити:</w:t>
            </w:r>
          </w:p>
          <w:p w14:paraId="1356EB9D" w14:textId="77777777" w:rsidR="00C139AB" w:rsidRPr="00C139AB" w:rsidRDefault="00C139AB" w:rsidP="00C139AB">
            <w:pPr>
              <w:spacing w:after="0"/>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b/>
                <w:sz w:val="28"/>
                <w:szCs w:val="28"/>
              </w:rPr>
              <w:t xml:space="preserve"> </w:t>
            </w:r>
            <w:r w:rsidRPr="00C139AB">
              <w:rPr>
                <w:rFonts w:ascii="Times New Roman" w:hAnsi="Times New Roman" w:cs="Times New Roman"/>
                <w:sz w:val="28"/>
                <w:szCs w:val="28"/>
              </w:rPr>
              <w:t>розподіл транспортних засобів відповідно до потреб</w:t>
            </w:r>
            <w:r w:rsidRPr="00C139AB">
              <w:rPr>
                <w:rFonts w:ascii="Times New Roman" w:hAnsi="Times New Roman" w:cs="Times New Roman"/>
                <w:sz w:val="28"/>
                <w:szCs w:val="28"/>
                <w:lang w:val="uk-UA"/>
              </w:rPr>
              <w:t>;</w:t>
            </w:r>
          </w:p>
        </w:tc>
        <w:tc>
          <w:tcPr>
            <w:tcW w:w="1627" w:type="dxa"/>
            <w:tcBorders>
              <w:top w:val="single" w:sz="4" w:space="0" w:color="000000"/>
              <w:left w:val="single" w:sz="4" w:space="0" w:color="000000"/>
              <w:bottom w:val="single" w:sz="4" w:space="0" w:color="000000"/>
              <w:right w:val="single" w:sz="4" w:space="0" w:color="000000"/>
            </w:tcBorders>
          </w:tcPr>
          <w:p w14:paraId="0899B158" w14:textId="77777777" w:rsidR="00C139AB" w:rsidRPr="00C139AB" w:rsidRDefault="00C139AB" w:rsidP="00C139AB">
            <w:pPr>
              <w:jc w:val="center"/>
              <w:rPr>
                <w:rFonts w:ascii="Times New Roman" w:hAnsi="Times New Roman" w:cs="Times New Roman"/>
                <w:sz w:val="28"/>
                <w:szCs w:val="28"/>
              </w:rPr>
            </w:pPr>
            <w:r w:rsidRPr="00C139AB">
              <w:rPr>
                <w:rFonts w:ascii="Times New Roman" w:hAnsi="Times New Roman" w:cs="Times New Roman"/>
                <w:sz w:val="28"/>
                <w:szCs w:val="28"/>
              </w:rPr>
              <w:t>Управління освіти</w:t>
            </w:r>
          </w:p>
        </w:tc>
        <w:tc>
          <w:tcPr>
            <w:tcW w:w="845" w:type="dxa"/>
            <w:tcBorders>
              <w:top w:val="single" w:sz="4" w:space="0" w:color="000000"/>
              <w:left w:val="single" w:sz="4" w:space="0" w:color="000000"/>
              <w:bottom w:val="single" w:sz="4" w:space="0" w:color="000000"/>
            </w:tcBorders>
          </w:tcPr>
          <w:p w14:paraId="0B351F24"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0FF854F7"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44E033A3"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14:paraId="6829DEFC"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14:paraId="295C6388"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14:paraId="090BC665" w14:textId="77777777" w:rsidTr="00AD0FF6">
        <w:trPr>
          <w:trHeight w:val="1942"/>
          <w:jc w:val="center"/>
        </w:trPr>
        <w:tc>
          <w:tcPr>
            <w:tcW w:w="4186" w:type="dxa"/>
            <w:tcBorders>
              <w:top w:val="single" w:sz="4" w:space="0" w:color="000000"/>
              <w:left w:val="single" w:sz="4" w:space="0" w:color="000000"/>
              <w:bottom w:val="single" w:sz="4" w:space="0" w:color="000000"/>
            </w:tcBorders>
          </w:tcPr>
          <w:p w14:paraId="6EE1FFB2" w14:textId="77777777" w:rsidR="00C139AB" w:rsidRPr="00C139AB" w:rsidRDefault="00C139AB" w:rsidP="00C139AB">
            <w:pPr>
              <w:tabs>
                <w:tab w:val="left" w:pos="0"/>
              </w:tabs>
              <w:spacing w:after="0" w:line="100" w:lineRule="atLeast"/>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закріплення за закладами освіти територій обслуговування з урахуванням потреб в організації перевезення учнів та педагогічних працівників на території Бахмутської міської ОТГ;</w:t>
            </w:r>
          </w:p>
        </w:tc>
        <w:tc>
          <w:tcPr>
            <w:tcW w:w="1627" w:type="dxa"/>
            <w:tcBorders>
              <w:top w:val="single" w:sz="4" w:space="0" w:color="000000"/>
              <w:left w:val="single" w:sz="4" w:space="0" w:color="000000"/>
              <w:bottom w:val="single" w:sz="4" w:space="0" w:color="000000"/>
              <w:right w:val="single" w:sz="4" w:space="0" w:color="000000"/>
            </w:tcBorders>
          </w:tcPr>
          <w:p w14:paraId="6F1B4B85"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45" w:type="dxa"/>
            <w:tcBorders>
              <w:top w:val="single" w:sz="4" w:space="0" w:color="000000"/>
              <w:left w:val="single" w:sz="4" w:space="0" w:color="000000"/>
              <w:bottom w:val="single" w:sz="4" w:space="0" w:color="000000"/>
            </w:tcBorders>
          </w:tcPr>
          <w:p w14:paraId="052D10E6"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2CEE0A78"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431458F0"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14:paraId="7EA4C3A1"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14:paraId="11F1EC88"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14:paraId="407C26DD" w14:textId="77777777" w:rsidTr="00AD0FF6">
        <w:trPr>
          <w:trHeight w:val="1306"/>
          <w:jc w:val="center"/>
        </w:trPr>
        <w:tc>
          <w:tcPr>
            <w:tcW w:w="4186" w:type="dxa"/>
            <w:tcBorders>
              <w:top w:val="single" w:sz="4" w:space="0" w:color="000000"/>
              <w:left w:val="single" w:sz="4" w:space="0" w:color="000000"/>
              <w:bottom w:val="single" w:sz="4" w:space="0" w:color="000000"/>
            </w:tcBorders>
          </w:tcPr>
          <w:p w14:paraId="23C6D1E2" w14:textId="77777777" w:rsidR="00C139AB" w:rsidRPr="00C139AB" w:rsidRDefault="00C139AB" w:rsidP="00C139AB">
            <w:pPr>
              <w:tabs>
                <w:tab w:val="left" w:pos="115"/>
              </w:tabs>
              <w:spacing w:after="0" w:line="240" w:lineRule="auto"/>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lastRenderedPageBreak/>
              <w:t>-</w:t>
            </w:r>
            <w:r w:rsidRPr="00C139AB">
              <w:rPr>
                <w:rFonts w:ascii="Times New Roman" w:hAnsi="Times New Roman" w:cs="Times New Roman"/>
                <w:sz w:val="28"/>
                <w:szCs w:val="28"/>
                <w:lang w:val="uk-UA"/>
              </w:rPr>
              <w:t xml:space="preserve"> розробку і затвердження маршрутів руху автобусів для перевезення учнів та педагогічних працівників;</w:t>
            </w:r>
          </w:p>
        </w:tc>
        <w:tc>
          <w:tcPr>
            <w:tcW w:w="1627" w:type="dxa"/>
            <w:tcBorders>
              <w:top w:val="single" w:sz="4" w:space="0" w:color="000000"/>
              <w:left w:val="single" w:sz="4" w:space="0" w:color="000000"/>
              <w:bottom w:val="single" w:sz="4" w:space="0" w:color="000000"/>
              <w:right w:val="single" w:sz="4" w:space="0" w:color="000000"/>
            </w:tcBorders>
          </w:tcPr>
          <w:p w14:paraId="1D6E7FA1"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45" w:type="dxa"/>
            <w:tcBorders>
              <w:top w:val="single" w:sz="4" w:space="0" w:color="000000"/>
              <w:left w:val="single" w:sz="4" w:space="0" w:color="000000"/>
              <w:bottom w:val="single" w:sz="4" w:space="0" w:color="000000"/>
            </w:tcBorders>
          </w:tcPr>
          <w:p w14:paraId="332303A1"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614EFD8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2E61B755"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14:paraId="75C2F8B0"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14:paraId="53CB7CB6"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14:paraId="0E0C81BC" w14:textId="77777777" w:rsidTr="00AD0FF6">
        <w:trPr>
          <w:trHeight w:val="1339"/>
          <w:jc w:val="center"/>
        </w:trPr>
        <w:tc>
          <w:tcPr>
            <w:tcW w:w="4186" w:type="dxa"/>
            <w:tcBorders>
              <w:top w:val="single" w:sz="4" w:space="0" w:color="000000"/>
              <w:left w:val="single" w:sz="4" w:space="0" w:color="000000"/>
              <w:bottom w:val="single" w:sz="4" w:space="0" w:color="000000"/>
            </w:tcBorders>
          </w:tcPr>
          <w:p w14:paraId="75EBB078" w14:textId="77777777" w:rsidR="00C139AB" w:rsidRPr="00C139AB" w:rsidRDefault="00C139AB" w:rsidP="00C139AB">
            <w:pPr>
              <w:tabs>
                <w:tab w:val="left" w:pos="115"/>
              </w:tabs>
              <w:spacing w:after="0" w:line="240" w:lineRule="auto"/>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w:t>
            </w:r>
            <w:r w:rsidRPr="00C139AB">
              <w:rPr>
                <w:rFonts w:ascii="Times New Roman" w:hAnsi="Times New Roman" w:cs="Times New Roman"/>
                <w:sz w:val="28"/>
                <w:szCs w:val="28"/>
                <w:lang w:val="uk-UA"/>
              </w:rPr>
              <w:t xml:space="preserve"> проведення за необхідності коригування графіків руху автобусів та розкладів занять;</w:t>
            </w:r>
          </w:p>
        </w:tc>
        <w:tc>
          <w:tcPr>
            <w:tcW w:w="1627" w:type="dxa"/>
            <w:tcBorders>
              <w:top w:val="single" w:sz="4" w:space="0" w:color="000000"/>
              <w:left w:val="single" w:sz="4" w:space="0" w:color="000000"/>
              <w:bottom w:val="single" w:sz="4" w:space="0" w:color="000000"/>
              <w:right w:val="single" w:sz="4" w:space="0" w:color="000000"/>
            </w:tcBorders>
          </w:tcPr>
          <w:p w14:paraId="6DDDD0A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 заклади освіти</w:t>
            </w:r>
          </w:p>
        </w:tc>
        <w:tc>
          <w:tcPr>
            <w:tcW w:w="845" w:type="dxa"/>
            <w:tcBorders>
              <w:top w:val="single" w:sz="4" w:space="0" w:color="000000"/>
              <w:left w:val="single" w:sz="4" w:space="0" w:color="000000"/>
              <w:bottom w:val="single" w:sz="4" w:space="0" w:color="000000"/>
            </w:tcBorders>
          </w:tcPr>
          <w:p w14:paraId="719B31A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69CD6F92"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093E1706"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14:paraId="2E05F2A2"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14:paraId="353A0632"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14:paraId="1F5D84CB" w14:textId="77777777" w:rsidTr="00AD0FF6">
        <w:trPr>
          <w:trHeight w:val="841"/>
          <w:jc w:val="center"/>
        </w:trPr>
        <w:tc>
          <w:tcPr>
            <w:tcW w:w="4186" w:type="dxa"/>
            <w:tcBorders>
              <w:top w:val="single" w:sz="4" w:space="0" w:color="000000"/>
              <w:left w:val="single" w:sz="4" w:space="0" w:color="000000"/>
              <w:bottom w:val="single" w:sz="4" w:space="0" w:color="000000"/>
            </w:tcBorders>
          </w:tcPr>
          <w:p w14:paraId="10D9CD69" w14:textId="77777777" w:rsidR="00C139AB" w:rsidRPr="00C139AB" w:rsidRDefault="00C139AB" w:rsidP="00C139AB">
            <w:pPr>
              <w:tabs>
                <w:tab w:val="left" w:pos="29"/>
              </w:tabs>
              <w:spacing w:after="0" w:line="240" w:lineRule="auto"/>
              <w:ind w:right="45" w:firstLine="171"/>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 xml:space="preserve">- </w:t>
            </w:r>
            <w:r w:rsidRPr="00C139AB">
              <w:rPr>
                <w:rFonts w:ascii="Times New Roman" w:hAnsi="Times New Roman" w:cs="Times New Roman"/>
                <w:sz w:val="28"/>
                <w:szCs w:val="28"/>
                <w:lang w:val="uk-UA"/>
              </w:rPr>
              <w:t>паливно-мастильними матеріалами</w:t>
            </w:r>
            <w:r w:rsidRPr="00C139AB">
              <w:rPr>
                <w:rFonts w:ascii="Times New Roman" w:hAnsi="Times New Roman" w:cs="Times New Roman"/>
                <w:sz w:val="28"/>
                <w:szCs w:val="28"/>
              </w:rPr>
              <w:t xml:space="preserve">, </w:t>
            </w:r>
            <w:r w:rsidRPr="00C139AB">
              <w:rPr>
                <w:rFonts w:ascii="Times New Roman" w:hAnsi="Times New Roman" w:cs="Times New Roman"/>
                <w:sz w:val="28"/>
                <w:szCs w:val="28"/>
                <w:lang w:val="uk-UA"/>
              </w:rPr>
              <w:t xml:space="preserve">необхідними </w:t>
            </w:r>
            <w:r w:rsidRPr="00C139AB">
              <w:rPr>
                <w:rFonts w:ascii="Times New Roman" w:hAnsi="Times New Roman" w:cs="Times New Roman"/>
                <w:sz w:val="28"/>
                <w:szCs w:val="28"/>
              </w:rPr>
              <w:t>запчастинами</w:t>
            </w:r>
            <w:r w:rsidRPr="00C139AB">
              <w:rPr>
                <w:rFonts w:ascii="Times New Roman" w:hAnsi="Times New Roman" w:cs="Times New Roman"/>
                <w:sz w:val="28"/>
                <w:szCs w:val="28"/>
                <w:lang w:val="uk-UA"/>
              </w:rPr>
              <w:t>;</w:t>
            </w:r>
          </w:p>
        </w:tc>
        <w:tc>
          <w:tcPr>
            <w:tcW w:w="1627" w:type="dxa"/>
            <w:tcBorders>
              <w:top w:val="single" w:sz="4" w:space="0" w:color="000000"/>
              <w:left w:val="single" w:sz="4" w:space="0" w:color="000000"/>
              <w:bottom w:val="single" w:sz="4" w:space="0" w:color="000000"/>
              <w:right w:val="single" w:sz="4" w:space="0" w:color="000000"/>
            </w:tcBorders>
          </w:tcPr>
          <w:p w14:paraId="0EA9ECE5"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45" w:type="dxa"/>
            <w:tcBorders>
              <w:top w:val="single" w:sz="4" w:space="0" w:color="000000"/>
              <w:left w:val="single" w:sz="4" w:space="0" w:color="000000"/>
              <w:bottom w:val="single" w:sz="4" w:space="0" w:color="000000"/>
            </w:tcBorders>
          </w:tcPr>
          <w:p w14:paraId="27F1C610"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0148287C"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4845DA43"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14:paraId="3AD3258A"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14:paraId="51540556"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r w:rsidR="00C139AB" w:rsidRPr="00C139AB" w14:paraId="17A03C5B" w14:textId="77777777" w:rsidTr="00AD0FF6">
        <w:trPr>
          <w:trHeight w:val="1117"/>
          <w:jc w:val="center"/>
        </w:trPr>
        <w:tc>
          <w:tcPr>
            <w:tcW w:w="4186" w:type="dxa"/>
            <w:tcBorders>
              <w:top w:val="single" w:sz="4" w:space="0" w:color="000000"/>
              <w:left w:val="single" w:sz="4" w:space="0" w:color="000000"/>
              <w:bottom w:val="single" w:sz="4" w:space="0" w:color="000000"/>
            </w:tcBorders>
          </w:tcPr>
          <w:p w14:paraId="61BC1D56" w14:textId="77777777" w:rsidR="00C139AB" w:rsidRPr="00C139AB" w:rsidRDefault="00C139AB" w:rsidP="00C139AB">
            <w:pPr>
              <w:tabs>
                <w:tab w:val="left" w:pos="115"/>
              </w:tabs>
              <w:spacing w:after="0" w:line="240" w:lineRule="auto"/>
              <w:ind w:firstLine="142"/>
              <w:jc w:val="both"/>
              <w:rPr>
                <w:rFonts w:ascii="Times New Roman" w:hAnsi="Times New Roman" w:cs="Times New Roman"/>
                <w:sz w:val="28"/>
                <w:szCs w:val="28"/>
                <w:lang w:val="uk-UA"/>
              </w:rPr>
            </w:pPr>
            <w:r w:rsidRPr="00C139AB">
              <w:rPr>
                <w:rFonts w:ascii="Times New Roman" w:hAnsi="Times New Roman" w:cs="Times New Roman"/>
                <w:b/>
                <w:sz w:val="28"/>
                <w:szCs w:val="28"/>
                <w:lang w:val="uk-UA"/>
              </w:rPr>
              <w:t xml:space="preserve">- </w:t>
            </w:r>
            <w:r w:rsidRPr="00C139AB">
              <w:rPr>
                <w:rFonts w:ascii="Times New Roman" w:hAnsi="Times New Roman" w:cs="Times New Roman"/>
                <w:sz w:val="28"/>
                <w:szCs w:val="28"/>
                <w:lang w:val="uk-UA"/>
              </w:rPr>
              <w:t>проведення</w:t>
            </w:r>
            <w:r w:rsidRPr="00C139AB">
              <w:rPr>
                <w:rFonts w:ascii="Times New Roman" w:hAnsi="Times New Roman" w:cs="Times New Roman"/>
                <w:b/>
                <w:sz w:val="28"/>
                <w:szCs w:val="28"/>
                <w:lang w:val="uk-UA"/>
              </w:rPr>
              <w:t xml:space="preserve"> </w:t>
            </w:r>
            <w:r w:rsidRPr="00C139AB">
              <w:rPr>
                <w:rFonts w:ascii="Times New Roman" w:hAnsi="Times New Roman" w:cs="Times New Roman"/>
                <w:sz w:val="28"/>
                <w:szCs w:val="28"/>
              </w:rPr>
              <w:t>технічн</w:t>
            </w:r>
            <w:r w:rsidRPr="00C139AB">
              <w:rPr>
                <w:rFonts w:ascii="Times New Roman" w:hAnsi="Times New Roman" w:cs="Times New Roman"/>
                <w:sz w:val="28"/>
                <w:szCs w:val="28"/>
                <w:lang w:val="uk-UA"/>
              </w:rPr>
              <w:t>ого</w:t>
            </w:r>
            <w:r w:rsidRPr="00C139AB">
              <w:rPr>
                <w:rFonts w:ascii="Times New Roman" w:hAnsi="Times New Roman" w:cs="Times New Roman"/>
                <w:sz w:val="28"/>
                <w:szCs w:val="28"/>
              </w:rPr>
              <w:t xml:space="preserve"> контрол</w:t>
            </w:r>
            <w:r w:rsidRPr="00C139AB">
              <w:rPr>
                <w:rFonts w:ascii="Times New Roman" w:hAnsi="Times New Roman" w:cs="Times New Roman"/>
                <w:sz w:val="28"/>
                <w:szCs w:val="28"/>
                <w:lang w:val="uk-UA"/>
              </w:rPr>
              <w:t>ю</w:t>
            </w:r>
            <w:r w:rsidRPr="00C139AB">
              <w:rPr>
                <w:rFonts w:ascii="Times New Roman" w:hAnsi="Times New Roman" w:cs="Times New Roman"/>
                <w:sz w:val="28"/>
                <w:szCs w:val="28"/>
              </w:rPr>
              <w:t>, техобслуговування, медогляд</w:t>
            </w:r>
            <w:r w:rsidRPr="00C139AB">
              <w:rPr>
                <w:rFonts w:ascii="Times New Roman" w:hAnsi="Times New Roman" w:cs="Times New Roman"/>
                <w:sz w:val="28"/>
                <w:szCs w:val="28"/>
                <w:lang w:val="uk-UA"/>
              </w:rPr>
              <w:t>у</w:t>
            </w:r>
            <w:r w:rsidRPr="00C139AB">
              <w:rPr>
                <w:rFonts w:ascii="Times New Roman" w:hAnsi="Times New Roman" w:cs="Times New Roman"/>
                <w:sz w:val="28"/>
                <w:szCs w:val="28"/>
              </w:rPr>
              <w:t>, страхування</w:t>
            </w:r>
          </w:p>
        </w:tc>
        <w:tc>
          <w:tcPr>
            <w:tcW w:w="1627" w:type="dxa"/>
            <w:tcBorders>
              <w:top w:val="single" w:sz="4" w:space="0" w:color="000000"/>
              <w:left w:val="single" w:sz="4" w:space="0" w:color="000000"/>
              <w:bottom w:val="single" w:sz="4" w:space="0" w:color="000000"/>
              <w:right w:val="single" w:sz="4" w:space="0" w:color="000000"/>
            </w:tcBorders>
          </w:tcPr>
          <w:p w14:paraId="08BE51EC"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Управління освіти</w:t>
            </w:r>
          </w:p>
        </w:tc>
        <w:tc>
          <w:tcPr>
            <w:tcW w:w="845" w:type="dxa"/>
            <w:tcBorders>
              <w:top w:val="single" w:sz="4" w:space="0" w:color="000000"/>
              <w:left w:val="single" w:sz="4" w:space="0" w:color="000000"/>
              <w:bottom w:val="single" w:sz="4" w:space="0" w:color="000000"/>
            </w:tcBorders>
          </w:tcPr>
          <w:p w14:paraId="085990DF"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6F176F16"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tcBorders>
          </w:tcPr>
          <w:p w14:paraId="710D820B" w14:textId="77777777" w:rsidR="00C139AB" w:rsidRPr="00C139AB" w:rsidRDefault="00C139AB" w:rsidP="00C139AB">
            <w:pPr>
              <w:spacing w:after="0" w:line="100" w:lineRule="atLeast"/>
              <w:jc w:val="center"/>
              <w:rPr>
                <w:rFonts w:ascii="Times New Roman" w:hAnsi="Times New Roman" w:cs="Times New Roman"/>
                <w:sz w:val="28"/>
                <w:szCs w:val="28"/>
                <w:lang w:val="uk-UA"/>
              </w:rPr>
            </w:pPr>
            <w:r w:rsidRPr="00C139AB">
              <w:rPr>
                <w:rFonts w:ascii="Times New Roman" w:hAnsi="Times New Roman" w:cs="Times New Roman"/>
                <w:sz w:val="28"/>
                <w:szCs w:val="28"/>
                <w:lang w:val="uk-UA"/>
              </w:rPr>
              <w:t>+</w:t>
            </w:r>
          </w:p>
        </w:tc>
        <w:tc>
          <w:tcPr>
            <w:tcW w:w="845" w:type="dxa"/>
            <w:tcBorders>
              <w:top w:val="single" w:sz="4" w:space="0" w:color="000000"/>
              <w:left w:val="single" w:sz="4" w:space="0" w:color="000000"/>
              <w:bottom w:val="single" w:sz="4" w:space="0" w:color="000000"/>
              <w:right w:val="single" w:sz="4" w:space="0" w:color="000000"/>
            </w:tcBorders>
          </w:tcPr>
          <w:p w14:paraId="2E42E54C"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c>
          <w:tcPr>
            <w:tcW w:w="847" w:type="dxa"/>
            <w:tcBorders>
              <w:top w:val="single" w:sz="4" w:space="0" w:color="000000"/>
              <w:left w:val="single" w:sz="4" w:space="0" w:color="000000"/>
              <w:bottom w:val="single" w:sz="4" w:space="0" w:color="000000"/>
              <w:right w:val="single" w:sz="4" w:space="0" w:color="000000"/>
            </w:tcBorders>
          </w:tcPr>
          <w:p w14:paraId="57634D7B" w14:textId="77777777" w:rsidR="00C139AB" w:rsidRPr="00C139AB" w:rsidRDefault="00C139AB" w:rsidP="00C139AB">
            <w:pPr>
              <w:spacing w:after="0" w:line="100" w:lineRule="atLeast"/>
              <w:jc w:val="center"/>
              <w:rPr>
                <w:rFonts w:ascii="Times New Roman" w:hAnsi="Times New Roman" w:cs="Times New Roman"/>
                <w:sz w:val="28"/>
                <w:szCs w:val="28"/>
              </w:rPr>
            </w:pPr>
            <w:r w:rsidRPr="00C139AB">
              <w:rPr>
                <w:rFonts w:ascii="Times New Roman" w:hAnsi="Times New Roman" w:cs="Times New Roman"/>
                <w:sz w:val="28"/>
                <w:szCs w:val="28"/>
                <w:lang w:val="uk-UA"/>
              </w:rPr>
              <w:t>+</w:t>
            </w:r>
          </w:p>
        </w:tc>
      </w:tr>
    </w:tbl>
    <w:p w14:paraId="79382C46" w14:textId="77777777" w:rsidR="00C139AB" w:rsidRPr="00C139AB" w:rsidRDefault="00C139AB" w:rsidP="00C139AB">
      <w:pPr>
        <w:spacing w:after="0" w:line="100" w:lineRule="atLeast"/>
        <w:rPr>
          <w:rFonts w:ascii="Times New Roman" w:hAnsi="Times New Roman" w:cs="Times New Roman"/>
          <w:b/>
          <w:bCs/>
          <w:i/>
          <w:iCs/>
          <w:sz w:val="28"/>
          <w:szCs w:val="28"/>
          <w:lang w:val="uk-UA"/>
        </w:rPr>
      </w:pPr>
    </w:p>
    <w:p w14:paraId="7B0762A0" w14:textId="77777777" w:rsidR="00C139AB" w:rsidRPr="00C139AB" w:rsidRDefault="00C139AB" w:rsidP="00C139AB">
      <w:pPr>
        <w:spacing w:after="0" w:line="100" w:lineRule="atLeast"/>
        <w:rPr>
          <w:rFonts w:ascii="Times New Roman" w:hAnsi="Times New Roman" w:cs="Times New Roman"/>
          <w:sz w:val="28"/>
          <w:szCs w:val="28"/>
          <w:lang w:val="uk-UA"/>
        </w:rPr>
      </w:pPr>
      <w:r w:rsidRPr="00C139AB">
        <w:rPr>
          <w:rFonts w:ascii="Times New Roman" w:hAnsi="Times New Roman" w:cs="Times New Roman"/>
          <w:b/>
          <w:bCs/>
          <w:i/>
          <w:iCs/>
          <w:sz w:val="28"/>
          <w:szCs w:val="28"/>
          <w:lang w:val="uk-UA"/>
        </w:rPr>
        <w:t>Очікувані результати:</w:t>
      </w:r>
    </w:p>
    <w:p w14:paraId="655F9539" w14:textId="77777777" w:rsidR="00C139AB" w:rsidRPr="00C139AB" w:rsidRDefault="00C139AB" w:rsidP="00C139AB">
      <w:pPr>
        <w:spacing w:after="0" w:line="240" w:lineRule="auto"/>
        <w:rPr>
          <w:rFonts w:ascii="Times New Roman" w:eastAsia="Times New Roman" w:hAnsi="Times New Roman" w:cs="Times New Roman"/>
          <w:sz w:val="28"/>
          <w:szCs w:val="28"/>
          <w:lang w:val="uk-UA" w:eastAsia="ru-RU"/>
        </w:rPr>
      </w:pPr>
      <w:r w:rsidRPr="00C139AB">
        <w:rPr>
          <w:rFonts w:ascii="Times New Roman" w:eastAsia="Times New Roman" w:hAnsi="Times New Roman" w:cs="Times New Roman"/>
          <w:sz w:val="28"/>
          <w:szCs w:val="28"/>
          <w:lang w:val="uk-UA" w:eastAsia="ru-RU"/>
        </w:rPr>
        <w:t>- забезпечено доступну загальну середню освіту</w:t>
      </w:r>
    </w:p>
    <w:p w14:paraId="1EECAAB6" w14:textId="77777777" w:rsidR="00C139AB" w:rsidRPr="00C139AB" w:rsidRDefault="00C139AB" w:rsidP="00C139AB">
      <w:pPr>
        <w:spacing w:after="0" w:line="240" w:lineRule="auto"/>
        <w:rPr>
          <w:rFonts w:ascii="Times New Roman" w:eastAsia="Times New Roman" w:hAnsi="Times New Roman" w:cs="Times New Roman"/>
          <w:sz w:val="28"/>
          <w:szCs w:val="28"/>
          <w:lang w:eastAsia="ru-RU"/>
        </w:rPr>
      </w:pPr>
      <w:r w:rsidRPr="00C139AB">
        <w:rPr>
          <w:rFonts w:ascii="Times New Roman" w:eastAsia="Times New Roman" w:hAnsi="Times New Roman" w:cs="Times New Roman"/>
          <w:sz w:val="28"/>
          <w:szCs w:val="28"/>
          <w:lang w:eastAsia="ru-RU"/>
        </w:rPr>
        <w:t>- забезпечено соціальний захист учасників освітнього процесу.</w:t>
      </w:r>
    </w:p>
    <w:p w14:paraId="785DDD62" w14:textId="77777777" w:rsidR="00C139AB" w:rsidRPr="00C139AB" w:rsidRDefault="00C139AB" w:rsidP="00EF032C">
      <w:pPr>
        <w:spacing w:after="200" w:line="276" w:lineRule="auto"/>
        <w:jc w:val="both"/>
        <w:rPr>
          <w:rFonts w:ascii="Times New Roman" w:eastAsia="Times New Roman" w:hAnsi="Times New Roman" w:cs="Times New Roman"/>
          <w:sz w:val="28"/>
          <w:szCs w:val="28"/>
          <w:lang w:eastAsia="ru-RU"/>
        </w:rPr>
      </w:pPr>
      <w:r w:rsidRPr="00C139AB">
        <w:rPr>
          <w:rFonts w:ascii="Times New Roman" w:eastAsia="Times New Roman" w:hAnsi="Times New Roman" w:cs="Times New Roman"/>
          <w:sz w:val="28"/>
          <w:szCs w:val="28"/>
          <w:lang w:val="uk-UA" w:eastAsia="ru-RU"/>
        </w:rPr>
        <w:t xml:space="preserve">- </w:t>
      </w:r>
      <w:r w:rsidRPr="00C139AB">
        <w:rPr>
          <w:rFonts w:ascii="Times New Roman" w:eastAsia="Times New Roman" w:hAnsi="Times New Roman" w:cs="Times New Roman"/>
          <w:sz w:val="28"/>
          <w:szCs w:val="28"/>
          <w:lang w:eastAsia="ru-RU"/>
        </w:rPr>
        <w:t>створен</w:t>
      </w:r>
      <w:r w:rsidRPr="00C139AB">
        <w:rPr>
          <w:rFonts w:ascii="Times New Roman" w:eastAsia="Times New Roman" w:hAnsi="Times New Roman" w:cs="Times New Roman"/>
          <w:sz w:val="28"/>
          <w:szCs w:val="28"/>
          <w:lang w:val="uk-UA" w:eastAsia="ru-RU"/>
        </w:rPr>
        <w:t>о</w:t>
      </w:r>
      <w:r w:rsidRPr="00C139AB">
        <w:rPr>
          <w:rFonts w:ascii="Times New Roman" w:eastAsia="Times New Roman" w:hAnsi="Times New Roman" w:cs="Times New Roman"/>
          <w:sz w:val="28"/>
          <w:szCs w:val="28"/>
          <w:lang w:eastAsia="ru-RU"/>
        </w:rPr>
        <w:t xml:space="preserve"> належн</w:t>
      </w:r>
      <w:r w:rsidRPr="00C139AB">
        <w:rPr>
          <w:rFonts w:ascii="Times New Roman" w:eastAsia="Times New Roman" w:hAnsi="Times New Roman" w:cs="Times New Roman"/>
          <w:sz w:val="28"/>
          <w:szCs w:val="28"/>
          <w:lang w:val="uk-UA" w:eastAsia="ru-RU"/>
        </w:rPr>
        <w:t>і та безпечні</w:t>
      </w:r>
      <w:r w:rsidRPr="00C139AB">
        <w:rPr>
          <w:rFonts w:ascii="Times New Roman" w:eastAsia="Times New Roman" w:hAnsi="Times New Roman" w:cs="Times New Roman"/>
          <w:sz w:val="28"/>
          <w:szCs w:val="28"/>
          <w:lang w:eastAsia="ru-RU"/>
        </w:rPr>
        <w:t xml:space="preserve"> умов</w:t>
      </w:r>
      <w:r w:rsidRPr="00C139AB">
        <w:rPr>
          <w:rFonts w:ascii="Times New Roman" w:eastAsia="Times New Roman" w:hAnsi="Times New Roman" w:cs="Times New Roman"/>
          <w:sz w:val="28"/>
          <w:szCs w:val="28"/>
          <w:lang w:val="uk-UA" w:eastAsia="ru-RU"/>
        </w:rPr>
        <w:t>и</w:t>
      </w:r>
      <w:r w:rsidRPr="00C139AB">
        <w:rPr>
          <w:rFonts w:ascii="Times New Roman" w:eastAsia="Times New Roman" w:hAnsi="Times New Roman" w:cs="Times New Roman"/>
          <w:sz w:val="28"/>
          <w:szCs w:val="28"/>
          <w:lang w:eastAsia="ru-RU"/>
        </w:rPr>
        <w:t xml:space="preserve"> для здобуття повної загальної середньої освіти</w:t>
      </w:r>
      <w:r w:rsidRPr="00C139AB">
        <w:rPr>
          <w:rFonts w:ascii="Times New Roman" w:eastAsia="Times New Roman" w:hAnsi="Times New Roman" w:cs="Times New Roman"/>
          <w:sz w:val="28"/>
          <w:szCs w:val="28"/>
          <w:lang w:val="uk-UA" w:eastAsia="ru-RU"/>
        </w:rPr>
        <w:t xml:space="preserve"> дітьми, які проживають на території Бахмутської міської ОТГ</w:t>
      </w:r>
      <w:r w:rsidRPr="00C139AB">
        <w:rPr>
          <w:rFonts w:ascii="Times New Roman" w:eastAsia="Times New Roman" w:hAnsi="Times New Roman" w:cs="Times New Roman"/>
          <w:sz w:val="28"/>
          <w:szCs w:val="28"/>
          <w:lang w:eastAsia="ru-RU"/>
        </w:rPr>
        <w:t>.</w:t>
      </w:r>
    </w:p>
    <w:p w14:paraId="4402ED91" w14:textId="77777777" w:rsidR="00C139AB" w:rsidRDefault="00C139AB" w:rsidP="00EF032C">
      <w:pPr>
        <w:tabs>
          <w:tab w:val="left" w:pos="284"/>
        </w:tabs>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3.4. Проєкт «Освіта дітей з особливими освітніми потребами»</w:t>
      </w:r>
    </w:p>
    <w:p w14:paraId="3F609BFB" w14:textId="77777777" w:rsidR="00C139AB" w:rsidRDefault="00C139AB" w:rsidP="00C139AB">
      <w:pPr>
        <w:pStyle w:val="12"/>
        <w:spacing w:after="0" w:line="240" w:lineRule="auto"/>
        <w:ind w:left="0"/>
        <w:jc w:val="both"/>
        <w:rPr>
          <w:rFonts w:ascii="Times New Roman" w:hAnsi="Times New Roman" w:cs="Times New Roman"/>
          <w:color w:val="000000"/>
          <w:sz w:val="28"/>
          <w:szCs w:val="28"/>
          <w:lang w:val="uk-UA"/>
        </w:rPr>
      </w:pPr>
      <w:r>
        <w:rPr>
          <w:rFonts w:ascii="Times New Roman" w:hAnsi="Times New Roman" w:cs="Times New Roman"/>
          <w:b/>
          <w:bCs/>
          <w:i/>
          <w:iCs/>
          <w:sz w:val="28"/>
          <w:szCs w:val="28"/>
          <w:lang w:val="uk-UA"/>
        </w:rPr>
        <w:t>Завдання</w:t>
      </w:r>
      <w:r>
        <w:rPr>
          <w:rFonts w:ascii="Times New Roman" w:hAnsi="Times New Roman" w:cs="Times New Roman"/>
          <w:b/>
          <w:bCs/>
          <w:i/>
          <w:iCs/>
          <w:color w:val="000000"/>
          <w:sz w:val="28"/>
          <w:szCs w:val="28"/>
          <w:lang w:val="uk-UA"/>
        </w:rPr>
        <w:t>:</w:t>
      </w:r>
      <w:r>
        <w:rPr>
          <w:rFonts w:ascii="Times New Roman" w:hAnsi="Times New Roman" w:cs="Times New Roman"/>
          <w:b/>
          <w:bCs/>
          <w:color w:val="000000"/>
          <w:sz w:val="28"/>
          <w:szCs w:val="28"/>
          <w:lang w:val="uk-UA"/>
        </w:rPr>
        <w:t xml:space="preserve"> </w:t>
      </w:r>
      <w:r>
        <w:rPr>
          <w:rFonts w:ascii="Times New Roman" w:hAnsi="Times New Roman" w:cs="Times New Roman"/>
          <w:color w:val="000000"/>
          <w:sz w:val="28"/>
          <w:szCs w:val="28"/>
          <w:lang w:val="uk-UA"/>
        </w:rPr>
        <w:t xml:space="preserve">розширення практики інклюзивного та індивідуального навчання (педагогічний патронаж) дітей з особливими освітніми потребами в закладах дошкільної, загальної середньої та позашкільної освіти, розташованих на території Бахмутської міської об’єднаної територіальної громади,  шляхом реалізації управлінських інноваційних моделей та підготовки педагогічних кадрів до роботи у форматі інклюзивної освіти; надання якісних послуг </w:t>
      </w:r>
      <w:r w:rsidRPr="007E742B">
        <w:rPr>
          <w:rFonts w:ascii="Times New Roman" w:hAnsi="Times New Roman" w:cs="Times New Roman"/>
          <w:color w:val="000000"/>
          <w:sz w:val="28"/>
          <w:szCs w:val="28"/>
          <w:lang w:val="uk-UA"/>
        </w:rPr>
        <w:t>фахівцям</w:t>
      </w:r>
      <w:r>
        <w:rPr>
          <w:rFonts w:ascii="Times New Roman" w:hAnsi="Times New Roman" w:cs="Times New Roman"/>
          <w:color w:val="000000"/>
          <w:sz w:val="28"/>
          <w:szCs w:val="28"/>
          <w:lang w:val="uk-UA"/>
        </w:rPr>
        <w:t>и</w:t>
      </w:r>
      <w:r w:rsidRPr="007E742B">
        <w:rPr>
          <w:rFonts w:ascii="Times New Roman" w:hAnsi="Times New Roman" w:cs="Times New Roman"/>
          <w:color w:val="000000"/>
          <w:sz w:val="28"/>
          <w:szCs w:val="28"/>
          <w:lang w:val="uk-UA"/>
        </w:rPr>
        <w:t xml:space="preserve"> комунальної установи «Інклюзивно - ресурсний центр м. Бахмут»</w:t>
      </w:r>
      <w:r>
        <w:rPr>
          <w:rFonts w:ascii="Times New Roman" w:hAnsi="Times New Roman" w:cs="Times New Roman"/>
          <w:color w:val="000000"/>
          <w:sz w:val="28"/>
          <w:szCs w:val="28"/>
          <w:lang w:val="uk-UA"/>
        </w:rPr>
        <w:t>.</w:t>
      </w:r>
    </w:p>
    <w:p w14:paraId="784CD0E2" w14:textId="77777777" w:rsidR="00EF032C" w:rsidRPr="007E742B" w:rsidRDefault="00EF032C" w:rsidP="00C139AB">
      <w:pPr>
        <w:pStyle w:val="12"/>
        <w:spacing w:after="0" w:line="240" w:lineRule="auto"/>
        <w:ind w:left="0"/>
        <w:jc w:val="both"/>
        <w:rPr>
          <w:rFonts w:ascii="Times New Roman" w:hAnsi="Times New Roman" w:cs="Times New Roman"/>
          <w:color w:val="000000"/>
          <w:sz w:val="28"/>
          <w:szCs w:val="28"/>
          <w:lang w:val="uk-UA"/>
        </w:rPr>
      </w:pPr>
    </w:p>
    <w:p w14:paraId="35F6731A" w14:textId="77777777" w:rsidR="00C139AB" w:rsidRDefault="00C139AB" w:rsidP="00C139AB">
      <w:pPr>
        <w:pStyle w:val="Standard"/>
        <w:spacing w:after="0" w:line="240" w:lineRule="auto"/>
        <w:rPr>
          <w:rFonts w:ascii="Times New Roman" w:hAnsi="Times New Roman" w:cs="Times New Roman"/>
          <w:color w:val="000000"/>
          <w:sz w:val="28"/>
          <w:szCs w:val="28"/>
          <w:lang w:val="uk-UA"/>
        </w:rPr>
      </w:pPr>
    </w:p>
    <w:tbl>
      <w:tblPr>
        <w:tblW w:w="9701" w:type="dxa"/>
        <w:jc w:val="center"/>
        <w:tblLayout w:type="fixed"/>
        <w:tblCellMar>
          <w:left w:w="10" w:type="dxa"/>
          <w:right w:w="10" w:type="dxa"/>
        </w:tblCellMar>
        <w:tblLook w:val="00A0" w:firstRow="1" w:lastRow="0" w:firstColumn="1" w:lastColumn="0" w:noHBand="0" w:noVBand="0"/>
      </w:tblPr>
      <w:tblGrid>
        <w:gridCol w:w="3322"/>
        <w:gridCol w:w="1984"/>
        <w:gridCol w:w="993"/>
        <w:gridCol w:w="850"/>
        <w:gridCol w:w="992"/>
        <w:gridCol w:w="851"/>
        <w:gridCol w:w="709"/>
      </w:tblGrid>
      <w:tr w:rsidR="00C139AB" w14:paraId="787F1376"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AAA6FCE" w14:textId="77777777" w:rsidR="00C139AB" w:rsidRDefault="00C139AB" w:rsidP="00C139AB">
            <w:pPr>
              <w:pStyle w:val="21"/>
              <w:autoSpaceDE w:val="0"/>
              <w:snapToGrid w:val="0"/>
              <w:spacing w:after="0" w:line="240" w:lineRule="auto"/>
              <w:ind w:left="0"/>
              <w:jc w:val="center"/>
              <w:rPr>
                <w:rFonts w:ascii="Times New Roman" w:hAnsi="Times New Roman" w:cs="Times New Roman"/>
                <w:color w:val="000000"/>
                <w:sz w:val="28"/>
                <w:szCs w:val="28"/>
              </w:rPr>
            </w:pPr>
            <w:r>
              <w:rPr>
                <w:rFonts w:ascii="Times New Roman" w:hAnsi="Times New Roman" w:cs="Times New Roman"/>
                <w:b/>
                <w:bCs/>
                <w:sz w:val="28"/>
                <w:szCs w:val="28"/>
              </w:rPr>
              <w:t>Шляхи реалізації</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016FE" w14:textId="77777777"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sidRPr="008F3D71">
              <w:rPr>
                <w:rFonts w:ascii="Times New Roman" w:hAnsi="Times New Roman" w:cs="Times New Roman"/>
                <w:b/>
                <w:bCs/>
                <w:sz w:val="28"/>
                <w:szCs w:val="28"/>
                <w:lang w:val="uk-UA"/>
              </w:rPr>
              <w:t>Виконавці</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3DCEC9FE" w14:textId="77777777"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2021</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127E632" w14:textId="77777777"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2022</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B6EC99" w14:textId="77777777"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9F7AA8" w14:textId="77777777"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2024</w:t>
            </w:r>
          </w:p>
        </w:tc>
        <w:tc>
          <w:tcPr>
            <w:tcW w:w="709" w:type="dxa"/>
            <w:tcBorders>
              <w:top w:val="single" w:sz="4" w:space="0" w:color="000000"/>
              <w:left w:val="single" w:sz="4" w:space="0" w:color="000000"/>
              <w:bottom w:val="single" w:sz="4" w:space="0" w:color="000000"/>
              <w:right w:val="single" w:sz="4" w:space="0" w:color="000000"/>
            </w:tcBorders>
          </w:tcPr>
          <w:p w14:paraId="3731470A" w14:textId="77777777" w:rsidR="00C139AB" w:rsidRDefault="00C139AB" w:rsidP="00C139AB">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2025</w:t>
            </w:r>
          </w:p>
        </w:tc>
      </w:tr>
      <w:tr w:rsidR="00C139AB" w14:paraId="1A6C9FC6" w14:textId="77777777"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Pr>
          <w:p w14:paraId="3E1A84FC" w14:textId="77777777" w:rsidR="00C139AB" w:rsidRDefault="00C139AB" w:rsidP="00C139AB">
            <w:pPr>
              <w:pStyle w:val="Standard"/>
              <w:spacing w:after="0" w:line="240"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Створити:</w:t>
            </w:r>
          </w:p>
        </w:tc>
      </w:tr>
      <w:tr w:rsidR="00C139AB" w14:paraId="51A1E8A6"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43A3BCE" w14:textId="77777777" w:rsidR="00C139AB" w:rsidRDefault="00C139AB" w:rsidP="00CE6837">
            <w:pPr>
              <w:pStyle w:val="Standard"/>
              <w:numPr>
                <w:ilvl w:val="0"/>
                <w:numId w:val="23"/>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умови на базі закладів освіти для надання підтримки  педагогам, які працюють з дітьми з особливими освітніми потребами в умовах інклюзивного навчання;</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5359C"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1DB69178"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FF75C5E"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4F9F6FB1"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8CC8B8"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5DFD1881"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rsidRPr="00FB3572" w14:paraId="59881285"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6715B3" w14:textId="77777777" w:rsidR="00C139AB" w:rsidRDefault="00C139AB" w:rsidP="00CE6837">
            <w:pPr>
              <w:pStyle w:val="Standard"/>
              <w:numPr>
                <w:ilvl w:val="0"/>
                <w:numId w:val="23"/>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сенсорні (ресурсні) кімнати в закладах освіти для надання освітніх </w:t>
            </w:r>
            <w:r>
              <w:rPr>
                <w:rFonts w:ascii="Times New Roman" w:hAnsi="Times New Roman" w:cs="Times New Roman"/>
                <w:color w:val="000000"/>
                <w:sz w:val="28"/>
                <w:szCs w:val="28"/>
                <w:lang w:val="uk-UA"/>
              </w:rPr>
              <w:lastRenderedPageBreak/>
              <w:t>послух дітям з особливими освітніми потребами.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B8555C"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56AF8263"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629F33F"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32658537"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453D6"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5001362C"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04ABA49C" w14:textId="77777777"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Pr>
          <w:p w14:paraId="543B5EAB" w14:textId="77777777" w:rsidR="00C139AB" w:rsidRDefault="00C139AB" w:rsidP="00C139AB">
            <w:pPr>
              <w:pStyle w:val="a3"/>
              <w:widowControl w:val="0"/>
              <w:spacing w:after="0" w:line="240" w:lineRule="auto"/>
              <w:ind w:left="0"/>
              <w:rPr>
                <w:rFonts w:ascii="Times New Roman" w:hAnsi="Times New Roman" w:cs="Times New Roman"/>
                <w:b/>
                <w:bCs/>
                <w:color w:val="000000"/>
                <w:sz w:val="28"/>
                <w:szCs w:val="28"/>
                <w:lang w:eastAsia="uk-UA"/>
              </w:rPr>
            </w:pPr>
            <w:r>
              <w:rPr>
                <w:rFonts w:ascii="Times New Roman" w:hAnsi="Times New Roman" w:cs="Times New Roman"/>
                <w:b/>
                <w:bCs/>
                <w:color w:val="000000"/>
                <w:sz w:val="28"/>
                <w:szCs w:val="28"/>
                <w:lang w:eastAsia="uk-UA"/>
              </w:rPr>
              <w:lastRenderedPageBreak/>
              <w:t>Забезпечити:</w:t>
            </w:r>
          </w:p>
        </w:tc>
      </w:tr>
      <w:tr w:rsidR="00C139AB" w14:paraId="79FA7578"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47D6AA05" w14:textId="77777777" w:rsidR="00C139AB" w:rsidRDefault="00C139AB" w:rsidP="00CE6837">
            <w:pPr>
              <w:pStyle w:val="Standard"/>
              <w:numPr>
                <w:ilvl w:val="0"/>
                <w:numId w:val="20"/>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інклюзивне освітнє середовище, з урахуванням вимог до сучасного освітнього дизайну для дітей з особливими освітніми потребами;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45683F"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2EBCF7FA"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282096A"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AFE7F2"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6210D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412D17E5"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0CA67E7F"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18796F29" w14:textId="77777777" w:rsidR="00C139AB" w:rsidRDefault="00C139AB" w:rsidP="00CE6837">
            <w:pPr>
              <w:pStyle w:val="Standard"/>
              <w:numPr>
                <w:ilvl w:val="0"/>
                <w:numId w:val="20"/>
              </w:numPr>
              <w:tabs>
                <w:tab w:val="left" w:pos="268"/>
              </w:tabs>
              <w:spacing w:after="0"/>
              <w:ind w:left="-16" w:firstLine="16"/>
              <w:jc w:val="both"/>
              <w:rPr>
                <w:rFonts w:ascii="Times New Roman" w:hAnsi="Times New Roman" w:cs="Times New Roman"/>
                <w:color w:val="000000"/>
                <w:sz w:val="28"/>
                <w:szCs w:val="28"/>
                <w:lang w:val="uk-UA"/>
              </w:rPr>
            </w:pPr>
            <w:r>
              <w:rPr>
                <w:rFonts w:ascii="Times New Roman" w:hAnsi="Times New Roman" w:cs="Times New Roman"/>
                <w:bCs/>
                <w:color w:val="000000"/>
                <w:sz w:val="28"/>
                <w:szCs w:val="28"/>
                <w:lang w:val="uk-UA"/>
              </w:rPr>
              <w:t>спеціалізованим обладнанням</w:t>
            </w:r>
            <w:r>
              <w:rPr>
                <w:rFonts w:ascii="Times New Roman" w:hAnsi="Times New Roman" w:cs="Times New Roman"/>
                <w:bCs/>
                <w:color w:val="000000"/>
                <w:sz w:val="28"/>
                <w:szCs w:val="28"/>
              </w:rPr>
              <w:t xml:space="preserve"> сенсорні</w:t>
            </w:r>
            <w:r>
              <w:rPr>
                <w:rFonts w:ascii="Times New Roman" w:hAnsi="Times New Roman" w:cs="Times New Roman"/>
                <w:bCs/>
                <w:color w:val="000000"/>
                <w:sz w:val="28"/>
                <w:szCs w:val="28"/>
                <w:lang w:val="uk-UA"/>
              </w:rPr>
              <w:t xml:space="preserve"> (ресурсні)</w:t>
            </w:r>
            <w:r w:rsidRPr="00006DFF">
              <w:rPr>
                <w:rFonts w:ascii="Times New Roman" w:hAnsi="Times New Roman" w:cs="Times New Roman"/>
                <w:bCs/>
                <w:color w:val="000000"/>
                <w:sz w:val="28"/>
                <w:szCs w:val="28"/>
              </w:rPr>
              <w:t xml:space="preserve"> кімнат</w:t>
            </w:r>
            <w:r>
              <w:rPr>
                <w:rFonts w:ascii="Times New Roman" w:hAnsi="Times New Roman" w:cs="Times New Roman"/>
                <w:bCs/>
                <w:color w:val="000000"/>
                <w:sz w:val="28"/>
                <w:szCs w:val="28"/>
                <w:lang w:val="uk-UA"/>
              </w:rPr>
              <w:t>и</w:t>
            </w:r>
            <w:r w:rsidRPr="00006DFF">
              <w:rPr>
                <w:rFonts w:ascii="Times New Roman" w:hAnsi="Times New Roman" w:cs="Times New Roman"/>
                <w:bCs/>
                <w:color w:val="000000"/>
                <w:sz w:val="28"/>
                <w:szCs w:val="28"/>
              </w:rPr>
              <w:t xml:space="preserve"> для занять із сенсорного та пізнавального розвитку</w:t>
            </w:r>
            <w:r>
              <w:rPr>
                <w:rFonts w:ascii="Times New Roman" w:hAnsi="Times New Roman" w:cs="Times New Roman"/>
                <w:bCs/>
                <w:color w:val="000000"/>
                <w:sz w:val="28"/>
                <w:szCs w:val="28"/>
                <w:lang w:val="uk-UA"/>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AA4766"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7081BCD0"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C357092"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692C785D"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127421"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60FE08DA"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49A114C9"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6A4F85CE" w14:textId="77777777" w:rsidR="00C139AB" w:rsidRDefault="00C139AB" w:rsidP="00CE6837">
            <w:pPr>
              <w:pStyle w:val="12"/>
              <w:numPr>
                <w:ilvl w:val="0"/>
                <w:numId w:val="20"/>
              </w:numPr>
              <w:spacing w:after="0" w:line="24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проведення комплексної психолого-педагогічної оцінки розвитку дітей з особливими освітніми потребами та якісне надання корекційно – розвиткових послуг  </w:t>
            </w:r>
            <w:r w:rsidRPr="007E742B">
              <w:rPr>
                <w:rFonts w:ascii="Times New Roman" w:hAnsi="Times New Roman" w:cs="Times New Roman"/>
                <w:color w:val="000000"/>
                <w:sz w:val="28"/>
                <w:szCs w:val="28"/>
                <w:lang w:val="uk-UA"/>
              </w:rPr>
              <w:t>фахівцям</w:t>
            </w:r>
            <w:r>
              <w:rPr>
                <w:rFonts w:ascii="Times New Roman" w:hAnsi="Times New Roman" w:cs="Times New Roman"/>
                <w:color w:val="000000"/>
                <w:sz w:val="28"/>
                <w:szCs w:val="28"/>
                <w:lang w:val="uk-UA"/>
              </w:rPr>
              <w:t>и</w:t>
            </w:r>
            <w:r w:rsidRPr="007E742B">
              <w:rPr>
                <w:rFonts w:ascii="Times New Roman" w:hAnsi="Times New Roman" w:cs="Times New Roman"/>
                <w:color w:val="000000"/>
                <w:sz w:val="28"/>
                <w:szCs w:val="28"/>
                <w:lang w:val="uk-UA"/>
              </w:rPr>
              <w:t xml:space="preserve"> комунальної установи «Інклюзивно - ресурсний центр </w:t>
            </w:r>
            <w:r>
              <w:rPr>
                <w:rFonts w:ascii="Times New Roman" w:hAnsi="Times New Roman" w:cs="Times New Roman"/>
                <w:color w:val="000000"/>
                <w:sz w:val="28"/>
                <w:szCs w:val="28"/>
                <w:lang w:val="uk-UA"/>
              </w:rPr>
              <w:t xml:space="preserve"> </w:t>
            </w:r>
            <w:r w:rsidRPr="007E742B">
              <w:rPr>
                <w:rFonts w:ascii="Times New Roman" w:hAnsi="Times New Roman" w:cs="Times New Roman"/>
                <w:color w:val="000000"/>
                <w:sz w:val="28"/>
                <w:szCs w:val="28"/>
                <w:lang w:val="uk-UA"/>
              </w:rPr>
              <w:t>м. Бахмут»</w:t>
            </w:r>
            <w:r>
              <w:rPr>
                <w:rFonts w:ascii="Times New Roman" w:hAnsi="Times New Roman" w:cs="Times New Roman"/>
                <w:color w:val="000000"/>
                <w:sz w:val="28"/>
                <w:szCs w:val="28"/>
                <w:lang w:val="uk-UA"/>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CD2E78"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ЦППСР,  </w:t>
            </w:r>
          </w:p>
          <w:p w14:paraId="657C6405"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КУ «ІРЦ           м. Бахмут»</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7015F705"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15B2678A"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783AE22F"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04291A"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68A98004"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614EF716"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43A73C1C" w14:textId="77777777" w:rsidR="00C139AB" w:rsidRDefault="00C139AB" w:rsidP="00CE6837">
            <w:pPr>
              <w:pStyle w:val="12"/>
              <w:numPr>
                <w:ilvl w:val="0"/>
                <w:numId w:val="20"/>
              </w:numPr>
              <w:spacing w:after="0" w:line="24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надання корекційно-розвиткових послуг дітям та учням інклюзивних груп, класів практичними психологами, вчителями-логопедами, вчителями-дефектологами;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9D6E4"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w:t>
            </w:r>
          </w:p>
          <w:p w14:paraId="51759EB3"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285629E0"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0C912FA0"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38DCB7E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8349F"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32577C7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00529ECF"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2D69EB9F" w14:textId="77777777" w:rsidR="00C139AB" w:rsidRDefault="00C139AB" w:rsidP="00CE6837">
            <w:pPr>
              <w:pStyle w:val="Standard"/>
              <w:numPr>
                <w:ilvl w:val="0"/>
                <w:numId w:val="20"/>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надання консультаційних послуг батькам дітей з особливими освітніми потребами, зокрема з інвалідністю, на базі закладів дошкільної, загальної середньої, </w:t>
            </w:r>
            <w:r>
              <w:rPr>
                <w:rFonts w:ascii="Times New Roman" w:hAnsi="Times New Roman" w:cs="Times New Roman"/>
                <w:color w:val="000000"/>
                <w:sz w:val="28"/>
                <w:szCs w:val="28"/>
                <w:lang w:val="uk-UA"/>
              </w:rPr>
              <w:lastRenderedPageBreak/>
              <w:t>позашкільної освіти, у яких навчаються такі діти з використанням сучасних дистанційних технологій;</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810A6D"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ЦППСР,  заклади освіти, КУ «ІРЦ           м. Бахмут»</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1879E55F"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176124F6"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04D3B4BB"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C928B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682C234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0F5EB3DF"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7CA32544" w14:textId="77777777" w:rsidR="00C139AB" w:rsidRDefault="00C139AB" w:rsidP="00CE6837">
            <w:pPr>
              <w:pStyle w:val="Standard"/>
              <w:numPr>
                <w:ilvl w:val="0"/>
                <w:numId w:val="20"/>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висвітлення відповідних матеріалів у періодичних виданнях, на сайті Управління освіти;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D99925"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4BD4D078"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E4E75FE"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6311686A"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F8DDD"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74522B94"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6C88A002"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3F272317" w14:textId="77777777" w:rsidR="00C139AB" w:rsidRDefault="00C139AB" w:rsidP="00CE6837">
            <w:pPr>
              <w:pStyle w:val="Standard"/>
              <w:numPr>
                <w:ilvl w:val="0"/>
                <w:numId w:val="20"/>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вивчення та узагальнення кращого досвіду педагогічних колективів закладів дошкільної, загальної середньої, позашкільної освіти, які впроваджують інклюзивне навчання;</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A0238"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Центр професійного розвитку педагогічних працівників, 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72B40884"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FB7988D"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416448F1"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4F18CC"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58771C61"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17E8CE84"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506F66B6" w14:textId="77777777" w:rsidR="00C139AB" w:rsidRDefault="00C139AB" w:rsidP="00CE6837">
            <w:pPr>
              <w:pStyle w:val="Standard"/>
              <w:numPr>
                <w:ilvl w:val="0"/>
                <w:numId w:val="20"/>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діяльність осередку консультативно – корекційного супроводу навчання дітей з особливими   освітніми потребами на базі ЦППСР.</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422DE"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6B7A74D0"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53E04B6B"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5EBA2B73"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1C3FA"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5568288F"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7BD69FE6"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59476C41" w14:textId="77777777" w:rsidR="00C139AB" w:rsidRDefault="00C139AB" w:rsidP="00CE6837">
            <w:pPr>
              <w:pStyle w:val="Standard"/>
              <w:numPr>
                <w:ilvl w:val="0"/>
                <w:numId w:val="20"/>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спеціалізованою навчальною літературою та технічними засобами навчання з урахуванням нозологій дітей з особливими освітніми потребами.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0CC56"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337BC71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E91EB57"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2EFE399B"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F4B058"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6B1E1348"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53EA1966" w14:textId="77777777"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Pr>
          <w:p w14:paraId="73C12660" w14:textId="77777777" w:rsidR="00C139AB" w:rsidRDefault="00C139AB" w:rsidP="00C139AB">
            <w:pPr>
              <w:pStyle w:val="a3"/>
              <w:widowControl w:val="0"/>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Запровадити:</w:t>
            </w:r>
          </w:p>
        </w:tc>
      </w:tr>
      <w:tr w:rsidR="00C139AB" w14:paraId="7698B50F"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56DD46E1" w14:textId="77777777" w:rsidR="00C139AB" w:rsidRDefault="00C139AB" w:rsidP="00CE6837">
            <w:pPr>
              <w:pStyle w:val="Standard"/>
              <w:numPr>
                <w:ilvl w:val="0"/>
                <w:numId w:val="24"/>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систему раннього виявлення й надання потрібної підтримки дітям з особливими освітніми потребами;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F50401"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2FA73ACF"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D87E3A1"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21346C76"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319D97"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5177A8EF"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r>
      <w:tr w:rsidR="00C139AB" w14:paraId="0FB5AB0D"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tcPr>
          <w:p w14:paraId="5B66F14A" w14:textId="77777777" w:rsidR="00C139AB" w:rsidRDefault="00C139AB" w:rsidP="00CE6837">
            <w:pPr>
              <w:pStyle w:val="Standard"/>
              <w:numPr>
                <w:ilvl w:val="0"/>
                <w:numId w:val="24"/>
              </w:numPr>
              <w:tabs>
                <w:tab w:val="left" w:pos="268"/>
              </w:tabs>
              <w:spacing w:after="0" w:line="240" w:lineRule="auto"/>
              <w:ind w:hanging="16"/>
              <w:jc w:val="both"/>
            </w:pPr>
            <w:r>
              <w:rPr>
                <w:rFonts w:ascii="Times New Roman" w:hAnsi="Times New Roman" w:cs="Times New Roman"/>
                <w:color w:val="000000"/>
                <w:sz w:val="28"/>
                <w:szCs w:val="28"/>
                <w:lang w:val="uk-UA"/>
              </w:rPr>
              <w:t>систему надання психологічної та методичної допомоги педагогам й асистентам педагогів, які працюють в  інклюзивному освітньому середовищі;</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439301" w14:textId="77777777" w:rsidR="00C139AB" w:rsidRPr="00BB4F50" w:rsidRDefault="00C139AB" w:rsidP="00C139AB">
            <w:pPr>
              <w:pStyle w:val="Standard"/>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lang w:val="uk-UA"/>
              </w:rPr>
              <w:t>ЦППСР, Центр професійного розвитку педагогічних працівників</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166B4F27"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DC85114"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78DB31CC"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124E88"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c>
          <w:tcPr>
            <w:tcW w:w="709" w:type="dxa"/>
            <w:tcBorders>
              <w:top w:val="single" w:sz="4" w:space="0" w:color="000000"/>
              <w:left w:val="single" w:sz="4" w:space="0" w:color="000000"/>
              <w:bottom w:val="single" w:sz="4" w:space="0" w:color="000000"/>
              <w:right w:val="single" w:sz="4" w:space="0" w:color="000000"/>
            </w:tcBorders>
          </w:tcPr>
          <w:p w14:paraId="355B6EC7"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p>
        </w:tc>
      </w:tr>
      <w:tr w:rsidR="00C139AB" w14:paraId="283D2C8F" w14:textId="77777777"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Pr>
          <w:p w14:paraId="476FD4A2" w14:textId="77777777" w:rsidR="00C139AB" w:rsidRDefault="00C139AB" w:rsidP="00C139AB">
            <w:pPr>
              <w:pStyle w:val="a3"/>
              <w:widowControl w:val="0"/>
              <w:spacing w:after="0" w:line="240" w:lineRule="auto"/>
              <w:ind w:left="0"/>
              <w:rPr>
                <w:rFonts w:ascii="Times New Roman" w:hAnsi="Times New Roman" w:cs="Times New Roman"/>
                <w:b/>
                <w:bCs/>
                <w:color w:val="000000"/>
                <w:sz w:val="28"/>
                <w:szCs w:val="28"/>
                <w:lang w:eastAsia="uk-UA"/>
              </w:rPr>
            </w:pPr>
            <w:r>
              <w:rPr>
                <w:rFonts w:ascii="Times New Roman" w:hAnsi="Times New Roman" w:cs="Times New Roman"/>
                <w:b/>
                <w:bCs/>
                <w:color w:val="000000"/>
                <w:sz w:val="28"/>
                <w:szCs w:val="28"/>
                <w:lang w:eastAsia="uk-UA"/>
              </w:rPr>
              <w:lastRenderedPageBreak/>
              <w:t>Проводити:</w:t>
            </w:r>
          </w:p>
        </w:tc>
      </w:tr>
      <w:tr w:rsidR="00C139AB" w14:paraId="02177084"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DE33E65" w14:textId="77777777" w:rsidR="00C139AB" w:rsidRDefault="00C139AB" w:rsidP="00CE6837">
            <w:pPr>
              <w:pStyle w:val="Standard"/>
              <w:numPr>
                <w:ilvl w:val="0"/>
                <w:numId w:val="21"/>
              </w:numPr>
              <w:tabs>
                <w:tab w:val="left" w:pos="268"/>
              </w:tabs>
              <w:spacing w:after="0" w:line="240" w:lineRule="auto"/>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конференції, майстер-класи, навчальні семінари, тренінги, круглі столи, вебінари, он-лайн курси, та інші сучасні ефективні, дистанційні форми навчально-методичної роботи з педагогами та керівниками закладів освіти, які  впроваджують інклюзивне  навчання;</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D775E"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Центр професійного розвитку педагогічних працівників, ЦППСР</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4839205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529ACFF2"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18285A0C"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133DBF"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0034BBDB"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302A1602"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443505" w14:textId="77777777" w:rsidR="00C139AB" w:rsidRDefault="00C139AB" w:rsidP="00CE6837">
            <w:pPr>
              <w:pStyle w:val="Standard"/>
              <w:numPr>
                <w:ilvl w:val="0"/>
                <w:numId w:val="21"/>
              </w:numPr>
              <w:tabs>
                <w:tab w:val="left" w:pos="268"/>
              </w:tabs>
              <w:spacing w:after="0" w:line="240" w:lineRule="auto"/>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 xml:space="preserve">заходи щодо запобігання </w:t>
            </w:r>
            <w:r w:rsidRPr="00D6161E">
              <w:rPr>
                <w:rFonts w:ascii="Times New Roman" w:hAnsi="Times New Roman" w:cs="Times New Roman"/>
                <w:color w:val="000000"/>
                <w:sz w:val="28"/>
                <w:szCs w:val="28"/>
                <w:lang w:eastAsia="ja-JP"/>
              </w:rPr>
              <w:t>гандикапізм</w:t>
            </w:r>
            <w:r>
              <w:rPr>
                <w:rFonts w:ascii="Times New Roman" w:hAnsi="Times New Roman" w:cs="Times New Roman"/>
                <w:color w:val="000000"/>
                <w:sz w:val="28"/>
                <w:szCs w:val="28"/>
                <w:lang w:val="uk-UA" w:eastAsia="ja-JP"/>
              </w:rPr>
              <w:t xml:space="preserve">у; проведення інформаційної компанії для відпрацювання учнями вмінь </w:t>
            </w:r>
            <w:r>
              <w:rPr>
                <w:rFonts w:ascii="Times New Roman" w:hAnsi="Times New Roman" w:cs="Times New Roman"/>
                <w:color w:val="000000"/>
                <w:sz w:val="28"/>
                <w:szCs w:val="28"/>
                <w:lang w:eastAsia="ja-JP"/>
              </w:rPr>
              <w:t>розв’язувати конфліктів</w:t>
            </w:r>
            <w:r w:rsidRPr="00D6161E">
              <w:rPr>
                <w:rFonts w:ascii="Times New Roman" w:hAnsi="Times New Roman" w:cs="Times New Roman"/>
                <w:color w:val="000000"/>
                <w:sz w:val="28"/>
                <w:szCs w:val="28"/>
                <w:lang w:eastAsia="ja-JP"/>
              </w:rPr>
              <w:t xml:space="preserve"> мирним шляхом</w:t>
            </w:r>
            <w:r>
              <w:rPr>
                <w:rFonts w:ascii="Times New Roman" w:hAnsi="Times New Roman" w:cs="Times New Roman"/>
                <w:color w:val="000000"/>
                <w:sz w:val="28"/>
                <w:szCs w:val="28"/>
                <w:lang w:val="uk-UA" w:eastAsia="ja-JP"/>
              </w:rPr>
              <w:t xml:space="preserve"> використовуючи методи відновних практик; залучення дітей з особливими освітніми потребами та їх батьків до активної участі в освітньому процесі;</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B2EA74"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29D94267"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0ED5303B"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23A7ED80"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4F0576"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7E918862"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65D818A5"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9B0EAF" w14:textId="77777777" w:rsidR="00C139AB" w:rsidRDefault="00C139AB" w:rsidP="00CE6837">
            <w:pPr>
              <w:pStyle w:val="Standard"/>
              <w:numPr>
                <w:ilvl w:val="0"/>
                <w:numId w:val="21"/>
              </w:numPr>
              <w:tabs>
                <w:tab w:val="left" w:pos="268"/>
              </w:tabs>
              <w:spacing w:after="0" w:line="240" w:lineRule="auto"/>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щорічні моніторингові дослідження стану інклюзивної освіти.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F461D"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ЦППСР </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0F8187A7"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73DBF3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16DDD855"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C0FAA3"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215C1D2D"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139AB" w14:paraId="747BE406" w14:textId="77777777" w:rsidTr="00AD0FF6">
        <w:trPr>
          <w:jc w:val="center"/>
        </w:trPr>
        <w:tc>
          <w:tcPr>
            <w:tcW w:w="970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364EDB" w14:textId="77777777" w:rsidR="00C139AB" w:rsidRDefault="00C139AB" w:rsidP="00C139AB">
            <w:pPr>
              <w:pStyle w:val="Standard"/>
              <w:spacing w:after="0" w:line="240"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Сприяти:</w:t>
            </w:r>
          </w:p>
        </w:tc>
      </w:tr>
      <w:tr w:rsidR="00C139AB" w14:paraId="4F955522" w14:textId="77777777" w:rsidTr="00AD0FF6">
        <w:trPr>
          <w:jc w:val="center"/>
        </w:trPr>
        <w:tc>
          <w:tcPr>
            <w:tcW w:w="33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E7AA6C" w14:textId="77777777" w:rsidR="00C139AB" w:rsidRDefault="00C139AB" w:rsidP="00CE6837">
            <w:pPr>
              <w:pStyle w:val="Standard"/>
              <w:numPr>
                <w:ilvl w:val="0"/>
                <w:numId w:val="21"/>
              </w:numPr>
              <w:tabs>
                <w:tab w:val="left" w:pos="268"/>
              </w:tabs>
              <w:spacing w:after="0" w:line="240" w:lineRule="auto"/>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підвищенню кваліфікації педагогів й асистентів педагогів до роботи в інклюзивному середовищі.</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81CEF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Центр професійного розвитку педагогічних працівників, ЦППСР, заклади освіти</w:t>
            </w:r>
          </w:p>
        </w:tc>
        <w:tc>
          <w:tcPr>
            <w:tcW w:w="993" w:type="dxa"/>
            <w:tcBorders>
              <w:top w:val="single" w:sz="4" w:space="0" w:color="000000"/>
              <w:left w:val="single" w:sz="4" w:space="0" w:color="000000"/>
              <w:bottom w:val="single" w:sz="4" w:space="0" w:color="000000"/>
            </w:tcBorders>
            <w:tcMar>
              <w:top w:w="0" w:type="dxa"/>
              <w:left w:w="108" w:type="dxa"/>
              <w:bottom w:w="0" w:type="dxa"/>
              <w:right w:w="108" w:type="dxa"/>
            </w:tcMar>
          </w:tcPr>
          <w:p w14:paraId="5FEDE2D9"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4424881B"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48865584"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8B7D65"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09" w:type="dxa"/>
            <w:tcBorders>
              <w:top w:val="single" w:sz="4" w:space="0" w:color="000000"/>
              <w:left w:val="single" w:sz="4" w:space="0" w:color="000000"/>
              <w:bottom w:val="single" w:sz="4" w:space="0" w:color="000000"/>
              <w:right w:val="single" w:sz="4" w:space="0" w:color="000000"/>
            </w:tcBorders>
          </w:tcPr>
          <w:p w14:paraId="565680BA" w14:textId="77777777" w:rsidR="00C139AB" w:rsidRDefault="00C139AB" w:rsidP="00C139A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bl>
    <w:p w14:paraId="2EEFD2F8" w14:textId="77777777" w:rsidR="00C139AB" w:rsidRDefault="00C139AB" w:rsidP="00C139AB">
      <w:pPr>
        <w:pStyle w:val="Standard"/>
        <w:spacing w:after="0" w:line="240" w:lineRule="auto"/>
        <w:rPr>
          <w:rFonts w:ascii="Times New Roman" w:hAnsi="Times New Roman" w:cs="Times New Roman"/>
          <w:b/>
          <w:bCs/>
          <w:i/>
          <w:iCs/>
          <w:color w:val="000000"/>
          <w:sz w:val="28"/>
          <w:szCs w:val="28"/>
          <w:lang w:val="uk-UA"/>
        </w:rPr>
      </w:pPr>
      <w:r>
        <w:rPr>
          <w:rFonts w:ascii="Times New Roman" w:hAnsi="Times New Roman" w:cs="Times New Roman"/>
          <w:b/>
          <w:bCs/>
          <w:i/>
          <w:iCs/>
          <w:color w:val="000000"/>
          <w:sz w:val="28"/>
          <w:szCs w:val="28"/>
          <w:lang w:val="uk-UA"/>
        </w:rPr>
        <w:t>Очікувані результати:</w:t>
      </w:r>
    </w:p>
    <w:p w14:paraId="417D30DC" w14:textId="77777777" w:rsidR="00C139AB" w:rsidRPr="00DC39AD" w:rsidRDefault="00C139AB" w:rsidP="00CE6837">
      <w:pPr>
        <w:pStyle w:val="12"/>
        <w:numPr>
          <w:ilvl w:val="0"/>
          <w:numId w:val="22"/>
        </w:numPr>
        <w:tabs>
          <w:tab w:val="left" w:pos="426"/>
        </w:tabs>
        <w:autoSpaceDN w:val="0"/>
        <w:spacing w:after="0" w:line="240" w:lineRule="auto"/>
        <w:ind w:left="0"/>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створено ефективну мережу закладів з </w:t>
      </w:r>
      <w:r w:rsidRPr="00DC39AD">
        <w:rPr>
          <w:rFonts w:ascii="Times New Roman" w:hAnsi="Times New Roman" w:cs="Times New Roman"/>
          <w:color w:val="000000"/>
          <w:sz w:val="28"/>
          <w:szCs w:val="28"/>
          <w:lang w:val="uk-UA"/>
        </w:rPr>
        <w:t xml:space="preserve"> інклюзивно</w:t>
      </w:r>
      <w:r>
        <w:rPr>
          <w:rFonts w:ascii="Times New Roman" w:hAnsi="Times New Roman" w:cs="Times New Roman"/>
          <w:color w:val="000000"/>
          <w:sz w:val="28"/>
          <w:szCs w:val="28"/>
          <w:lang w:val="uk-UA"/>
        </w:rPr>
        <w:t>ю</w:t>
      </w:r>
      <w:r w:rsidRPr="00DC39AD">
        <w:rPr>
          <w:rFonts w:ascii="Times New Roman" w:hAnsi="Times New Roman" w:cs="Times New Roman"/>
          <w:color w:val="000000"/>
          <w:sz w:val="28"/>
          <w:szCs w:val="28"/>
          <w:lang w:val="uk-UA"/>
        </w:rPr>
        <w:t xml:space="preserve"> освіт</w:t>
      </w:r>
      <w:r>
        <w:rPr>
          <w:rFonts w:ascii="Times New Roman" w:hAnsi="Times New Roman" w:cs="Times New Roman"/>
          <w:color w:val="000000"/>
          <w:sz w:val="28"/>
          <w:szCs w:val="28"/>
          <w:lang w:val="uk-UA"/>
        </w:rPr>
        <w:t>ою</w:t>
      </w:r>
      <w:r w:rsidRPr="00DC39AD">
        <w:rPr>
          <w:rFonts w:ascii="Times New Roman" w:hAnsi="Times New Roman" w:cs="Times New Roman"/>
          <w:color w:val="000000"/>
          <w:sz w:val="28"/>
          <w:szCs w:val="28"/>
          <w:lang w:val="uk-UA"/>
        </w:rPr>
        <w:t xml:space="preserve"> на території </w:t>
      </w:r>
      <w:r>
        <w:rPr>
          <w:rFonts w:ascii="Times New Roman" w:hAnsi="Times New Roman" w:cs="Times New Roman"/>
          <w:color w:val="000000"/>
          <w:sz w:val="28"/>
          <w:szCs w:val="28"/>
          <w:lang w:val="uk-UA"/>
        </w:rPr>
        <w:t>Бахмутської міської об’єднаної територіальної громади</w:t>
      </w:r>
      <w:r w:rsidRPr="00DC39AD">
        <w:rPr>
          <w:rFonts w:ascii="Times New Roman" w:hAnsi="Times New Roman" w:cs="Times New Roman"/>
          <w:color w:val="000000"/>
          <w:sz w:val="28"/>
          <w:szCs w:val="28"/>
          <w:lang w:val="uk-UA"/>
        </w:rPr>
        <w:t>;</w:t>
      </w:r>
    </w:p>
    <w:p w14:paraId="7AC84DAC" w14:textId="77777777" w:rsidR="00C139AB" w:rsidRPr="00DC39AD" w:rsidRDefault="00C139AB" w:rsidP="00CE6837">
      <w:pPr>
        <w:pStyle w:val="12"/>
        <w:numPr>
          <w:ilvl w:val="0"/>
          <w:numId w:val="22"/>
        </w:numPr>
        <w:tabs>
          <w:tab w:val="left" w:pos="426"/>
        </w:tabs>
        <w:autoSpaceDN w:val="0"/>
        <w:spacing w:after="0" w:line="240" w:lineRule="auto"/>
        <w:ind w:left="0"/>
        <w:jc w:val="both"/>
        <w:textAlignment w:val="baseline"/>
        <w:rPr>
          <w:rFonts w:cs="Times New Roman"/>
          <w:lang w:val="uk-UA"/>
        </w:rPr>
      </w:pPr>
      <w:r w:rsidRPr="00DC39AD">
        <w:rPr>
          <w:rFonts w:ascii="Times New Roman" w:hAnsi="Times New Roman" w:cs="Times New Roman"/>
          <w:color w:val="000000"/>
          <w:sz w:val="28"/>
          <w:szCs w:val="28"/>
          <w:lang w:val="uk-UA"/>
        </w:rPr>
        <w:lastRenderedPageBreak/>
        <w:t xml:space="preserve">створено </w:t>
      </w:r>
      <w:r>
        <w:rPr>
          <w:rFonts w:ascii="Times New Roman" w:hAnsi="Times New Roman" w:cs="Times New Roman"/>
          <w:color w:val="000000"/>
          <w:sz w:val="28"/>
          <w:szCs w:val="28"/>
          <w:lang w:val="uk-UA"/>
        </w:rPr>
        <w:t xml:space="preserve">безпечне освітнє середовище, </w:t>
      </w:r>
      <w:r w:rsidRPr="00DC39AD">
        <w:rPr>
          <w:rFonts w:ascii="Times New Roman" w:hAnsi="Times New Roman" w:cs="Times New Roman"/>
          <w:color w:val="000000"/>
          <w:sz w:val="28"/>
          <w:szCs w:val="28"/>
          <w:lang w:val="uk-UA" w:eastAsia="ru-RU"/>
        </w:rPr>
        <w:t>толерантн</w:t>
      </w:r>
      <w:r>
        <w:rPr>
          <w:rFonts w:ascii="Times New Roman" w:hAnsi="Times New Roman" w:cs="Times New Roman"/>
          <w:color w:val="000000"/>
          <w:sz w:val="28"/>
          <w:szCs w:val="28"/>
          <w:lang w:val="uk-UA" w:eastAsia="ru-RU"/>
        </w:rPr>
        <w:t>е</w:t>
      </w:r>
      <w:r w:rsidRPr="00DC39AD">
        <w:rPr>
          <w:rFonts w:ascii="Times New Roman" w:hAnsi="Times New Roman" w:cs="Times New Roman"/>
          <w:color w:val="000000"/>
          <w:sz w:val="28"/>
          <w:szCs w:val="28"/>
          <w:lang w:val="uk-UA" w:eastAsia="ru-RU"/>
        </w:rPr>
        <w:t xml:space="preserve"> ставлення до дітей з особливими освітніми потребами з боку однолітків, педагогів, батьків, громадськості; </w:t>
      </w:r>
      <w:r>
        <w:rPr>
          <w:rFonts w:ascii="Times New Roman" w:hAnsi="Times New Roman" w:cs="Times New Roman"/>
          <w:color w:val="000000"/>
          <w:sz w:val="28"/>
          <w:szCs w:val="28"/>
          <w:lang w:val="uk-UA" w:eastAsia="ru-RU"/>
        </w:rPr>
        <w:t>сформовано навички вирішення</w:t>
      </w:r>
      <w:r w:rsidRPr="00DC39AD">
        <w:rPr>
          <w:rFonts w:ascii="Times New Roman" w:hAnsi="Times New Roman" w:cs="Times New Roman"/>
          <w:color w:val="000000"/>
          <w:sz w:val="28"/>
          <w:szCs w:val="28"/>
          <w:lang w:val="uk-UA" w:eastAsia="ru-RU"/>
        </w:rPr>
        <w:t xml:space="preserve"> конфліктів</w:t>
      </w:r>
      <w:r>
        <w:rPr>
          <w:rFonts w:ascii="Times New Roman" w:hAnsi="Times New Roman" w:cs="Times New Roman"/>
          <w:color w:val="000000"/>
          <w:sz w:val="28"/>
          <w:szCs w:val="28"/>
          <w:lang w:val="uk-UA" w:eastAsia="ru-RU"/>
        </w:rPr>
        <w:t xml:space="preserve"> мирним шляхом</w:t>
      </w:r>
      <w:r w:rsidRPr="00DC39AD">
        <w:rPr>
          <w:rFonts w:ascii="Times New Roman" w:hAnsi="Times New Roman" w:cs="Times New Roman"/>
          <w:color w:val="000000"/>
          <w:sz w:val="28"/>
          <w:szCs w:val="28"/>
          <w:lang w:val="uk-UA" w:eastAsia="ru-RU"/>
        </w:rPr>
        <w:t xml:space="preserve">, </w:t>
      </w:r>
      <w:r>
        <w:rPr>
          <w:rFonts w:ascii="Times New Roman" w:hAnsi="Times New Roman" w:cs="Times New Roman"/>
          <w:color w:val="000000"/>
          <w:sz w:val="28"/>
          <w:szCs w:val="28"/>
          <w:lang w:val="uk-UA" w:eastAsia="ru-RU"/>
        </w:rPr>
        <w:t>полегшено</w:t>
      </w:r>
      <w:r w:rsidRPr="00DC39AD">
        <w:rPr>
          <w:rFonts w:ascii="Times New Roman" w:hAnsi="Times New Roman" w:cs="Times New Roman"/>
          <w:color w:val="000000"/>
          <w:sz w:val="28"/>
          <w:szCs w:val="28"/>
          <w:lang w:val="uk-UA" w:eastAsia="ru-RU"/>
        </w:rPr>
        <w:t xml:space="preserve"> </w:t>
      </w:r>
      <w:r w:rsidRPr="00DC39AD">
        <w:rPr>
          <w:rFonts w:ascii="Times New Roman" w:hAnsi="Times New Roman" w:cs="Times New Roman"/>
          <w:color w:val="000000"/>
          <w:sz w:val="28"/>
          <w:szCs w:val="28"/>
          <w:lang w:val="uk-UA"/>
        </w:rPr>
        <w:t>соціально-психологічн</w:t>
      </w:r>
      <w:r>
        <w:rPr>
          <w:rFonts w:ascii="Times New Roman" w:hAnsi="Times New Roman" w:cs="Times New Roman"/>
          <w:color w:val="000000"/>
          <w:sz w:val="28"/>
          <w:szCs w:val="28"/>
          <w:lang w:val="uk-UA"/>
        </w:rPr>
        <w:t>у</w:t>
      </w:r>
      <w:r w:rsidRPr="00DC39AD">
        <w:rPr>
          <w:rFonts w:ascii="Times New Roman" w:hAnsi="Times New Roman" w:cs="Times New Roman"/>
          <w:color w:val="000000"/>
          <w:sz w:val="28"/>
          <w:szCs w:val="28"/>
          <w:lang w:val="uk-UA"/>
        </w:rPr>
        <w:t xml:space="preserve"> </w:t>
      </w:r>
      <w:r w:rsidRPr="00DC39AD">
        <w:rPr>
          <w:rFonts w:ascii="Times New Roman" w:hAnsi="Times New Roman" w:cs="Times New Roman"/>
          <w:color w:val="000000"/>
          <w:sz w:val="28"/>
          <w:szCs w:val="28"/>
          <w:lang w:val="uk-UA" w:eastAsia="ru-RU"/>
        </w:rPr>
        <w:t>адаптаці</w:t>
      </w:r>
      <w:r>
        <w:rPr>
          <w:rFonts w:ascii="Times New Roman" w:hAnsi="Times New Roman" w:cs="Times New Roman"/>
          <w:color w:val="000000"/>
          <w:sz w:val="28"/>
          <w:szCs w:val="28"/>
          <w:lang w:val="uk-UA" w:eastAsia="ru-RU"/>
        </w:rPr>
        <w:t>ю</w:t>
      </w:r>
      <w:r w:rsidRPr="00DC39AD">
        <w:rPr>
          <w:rFonts w:ascii="Times New Roman" w:hAnsi="Times New Roman" w:cs="Times New Roman"/>
          <w:color w:val="000000"/>
          <w:sz w:val="28"/>
          <w:szCs w:val="28"/>
          <w:lang w:val="uk-UA" w:eastAsia="ru-RU"/>
        </w:rPr>
        <w:t xml:space="preserve"> та </w:t>
      </w:r>
      <w:r>
        <w:rPr>
          <w:rFonts w:ascii="Times New Roman" w:hAnsi="Times New Roman" w:cs="Times New Roman"/>
          <w:color w:val="000000"/>
          <w:sz w:val="28"/>
          <w:szCs w:val="28"/>
          <w:lang w:val="uk-UA" w:eastAsia="ru-RU"/>
        </w:rPr>
        <w:t xml:space="preserve">створено умови для </w:t>
      </w:r>
      <w:r w:rsidRPr="00DC39AD">
        <w:rPr>
          <w:rFonts w:ascii="Times New Roman" w:hAnsi="Times New Roman" w:cs="Times New Roman"/>
          <w:color w:val="000000"/>
          <w:sz w:val="28"/>
          <w:szCs w:val="28"/>
          <w:lang w:val="uk-UA" w:eastAsia="ru-RU"/>
        </w:rPr>
        <w:t>самоактуалізації дітей в умовах закладу</w:t>
      </w:r>
      <w:r>
        <w:rPr>
          <w:rFonts w:ascii="Times New Roman" w:hAnsi="Times New Roman" w:cs="Times New Roman"/>
          <w:color w:val="000000"/>
          <w:sz w:val="28"/>
          <w:szCs w:val="28"/>
          <w:lang w:val="uk-UA" w:eastAsia="ru-RU"/>
        </w:rPr>
        <w:t xml:space="preserve"> освіти</w:t>
      </w:r>
      <w:r w:rsidRPr="00DC39AD">
        <w:rPr>
          <w:rFonts w:ascii="Times New Roman" w:hAnsi="Times New Roman" w:cs="Times New Roman"/>
          <w:color w:val="000000"/>
          <w:sz w:val="28"/>
          <w:szCs w:val="28"/>
          <w:lang w:val="uk-UA" w:eastAsia="ru-RU"/>
        </w:rPr>
        <w:t>;</w:t>
      </w:r>
    </w:p>
    <w:p w14:paraId="7158B2F2" w14:textId="77777777" w:rsidR="00EF032C" w:rsidRPr="00AD0FF6" w:rsidRDefault="00C139AB" w:rsidP="00AD0FF6">
      <w:pPr>
        <w:pStyle w:val="a3"/>
        <w:widowControl w:val="0"/>
        <w:numPr>
          <w:ilvl w:val="0"/>
          <w:numId w:val="22"/>
        </w:numPr>
        <w:tabs>
          <w:tab w:val="left" w:pos="426"/>
        </w:tabs>
        <w:suppressAutoHyphens/>
        <w:autoSpaceDN w:val="0"/>
        <w:spacing w:after="0" w:line="240" w:lineRule="auto"/>
        <w:ind w:left="0"/>
        <w:jc w:val="both"/>
        <w:textAlignment w:val="baseline"/>
      </w:pPr>
      <w:r w:rsidRPr="00D44457">
        <w:rPr>
          <w:rFonts w:ascii="Times New Roman" w:hAnsi="Times New Roman" w:cs="Times New Roman"/>
          <w:color w:val="000000"/>
          <w:sz w:val="28"/>
          <w:szCs w:val="28"/>
          <w:lang w:val="uk-UA"/>
        </w:rPr>
        <w:t>посилено співпрацю та розвиток партнерських відносин закладів освіти з міжвідомчими службами, соціальними партнерами та КУ «ІРЦ м. Бахмут».</w:t>
      </w:r>
    </w:p>
    <w:p w14:paraId="72D5EAAB" w14:textId="77777777" w:rsidR="00AD0FF6" w:rsidRPr="00AD0FF6" w:rsidRDefault="00AD0FF6" w:rsidP="00AD0FF6">
      <w:pPr>
        <w:pStyle w:val="a3"/>
        <w:widowControl w:val="0"/>
        <w:tabs>
          <w:tab w:val="left" w:pos="426"/>
        </w:tabs>
        <w:suppressAutoHyphens/>
        <w:autoSpaceDN w:val="0"/>
        <w:spacing w:after="0" w:line="240" w:lineRule="auto"/>
        <w:ind w:left="0"/>
        <w:jc w:val="both"/>
        <w:textAlignment w:val="baseline"/>
      </w:pPr>
    </w:p>
    <w:p w14:paraId="13988C99" w14:textId="77777777" w:rsidR="007D1D03" w:rsidRPr="002743B8" w:rsidRDefault="007D1D03" w:rsidP="00EF032C">
      <w:pPr>
        <w:tabs>
          <w:tab w:val="left" w:pos="3570"/>
        </w:tabs>
        <w:spacing w:after="200" w:line="276" w:lineRule="auto"/>
        <w:jc w:val="center"/>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4. ВИХОВАННЯ НА ЦІННОСТЯХ СТАЛОГО РОЗВИТКУ</w:t>
      </w:r>
    </w:p>
    <w:p w14:paraId="5E568167" w14:textId="77777777" w:rsidR="00C139AB" w:rsidRPr="00501276" w:rsidRDefault="00C139AB" w:rsidP="00C139AB">
      <w:pPr>
        <w:pStyle w:val="ab"/>
        <w:spacing w:before="0" w:after="0"/>
        <w:rPr>
          <w:rFonts w:ascii="Times New Roman" w:hAnsi="Times New Roman" w:cs="Times New Roman"/>
        </w:rPr>
      </w:pPr>
      <w:r>
        <w:rPr>
          <w:rFonts w:ascii="Times New Roman" w:hAnsi="Times New Roman" w:cs="Times New Roman"/>
        </w:rPr>
        <w:t>4.1. Проє</w:t>
      </w:r>
      <w:r w:rsidRPr="00501276">
        <w:rPr>
          <w:rFonts w:ascii="Times New Roman" w:hAnsi="Times New Roman" w:cs="Times New Roman"/>
        </w:rPr>
        <w:t>кт «Позашкілля</w:t>
      </w:r>
      <w:r>
        <w:rPr>
          <w:rFonts w:ascii="Times New Roman" w:hAnsi="Times New Roman" w:cs="Times New Roman"/>
        </w:rPr>
        <w:t>»</w:t>
      </w:r>
    </w:p>
    <w:p w14:paraId="37AF329F" w14:textId="77777777" w:rsidR="00C139AB" w:rsidRDefault="00C139AB" w:rsidP="00C139AB">
      <w:pPr>
        <w:pStyle w:val="aa"/>
        <w:spacing w:before="0"/>
      </w:pPr>
    </w:p>
    <w:p w14:paraId="5735CE4F" w14:textId="77777777" w:rsidR="00C139AB" w:rsidRPr="005C194B" w:rsidRDefault="00C139AB" w:rsidP="00C139AB">
      <w:pPr>
        <w:pStyle w:val="aa"/>
        <w:spacing w:before="0"/>
        <w:ind w:left="0" w:right="-6"/>
        <w:jc w:val="both"/>
      </w:pPr>
      <w:r w:rsidRPr="00D017B9">
        <w:rPr>
          <w:bCs w:val="0"/>
          <w:iCs w:val="0"/>
        </w:rPr>
        <w:t>Завдання</w:t>
      </w:r>
      <w:r w:rsidRPr="00B13B69">
        <w:t>:</w:t>
      </w:r>
      <w:r>
        <w:t xml:space="preserve"> </w:t>
      </w:r>
      <w:r w:rsidRPr="00720951">
        <w:rPr>
          <w:b w:val="0"/>
          <w:bCs w:val="0"/>
          <w:i w:val="0"/>
          <w:iCs w:val="0"/>
        </w:rPr>
        <w:t>розвиток позашкільної освіти</w:t>
      </w:r>
      <w:r w:rsidRPr="007420CE">
        <w:rPr>
          <w:b w:val="0"/>
          <w:bCs w:val="0"/>
          <w:i w:val="0"/>
          <w:iCs w:val="0"/>
        </w:rPr>
        <w:t xml:space="preserve"> на території Бахмутської міської ОТГ</w:t>
      </w:r>
      <w:r w:rsidRPr="00720951">
        <w:rPr>
          <w:b w:val="0"/>
          <w:bCs w:val="0"/>
          <w:i w:val="0"/>
          <w:iCs w:val="0"/>
        </w:rPr>
        <w:t xml:space="preserve">, створення відповідних умов для всебічного гармонійного розвитку </w:t>
      </w:r>
      <w:r>
        <w:rPr>
          <w:b w:val="0"/>
          <w:bCs w:val="0"/>
          <w:i w:val="0"/>
          <w:iCs w:val="0"/>
        </w:rPr>
        <w:t xml:space="preserve">вихованців, </w:t>
      </w:r>
      <w:r w:rsidRPr="005C194B">
        <w:rPr>
          <w:b w:val="0"/>
          <w:bCs w:val="0"/>
          <w:i w:val="0"/>
          <w:iCs w:val="0"/>
        </w:rPr>
        <w:t>задоволення їх інтересів, духовних запитів і потреб у професійному визначенні.</w:t>
      </w:r>
    </w:p>
    <w:p w14:paraId="463890A7" w14:textId="77777777" w:rsidR="00C139AB" w:rsidRDefault="00C139AB" w:rsidP="00C139AB">
      <w:pPr>
        <w:pStyle w:val="a5"/>
        <w:rPr>
          <w:lang w:val="uk-UA" w:eastAsia="ru-RU"/>
        </w:rPr>
      </w:pPr>
    </w:p>
    <w:tbl>
      <w:tblPr>
        <w:tblW w:w="96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7"/>
        <w:gridCol w:w="1833"/>
        <w:gridCol w:w="903"/>
        <w:gridCol w:w="851"/>
        <w:gridCol w:w="850"/>
        <w:gridCol w:w="993"/>
        <w:gridCol w:w="850"/>
      </w:tblGrid>
      <w:tr w:rsidR="00C139AB" w:rsidRPr="009E064D" w14:paraId="37AD552E" w14:textId="77777777" w:rsidTr="00AD0FF6">
        <w:tc>
          <w:tcPr>
            <w:tcW w:w="3367" w:type="dxa"/>
            <w:vMerge w:val="restart"/>
          </w:tcPr>
          <w:p w14:paraId="03123C5A" w14:textId="77777777" w:rsidR="00C139AB" w:rsidRPr="00A628F8" w:rsidRDefault="00C139AB" w:rsidP="00C139AB">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Шляхи реалізації</w:t>
            </w:r>
          </w:p>
        </w:tc>
        <w:tc>
          <w:tcPr>
            <w:tcW w:w="1833" w:type="dxa"/>
            <w:vMerge w:val="restart"/>
          </w:tcPr>
          <w:p w14:paraId="6DA1E876" w14:textId="77777777" w:rsidR="00C139AB" w:rsidRPr="00A628F8" w:rsidRDefault="00C139AB" w:rsidP="00C139AB">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Виконавці</w:t>
            </w:r>
          </w:p>
        </w:tc>
        <w:tc>
          <w:tcPr>
            <w:tcW w:w="4447" w:type="dxa"/>
            <w:gridSpan w:val="5"/>
          </w:tcPr>
          <w:p w14:paraId="775FF7AB" w14:textId="77777777" w:rsidR="00C139AB" w:rsidRPr="00A628F8" w:rsidRDefault="00C139AB" w:rsidP="00C139AB">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Термін виконання</w:t>
            </w:r>
          </w:p>
        </w:tc>
      </w:tr>
      <w:tr w:rsidR="00C139AB" w:rsidRPr="009E064D" w14:paraId="07E9247F" w14:textId="77777777" w:rsidTr="00AD0FF6">
        <w:tc>
          <w:tcPr>
            <w:tcW w:w="3367" w:type="dxa"/>
            <w:vMerge/>
          </w:tcPr>
          <w:p w14:paraId="0FA99B82" w14:textId="77777777" w:rsidR="00C139AB" w:rsidRPr="00A628F8" w:rsidRDefault="00C139AB" w:rsidP="00C139AB">
            <w:pPr>
              <w:pStyle w:val="a5"/>
              <w:spacing w:after="0" w:line="240" w:lineRule="auto"/>
              <w:jc w:val="center"/>
              <w:rPr>
                <w:rFonts w:ascii="Times New Roman" w:hAnsi="Times New Roman" w:cs="Times New Roman"/>
                <w:sz w:val="28"/>
                <w:szCs w:val="28"/>
                <w:lang w:val="uk-UA"/>
              </w:rPr>
            </w:pPr>
          </w:p>
        </w:tc>
        <w:tc>
          <w:tcPr>
            <w:tcW w:w="1833" w:type="dxa"/>
            <w:vMerge/>
          </w:tcPr>
          <w:p w14:paraId="78BF7CE0" w14:textId="77777777" w:rsidR="00C139AB" w:rsidRPr="00A628F8" w:rsidRDefault="00C139AB" w:rsidP="00C139AB">
            <w:pPr>
              <w:pStyle w:val="a5"/>
              <w:spacing w:after="0" w:line="240" w:lineRule="auto"/>
              <w:jc w:val="center"/>
              <w:rPr>
                <w:rFonts w:ascii="Times New Roman" w:hAnsi="Times New Roman" w:cs="Times New Roman"/>
                <w:sz w:val="28"/>
                <w:szCs w:val="28"/>
                <w:lang w:val="uk-UA"/>
              </w:rPr>
            </w:pPr>
          </w:p>
        </w:tc>
        <w:tc>
          <w:tcPr>
            <w:tcW w:w="903" w:type="dxa"/>
          </w:tcPr>
          <w:p w14:paraId="6526957C" w14:textId="77777777" w:rsidR="00C139AB" w:rsidRPr="00994E73" w:rsidRDefault="00C139AB" w:rsidP="00C139AB">
            <w:pPr>
              <w:spacing w:after="0" w:line="240" w:lineRule="auto"/>
              <w:jc w:val="center"/>
              <w:rPr>
                <w:rFonts w:ascii="Times New Roman" w:hAnsi="Times New Roman" w:cs="Times New Roman"/>
                <w:sz w:val="28"/>
                <w:szCs w:val="28"/>
                <w:lang w:val="en-US"/>
              </w:rPr>
            </w:pPr>
            <w:r w:rsidRPr="009E064D">
              <w:rPr>
                <w:rFonts w:ascii="Times New Roman" w:hAnsi="Times New Roman" w:cs="Times New Roman"/>
                <w:sz w:val="28"/>
                <w:szCs w:val="28"/>
                <w:lang w:val="uk-UA"/>
              </w:rPr>
              <w:t>20</w:t>
            </w:r>
            <w:r>
              <w:rPr>
                <w:rFonts w:ascii="Times New Roman" w:hAnsi="Times New Roman" w:cs="Times New Roman"/>
                <w:sz w:val="28"/>
                <w:szCs w:val="28"/>
                <w:lang w:val="en-US"/>
              </w:rPr>
              <w:t>21</w:t>
            </w:r>
          </w:p>
        </w:tc>
        <w:tc>
          <w:tcPr>
            <w:tcW w:w="851" w:type="dxa"/>
          </w:tcPr>
          <w:p w14:paraId="1441967C" w14:textId="77777777" w:rsidR="00C139AB" w:rsidRPr="00994E73" w:rsidRDefault="00C139AB" w:rsidP="00C139AB">
            <w:pPr>
              <w:spacing w:after="0" w:line="240" w:lineRule="auto"/>
              <w:jc w:val="center"/>
              <w:rPr>
                <w:rFonts w:ascii="Times New Roman" w:hAnsi="Times New Roman" w:cs="Times New Roman"/>
                <w:sz w:val="28"/>
                <w:szCs w:val="28"/>
                <w:lang w:val="en-US"/>
              </w:rPr>
            </w:pPr>
            <w:r w:rsidRPr="009E064D">
              <w:rPr>
                <w:rFonts w:ascii="Times New Roman" w:hAnsi="Times New Roman" w:cs="Times New Roman"/>
                <w:sz w:val="28"/>
                <w:szCs w:val="28"/>
                <w:lang w:val="uk-UA"/>
              </w:rPr>
              <w:t>20</w:t>
            </w:r>
            <w:r>
              <w:rPr>
                <w:rFonts w:ascii="Times New Roman" w:hAnsi="Times New Roman" w:cs="Times New Roman"/>
                <w:sz w:val="28"/>
                <w:szCs w:val="28"/>
                <w:lang w:val="en-US"/>
              </w:rPr>
              <w:t>22</w:t>
            </w:r>
          </w:p>
        </w:tc>
        <w:tc>
          <w:tcPr>
            <w:tcW w:w="850" w:type="dxa"/>
          </w:tcPr>
          <w:p w14:paraId="3336BDC2" w14:textId="77777777" w:rsidR="00C139AB" w:rsidRPr="00994E73" w:rsidRDefault="00C139AB" w:rsidP="00C139AB">
            <w:pPr>
              <w:spacing w:after="0" w:line="240" w:lineRule="auto"/>
              <w:jc w:val="center"/>
              <w:rPr>
                <w:rFonts w:ascii="Times New Roman" w:hAnsi="Times New Roman" w:cs="Times New Roman"/>
                <w:sz w:val="28"/>
                <w:szCs w:val="28"/>
                <w:lang w:val="en-US"/>
              </w:rPr>
            </w:pPr>
            <w:r w:rsidRPr="009E064D">
              <w:rPr>
                <w:rFonts w:ascii="Times New Roman" w:hAnsi="Times New Roman" w:cs="Times New Roman"/>
                <w:sz w:val="28"/>
                <w:szCs w:val="28"/>
                <w:lang w:val="uk-UA"/>
              </w:rPr>
              <w:t>20</w:t>
            </w:r>
            <w:r>
              <w:rPr>
                <w:rFonts w:ascii="Times New Roman" w:hAnsi="Times New Roman" w:cs="Times New Roman"/>
                <w:sz w:val="28"/>
                <w:szCs w:val="28"/>
                <w:lang w:val="en-US"/>
              </w:rPr>
              <w:t>23</w:t>
            </w:r>
          </w:p>
        </w:tc>
        <w:tc>
          <w:tcPr>
            <w:tcW w:w="993" w:type="dxa"/>
          </w:tcPr>
          <w:p w14:paraId="561A837B" w14:textId="77777777" w:rsidR="00C139AB" w:rsidRPr="00994E73" w:rsidRDefault="00C139AB" w:rsidP="00C139AB">
            <w:pPr>
              <w:spacing w:after="0" w:line="240" w:lineRule="auto"/>
              <w:jc w:val="center"/>
              <w:rPr>
                <w:rFonts w:ascii="Times New Roman" w:hAnsi="Times New Roman" w:cs="Times New Roman"/>
                <w:sz w:val="28"/>
                <w:szCs w:val="28"/>
                <w:lang w:val="en-US"/>
              </w:rPr>
            </w:pPr>
            <w:r w:rsidRPr="009E064D">
              <w:rPr>
                <w:rFonts w:ascii="Times New Roman" w:hAnsi="Times New Roman" w:cs="Times New Roman"/>
                <w:sz w:val="28"/>
                <w:szCs w:val="28"/>
                <w:lang w:val="uk-UA"/>
              </w:rPr>
              <w:t>20</w:t>
            </w:r>
            <w:r>
              <w:rPr>
                <w:rFonts w:ascii="Times New Roman" w:hAnsi="Times New Roman" w:cs="Times New Roman"/>
                <w:sz w:val="28"/>
                <w:szCs w:val="28"/>
                <w:lang w:val="en-US"/>
              </w:rPr>
              <w:t>24</w:t>
            </w:r>
          </w:p>
        </w:tc>
        <w:tc>
          <w:tcPr>
            <w:tcW w:w="850" w:type="dxa"/>
          </w:tcPr>
          <w:p w14:paraId="5232F4E0" w14:textId="77777777" w:rsidR="00C139AB" w:rsidRPr="002D09AA" w:rsidRDefault="00C139AB" w:rsidP="00C139A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2025</w:t>
            </w:r>
          </w:p>
        </w:tc>
      </w:tr>
      <w:tr w:rsidR="00C139AB" w:rsidRPr="009E064D" w14:paraId="06A48C79" w14:textId="77777777" w:rsidTr="00AD0FF6">
        <w:tc>
          <w:tcPr>
            <w:tcW w:w="3367" w:type="dxa"/>
          </w:tcPr>
          <w:p w14:paraId="1629DDED" w14:textId="77777777" w:rsidR="00C139AB" w:rsidRPr="009E064D" w:rsidRDefault="00C139AB" w:rsidP="00C139AB">
            <w:pPr>
              <w:spacing w:after="0" w:line="240" w:lineRule="auto"/>
              <w:rPr>
                <w:rFonts w:ascii="Times New Roman" w:hAnsi="Times New Roman" w:cs="Times New Roman"/>
                <w:sz w:val="28"/>
                <w:szCs w:val="28"/>
                <w:lang w:val="uk-UA"/>
              </w:rPr>
            </w:pPr>
            <w:r w:rsidRPr="009E064D">
              <w:rPr>
                <w:rFonts w:ascii="Times New Roman" w:hAnsi="Times New Roman" w:cs="Times New Roman"/>
                <w:b/>
                <w:bCs/>
                <w:sz w:val="28"/>
                <w:szCs w:val="28"/>
                <w:lang w:val="uk-UA"/>
              </w:rPr>
              <w:t>Створити:</w:t>
            </w:r>
          </w:p>
        </w:tc>
        <w:tc>
          <w:tcPr>
            <w:tcW w:w="1833" w:type="dxa"/>
          </w:tcPr>
          <w:p w14:paraId="5F339301" w14:textId="77777777" w:rsidR="00C139AB" w:rsidRPr="009E064D" w:rsidRDefault="00C139AB" w:rsidP="00C139AB">
            <w:pPr>
              <w:spacing w:after="0" w:line="240" w:lineRule="auto"/>
              <w:rPr>
                <w:rFonts w:ascii="Times New Roman" w:hAnsi="Times New Roman" w:cs="Times New Roman"/>
                <w:sz w:val="28"/>
                <w:szCs w:val="28"/>
                <w:lang w:val="uk-UA"/>
              </w:rPr>
            </w:pPr>
          </w:p>
        </w:tc>
        <w:tc>
          <w:tcPr>
            <w:tcW w:w="903" w:type="dxa"/>
          </w:tcPr>
          <w:p w14:paraId="589B7942" w14:textId="77777777" w:rsidR="00C139AB" w:rsidRPr="009E064D" w:rsidRDefault="00C139AB" w:rsidP="00C139AB">
            <w:pPr>
              <w:spacing w:after="0" w:line="240" w:lineRule="auto"/>
              <w:rPr>
                <w:rFonts w:ascii="Times New Roman" w:hAnsi="Times New Roman" w:cs="Times New Roman"/>
                <w:sz w:val="28"/>
                <w:szCs w:val="28"/>
                <w:lang w:val="uk-UA"/>
              </w:rPr>
            </w:pPr>
          </w:p>
        </w:tc>
        <w:tc>
          <w:tcPr>
            <w:tcW w:w="851" w:type="dxa"/>
          </w:tcPr>
          <w:p w14:paraId="5F87C865" w14:textId="77777777" w:rsidR="00C139AB" w:rsidRPr="009E064D" w:rsidRDefault="00C139AB" w:rsidP="00C139AB">
            <w:pPr>
              <w:spacing w:after="0" w:line="240" w:lineRule="auto"/>
              <w:rPr>
                <w:rFonts w:ascii="Times New Roman" w:hAnsi="Times New Roman" w:cs="Times New Roman"/>
                <w:sz w:val="28"/>
                <w:szCs w:val="28"/>
                <w:lang w:val="uk-UA"/>
              </w:rPr>
            </w:pPr>
          </w:p>
        </w:tc>
        <w:tc>
          <w:tcPr>
            <w:tcW w:w="850" w:type="dxa"/>
          </w:tcPr>
          <w:p w14:paraId="771FA859" w14:textId="77777777" w:rsidR="00C139AB" w:rsidRPr="009E064D" w:rsidRDefault="00C139AB" w:rsidP="00C139AB">
            <w:pPr>
              <w:spacing w:after="0" w:line="240" w:lineRule="auto"/>
              <w:rPr>
                <w:rFonts w:ascii="Times New Roman" w:hAnsi="Times New Roman" w:cs="Times New Roman"/>
                <w:sz w:val="28"/>
                <w:szCs w:val="28"/>
                <w:lang w:val="uk-UA"/>
              </w:rPr>
            </w:pPr>
          </w:p>
        </w:tc>
        <w:tc>
          <w:tcPr>
            <w:tcW w:w="993" w:type="dxa"/>
          </w:tcPr>
          <w:p w14:paraId="148A607C" w14:textId="77777777" w:rsidR="00C139AB" w:rsidRPr="009E064D" w:rsidRDefault="00C139AB" w:rsidP="00C139AB">
            <w:pPr>
              <w:spacing w:after="0" w:line="240" w:lineRule="auto"/>
              <w:rPr>
                <w:rFonts w:ascii="Times New Roman" w:hAnsi="Times New Roman" w:cs="Times New Roman"/>
                <w:sz w:val="28"/>
                <w:szCs w:val="28"/>
                <w:lang w:val="uk-UA"/>
              </w:rPr>
            </w:pPr>
          </w:p>
        </w:tc>
        <w:tc>
          <w:tcPr>
            <w:tcW w:w="850" w:type="dxa"/>
          </w:tcPr>
          <w:p w14:paraId="1BA43C28" w14:textId="77777777" w:rsidR="00C139AB" w:rsidRPr="009E064D" w:rsidRDefault="00C139AB" w:rsidP="00C139AB">
            <w:pPr>
              <w:spacing w:after="0" w:line="240" w:lineRule="auto"/>
              <w:rPr>
                <w:rFonts w:ascii="Times New Roman" w:hAnsi="Times New Roman" w:cs="Times New Roman"/>
                <w:sz w:val="28"/>
                <w:szCs w:val="28"/>
                <w:lang w:val="uk-UA"/>
              </w:rPr>
            </w:pPr>
          </w:p>
        </w:tc>
      </w:tr>
      <w:tr w:rsidR="00C139AB" w:rsidRPr="009E064D" w14:paraId="61577879" w14:textId="77777777" w:rsidTr="00AD0FF6">
        <w:tc>
          <w:tcPr>
            <w:tcW w:w="3367" w:type="dxa"/>
          </w:tcPr>
          <w:p w14:paraId="71ADAB70" w14:textId="77777777" w:rsidR="00C139AB" w:rsidRPr="00F12DFA"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умови по залученню фахівців різного профілю у розробленні освітнього середовища з використанням ІКТ;</w:t>
            </w:r>
          </w:p>
        </w:tc>
        <w:tc>
          <w:tcPr>
            <w:tcW w:w="1833" w:type="dxa"/>
            <w:vAlign w:val="center"/>
          </w:tcPr>
          <w:p w14:paraId="2E96CB58"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sidRPr="00F12DFA">
              <w:rPr>
                <w:rFonts w:ascii="Times New Roman" w:hAnsi="Times New Roman" w:cs="Times New Roman"/>
                <w:sz w:val="28"/>
                <w:szCs w:val="28"/>
                <w:lang w:val="en-US"/>
              </w:rPr>
              <w:t>ЗПО</w:t>
            </w:r>
          </w:p>
        </w:tc>
        <w:tc>
          <w:tcPr>
            <w:tcW w:w="903" w:type="dxa"/>
          </w:tcPr>
          <w:p w14:paraId="6A03B8EC"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2BDA1A4A" w14:textId="77777777" w:rsidR="00C139AB" w:rsidRPr="007420CE" w:rsidRDefault="00C139AB" w:rsidP="00C139AB">
            <w:pPr>
              <w:snapToGri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692F5994" w14:textId="77777777" w:rsidR="00C139AB" w:rsidRPr="007420CE" w:rsidRDefault="00C139AB" w:rsidP="00C139AB">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93" w:type="dxa"/>
          </w:tcPr>
          <w:p w14:paraId="588C74A8" w14:textId="77777777" w:rsidR="00C139AB" w:rsidRPr="007420CE" w:rsidRDefault="00C139AB" w:rsidP="00C139AB">
            <w:pPr>
              <w:snapToGri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0" w:type="dxa"/>
          </w:tcPr>
          <w:p w14:paraId="1F642E78" w14:textId="77777777" w:rsidR="00C139AB" w:rsidRPr="007420CE" w:rsidRDefault="00C139AB" w:rsidP="00C139AB">
            <w:pPr>
              <w:snapToGri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C139AB" w:rsidRPr="009E064D" w14:paraId="611FA2C9" w14:textId="77777777" w:rsidTr="00AD0FF6">
        <w:tc>
          <w:tcPr>
            <w:tcW w:w="3367" w:type="dxa"/>
          </w:tcPr>
          <w:p w14:paraId="73B5B3B6" w14:textId="77777777" w:rsidR="00C139AB" w:rsidRPr="00F12DFA"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умови для забезпечення позашкільною освітою  закладів загальної середньої освіти, розташованих в сільській місцевості (організація виїзної творчої майстерні «Місто майстрів»);</w:t>
            </w:r>
          </w:p>
        </w:tc>
        <w:tc>
          <w:tcPr>
            <w:tcW w:w="1833" w:type="dxa"/>
            <w:vAlign w:val="center"/>
          </w:tcPr>
          <w:p w14:paraId="1CBC53B1"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sidRPr="00F12DFA">
              <w:rPr>
                <w:rFonts w:ascii="Times New Roman" w:hAnsi="Times New Roman" w:cs="Times New Roman"/>
                <w:sz w:val="28"/>
                <w:szCs w:val="28"/>
                <w:lang w:val="en-US"/>
              </w:rPr>
              <w:t>ЗПО</w:t>
            </w:r>
          </w:p>
        </w:tc>
        <w:tc>
          <w:tcPr>
            <w:tcW w:w="903" w:type="dxa"/>
          </w:tcPr>
          <w:p w14:paraId="7FE36977"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5251F4F6"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2D2F6F97" w14:textId="77777777" w:rsidR="00C139AB" w:rsidRPr="00F12DFA"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3" w:type="dxa"/>
          </w:tcPr>
          <w:p w14:paraId="0FD8AEC1"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06B4CCC0"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9E064D" w14:paraId="49A9074F" w14:textId="77777777" w:rsidTr="00AD0FF6">
        <w:tc>
          <w:tcPr>
            <w:tcW w:w="3367" w:type="dxa"/>
          </w:tcPr>
          <w:p w14:paraId="15B4EC56" w14:textId="77777777" w:rsidR="00C139AB" w:rsidRPr="00F12DFA"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умови для поліпшення якості проведення змагань і спортивних свят усіх рівнів;</w:t>
            </w:r>
          </w:p>
        </w:tc>
        <w:tc>
          <w:tcPr>
            <w:tcW w:w="1833" w:type="dxa"/>
            <w:vAlign w:val="center"/>
          </w:tcPr>
          <w:p w14:paraId="58DB679F"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sidRPr="00F12DFA">
              <w:rPr>
                <w:rFonts w:ascii="Times New Roman" w:hAnsi="Times New Roman" w:cs="Times New Roman"/>
                <w:sz w:val="28"/>
                <w:szCs w:val="28"/>
                <w:lang w:val="en-US"/>
              </w:rPr>
              <w:t>ЗПО</w:t>
            </w:r>
          </w:p>
        </w:tc>
        <w:tc>
          <w:tcPr>
            <w:tcW w:w="903" w:type="dxa"/>
          </w:tcPr>
          <w:p w14:paraId="74232A6E" w14:textId="77777777" w:rsidR="00C139AB" w:rsidRPr="00F12DFA" w:rsidRDefault="00C139AB" w:rsidP="00C139AB">
            <w:pPr>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041FBED7"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50E901C4"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15F596DF"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09A99440"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20BA1E75" w14:textId="77777777" w:rsidTr="00AD0FF6">
        <w:tc>
          <w:tcPr>
            <w:tcW w:w="3367" w:type="dxa"/>
          </w:tcPr>
          <w:p w14:paraId="748A340B" w14:textId="77777777" w:rsidR="00C139AB"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умови для збільшення варіативності напрямів роботи та збільшення кількості гуртків краєзнавчого, технічного, інформаційного</w:t>
            </w:r>
            <w:r>
              <w:rPr>
                <w:rFonts w:ascii="Times New Roman" w:hAnsi="Times New Roman" w:cs="Times New Roman"/>
                <w:sz w:val="28"/>
                <w:szCs w:val="28"/>
                <w:lang w:val="uk-UA"/>
              </w:rPr>
              <w:t xml:space="preserve">, естетичного, </w:t>
            </w:r>
            <w:r>
              <w:rPr>
                <w:rFonts w:ascii="Times New Roman" w:hAnsi="Times New Roman" w:cs="Times New Roman"/>
                <w:sz w:val="28"/>
                <w:szCs w:val="28"/>
                <w:lang w:val="uk-UA"/>
              </w:rPr>
              <w:lastRenderedPageBreak/>
              <w:t>національно-патріотичного</w:t>
            </w:r>
            <w:r w:rsidRPr="00F12DFA">
              <w:rPr>
                <w:rFonts w:ascii="Times New Roman" w:hAnsi="Times New Roman" w:cs="Times New Roman"/>
                <w:sz w:val="28"/>
                <w:szCs w:val="28"/>
                <w:lang w:val="uk-UA"/>
              </w:rPr>
              <w:t xml:space="preserve"> напряму</w:t>
            </w:r>
            <w:r>
              <w:rPr>
                <w:rFonts w:ascii="Times New Roman" w:hAnsi="Times New Roman" w:cs="Times New Roman"/>
                <w:sz w:val="28"/>
                <w:szCs w:val="28"/>
                <w:lang w:val="uk-UA"/>
              </w:rPr>
              <w:t>:</w:t>
            </w:r>
          </w:p>
          <w:p w14:paraId="74FB7BBC" w14:textId="77777777" w:rsidR="00C139AB" w:rsidRDefault="00C139AB" w:rsidP="00CE6837">
            <w:pPr>
              <w:numPr>
                <w:ilvl w:val="0"/>
                <w:numId w:val="48"/>
              </w:numPr>
              <w:tabs>
                <w:tab w:val="left" w:pos="426"/>
              </w:tabs>
              <w:suppressAutoHyphens/>
              <w:spacing w:after="0" w:line="240" w:lineRule="auto"/>
              <w:ind w:left="-2" w:firstLine="362"/>
              <w:jc w:val="both"/>
              <w:rPr>
                <w:rFonts w:ascii="Times New Roman" w:hAnsi="Times New Roman" w:cs="Times New Roman"/>
                <w:sz w:val="28"/>
                <w:szCs w:val="28"/>
                <w:lang w:val="uk-UA"/>
              </w:rPr>
            </w:pPr>
            <w:r>
              <w:rPr>
                <w:rFonts w:ascii="Times New Roman" w:hAnsi="Times New Roman" w:cs="Times New Roman"/>
                <w:sz w:val="28"/>
                <w:szCs w:val="28"/>
                <w:lang w:val="uk-UA"/>
              </w:rPr>
              <w:t>Бахмутський МЦДЮ – клуб «Історична реконструкція» (поліпшення матеріально-технічної бази);</w:t>
            </w:r>
          </w:p>
          <w:p w14:paraId="6EC6D14E" w14:textId="77777777" w:rsidR="00C139AB" w:rsidRDefault="00C139AB" w:rsidP="00CE6837">
            <w:pPr>
              <w:numPr>
                <w:ilvl w:val="0"/>
                <w:numId w:val="48"/>
              </w:numPr>
              <w:tabs>
                <w:tab w:val="left" w:pos="426"/>
              </w:tabs>
              <w:suppressAutoHyphens/>
              <w:spacing w:after="0" w:line="240" w:lineRule="auto"/>
              <w:ind w:left="-2" w:firstLine="362"/>
              <w:jc w:val="both"/>
              <w:rPr>
                <w:rFonts w:ascii="Times New Roman" w:hAnsi="Times New Roman" w:cs="Times New Roman"/>
                <w:sz w:val="28"/>
                <w:szCs w:val="28"/>
                <w:lang w:val="uk-UA"/>
              </w:rPr>
            </w:pPr>
            <w:r>
              <w:rPr>
                <w:rFonts w:ascii="Times New Roman" w:hAnsi="Times New Roman" w:cs="Times New Roman"/>
                <w:sz w:val="28"/>
                <w:szCs w:val="28"/>
                <w:lang w:val="uk-UA"/>
              </w:rPr>
              <w:t>Бахмутський МЦДЮ – гурток «Бальні танці»  (розвиток нового напрямку);</w:t>
            </w:r>
          </w:p>
          <w:p w14:paraId="5C58A0D5" w14:textId="77777777" w:rsidR="00C139AB" w:rsidRDefault="00C139AB" w:rsidP="00CE6837">
            <w:pPr>
              <w:numPr>
                <w:ilvl w:val="0"/>
                <w:numId w:val="48"/>
              </w:numPr>
              <w:tabs>
                <w:tab w:val="left" w:pos="426"/>
              </w:tabs>
              <w:suppressAutoHyphens/>
              <w:spacing w:after="0" w:line="240" w:lineRule="auto"/>
              <w:ind w:left="-2" w:firstLine="362"/>
              <w:jc w:val="both"/>
              <w:rPr>
                <w:rFonts w:ascii="Times New Roman" w:hAnsi="Times New Roman" w:cs="Times New Roman"/>
                <w:sz w:val="28"/>
                <w:szCs w:val="28"/>
                <w:lang w:val="uk-UA"/>
              </w:rPr>
            </w:pPr>
            <w:r>
              <w:rPr>
                <w:rFonts w:ascii="Times New Roman" w:hAnsi="Times New Roman" w:cs="Times New Roman"/>
                <w:sz w:val="28"/>
                <w:szCs w:val="28"/>
                <w:lang w:val="uk-UA"/>
              </w:rPr>
              <w:t>Бахмутський МЦДЮ – гурток «Танцювальний м’юзікл» (розвиток нового напрямку);</w:t>
            </w:r>
          </w:p>
          <w:p w14:paraId="4F1F0330" w14:textId="77777777" w:rsidR="00C139AB" w:rsidRPr="00D21D69" w:rsidRDefault="00C139AB" w:rsidP="00CE6837">
            <w:pPr>
              <w:numPr>
                <w:ilvl w:val="0"/>
                <w:numId w:val="48"/>
              </w:numPr>
              <w:tabs>
                <w:tab w:val="left" w:pos="426"/>
              </w:tabs>
              <w:suppressAutoHyphens/>
              <w:spacing w:after="0" w:line="240" w:lineRule="auto"/>
              <w:ind w:left="-2" w:firstLine="362"/>
              <w:jc w:val="both"/>
              <w:rPr>
                <w:rFonts w:ascii="Times New Roman" w:hAnsi="Times New Roman" w:cs="Times New Roman"/>
                <w:sz w:val="28"/>
                <w:szCs w:val="28"/>
                <w:lang w:val="uk-UA"/>
              </w:rPr>
            </w:pPr>
            <w:r>
              <w:rPr>
                <w:rFonts w:ascii="Times New Roman" w:hAnsi="Times New Roman" w:cs="Times New Roman"/>
                <w:sz w:val="28"/>
                <w:szCs w:val="28"/>
                <w:lang w:val="uk-UA"/>
              </w:rPr>
              <w:t>Бахмутський ЦТТДЮ – клуб  «</w:t>
            </w:r>
            <w:r>
              <w:rPr>
                <w:rFonts w:ascii="Times New Roman" w:hAnsi="Times New Roman" w:cs="Times New Roman"/>
                <w:sz w:val="28"/>
                <w:szCs w:val="28"/>
                <w:lang w:val="en-US"/>
              </w:rPr>
              <w:t>TechClub</w:t>
            </w:r>
            <w:r>
              <w:rPr>
                <w:rFonts w:ascii="Times New Roman" w:hAnsi="Times New Roman" w:cs="Times New Roman"/>
                <w:sz w:val="28"/>
                <w:szCs w:val="28"/>
                <w:lang w:val="uk-UA"/>
              </w:rPr>
              <w:t>»</w:t>
            </w:r>
            <w:r w:rsidRPr="00E5134E">
              <w:rPr>
                <w:rFonts w:ascii="Times New Roman" w:hAnsi="Times New Roman" w:cs="Times New Roman"/>
                <w:sz w:val="28"/>
                <w:szCs w:val="28"/>
              </w:rPr>
              <w:t xml:space="preserve"> </w:t>
            </w:r>
            <w:r>
              <w:rPr>
                <w:rFonts w:ascii="Times New Roman" w:hAnsi="Times New Roman" w:cs="Times New Roman"/>
                <w:sz w:val="28"/>
                <w:szCs w:val="28"/>
                <w:lang w:val="uk-UA"/>
              </w:rPr>
              <w:t>- створення колиски технічного майбутнього» (розвиток нового напрямку).</w:t>
            </w:r>
          </w:p>
        </w:tc>
        <w:tc>
          <w:tcPr>
            <w:tcW w:w="1833" w:type="dxa"/>
            <w:vAlign w:val="center"/>
          </w:tcPr>
          <w:p w14:paraId="73CA3348"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 xml:space="preserve">Управління освіти, </w:t>
            </w:r>
            <w:r w:rsidRPr="00F12DFA">
              <w:rPr>
                <w:rFonts w:ascii="Times New Roman" w:hAnsi="Times New Roman" w:cs="Times New Roman"/>
                <w:sz w:val="28"/>
                <w:szCs w:val="28"/>
                <w:lang w:val="en-US"/>
              </w:rPr>
              <w:t>ЗПО</w:t>
            </w:r>
          </w:p>
        </w:tc>
        <w:tc>
          <w:tcPr>
            <w:tcW w:w="903" w:type="dxa"/>
          </w:tcPr>
          <w:p w14:paraId="2F1E521C"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3940C6E0"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051A5CE4"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5F6A3E50"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09E578B4"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43544B9C"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13E57EAF"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6639BF56"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506E362F" w14:textId="77777777" w:rsidR="00C139AB"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2F219127"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35CA441C"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2BA3AFD4"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419D20B2"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43FC2DD9"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3C77A7DD"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556F8E71"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33B877FE"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46E0172D"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1DE5F344"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19B229FC"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63015773" w14:textId="77777777" w:rsidR="00C139AB"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584CBBE"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p>
        </w:tc>
        <w:tc>
          <w:tcPr>
            <w:tcW w:w="851" w:type="dxa"/>
          </w:tcPr>
          <w:p w14:paraId="12890042"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2CDB9B5A"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7FE38815"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56E89D44"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34E61B7C"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7AB93F75"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2FC45C6C"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1B1A6AE3"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5F833D29" w14:textId="77777777" w:rsidR="00C139AB"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8CE3EA9"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2B46C166"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54761E06"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526AC051"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6460D218" w14:textId="77777777" w:rsidR="00C139AB"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7168C76B"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5BB758DE"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23D92660"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5CA1EFAA"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4B742ED7"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4335BF07" w14:textId="77777777" w:rsidR="00C139AB" w:rsidRDefault="00C139AB" w:rsidP="00C139AB">
            <w:pPr>
              <w:snapToGrid w:val="0"/>
              <w:spacing w:after="0" w:line="240" w:lineRule="auto"/>
              <w:jc w:val="both"/>
              <w:rPr>
                <w:rFonts w:ascii="Times New Roman" w:hAnsi="Times New Roman" w:cs="Times New Roman"/>
                <w:sz w:val="28"/>
                <w:szCs w:val="28"/>
                <w:lang w:val="uk-UA"/>
              </w:rPr>
            </w:pPr>
          </w:p>
          <w:p w14:paraId="7FEE4FF9" w14:textId="77777777" w:rsidR="00C139AB" w:rsidRPr="00F12DFA" w:rsidRDefault="00C139AB" w:rsidP="00C139AB">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747EFAE4" w14:textId="77777777" w:rsidR="00C139AB" w:rsidRDefault="00C139AB" w:rsidP="00C139AB">
            <w:pPr>
              <w:spacing w:after="0" w:line="240" w:lineRule="auto"/>
              <w:jc w:val="both"/>
              <w:rPr>
                <w:rFonts w:ascii="Times New Roman" w:hAnsi="Times New Roman" w:cs="Times New Roman"/>
                <w:sz w:val="28"/>
                <w:szCs w:val="28"/>
                <w:lang w:val="uk-UA"/>
              </w:rPr>
            </w:pPr>
          </w:p>
          <w:p w14:paraId="466BEB59" w14:textId="77777777" w:rsidR="00C139AB" w:rsidRDefault="00C139AB" w:rsidP="00C139AB">
            <w:pPr>
              <w:spacing w:after="0" w:line="240" w:lineRule="auto"/>
              <w:jc w:val="both"/>
              <w:rPr>
                <w:rFonts w:ascii="Times New Roman" w:hAnsi="Times New Roman" w:cs="Times New Roman"/>
                <w:sz w:val="28"/>
                <w:szCs w:val="28"/>
                <w:lang w:val="uk-UA"/>
              </w:rPr>
            </w:pPr>
          </w:p>
          <w:p w14:paraId="35308C2D" w14:textId="77777777" w:rsidR="00C139AB" w:rsidRDefault="00C139AB" w:rsidP="00C139AB">
            <w:pPr>
              <w:spacing w:after="0" w:line="240" w:lineRule="auto"/>
              <w:jc w:val="both"/>
              <w:rPr>
                <w:rFonts w:ascii="Times New Roman" w:hAnsi="Times New Roman" w:cs="Times New Roman"/>
                <w:sz w:val="28"/>
                <w:szCs w:val="28"/>
                <w:lang w:val="uk-UA"/>
              </w:rPr>
            </w:pPr>
          </w:p>
          <w:p w14:paraId="227E61D5" w14:textId="77777777" w:rsidR="00C139AB" w:rsidRDefault="00C139AB" w:rsidP="00C139AB">
            <w:pPr>
              <w:spacing w:after="0" w:line="240" w:lineRule="auto"/>
              <w:jc w:val="both"/>
              <w:rPr>
                <w:rFonts w:ascii="Times New Roman" w:hAnsi="Times New Roman" w:cs="Times New Roman"/>
                <w:sz w:val="28"/>
                <w:szCs w:val="28"/>
                <w:lang w:val="uk-UA"/>
              </w:rPr>
            </w:pPr>
          </w:p>
          <w:p w14:paraId="657BE6CB" w14:textId="77777777" w:rsidR="00C139AB" w:rsidRDefault="00C139AB" w:rsidP="00C139AB">
            <w:pPr>
              <w:spacing w:after="0" w:line="240" w:lineRule="auto"/>
              <w:jc w:val="both"/>
              <w:rPr>
                <w:rFonts w:ascii="Times New Roman" w:hAnsi="Times New Roman" w:cs="Times New Roman"/>
                <w:sz w:val="28"/>
                <w:szCs w:val="28"/>
                <w:lang w:val="uk-UA"/>
              </w:rPr>
            </w:pPr>
          </w:p>
          <w:p w14:paraId="5D51DF59" w14:textId="77777777" w:rsidR="00C139AB" w:rsidRDefault="00C139AB" w:rsidP="00C139AB">
            <w:pPr>
              <w:spacing w:after="0" w:line="240" w:lineRule="auto"/>
              <w:jc w:val="both"/>
              <w:rPr>
                <w:rFonts w:ascii="Times New Roman" w:hAnsi="Times New Roman" w:cs="Times New Roman"/>
                <w:sz w:val="28"/>
                <w:szCs w:val="28"/>
                <w:lang w:val="uk-UA"/>
              </w:rPr>
            </w:pPr>
          </w:p>
          <w:p w14:paraId="28F23EDD" w14:textId="77777777" w:rsidR="00C139AB" w:rsidRDefault="00C139AB" w:rsidP="00C139AB">
            <w:pPr>
              <w:spacing w:after="0" w:line="240" w:lineRule="auto"/>
              <w:jc w:val="both"/>
              <w:rPr>
                <w:rFonts w:ascii="Times New Roman" w:hAnsi="Times New Roman" w:cs="Times New Roman"/>
                <w:sz w:val="28"/>
                <w:szCs w:val="28"/>
                <w:lang w:val="uk-UA"/>
              </w:rPr>
            </w:pPr>
          </w:p>
          <w:p w14:paraId="70625C7B" w14:textId="77777777" w:rsidR="00C139AB" w:rsidRDefault="00C139AB" w:rsidP="00C139AB">
            <w:pPr>
              <w:spacing w:after="0" w:line="240" w:lineRule="auto"/>
              <w:jc w:val="both"/>
              <w:rPr>
                <w:rFonts w:ascii="Times New Roman" w:hAnsi="Times New Roman" w:cs="Times New Roman"/>
                <w:sz w:val="28"/>
                <w:szCs w:val="28"/>
                <w:lang w:val="uk-UA"/>
              </w:rPr>
            </w:pPr>
          </w:p>
          <w:p w14:paraId="0882BD5E" w14:textId="77777777" w:rsidR="00C139AB" w:rsidRPr="00F12DFA"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3" w:type="dxa"/>
          </w:tcPr>
          <w:p w14:paraId="1AA77B2B" w14:textId="77777777" w:rsidR="00C139AB" w:rsidRDefault="00C139AB" w:rsidP="00C139AB">
            <w:pPr>
              <w:spacing w:after="0" w:line="240" w:lineRule="auto"/>
              <w:jc w:val="both"/>
              <w:rPr>
                <w:rFonts w:ascii="Times New Roman" w:hAnsi="Times New Roman" w:cs="Times New Roman"/>
                <w:sz w:val="28"/>
                <w:szCs w:val="28"/>
                <w:lang w:val="uk-UA"/>
              </w:rPr>
            </w:pPr>
          </w:p>
          <w:p w14:paraId="262CE70E" w14:textId="77777777" w:rsidR="00C139AB" w:rsidRDefault="00C139AB" w:rsidP="00C139AB">
            <w:pPr>
              <w:spacing w:after="0" w:line="240" w:lineRule="auto"/>
              <w:jc w:val="both"/>
              <w:rPr>
                <w:rFonts w:ascii="Times New Roman" w:hAnsi="Times New Roman" w:cs="Times New Roman"/>
                <w:sz w:val="28"/>
                <w:szCs w:val="28"/>
                <w:lang w:val="uk-UA"/>
              </w:rPr>
            </w:pPr>
          </w:p>
          <w:p w14:paraId="23A8D409" w14:textId="77777777" w:rsidR="00C139AB" w:rsidRDefault="00C139AB" w:rsidP="00C139AB">
            <w:pPr>
              <w:spacing w:after="0" w:line="240" w:lineRule="auto"/>
              <w:jc w:val="both"/>
              <w:rPr>
                <w:rFonts w:ascii="Times New Roman" w:hAnsi="Times New Roman" w:cs="Times New Roman"/>
                <w:sz w:val="28"/>
                <w:szCs w:val="28"/>
                <w:lang w:val="uk-UA"/>
              </w:rPr>
            </w:pPr>
          </w:p>
          <w:p w14:paraId="1EDB2FD8" w14:textId="77777777" w:rsidR="00C139AB" w:rsidRDefault="00C139AB" w:rsidP="00C139AB">
            <w:pPr>
              <w:spacing w:after="0" w:line="240" w:lineRule="auto"/>
              <w:jc w:val="both"/>
              <w:rPr>
                <w:rFonts w:ascii="Times New Roman" w:hAnsi="Times New Roman" w:cs="Times New Roman"/>
                <w:sz w:val="28"/>
                <w:szCs w:val="28"/>
                <w:lang w:val="uk-UA"/>
              </w:rPr>
            </w:pPr>
          </w:p>
          <w:p w14:paraId="59C72B63" w14:textId="77777777" w:rsidR="00C139AB" w:rsidRDefault="00C139AB" w:rsidP="00C139AB">
            <w:pPr>
              <w:spacing w:after="0" w:line="240" w:lineRule="auto"/>
              <w:jc w:val="both"/>
              <w:rPr>
                <w:rFonts w:ascii="Times New Roman" w:hAnsi="Times New Roman" w:cs="Times New Roman"/>
                <w:sz w:val="28"/>
                <w:szCs w:val="28"/>
                <w:lang w:val="uk-UA"/>
              </w:rPr>
            </w:pPr>
          </w:p>
          <w:p w14:paraId="48D85E77" w14:textId="77777777" w:rsidR="00C139AB" w:rsidRDefault="00C139AB" w:rsidP="00C139AB">
            <w:pPr>
              <w:spacing w:after="0" w:line="240" w:lineRule="auto"/>
              <w:jc w:val="both"/>
              <w:rPr>
                <w:rFonts w:ascii="Times New Roman" w:hAnsi="Times New Roman" w:cs="Times New Roman"/>
                <w:sz w:val="28"/>
                <w:szCs w:val="28"/>
                <w:lang w:val="uk-UA"/>
              </w:rPr>
            </w:pPr>
          </w:p>
          <w:p w14:paraId="2FACCB7B" w14:textId="77777777" w:rsidR="00C139AB" w:rsidRDefault="00C139AB" w:rsidP="00C139AB">
            <w:pPr>
              <w:spacing w:after="0" w:line="240" w:lineRule="auto"/>
              <w:jc w:val="both"/>
              <w:rPr>
                <w:rFonts w:ascii="Times New Roman" w:hAnsi="Times New Roman" w:cs="Times New Roman"/>
                <w:sz w:val="28"/>
                <w:szCs w:val="28"/>
                <w:lang w:val="uk-UA"/>
              </w:rPr>
            </w:pPr>
          </w:p>
          <w:p w14:paraId="1306F5C5" w14:textId="77777777" w:rsidR="00C139AB" w:rsidRDefault="00C139AB" w:rsidP="00C139AB">
            <w:pPr>
              <w:spacing w:after="0" w:line="240" w:lineRule="auto"/>
              <w:jc w:val="both"/>
              <w:rPr>
                <w:rFonts w:ascii="Times New Roman" w:hAnsi="Times New Roman" w:cs="Times New Roman"/>
                <w:sz w:val="28"/>
                <w:szCs w:val="28"/>
                <w:lang w:val="uk-UA"/>
              </w:rPr>
            </w:pPr>
          </w:p>
          <w:p w14:paraId="0D0F3001" w14:textId="77777777" w:rsidR="00C139AB"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1AB15B00" w14:textId="77777777" w:rsidR="00C139AB" w:rsidRDefault="00C139AB" w:rsidP="00C139AB">
            <w:pPr>
              <w:spacing w:after="0" w:line="240" w:lineRule="auto"/>
              <w:jc w:val="both"/>
              <w:rPr>
                <w:rFonts w:ascii="Times New Roman" w:hAnsi="Times New Roman" w:cs="Times New Roman"/>
                <w:sz w:val="28"/>
                <w:szCs w:val="28"/>
                <w:lang w:val="uk-UA"/>
              </w:rPr>
            </w:pPr>
          </w:p>
          <w:p w14:paraId="20FCD12A" w14:textId="77777777" w:rsidR="00C139AB" w:rsidRDefault="00C139AB" w:rsidP="00C139AB">
            <w:pPr>
              <w:spacing w:after="0" w:line="240" w:lineRule="auto"/>
              <w:jc w:val="both"/>
              <w:rPr>
                <w:rFonts w:ascii="Times New Roman" w:hAnsi="Times New Roman" w:cs="Times New Roman"/>
                <w:sz w:val="28"/>
                <w:szCs w:val="28"/>
                <w:lang w:val="uk-UA"/>
              </w:rPr>
            </w:pPr>
          </w:p>
          <w:p w14:paraId="1DF0FAA6" w14:textId="77777777" w:rsidR="00C139AB" w:rsidRDefault="00C139AB" w:rsidP="00C139AB">
            <w:pPr>
              <w:spacing w:after="0" w:line="240" w:lineRule="auto"/>
              <w:jc w:val="both"/>
              <w:rPr>
                <w:rFonts w:ascii="Times New Roman" w:hAnsi="Times New Roman" w:cs="Times New Roman"/>
                <w:sz w:val="28"/>
                <w:szCs w:val="28"/>
                <w:lang w:val="uk-UA"/>
              </w:rPr>
            </w:pPr>
          </w:p>
          <w:p w14:paraId="40CC633C" w14:textId="77777777" w:rsidR="00C139AB" w:rsidRDefault="00C139AB" w:rsidP="00C139AB">
            <w:pPr>
              <w:spacing w:after="0" w:line="240" w:lineRule="auto"/>
              <w:jc w:val="both"/>
              <w:rPr>
                <w:rFonts w:ascii="Times New Roman" w:hAnsi="Times New Roman" w:cs="Times New Roman"/>
                <w:sz w:val="28"/>
                <w:szCs w:val="28"/>
                <w:lang w:val="uk-UA"/>
              </w:rPr>
            </w:pPr>
          </w:p>
          <w:p w14:paraId="7C07BFB9" w14:textId="77777777" w:rsidR="00C139AB" w:rsidRDefault="00C139AB" w:rsidP="00C139AB">
            <w:pPr>
              <w:spacing w:after="0" w:line="240" w:lineRule="auto"/>
              <w:jc w:val="both"/>
              <w:rPr>
                <w:rFonts w:ascii="Times New Roman" w:hAnsi="Times New Roman" w:cs="Times New Roman"/>
                <w:sz w:val="28"/>
                <w:szCs w:val="28"/>
                <w:lang w:val="uk-UA"/>
              </w:rPr>
            </w:pPr>
          </w:p>
          <w:p w14:paraId="50530E9F" w14:textId="77777777" w:rsidR="00C139AB" w:rsidRDefault="00C139AB" w:rsidP="00C139AB">
            <w:pPr>
              <w:spacing w:after="0" w:line="240" w:lineRule="auto"/>
              <w:jc w:val="both"/>
              <w:rPr>
                <w:rFonts w:ascii="Times New Roman" w:hAnsi="Times New Roman" w:cs="Times New Roman"/>
                <w:sz w:val="28"/>
                <w:szCs w:val="28"/>
                <w:lang w:val="uk-UA"/>
              </w:rPr>
            </w:pPr>
          </w:p>
          <w:p w14:paraId="1D64D1B1" w14:textId="77777777" w:rsidR="00C139AB" w:rsidRDefault="00C139AB" w:rsidP="00C139AB">
            <w:pPr>
              <w:spacing w:after="0" w:line="240" w:lineRule="auto"/>
              <w:jc w:val="both"/>
              <w:rPr>
                <w:rFonts w:ascii="Times New Roman" w:hAnsi="Times New Roman" w:cs="Times New Roman"/>
                <w:sz w:val="28"/>
                <w:szCs w:val="28"/>
                <w:lang w:val="uk-UA"/>
              </w:rPr>
            </w:pPr>
          </w:p>
          <w:p w14:paraId="3FCD244E" w14:textId="77777777" w:rsidR="00C139AB"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3BF6963C" w14:textId="77777777" w:rsidR="00C139AB" w:rsidRPr="00F12DFA" w:rsidRDefault="00C139AB" w:rsidP="00C139AB">
            <w:pPr>
              <w:spacing w:after="0" w:line="240" w:lineRule="auto"/>
              <w:jc w:val="both"/>
              <w:rPr>
                <w:rFonts w:ascii="Times New Roman" w:hAnsi="Times New Roman" w:cs="Times New Roman"/>
                <w:sz w:val="28"/>
                <w:szCs w:val="28"/>
              </w:rPr>
            </w:pPr>
          </w:p>
        </w:tc>
        <w:tc>
          <w:tcPr>
            <w:tcW w:w="850" w:type="dxa"/>
          </w:tcPr>
          <w:p w14:paraId="7DEE43B9" w14:textId="77777777" w:rsidR="00C139AB" w:rsidRDefault="00C139AB" w:rsidP="00C139AB">
            <w:pPr>
              <w:spacing w:after="0" w:line="240" w:lineRule="auto"/>
              <w:jc w:val="both"/>
              <w:rPr>
                <w:rFonts w:ascii="Times New Roman" w:hAnsi="Times New Roman" w:cs="Times New Roman"/>
                <w:sz w:val="28"/>
                <w:szCs w:val="28"/>
                <w:lang w:val="uk-UA"/>
              </w:rPr>
            </w:pPr>
          </w:p>
          <w:p w14:paraId="38A91ECC" w14:textId="77777777" w:rsidR="00C139AB" w:rsidRDefault="00C139AB" w:rsidP="00C139AB">
            <w:pPr>
              <w:spacing w:after="0" w:line="240" w:lineRule="auto"/>
              <w:jc w:val="both"/>
              <w:rPr>
                <w:rFonts w:ascii="Times New Roman" w:hAnsi="Times New Roman" w:cs="Times New Roman"/>
                <w:sz w:val="28"/>
                <w:szCs w:val="28"/>
                <w:lang w:val="uk-UA"/>
              </w:rPr>
            </w:pPr>
          </w:p>
          <w:p w14:paraId="4B0F450F" w14:textId="77777777" w:rsidR="00C139AB" w:rsidRDefault="00C139AB" w:rsidP="00C139AB">
            <w:pPr>
              <w:spacing w:after="0" w:line="240" w:lineRule="auto"/>
              <w:jc w:val="both"/>
              <w:rPr>
                <w:rFonts w:ascii="Times New Roman" w:hAnsi="Times New Roman" w:cs="Times New Roman"/>
                <w:sz w:val="28"/>
                <w:szCs w:val="28"/>
                <w:lang w:val="uk-UA"/>
              </w:rPr>
            </w:pPr>
          </w:p>
          <w:p w14:paraId="23D93F32" w14:textId="77777777" w:rsidR="00C139AB" w:rsidRDefault="00C139AB" w:rsidP="00C139AB">
            <w:pPr>
              <w:spacing w:after="0" w:line="240" w:lineRule="auto"/>
              <w:jc w:val="both"/>
              <w:rPr>
                <w:rFonts w:ascii="Times New Roman" w:hAnsi="Times New Roman" w:cs="Times New Roman"/>
                <w:sz w:val="28"/>
                <w:szCs w:val="28"/>
                <w:lang w:val="uk-UA"/>
              </w:rPr>
            </w:pPr>
          </w:p>
          <w:p w14:paraId="605A2679" w14:textId="77777777" w:rsidR="00C139AB" w:rsidRDefault="00C139AB" w:rsidP="00C139AB">
            <w:pPr>
              <w:spacing w:after="0" w:line="240" w:lineRule="auto"/>
              <w:jc w:val="both"/>
              <w:rPr>
                <w:rFonts w:ascii="Times New Roman" w:hAnsi="Times New Roman" w:cs="Times New Roman"/>
                <w:sz w:val="28"/>
                <w:szCs w:val="28"/>
                <w:lang w:val="uk-UA"/>
              </w:rPr>
            </w:pPr>
          </w:p>
          <w:p w14:paraId="7D82CA78" w14:textId="77777777" w:rsidR="00C139AB" w:rsidRDefault="00C139AB" w:rsidP="00C139AB">
            <w:pPr>
              <w:spacing w:after="0" w:line="240" w:lineRule="auto"/>
              <w:jc w:val="both"/>
              <w:rPr>
                <w:rFonts w:ascii="Times New Roman" w:hAnsi="Times New Roman" w:cs="Times New Roman"/>
                <w:sz w:val="28"/>
                <w:szCs w:val="28"/>
                <w:lang w:val="uk-UA"/>
              </w:rPr>
            </w:pPr>
          </w:p>
          <w:p w14:paraId="1D9E479F" w14:textId="77777777" w:rsidR="00C139AB" w:rsidRDefault="00C139AB" w:rsidP="00C139AB">
            <w:pPr>
              <w:spacing w:after="0" w:line="240" w:lineRule="auto"/>
              <w:jc w:val="both"/>
              <w:rPr>
                <w:rFonts w:ascii="Times New Roman" w:hAnsi="Times New Roman" w:cs="Times New Roman"/>
                <w:sz w:val="28"/>
                <w:szCs w:val="28"/>
                <w:lang w:val="uk-UA"/>
              </w:rPr>
            </w:pPr>
          </w:p>
          <w:p w14:paraId="5C2E5323" w14:textId="77777777" w:rsidR="00C139AB" w:rsidRDefault="00C139AB" w:rsidP="00C139AB">
            <w:pPr>
              <w:spacing w:after="0" w:line="240" w:lineRule="auto"/>
              <w:jc w:val="both"/>
              <w:rPr>
                <w:rFonts w:ascii="Times New Roman" w:hAnsi="Times New Roman" w:cs="Times New Roman"/>
                <w:sz w:val="28"/>
                <w:szCs w:val="28"/>
                <w:lang w:val="uk-UA"/>
              </w:rPr>
            </w:pPr>
          </w:p>
          <w:p w14:paraId="78383E47" w14:textId="77777777" w:rsidR="00C139AB" w:rsidRPr="00F12DFA" w:rsidRDefault="00C139AB" w:rsidP="00C139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9E064D" w14:paraId="2C965751" w14:textId="77777777" w:rsidTr="00AD0FF6">
        <w:tc>
          <w:tcPr>
            <w:tcW w:w="3367" w:type="dxa"/>
          </w:tcPr>
          <w:p w14:paraId="1F2F414D"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b/>
                <w:bCs/>
                <w:sz w:val="28"/>
                <w:szCs w:val="28"/>
                <w:lang w:val="uk-UA"/>
              </w:rPr>
              <w:lastRenderedPageBreak/>
              <w:t>Запровадити:</w:t>
            </w:r>
          </w:p>
        </w:tc>
        <w:tc>
          <w:tcPr>
            <w:tcW w:w="1833" w:type="dxa"/>
          </w:tcPr>
          <w:p w14:paraId="72E8F5CB"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903" w:type="dxa"/>
          </w:tcPr>
          <w:p w14:paraId="6E2A703E"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851" w:type="dxa"/>
          </w:tcPr>
          <w:p w14:paraId="6D20F255"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850" w:type="dxa"/>
          </w:tcPr>
          <w:p w14:paraId="23FD91CE"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993" w:type="dxa"/>
          </w:tcPr>
          <w:p w14:paraId="51CF471A"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850" w:type="dxa"/>
          </w:tcPr>
          <w:p w14:paraId="17E7A44A" w14:textId="77777777" w:rsidR="00C139AB" w:rsidRPr="00F12DFA" w:rsidRDefault="00C139AB" w:rsidP="00C139AB">
            <w:pPr>
              <w:spacing w:after="0" w:line="240" w:lineRule="auto"/>
              <w:rPr>
                <w:rFonts w:ascii="Times New Roman" w:hAnsi="Times New Roman" w:cs="Times New Roman"/>
                <w:sz w:val="28"/>
                <w:szCs w:val="28"/>
                <w:lang w:val="uk-UA"/>
              </w:rPr>
            </w:pPr>
          </w:p>
        </w:tc>
      </w:tr>
      <w:tr w:rsidR="00C139AB" w:rsidRPr="009E064D" w14:paraId="581C3B28" w14:textId="77777777" w:rsidTr="00AD0FF6">
        <w:tc>
          <w:tcPr>
            <w:tcW w:w="3367" w:type="dxa"/>
          </w:tcPr>
          <w:p w14:paraId="1EA08D41" w14:textId="77777777" w:rsidR="00C139AB" w:rsidRPr="00F12DFA" w:rsidRDefault="00C139AB" w:rsidP="00CE6837">
            <w:pPr>
              <w:numPr>
                <w:ilvl w:val="0"/>
                <w:numId w:val="40"/>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співпрацю та взаємодію ЗПО </w:t>
            </w:r>
            <w:r>
              <w:rPr>
                <w:rFonts w:ascii="Times New Roman" w:hAnsi="Times New Roman" w:cs="Times New Roman"/>
                <w:sz w:val="28"/>
                <w:szCs w:val="28"/>
                <w:lang w:val="uk-UA"/>
              </w:rPr>
              <w:t>Бахмутської міської ОТГ</w:t>
            </w:r>
            <w:r w:rsidRPr="00F12DFA">
              <w:rPr>
                <w:rFonts w:ascii="Times New Roman" w:hAnsi="Times New Roman" w:cs="Times New Roman"/>
                <w:sz w:val="28"/>
                <w:szCs w:val="28"/>
                <w:lang w:val="uk-UA"/>
              </w:rPr>
              <w:t xml:space="preserve"> із закладами подібного профілю з області та інших регіонів України;</w:t>
            </w:r>
          </w:p>
        </w:tc>
        <w:tc>
          <w:tcPr>
            <w:tcW w:w="1833" w:type="dxa"/>
          </w:tcPr>
          <w:p w14:paraId="1057AD64" w14:textId="77777777" w:rsidR="00C139AB" w:rsidRPr="00F12DFA"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en-US"/>
              </w:rPr>
              <w:t>ЗПО</w:t>
            </w:r>
          </w:p>
        </w:tc>
        <w:tc>
          <w:tcPr>
            <w:tcW w:w="903" w:type="dxa"/>
          </w:tcPr>
          <w:p w14:paraId="0EA38057" w14:textId="77777777" w:rsidR="00C139AB" w:rsidRPr="00F12DFA" w:rsidRDefault="00C139AB" w:rsidP="00C139AB">
            <w:pPr>
              <w:snapToGrid w:val="0"/>
              <w:spacing w:after="0" w:line="240" w:lineRule="auto"/>
              <w:jc w:val="center"/>
              <w:rPr>
                <w:rFonts w:ascii="Times New Roman" w:hAnsi="Times New Roman" w:cs="Times New Roman"/>
                <w:sz w:val="28"/>
                <w:szCs w:val="28"/>
                <w:lang w:val="uk-UA"/>
              </w:rPr>
            </w:pPr>
          </w:p>
        </w:tc>
        <w:tc>
          <w:tcPr>
            <w:tcW w:w="851" w:type="dxa"/>
          </w:tcPr>
          <w:p w14:paraId="317F471F" w14:textId="77777777" w:rsidR="00C139AB" w:rsidRPr="00F12DFA" w:rsidRDefault="00C139AB" w:rsidP="00C139AB">
            <w:pPr>
              <w:snapToGrid w:val="0"/>
              <w:spacing w:after="0" w:line="240" w:lineRule="auto"/>
              <w:rPr>
                <w:rFonts w:ascii="Times New Roman" w:hAnsi="Times New Roman" w:cs="Times New Roman"/>
                <w:sz w:val="28"/>
                <w:szCs w:val="28"/>
                <w:lang w:val="uk-UA"/>
              </w:rPr>
            </w:pPr>
          </w:p>
        </w:tc>
        <w:tc>
          <w:tcPr>
            <w:tcW w:w="850" w:type="dxa"/>
          </w:tcPr>
          <w:p w14:paraId="7AD84EF8" w14:textId="77777777" w:rsidR="00C139AB" w:rsidRPr="00F12DFA" w:rsidRDefault="00C139AB" w:rsidP="00C139AB">
            <w:pPr>
              <w:spacing w:after="0" w:line="240" w:lineRule="auto"/>
              <w:jc w:val="center"/>
              <w:rPr>
                <w:rFonts w:ascii="Times New Roman" w:hAnsi="Times New Roman" w:cs="Times New Roman"/>
                <w:sz w:val="28"/>
                <w:szCs w:val="28"/>
                <w:lang w:val="uk-UA"/>
              </w:rPr>
            </w:pPr>
          </w:p>
        </w:tc>
        <w:tc>
          <w:tcPr>
            <w:tcW w:w="993" w:type="dxa"/>
          </w:tcPr>
          <w:p w14:paraId="575A70B6" w14:textId="77777777" w:rsidR="00C139AB" w:rsidRPr="00F12DFA" w:rsidRDefault="00C139AB" w:rsidP="00C139AB">
            <w:pPr>
              <w:snapToGrid w:val="0"/>
              <w:spacing w:after="0" w:line="240" w:lineRule="auto"/>
              <w:rPr>
                <w:rFonts w:ascii="Times New Roman" w:hAnsi="Times New Roman" w:cs="Times New Roman"/>
                <w:sz w:val="28"/>
                <w:szCs w:val="28"/>
                <w:lang w:val="uk-UA"/>
              </w:rPr>
            </w:pPr>
          </w:p>
        </w:tc>
        <w:tc>
          <w:tcPr>
            <w:tcW w:w="850" w:type="dxa"/>
          </w:tcPr>
          <w:p w14:paraId="43A2D042" w14:textId="77777777" w:rsidR="00C139AB" w:rsidRPr="00F12DFA" w:rsidRDefault="00C139AB" w:rsidP="00C139AB">
            <w:pPr>
              <w:snapToGrid w:val="0"/>
              <w:spacing w:after="0" w:line="240" w:lineRule="auto"/>
              <w:rPr>
                <w:rFonts w:ascii="Times New Roman" w:hAnsi="Times New Roman" w:cs="Times New Roman"/>
                <w:sz w:val="28"/>
                <w:szCs w:val="28"/>
                <w:lang w:val="uk-UA"/>
              </w:rPr>
            </w:pPr>
          </w:p>
        </w:tc>
      </w:tr>
      <w:tr w:rsidR="00C139AB" w:rsidRPr="009E064D" w14:paraId="63CD8934" w14:textId="77777777" w:rsidTr="00AD0FF6">
        <w:tc>
          <w:tcPr>
            <w:tcW w:w="3367" w:type="dxa"/>
          </w:tcPr>
          <w:p w14:paraId="4E165CCD" w14:textId="77777777" w:rsidR="00C139AB" w:rsidRPr="00F12DFA" w:rsidRDefault="00C139AB" w:rsidP="00CE6837">
            <w:pPr>
              <w:numPr>
                <w:ilvl w:val="0"/>
                <w:numId w:val="40"/>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співпрацю з </w:t>
            </w:r>
            <w:r w:rsidRPr="00646405">
              <w:rPr>
                <w:rFonts w:ascii="Times New Roman" w:hAnsi="Times New Roman" w:cs="Times New Roman"/>
                <w:sz w:val="28"/>
                <w:szCs w:val="28"/>
              </w:rPr>
              <w:t xml:space="preserve">закладами </w:t>
            </w:r>
            <w:r w:rsidRPr="00F12DFA">
              <w:rPr>
                <w:rFonts w:ascii="Times New Roman" w:hAnsi="Times New Roman" w:cs="Times New Roman"/>
                <w:sz w:val="28"/>
                <w:szCs w:val="28"/>
                <w:lang w:val="uk-UA"/>
              </w:rPr>
              <w:t xml:space="preserve">вищими </w:t>
            </w:r>
            <w:r>
              <w:rPr>
                <w:rFonts w:ascii="Times New Roman" w:hAnsi="Times New Roman" w:cs="Times New Roman"/>
                <w:sz w:val="28"/>
                <w:szCs w:val="28"/>
                <w:lang w:val="uk-UA"/>
              </w:rPr>
              <w:t>освіти</w:t>
            </w:r>
            <w:r w:rsidRPr="00F12DFA">
              <w:rPr>
                <w:rFonts w:ascii="Times New Roman" w:hAnsi="Times New Roman" w:cs="Times New Roman"/>
                <w:sz w:val="28"/>
                <w:szCs w:val="28"/>
                <w:lang w:val="uk-UA"/>
              </w:rPr>
              <w:t xml:space="preserve"> та закладами профтехосвіти;</w:t>
            </w:r>
          </w:p>
        </w:tc>
        <w:tc>
          <w:tcPr>
            <w:tcW w:w="1833" w:type="dxa"/>
          </w:tcPr>
          <w:p w14:paraId="4AF2F432" w14:textId="77777777" w:rsidR="00C139AB" w:rsidRPr="00F12DFA"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en-US"/>
              </w:rPr>
              <w:t>ЗПО</w:t>
            </w:r>
          </w:p>
        </w:tc>
        <w:tc>
          <w:tcPr>
            <w:tcW w:w="903" w:type="dxa"/>
          </w:tcPr>
          <w:p w14:paraId="658F0631" w14:textId="77777777" w:rsidR="00C139AB" w:rsidRPr="00F12DFA" w:rsidRDefault="00C139AB" w:rsidP="00C139AB">
            <w:pPr>
              <w:snapToGrid w:val="0"/>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3AED7273"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424C67CA"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08368B33" w14:textId="77777777"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14:paraId="2F86DCB3"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4EA99C4B" w14:textId="77777777" w:rsidTr="00AD0FF6">
        <w:tc>
          <w:tcPr>
            <w:tcW w:w="3367" w:type="dxa"/>
          </w:tcPr>
          <w:p w14:paraId="5F158959"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b/>
                <w:bCs/>
                <w:sz w:val="28"/>
                <w:szCs w:val="28"/>
                <w:lang w:val="uk-UA"/>
              </w:rPr>
              <w:t>Здійснювати:</w:t>
            </w:r>
          </w:p>
        </w:tc>
        <w:tc>
          <w:tcPr>
            <w:tcW w:w="1833" w:type="dxa"/>
          </w:tcPr>
          <w:p w14:paraId="58430607" w14:textId="77777777" w:rsidR="00C139AB" w:rsidRPr="00F12DFA" w:rsidRDefault="00C139AB" w:rsidP="00C139AB">
            <w:pPr>
              <w:pStyle w:val="a5"/>
              <w:spacing w:after="0" w:line="240" w:lineRule="auto"/>
              <w:jc w:val="center"/>
              <w:rPr>
                <w:rFonts w:ascii="Times New Roman" w:hAnsi="Times New Roman" w:cs="Times New Roman"/>
                <w:sz w:val="28"/>
                <w:szCs w:val="28"/>
                <w:lang w:val="en-US"/>
              </w:rPr>
            </w:pPr>
          </w:p>
        </w:tc>
        <w:tc>
          <w:tcPr>
            <w:tcW w:w="903" w:type="dxa"/>
          </w:tcPr>
          <w:p w14:paraId="1E4B2D8F" w14:textId="77777777" w:rsidR="00C139AB" w:rsidRPr="00F12DFA" w:rsidRDefault="00C139AB" w:rsidP="00C139AB">
            <w:pPr>
              <w:snapToGrid w:val="0"/>
              <w:spacing w:after="0" w:line="240" w:lineRule="auto"/>
              <w:rPr>
                <w:rFonts w:ascii="Times New Roman" w:hAnsi="Times New Roman" w:cs="Times New Roman"/>
                <w:sz w:val="28"/>
                <w:szCs w:val="28"/>
                <w:lang w:val="uk-UA"/>
              </w:rPr>
            </w:pPr>
          </w:p>
        </w:tc>
        <w:tc>
          <w:tcPr>
            <w:tcW w:w="851" w:type="dxa"/>
          </w:tcPr>
          <w:p w14:paraId="451F99D2" w14:textId="77777777" w:rsidR="00C139AB" w:rsidRPr="00F12DFA" w:rsidRDefault="00C139AB" w:rsidP="00C139AB">
            <w:pPr>
              <w:snapToGrid w:val="0"/>
              <w:spacing w:after="0" w:line="240" w:lineRule="auto"/>
              <w:rPr>
                <w:rFonts w:ascii="Times New Roman" w:hAnsi="Times New Roman" w:cs="Times New Roman"/>
                <w:sz w:val="28"/>
                <w:szCs w:val="28"/>
                <w:lang w:val="uk-UA"/>
              </w:rPr>
            </w:pPr>
          </w:p>
        </w:tc>
        <w:tc>
          <w:tcPr>
            <w:tcW w:w="850" w:type="dxa"/>
          </w:tcPr>
          <w:p w14:paraId="685CE314" w14:textId="77777777" w:rsidR="00C139AB" w:rsidRPr="00F12DFA" w:rsidRDefault="00C139AB" w:rsidP="00C139AB">
            <w:pPr>
              <w:snapToGrid w:val="0"/>
              <w:spacing w:after="0" w:line="240" w:lineRule="auto"/>
              <w:jc w:val="center"/>
              <w:rPr>
                <w:rFonts w:ascii="Times New Roman" w:hAnsi="Times New Roman" w:cs="Times New Roman"/>
                <w:sz w:val="28"/>
                <w:szCs w:val="28"/>
                <w:lang w:val="uk-UA"/>
              </w:rPr>
            </w:pPr>
          </w:p>
        </w:tc>
        <w:tc>
          <w:tcPr>
            <w:tcW w:w="993" w:type="dxa"/>
          </w:tcPr>
          <w:p w14:paraId="4E8075A5" w14:textId="77777777" w:rsidR="00C139AB" w:rsidRPr="00F12DFA" w:rsidRDefault="00C139AB" w:rsidP="00C139AB">
            <w:pPr>
              <w:snapToGrid w:val="0"/>
              <w:spacing w:after="0" w:line="240" w:lineRule="auto"/>
              <w:jc w:val="center"/>
              <w:rPr>
                <w:rFonts w:ascii="Times New Roman" w:hAnsi="Times New Roman" w:cs="Times New Roman"/>
                <w:sz w:val="28"/>
                <w:szCs w:val="28"/>
                <w:lang w:val="uk-UA"/>
              </w:rPr>
            </w:pPr>
          </w:p>
        </w:tc>
        <w:tc>
          <w:tcPr>
            <w:tcW w:w="850" w:type="dxa"/>
          </w:tcPr>
          <w:p w14:paraId="312E0CB0" w14:textId="77777777" w:rsidR="00C139AB" w:rsidRPr="00F12DFA" w:rsidRDefault="00C139AB" w:rsidP="00C139AB">
            <w:pPr>
              <w:snapToGrid w:val="0"/>
              <w:spacing w:after="0" w:line="240" w:lineRule="auto"/>
              <w:jc w:val="center"/>
              <w:rPr>
                <w:rFonts w:ascii="Times New Roman" w:hAnsi="Times New Roman" w:cs="Times New Roman"/>
                <w:sz w:val="28"/>
                <w:szCs w:val="28"/>
                <w:lang w:val="uk-UA"/>
              </w:rPr>
            </w:pPr>
          </w:p>
        </w:tc>
      </w:tr>
      <w:tr w:rsidR="00C139AB" w:rsidRPr="009E064D" w14:paraId="6FD2F6FC" w14:textId="77777777" w:rsidTr="00AD0FF6">
        <w:tc>
          <w:tcPr>
            <w:tcW w:w="3367" w:type="dxa"/>
          </w:tcPr>
          <w:p w14:paraId="5BDDD9B6" w14:textId="77777777" w:rsidR="00C139AB" w:rsidRPr="00F12DFA" w:rsidRDefault="00C139AB" w:rsidP="00CE6837">
            <w:pPr>
              <w:numPr>
                <w:ilvl w:val="0"/>
                <w:numId w:val="39"/>
              </w:numPr>
              <w:tabs>
                <w:tab w:val="left" w:pos="426"/>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методичний супровід методично-консалтингових об’єднань педагогів </w:t>
            </w:r>
            <w:r>
              <w:rPr>
                <w:rFonts w:ascii="Times New Roman" w:hAnsi="Times New Roman" w:cs="Times New Roman"/>
                <w:sz w:val="28"/>
                <w:szCs w:val="28"/>
                <w:lang w:val="uk-UA"/>
              </w:rPr>
              <w:t>закладів позашкільної освіти</w:t>
            </w:r>
            <w:r w:rsidRPr="00F12DFA">
              <w:rPr>
                <w:rFonts w:ascii="Times New Roman" w:hAnsi="Times New Roman" w:cs="Times New Roman"/>
                <w:sz w:val="28"/>
                <w:szCs w:val="28"/>
                <w:lang w:val="uk-UA"/>
              </w:rPr>
              <w:t xml:space="preserve"> за напрямами роботи;</w:t>
            </w:r>
          </w:p>
        </w:tc>
        <w:tc>
          <w:tcPr>
            <w:tcW w:w="1833" w:type="dxa"/>
          </w:tcPr>
          <w:p w14:paraId="68F60D9B" w14:textId="77777777" w:rsidR="00C139AB" w:rsidRPr="00F12DFA" w:rsidRDefault="00C139AB" w:rsidP="00C139AB">
            <w:pPr>
              <w:snapToGrid w:val="0"/>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14:paraId="4274E221" w14:textId="77777777" w:rsidR="00C139AB" w:rsidRPr="00F12DFA" w:rsidRDefault="00C139AB" w:rsidP="00C139AB">
            <w:pPr>
              <w:snapToGrid w:val="0"/>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1913D845" w14:textId="77777777" w:rsidR="00C139AB" w:rsidRPr="00F12DFA" w:rsidRDefault="00C139AB" w:rsidP="00C139AB">
            <w:pPr>
              <w:snapToGrid w:val="0"/>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295C7F19" w14:textId="77777777" w:rsidR="00C139AB" w:rsidRPr="00F12DFA" w:rsidRDefault="00C139AB" w:rsidP="00C139AB">
            <w:pPr>
              <w:snapToGrid w:val="0"/>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5C84A61E" w14:textId="77777777" w:rsidR="00C139AB" w:rsidRPr="00F12DFA" w:rsidRDefault="00C139AB" w:rsidP="00C139AB">
            <w:pPr>
              <w:snapToGrid w:val="0"/>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67E5A40A" w14:textId="77777777" w:rsidR="00C139AB" w:rsidRPr="00F12DFA" w:rsidRDefault="00C139AB" w:rsidP="00C139AB">
            <w:pPr>
              <w:snapToGrid w:val="0"/>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014BF601" w14:textId="77777777" w:rsidTr="00AD0FF6">
        <w:tc>
          <w:tcPr>
            <w:tcW w:w="3367" w:type="dxa"/>
          </w:tcPr>
          <w:p w14:paraId="0B5A1C35"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b/>
                <w:bCs/>
                <w:sz w:val="28"/>
                <w:szCs w:val="28"/>
                <w:lang w:val="uk-UA"/>
              </w:rPr>
              <w:t>Проводити:</w:t>
            </w:r>
          </w:p>
        </w:tc>
        <w:tc>
          <w:tcPr>
            <w:tcW w:w="1833" w:type="dxa"/>
          </w:tcPr>
          <w:p w14:paraId="1AF8DE12"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903" w:type="dxa"/>
          </w:tcPr>
          <w:p w14:paraId="586C1096"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851" w:type="dxa"/>
          </w:tcPr>
          <w:p w14:paraId="44C51F3C"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850" w:type="dxa"/>
          </w:tcPr>
          <w:p w14:paraId="594C2B58"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993" w:type="dxa"/>
          </w:tcPr>
          <w:p w14:paraId="5A27B40C" w14:textId="77777777" w:rsidR="00C139AB" w:rsidRPr="00F12DFA" w:rsidRDefault="00C139AB" w:rsidP="00C139AB">
            <w:pPr>
              <w:spacing w:after="0" w:line="240" w:lineRule="auto"/>
              <w:rPr>
                <w:rFonts w:ascii="Times New Roman" w:hAnsi="Times New Roman" w:cs="Times New Roman"/>
                <w:sz w:val="28"/>
                <w:szCs w:val="28"/>
                <w:lang w:val="uk-UA"/>
              </w:rPr>
            </w:pPr>
          </w:p>
        </w:tc>
        <w:tc>
          <w:tcPr>
            <w:tcW w:w="850" w:type="dxa"/>
          </w:tcPr>
          <w:p w14:paraId="40330B79" w14:textId="77777777" w:rsidR="00C139AB" w:rsidRPr="00F12DFA" w:rsidRDefault="00C139AB" w:rsidP="00C139AB">
            <w:pPr>
              <w:spacing w:after="0" w:line="240" w:lineRule="auto"/>
              <w:rPr>
                <w:rFonts w:ascii="Times New Roman" w:hAnsi="Times New Roman" w:cs="Times New Roman"/>
                <w:sz w:val="28"/>
                <w:szCs w:val="28"/>
                <w:lang w:val="uk-UA"/>
              </w:rPr>
            </w:pPr>
          </w:p>
        </w:tc>
      </w:tr>
      <w:tr w:rsidR="00C139AB" w:rsidRPr="009E064D" w14:paraId="73E3DF95" w14:textId="77777777" w:rsidTr="00AD0FF6">
        <w:tc>
          <w:tcPr>
            <w:tcW w:w="3367" w:type="dxa"/>
          </w:tcPr>
          <w:p w14:paraId="5A293E0F" w14:textId="77777777" w:rsidR="00C139AB" w:rsidRPr="00F12DFA" w:rsidRDefault="00C139AB" w:rsidP="00CE6837">
            <w:pPr>
              <w:numPr>
                <w:ilvl w:val="0"/>
                <w:numId w:val="40"/>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систематичний моніторинг потреб дітей і </w:t>
            </w:r>
            <w:r w:rsidRPr="00F12DFA">
              <w:rPr>
                <w:rFonts w:ascii="Times New Roman" w:hAnsi="Times New Roman" w:cs="Times New Roman"/>
                <w:sz w:val="28"/>
                <w:szCs w:val="28"/>
                <w:lang w:val="uk-UA"/>
              </w:rPr>
              <w:lastRenderedPageBreak/>
              <w:t>молоді у додатковій освіті з метою надання та наближення послуг до потреб дітей;</w:t>
            </w:r>
          </w:p>
        </w:tc>
        <w:tc>
          <w:tcPr>
            <w:tcW w:w="1833" w:type="dxa"/>
            <w:vAlign w:val="center"/>
          </w:tcPr>
          <w:p w14:paraId="7B3E9A0B" w14:textId="77777777" w:rsidR="00C139AB" w:rsidRPr="00183544"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 xml:space="preserve">Управління освіти, </w:t>
            </w:r>
            <w:r>
              <w:rPr>
                <w:rFonts w:ascii="Times New Roman" w:hAnsi="Times New Roman" w:cs="Times New Roman"/>
                <w:sz w:val="28"/>
                <w:szCs w:val="28"/>
                <w:lang w:val="uk-UA"/>
              </w:rPr>
              <w:lastRenderedPageBreak/>
              <w:t>ЦПРПП, ЗПО</w:t>
            </w:r>
          </w:p>
        </w:tc>
        <w:tc>
          <w:tcPr>
            <w:tcW w:w="903" w:type="dxa"/>
          </w:tcPr>
          <w:p w14:paraId="2BA88013"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w:t>
            </w:r>
          </w:p>
        </w:tc>
        <w:tc>
          <w:tcPr>
            <w:tcW w:w="851" w:type="dxa"/>
          </w:tcPr>
          <w:p w14:paraId="7A4617EA"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6E1062FE"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05B29533"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2F1280CC"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5B29B3A1" w14:textId="77777777" w:rsidTr="00AD0FF6">
        <w:tc>
          <w:tcPr>
            <w:tcW w:w="3367" w:type="dxa"/>
          </w:tcPr>
          <w:p w14:paraId="0805504B" w14:textId="77777777" w:rsidR="00C139AB" w:rsidRPr="00F12DFA" w:rsidRDefault="00C139AB" w:rsidP="00CE6837">
            <w:pPr>
              <w:numPr>
                <w:ilvl w:val="0"/>
                <w:numId w:val="40"/>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 xml:space="preserve">профорієнтаційну роботу з підлітками </w:t>
            </w:r>
          </w:p>
        </w:tc>
        <w:tc>
          <w:tcPr>
            <w:tcW w:w="1833" w:type="dxa"/>
          </w:tcPr>
          <w:p w14:paraId="4EE5F5C8" w14:textId="77777777" w:rsidR="00C139AB" w:rsidRPr="00F12DFA"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en-US"/>
              </w:rPr>
              <w:t>ЗПО</w:t>
            </w:r>
          </w:p>
        </w:tc>
        <w:tc>
          <w:tcPr>
            <w:tcW w:w="903" w:type="dxa"/>
          </w:tcPr>
          <w:p w14:paraId="6712DDC2"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59D24F17"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7431099B"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184A80DD"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7D3E5401" w14:textId="77777777" w:rsidR="00C139AB" w:rsidRPr="00F12DFA" w:rsidRDefault="00C139AB" w:rsidP="00C139AB">
            <w:pPr>
              <w:spacing w:after="0" w:line="240" w:lineRule="auto"/>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4A7AFF27" w14:textId="77777777" w:rsidTr="00AD0FF6">
        <w:tc>
          <w:tcPr>
            <w:tcW w:w="3367" w:type="dxa"/>
          </w:tcPr>
          <w:p w14:paraId="69DD1EB2" w14:textId="77777777"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семінари, тренінги, круглі столи</w:t>
            </w:r>
            <w:r>
              <w:rPr>
                <w:rFonts w:ascii="Times New Roman" w:hAnsi="Times New Roman" w:cs="Times New Roman"/>
                <w:sz w:val="28"/>
                <w:szCs w:val="28"/>
                <w:lang w:val="uk-UA"/>
              </w:rPr>
              <w:t xml:space="preserve"> </w:t>
            </w:r>
            <w:r w:rsidRPr="00F12DFA">
              <w:rPr>
                <w:rFonts w:ascii="Times New Roman" w:hAnsi="Times New Roman" w:cs="Times New Roman"/>
                <w:sz w:val="28"/>
                <w:szCs w:val="28"/>
                <w:lang w:val="uk-UA"/>
              </w:rPr>
              <w:t>методичні об’єднання педагогів ЗПО;</w:t>
            </w:r>
          </w:p>
        </w:tc>
        <w:tc>
          <w:tcPr>
            <w:tcW w:w="1833" w:type="dxa"/>
            <w:vAlign w:val="center"/>
          </w:tcPr>
          <w:p w14:paraId="62EF927D"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14:paraId="1BD3C0F8"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259EB1BA"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5414F8EC"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439E5318" w14:textId="77777777"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14:paraId="2BE6A5FF"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6A7B5EAD" w14:textId="77777777" w:rsidTr="00AD0FF6">
        <w:tc>
          <w:tcPr>
            <w:tcW w:w="3367" w:type="dxa"/>
          </w:tcPr>
          <w:p w14:paraId="6B9B5B00" w14:textId="77777777"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заходи з екологічної освіти на принципах сталого розвитку;</w:t>
            </w:r>
          </w:p>
        </w:tc>
        <w:tc>
          <w:tcPr>
            <w:tcW w:w="1833" w:type="dxa"/>
          </w:tcPr>
          <w:p w14:paraId="41FEF50D" w14:textId="77777777" w:rsidR="00C139AB" w:rsidRPr="00F12DFA"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en-US"/>
              </w:rPr>
              <w:t>ЗПО</w:t>
            </w:r>
          </w:p>
        </w:tc>
        <w:tc>
          <w:tcPr>
            <w:tcW w:w="903" w:type="dxa"/>
          </w:tcPr>
          <w:p w14:paraId="6D0BDCD8"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7B244499"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3968A4C8"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7E866897" w14:textId="77777777"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14:paraId="05676431"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73CD69B1" w14:textId="77777777" w:rsidTr="00AD0FF6">
        <w:tc>
          <w:tcPr>
            <w:tcW w:w="3367" w:type="dxa"/>
          </w:tcPr>
          <w:p w14:paraId="19EBF981" w14:textId="77777777" w:rsidR="00C139AB" w:rsidRPr="00F12DFA" w:rsidRDefault="00C139AB" w:rsidP="00CE6837">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спільні методичні  заходи (семінари, тренінги, практикуми, фестивалі, case-stady), спрямовані на підвищення рівня співпраці ЗПО та ЗЗСО.</w:t>
            </w:r>
          </w:p>
        </w:tc>
        <w:tc>
          <w:tcPr>
            <w:tcW w:w="1833" w:type="dxa"/>
            <w:vAlign w:val="center"/>
          </w:tcPr>
          <w:p w14:paraId="0CCF7780"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14:paraId="0E280E5E"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31BBEDB6"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119B367D"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0A8604F2"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52787FD8"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15D502CE" w14:textId="77777777" w:rsidTr="00AD0FF6">
        <w:tc>
          <w:tcPr>
            <w:tcW w:w="3367" w:type="dxa"/>
          </w:tcPr>
          <w:p w14:paraId="2A5C9E8B" w14:textId="77777777" w:rsidR="00C139AB" w:rsidRPr="00F12DFA" w:rsidRDefault="00C139AB" w:rsidP="00C139AB">
            <w:pPr>
              <w:spacing w:after="0" w:line="240" w:lineRule="auto"/>
              <w:rPr>
                <w:rFonts w:ascii="Times New Roman" w:hAnsi="Times New Roman" w:cs="Times New Roman"/>
                <w:b/>
                <w:bCs/>
                <w:sz w:val="28"/>
                <w:szCs w:val="28"/>
                <w:lang w:val="uk-UA"/>
              </w:rPr>
            </w:pPr>
            <w:r w:rsidRPr="00F12DFA">
              <w:rPr>
                <w:rFonts w:ascii="Times New Roman" w:hAnsi="Times New Roman" w:cs="Times New Roman"/>
                <w:b/>
                <w:bCs/>
                <w:sz w:val="28"/>
                <w:szCs w:val="28"/>
                <w:lang w:val="uk-UA"/>
              </w:rPr>
              <w:t>Сприяти:</w:t>
            </w:r>
          </w:p>
        </w:tc>
        <w:tc>
          <w:tcPr>
            <w:tcW w:w="1833" w:type="dxa"/>
          </w:tcPr>
          <w:p w14:paraId="3E3AFC0F" w14:textId="77777777" w:rsidR="00C139AB" w:rsidRPr="00F12DFA" w:rsidRDefault="00C139AB" w:rsidP="00C139AB">
            <w:pPr>
              <w:spacing w:after="0" w:line="240" w:lineRule="auto"/>
              <w:rPr>
                <w:rFonts w:ascii="Times New Roman" w:hAnsi="Times New Roman" w:cs="Times New Roman"/>
                <w:b/>
                <w:bCs/>
                <w:sz w:val="28"/>
                <w:szCs w:val="28"/>
                <w:lang w:val="uk-UA"/>
              </w:rPr>
            </w:pPr>
          </w:p>
        </w:tc>
        <w:tc>
          <w:tcPr>
            <w:tcW w:w="903" w:type="dxa"/>
          </w:tcPr>
          <w:p w14:paraId="77E4A2D0" w14:textId="77777777" w:rsidR="00C139AB" w:rsidRPr="00F12DFA" w:rsidRDefault="00C139AB" w:rsidP="00C139AB">
            <w:pPr>
              <w:spacing w:after="0" w:line="240" w:lineRule="auto"/>
              <w:rPr>
                <w:rFonts w:ascii="Times New Roman" w:hAnsi="Times New Roman" w:cs="Times New Roman"/>
                <w:b/>
                <w:bCs/>
                <w:sz w:val="28"/>
                <w:szCs w:val="28"/>
                <w:lang w:val="uk-UA"/>
              </w:rPr>
            </w:pPr>
          </w:p>
        </w:tc>
        <w:tc>
          <w:tcPr>
            <w:tcW w:w="851" w:type="dxa"/>
          </w:tcPr>
          <w:p w14:paraId="1946FDD3" w14:textId="77777777" w:rsidR="00C139AB" w:rsidRPr="00F12DFA" w:rsidRDefault="00C139AB" w:rsidP="00C139AB">
            <w:pPr>
              <w:spacing w:after="0" w:line="240" w:lineRule="auto"/>
              <w:rPr>
                <w:rFonts w:ascii="Times New Roman" w:hAnsi="Times New Roman" w:cs="Times New Roman"/>
                <w:b/>
                <w:bCs/>
                <w:sz w:val="28"/>
                <w:szCs w:val="28"/>
                <w:lang w:val="uk-UA"/>
              </w:rPr>
            </w:pPr>
          </w:p>
        </w:tc>
        <w:tc>
          <w:tcPr>
            <w:tcW w:w="850" w:type="dxa"/>
          </w:tcPr>
          <w:p w14:paraId="53844FA8" w14:textId="77777777" w:rsidR="00C139AB" w:rsidRPr="00F12DFA" w:rsidRDefault="00C139AB" w:rsidP="00C139AB">
            <w:pPr>
              <w:spacing w:after="0" w:line="240" w:lineRule="auto"/>
              <w:rPr>
                <w:rFonts w:ascii="Times New Roman" w:hAnsi="Times New Roman" w:cs="Times New Roman"/>
                <w:b/>
                <w:bCs/>
                <w:sz w:val="28"/>
                <w:szCs w:val="28"/>
                <w:lang w:val="uk-UA"/>
              </w:rPr>
            </w:pPr>
          </w:p>
        </w:tc>
        <w:tc>
          <w:tcPr>
            <w:tcW w:w="993" w:type="dxa"/>
          </w:tcPr>
          <w:p w14:paraId="15F0CF3A" w14:textId="77777777" w:rsidR="00C139AB" w:rsidRPr="00F12DFA" w:rsidRDefault="00C139AB" w:rsidP="00C139AB">
            <w:pPr>
              <w:spacing w:after="0" w:line="240" w:lineRule="auto"/>
              <w:rPr>
                <w:rFonts w:ascii="Times New Roman" w:hAnsi="Times New Roman" w:cs="Times New Roman"/>
                <w:b/>
                <w:bCs/>
                <w:sz w:val="28"/>
                <w:szCs w:val="28"/>
                <w:lang w:val="uk-UA"/>
              </w:rPr>
            </w:pPr>
          </w:p>
        </w:tc>
        <w:tc>
          <w:tcPr>
            <w:tcW w:w="850" w:type="dxa"/>
          </w:tcPr>
          <w:p w14:paraId="524AACD3" w14:textId="77777777" w:rsidR="00C139AB" w:rsidRPr="00F12DFA" w:rsidRDefault="00C139AB" w:rsidP="00C139AB">
            <w:pPr>
              <w:spacing w:after="0" w:line="240" w:lineRule="auto"/>
              <w:rPr>
                <w:rFonts w:ascii="Times New Roman" w:hAnsi="Times New Roman" w:cs="Times New Roman"/>
                <w:b/>
                <w:bCs/>
                <w:sz w:val="28"/>
                <w:szCs w:val="28"/>
                <w:lang w:val="uk-UA"/>
              </w:rPr>
            </w:pPr>
          </w:p>
        </w:tc>
      </w:tr>
      <w:tr w:rsidR="00C139AB" w:rsidRPr="009E064D" w14:paraId="46604B0D" w14:textId="77777777" w:rsidTr="00AD0FF6">
        <w:tc>
          <w:tcPr>
            <w:tcW w:w="3367" w:type="dxa"/>
          </w:tcPr>
          <w:p w14:paraId="27D95EBF" w14:textId="77777777"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участі працівників ЗПО в обласній школі новаторства;</w:t>
            </w:r>
          </w:p>
        </w:tc>
        <w:tc>
          <w:tcPr>
            <w:tcW w:w="1833" w:type="dxa"/>
            <w:vAlign w:val="center"/>
          </w:tcPr>
          <w:p w14:paraId="59148AEB"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14:paraId="042248CB"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324F4B0B"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26FEC0C9"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1636A60E" w14:textId="77777777"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14:paraId="498D220E"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650357AE" w14:textId="77777777" w:rsidTr="00AD0FF6">
        <w:tc>
          <w:tcPr>
            <w:tcW w:w="3367" w:type="dxa"/>
          </w:tcPr>
          <w:p w14:paraId="772C1500" w14:textId="77777777"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проходженню педагогічними працівниками курсів підвищення кваліфікації керівних і педагогічних кадрів ЗПО;</w:t>
            </w:r>
          </w:p>
        </w:tc>
        <w:tc>
          <w:tcPr>
            <w:tcW w:w="1833" w:type="dxa"/>
            <w:vAlign w:val="center"/>
          </w:tcPr>
          <w:p w14:paraId="712E94B0"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14:paraId="230B0F29"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7A516F08"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211D8FA0"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061BC193" w14:textId="77777777"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14:paraId="71DDCCB6"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2C5E9117" w14:textId="77777777" w:rsidTr="00AD0FF6">
        <w:tc>
          <w:tcPr>
            <w:tcW w:w="3367" w:type="dxa"/>
          </w:tcPr>
          <w:p w14:paraId="4C4787E6" w14:textId="77777777"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розвитку творчих здібностей, обдарувань учнів закладів освіти віддалених населених пунктів Бахмутської міської ОТГ (організація виїзної творчої майстерні «Місто майстрів»)</w:t>
            </w:r>
          </w:p>
        </w:tc>
        <w:tc>
          <w:tcPr>
            <w:tcW w:w="1833" w:type="dxa"/>
            <w:vAlign w:val="center"/>
          </w:tcPr>
          <w:p w14:paraId="6F356CA7"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14:paraId="6F96244C"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6DFB6B85"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6158CD84"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3" w:type="dxa"/>
          </w:tcPr>
          <w:p w14:paraId="26D13911"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4386FB2C"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139AB" w:rsidRPr="009E064D" w14:paraId="27694F74" w14:textId="77777777" w:rsidTr="00AD0FF6">
        <w:tc>
          <w:tcPr>
            <w:tcW w:w="3367" w:type="dxa"/>
          </w:tcPr>
          <w:p w14:paraId="42F0EB7C" w14:textId="77777777"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участі педагогів ЗПО в обласних технопарках з обміну досвідом щодо інноваційних форм навчання та виховання; </w:t>
            </w:r>
          </w:p>
        </w:tc>
        <w:tc>
          <w:tcPr>
            <w:tcW w:w="1833" w:type="dxa"/>
            <w:vAlign w:val="center"/>
          </w:tcPr>
          <w:p w14:paraId="2F86BC81"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14:paraId="5EFA6D24"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4839D478"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6D98E9FD"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1E558C6B" w14:textId="77777777"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14:paraId="52F8A1F0"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596ECCFC" w14:textId="77777777" w:rsidTr="00AD0FF6">
        <w:tc>
          <w:tcPr>
            <w:tcW w:w="3367" w:type="dxa"/>
          </w:tcPr>
          <w:p w14:paraId="0E19D1C3" w14:textId="77777777"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розвитку </w:t>
            </w:r>
            <w:r w:rsidRPr="00F12DFA">
              <w:rPr>
                <w:rFonts w:ascii="Times New Roman" w:hAnsi="Times New Roman" w:cs="Times New Roman"/>
                <w:sz w:val="28"/>
                <w:szCs w:val="28"/>
                <w:lang w:val="uk-UA"/>
              </w:rPr>
              <w:lastRenderedPageBreak/>
              <w:t>комунікативних, партнерських відносин з родинами вихованців, бізнес-структурами, неурядовими організаціями;</w:t>
            </w:r>
          </w:p>
        </w:tc>
        <w:tc>
          <w:tcPr>
            <w:tcW w:w="1833" w:type="dxa"/>
            <w:vAlign w:val="center"/>
          </w:tcPr>
          <w:p w14:paraId="0F90D74C"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ЗПО</w:t>
            </w:r>
          </w:p>
        </w:tc>
        <w:tc>
          <w:tcPr>
            <w:tcW w:w="903" w:type="dxa"/>
          </w:tcPr>
          <w:p w14:paraId="42A02D97"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1601CF6D"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5E7F4CB5"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54AE99DD"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49519285"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04ECBF89" w14:textId="77777777" w:rsidTr="00AD0FF6">
        <w:tc>
          <w:tcPr>
            <w:tcW w:w="3367" w:type="dxa"/>
          </w:tcPr>
          <w:p w14:paraId="0ABAC321" w14:textId="77777777"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F12DFA">
              <w:rPr>
                <w:rFonts w:ascii="Times New Roman" w:hAnsi="Times New Roman" w:cs="Times New Roman"/>
                <w:sz w:val="28"/>
                <w:szCs w:val="28"/>
                <w:lang w:val="uk-UA"/>
              </w:rPr>
              <w:lastRenderedPageBreak/>
              <w:t>участі педагогів ЗПО у конкурсах фахової майстерності.</w:t>
            </w:r>
          </w:p>
        </w:tc>
        <w:tc>
          <w:tcPr>
            <w:tcW w:w="1833" w:type="dxa"/>
          </w:tcPr>
          <w:p w14:paraId="39DC8BD3" w14:textId="77777777" w:rsidR="00C139AB" w:rsidRPr="00F12DFA" w:rsidRDefault="00C139AB" w:rsidP="00C139AB">
            <w:pPr>
              <w:pStyle w:val="a5"/>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ЦРПП</w:t>
            </w:r>
            <w:r w:rsidRPr="00F12DFA">
              <w:rPr>
                <w:rFonts w:ascii="Times New Roman" w:hAnsi="Times New Roman" w:cs="Times New Roman"/>
                <w:sz w:val="28"/>
                <w:szCs w:val="28"/>
                <w:lang w:val="uk-UA"/>
              </w:rPr>
              <w:t xml:space="preserve">, </w:t>
            </w:r>
            <w:r w:rsidRPr="00F12DFA">
              <w:rPr>
                <w:rFonts w:ascii="Times New Roman" w:hAnsi="Times New Roman" w:cs="Times New Roman"/>
                <w:sz w:val="28"/>
                <w:szCs w:val="28"/>
                <w:lang w:val="en-US"/>
              </w:rPr>
              <w:t>ЗПО</w:t>
            </w:r>
          </w:p>
        </w:tc>
        <w:tc>
          <w:tcPr>
            <w:tcW w:w="903" w:type="dxa"/>
          </w:tcPr>
          <w:p w14:paraId="5CECF864"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1" w:type="dxa"/>
          </w:tcPr>
          <w:p w14:paraId="0A01ECE6"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850" w:type="dxa"/>
          </w:tcPr>
          <w:p w14:paraId="06E9DB7F"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c>
          <w:tcPr>
            <w:tcW w:w="993" w:type="dxa"/>
          </w:tcPr>
          <w:p w14:paraId="5496437E" w14:textId="77777777" w:rsidR="00C139AB" w:rsidRPr="00F12DFA" w:rsidRDefault="00C139AB" w:rsidP="00C139AB">
            <w:pPr>
              <w:spacing w:after="0" w:line="240" w:lineRule="auto"/>
              <w:jc w:val="center"/>
              <w:rPr>
                <w:rFonts w:ascii="Times New Roman" w:hAnsi="Times New Roman" w:cs="Times New Roman"/>
                <w:sz w:val="28"/>
                <w:szCs w:val="28"/>
              </w:rPr>
            </w:pPr>
            <w:r w:rsidRPr="00F12DFA">
              <w:rPr>
                <w:rFonts w:ascii="Times New Roman" w:hAnsi="Times New Roman" w:cs="Times New Roman"/>
                <w:sz w:val="28"/>
                <w:szCs w:val="28"/>
                <w:lang w:val="uk-UA"/>
              </w:rPr>
              <w:t>+</w:t>
            </w:r>
          </w:p>
        </w:tc>
        <w:tc>
          <w:tcPr>
            <w:tcW w:w="850" w:type="dxa"/>
          </w:tcPr>
          <w:p w14:paraId="23A826FF" w14:textId="77777777" w:rsidR="00C139AB" w:rsidRPr="00F12DFA" w:rsidRDefault="00C139AB" w:rsidP="00C139AB">
            <w:pPr>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w:t>
            </w:r>
          </w:p>
        </w:tc>
      </w:tr>
      <w:tr w:rsidR="00C139AB" w:rsidRPr="009E064D" w14:paraId="3344E4A6" w14:textId="77777777" w:rsidTr="00AD0FF6">
        <w:tc>
          <w:tcPr>
            <w:tcW w:w="3367" w:type="dxa"/>
          </w:tcPr>
          <w:p w14:paraId="097C9568" w14:textId="77777777" w:rsidR="00C139AB" w:rsidRPr="00F12DFA" w:rsidRDefault="00C139AB" w:rsidP="00CE6837">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покращенню матеріально-технічно бази закладів позашкільної освіти.</w:t>
            </w:r>
          </w:p>
        </w:tc>
        <w:tc>
          <w:tcPr>
            <w:tcW w:w="1833" w:type="dxa"/>
          </w:tcPr>
          <w:p w14:paraId="0B7C77D3" w14:textId="77777777" w:rsidR="00C139AB" w:rsidRDefault="00C139AB" w:rsidP="00C139AB">
            <w:pPr>
              <w:pStyle w:val="a5"/>
              <w:spacing w:after="0" w:line="240" w:lineRule="auto"/>
              <w:jc w:val="center"/>
              <w:rPr>
                <w:rFonts w:ascii="Times New Roman" w:hAnsi="Times New Roman" w:cs="Times New Roman"/>
                <w:sz w:val="28"/>
                <w:szCs w:val="28"/>
                <w:lang w:val="uk-UA"/>
              </w:rPr>
            </w:pPr>
            <w:r w:rsidRPr="00F12DFA">
              <w:rPr>
                <w:rFonts w:ascii="Times New Roman" w:hAnsi="Times New Roman" w:cs="Times New Roman"/>
                <w:sz w:val="28"/>
                <w:szCs w:val="28"/>
                <w:lang w:val="uk-UA"/>
              </w:rPr>
              <w:t xml:space="preserve">Управління освіти, </w:t>
            </w:r>
            <w:r w:rsidRPr="00F12DFA">
              <w:rPr>
                <w:rFonts w:ascii="Times New Roman" w:hAnsi="Times New Roman" w:cs="Times New Roman"/>
                <w:sz w:val="28"/>
                <w:szCs w:val="28"/>
                <w:lang w:val="en-US"/>
              </w:rPr>
              <w:t>ЗПО</w:t>
            </w:r>
          </w:p>
        </w:tc>
        <w:tc>
          <w:tcPr>
            <w:tcW w:w="903" w:type="dxa"/>
          </w:tcPr>
          <w:p w14:paraId="410D803E"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1" w:type="dxa"/>
          </w:tcPr>
          <w:p w14:paraId="3DFD92E8"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43F99397"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3" w:type="dxa"/>
          </w:tcPr>
          <w:p w14:paraId="589FE25E"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0" w:type="dxa"/>
          </w:tcPr>
          <w:p w14:paraId="08BC1A2D" w14:textId="77777777" w:rsidR="00C139AB" w:rsidRPr="00F12DFA" w:rsidRDefault="00C139AB" w:rsidP="00C139A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14:paraId="750485E6" w14:textId="77777777" w:rsidR="00C139AB" w:rsidRPr="00720951" w:rsidRDefault="00C139AB" w:rsidP="00C139AB">
      <w:pPr>
        <w:pStyle w:val="a5"/>
        <w:spacing w:after="0" w:line="240" w:lineRule="auto"/>
        <w:rPr>
          <w:rFonts w:ascii="Times New Roman" w:hAnsi="Times New Roman" w:cs="Times New Roman"/>
          <w:sz w:val="28"/>
          <w:szCs w:val="28"/>
          <w:lang w:val="uk-UA"/>
        </w:rPr>
      </w:pPr>
    </w:p>
    <w:p w14:paraId="4991C157" w14:textId="77777777" w:rsidR="00C139AB" w:rsidRPr="00477A5D" w:rsidRDefault="00C139AB" w:rsidP="00C139AB">
      <w:pPr>
        <w:pStyle w:val="aa"/>
        <w:spacing w:before="0"/>
        <w:ind w:left="0" w:firstLine="720"/>
        <w:jc w:val="both"/>
      </w:pPr>
      <w:r w:rsidRPr="00477A5D">
        <w:t>Очікувані результати:</w:t>
      </w:r>
    </w:p>
    <w:p w14:paraId="77B2F8F3" w14:textId="77777777" w:rsidR="00C139AB" w:rsidRPr="009E064D"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задоволення потреб учнівської молоді в додатковій освіті, держави та суспільства – у висококваліфікованих фахівцях;</w:t>
      </w:r>
    </w:p>
    <w:p w14:paraId="28057405" w14:textId="77777777" w:rsidR="00C139AB"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поінформованості про досягнення і проблеми ЗПО родин вихованців, бізнес-структур, неурядових організацій, з метою налагодження партнерських відносин та залучення їх до освітнього процесу;</w:t>
      </w:r>
    </w:p>
    <w:p w14:paraId="7440B376" w14:textId="77777777" w:rsidR="00C139AB"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рівня інформаціно-комунікативної компетентності педагогів, щодо надання якісних освітніх послуг у дистанційному форматі;</w:t>
      </w:r>
    </w:p>
    <w:p w14:paraId="7131B94A" w14:textId="77777777" w:rsidR="00C139AB" w:rsidRPr="009E064D"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lang w:val="uk-UA"/>
        </w:rPr>
      </w:pPr>
      <w:r w:rsidRPr="00E5134E">
        <w:rPr>
          <w:rFonts w:ascii="Times New Roman" w:hAnsi="Times New Roman" w:cs="Times New Roman"/>
          <w:sz w:val="28"/>
          <w:szCs w:val="28"/>
          <w:lang w:val="uk-UA"/>
        </w:rPr>
        <w:t>здобуття вихованцями, первинних професійних навичок і вмінь, необхідних для їхньої соціалізації, подальшої самореалізації та професійної діяльності</w:t>
      </w:r>
      <w:r>
        <w:rPr>
          <w:rFonts w:ascii="Times New Roman" w:hAnsi="Times New Roman" w:cs="Times New Roman"/>
          <w:sz w:val="28"/>
          <w:szCs w:val="28"/>
          <w:lang w:val="uk-UA"/>
        </w:rPr>
        <w:t>;</w:t>
      </w:r>
    </w:p>
    <w:p w14:paraId="1B9E3CCD" w14:textId="77777777" w:rsidR="00C139AB" w:rsidRPr="009E064D" w:rsidRDefault="00C139AB" w:rsidP="00CE6837">
      <w:pPr>
        <w:numPr>
          <w:ilvl w:val="0"/>
          <w:numId w:val="42"/>
        </w:numPr>
        <w:tabs>
          <w:tab w:val="clear" w:pos="720"/>
        </w:tabs>
        <w:suppressAutoHyphens/>
        <w:spacing w:after="0" w:line="100" w:lineRule="atLeast"/>
        <w:ind w:left="0" w:firstLine="360"/>
        <w:jc w:val="both"/>
        <w:rPr>
          <w:rFonts w:ascii="Times New Roman" w:hAnsi="Times New Roman" w:cs="Times New Roman"/>
          <w:sz w:val="28"/>
          <w:szCs w:val="28"/>
        </w:rPr>
      </w:pPr>
      <w:r w:rsidRPr="009E064D">
        <w:rPr>
          <w:rFonts w:ascii="Times New Roman" w:hAnsi="Times New Roman" w:cs="Times New Roman"/>
          <w:sz w:val="28"/>
          <w:szCs w:val="28"/>
          <w:lang w:val="uk-UA"/>
        </w:rPr>
        <w:t xml:space="preserve">зростання іміджу </w:t>
      </w:r>
      <w:r>
        <w:rPr>
          <w:rFonts w:ascii="Times New Roman" w:hAnsi="Times New Roman" w:cs="Times New Roman"/>
          <w:sz w:val="28"/>
          <w:szCs w:val="28"/>
          <w:lang w:val="uk-UA"/>
        </w:rPr>
        <w:t>закладів позашкільної</w:t>
      </w:r>
      <w:r w:rsidRPr="009E064D">
        <w:rPr>
          <w:rFonts w:ascii="Times New Roman" w:hAnsi="Times New Roman" w:cs="Times New Roman"/>
          <w:sz w:val="28"/>
          <w:szCs w:val="28"/>
          <w:lang w:val="uk-UA"/>
        </w:rPr>
        <w:t xml:space="preserve"> </w:t>
      </w:r>
      <w:r>
        <w:rPr>
          <w:rFonts w:ascii="Times New Roman" w:hAnsi="Times New Roman" w:cs="Times New Roman"/>
          <w:sz w:val="28"/>
          <w:szCs w:val="28"/>
          <w:lang w:val="uk-UA"/>
        </w:rPr>
        <w:t>освіти</w:t>
      </w:r>
      <w:r w:rsidRPr="009E064D">
        <w:rPr>
          <w:rFonts w:ascii="Times New Roman" w:hAnsi="Times New Roman" w:cs="Times New Roman"/>
          <w:sz w:val="28"/>
          <w:szCs w:val="28"/>
          <w:lang w:val="uk-UA"/>
        </w:rPr>
        <w:t>;</w:t>
      </w:r>
    </w:p>
    <w:p w14:paraId="208F5420" w14:textId="77777777" w:rsidR="00C139AB" w:rsidRPr="00646405" w:rsidRDefault="00C139AB" w:rsidP="00CE6837">
      <w:pPr>
        <w:numPr>
          <w:ilvl w:val="0"/>
          <w:numId w:val="42"/>
        </w:numPr>
        <w:tabs>
          <w:tab w:val="clear" w:pos="720"/>
        </w:tabs>
        <w:suppressAutoHyphens/>
        <w:spacing w:after="0" w:line="100" w:lineRule="atLeast"/>
        <w:ind w:left="0" w:firstLine="360"/>
        <w:jc w:val="both"/>
        <w:rPr>
          <w:lang w:val="uk-UA"/>
        </w:rPr>
      </w:pPr>
      <w:r w:rsidRPr="00646405">
        <w:rPr>
          <w:rFonts w:ascii="Times New Roman" w:hAnsi="Times New Roman" w:cs="Times New Roman"/>
          <w:sz w:val="28"/>
          <w:szCs w:val="28"/>
        </w:rPr>
        <w:t xml:space="preserve">підвищення рівня професійної компетентності педагогів </w:t>
      </w:r>
      <w:r w:rsidRPr="00646405">
        <w:rPr>
          <w:rFonts w:ascii="Times New Roman" w:hAnsi="Times New Roman" w:cs="Times New Roman"/>
          <w:sz w:val="28"/>
          <w:szCs w:val="28"/>
          <w:lang w:val="uk-UA"/>
        </w:rPr>
        <w:t>ЗПО.</w:t>
      </w:r>
    </w:p>
    <w:p w14:paraId="359B0653" w14:textId="77777777" w:rsidR="00EF032C" w:rsidRDefault="00EF032C" w:rsidP="00CE6837">
      <w:pPr>
        <w:spacing w:after="0" w:line="240" w:lineRule="auto"/>
        <w:jc w:val="center"/>
        <w:rPr>
          <w:rFonts w:ascii="Times New Roman" w:hAnsi="Times New Roman" w:cs="Times New Roman"/>
          <w:b/>
          <w:bCs/>
          <w:sz w:val="28"/>
          <w:szCs w:val="28"/>
          <w:lang w:val="uk-UA"/>
        </w:rPr>
      </w:pPr>
    </w:p>
    <w:p w14:paraId="174E688F" w14:textId="77777777" w:rsidR="00CE6837" w:rsidRPr="008F08D0" w:rsidRDefault="00CE6837" w:rsidP="00EF032C">
      <w:pPr>
        <w:tabs>
          <w:tab w:val="left" w:pos="4125"/>
        </w:tabs>
        <w:spacing w:after="0" w:line="240" w:lineRule="auto"/>
        <w:jc w:val="center"/>
        <w:rPr>
          <w:rFonts w:ascii="Times New Roman" w:hAnsi="Times New Roman" w:cs="Times New Roman"/>
          <w:b/>
          <w:bCs/>
          <w:sz w:val="28"/>
          <w:szCs w:val="28"/>
          <w:lang w:val="uk-UA"/>
        </w:rPr>
      </w:pPr>
      <w:r w:rsidRPr="008F08D0">
        <w:rPr>
          <w:rFonts w:ascii="Times New Roman" w:hAnsi="Times New Roman" w:cs="Times New Roman"/>
          <w:b/>
          <w:bCs/>
          <w:sz w:val="28"/>
          <w:szCs w:val="28"/>
          <w:lang w:val="uk-UA"/>
        </w:rPr>
        <w:t>4.2. Проєкт «Учнівське самоврядування»</w:t>
      </w:r>
    </w:p>
    <w:p w14:paraId="360DF796" w14:textId="77777777" w:rsidR="00CE6837" w:rsidRPr="004F283A" w:rsidRDefault="00CE6837" w:rsidP="00CE6837">
      <w:pPr>
        <w:pStyle w:val="aa"/>
        <w:spacing w:before="0"/>
      </w:pPr>
    </w:p>
    <w:p w14:paraId="50E013D4" w14:textId="77777777" w:rsidR="00CE6837" w:rsidRPr="004F283A" w:rsidRDefault="00CE6837" w:rsidP="00CE6837">
      <w:pPr>
        <w:pStyle w:val="aa"/>
        <w:spacing w:before="0"/>
        <w:ind w:left="0" w:right="-6"/>
        <w:jc w:val="both"/>
        <w:rPr>
          <w:b w:val="0"/>
          <w:bCs w:val="0"/>
          <w:i w:val="0"/>
          <w:iCs w:val="0"/>
        </w:rPr>
      </w:pPr>
      <w:r w:rsidRPr="00D017B9">
        <w:rPr>
          <w:bCs w:val="0"/>
          <w:iCs w:val="0"/>
        </w:rPr>
        <w:t>Завдання</w:t>
      </w:r>
      <w:r w:rsidRPr="00477A5D">
        <w:t>:</w:t>
      </w:r>
      <w:r w:rsidRPr="004F283A">
        <w:t xml:space="preserve"> </w:t>
      </w:r>
      <w:r w:rsidRPr="004F283A">
        <w:rPr>
          <w:b w:val="0"/>
          <w:bCs w:val="0"/>
          <w:i w:val="0"/>
          <w:iCs w:val="0"/>
        </w:rPr>
        <w:t xml:space="preserve">забезпечення розвитку й </w:t>
      </w:r>
      <w:r w:rsidRPr="003B72F4">
        <w:rPr>
          <w:b w:val="0"/>
          <w:bCs w:val="0"/>
          <w:i w:val="0"/>
          <w:iCs w:val="0"/>
        </w:rPr>
        <w:t>модернізації</w:t>
      </w:r>
      <w:r w:rsidRPr="004F283A">
        <w:rPr>
          <w:b w:val="0"/>
          <w:bCs w:val="0"/>
          <w:i w:val="0"/>
          <w:iCs w:val="0"/>
        </w:rPr>
        <w:t xml:space="preserve"> системи учнівського самоврядування в розрізі сучасних вимог.</w:t>
      </w:r>
    </w:p>
    <w:p w14:paraId="3F6579CB" w14:textId="77777777" w:rsidR="00CE6837" w:rsidRPr="00D041DB" w:rsidRDefault="00CE6837" w:rsidP="00CE6837">
      <w:pPr>
        <w:pStyle w:val="a5"/>
        <w:rPr>
          <w:rFonts w:ascii="Times New Roman" w:hAnsi="Times New Roman" w:cs="Times New Roman"/>
          <w:sz w:val="24"/>
          <w:szCs w:val="24"/>
          <w:lang w:val="uk-UA"/>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3"/>
        <w:gridCol w:w="1985"/>
        <w:gridCol w:w="992"/>
        <w:gridCol w:w="992"/>
        <w:gridCol w:w="851"/>
        <w:gridCol w:w="850"/>
        <w:gridCol w:w="992"/>
      </w:tblGrid>
      <w:tr w:rsidR="00CE6837" w:rsidRPr="0000654C" w14:paraId="40CA4115" w14:textId="77777777" w:rsidTr="00AD0FF6">
        <w:tc>
          <w:tcPr>
            <w:tcW w:w="3083" w:type="dxa"/>
            <w:vMerge w:val="restart"/>
          </w:tcPr>
          <w:p w14:paraId="32FE290E" w14:textId="77777777" w:rsidR="00CE6837" w:rsidRPr="00A628F8" w:rsidRDefault="00CE6837" w:rsidP="008F08D0">
            <w:pPr>
              <w:pStyle w:val="a5"/>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Шляхи реалізації</w:t>
            </w:r>
          </w:p>
        </w:tc>
        <w:tc>
          <w:tcPr>
            <w:tcW w:w="1985" w:type="dxa"/>
            <w:vMerge w:val="restart"/>
          </w:tcPr>
          <w:p w14:paraId="5B79BC6D" w14:textId="77777777" w:rsidR="00CE6837" w:rsidRPr="00A628F8" w:rsidRDefault="00CE6837" w:rsidP="008F08D0">
            <w:pPr>
              <w:pStyle w:val="a5"/>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Виконавці</w:t>
            </w:r>
          </w:p>
        </w:tc>
        <w:tc>
          <w:tcPr>
            <w:tcW w:w="4677" w:type="dxa"/>
            <w:gridSpan w:val="5"/>
          </w:tcPr>
          <w:p w14:paraId="683E803B" w14:textId="77777777" w:rsidR="00CE6837" w:rsidRPr="00A628F8" w:rsidRDefault="00CE6837" w:rsidP="008F08D0">
            <w:pPr>
              <w:pStyle w:val="a5"/>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Термін виконання</w:t>
            </w:r>
          </w:p>
        </w:tc>
      </w:tr>
      <w:tr w:rsidR="00CE6837" w:rsidRPr="0000654C" w14:paraId="6FEA5FB8" w14:textId="77777777" w:rsidTr="00AD0FF6">
        <w:tc>
          <w:tcPr>
            <w:tcW w:w="3083" w:type="dxa"/>
            <w:vMerge/>
          </w:tcPr>
          <w:p w14:paraId="2A2FA0D1" w14:textId="77777777" w:rsidR="00CE6837" w:rsidRPr="00A628F8" w:rsidRDefault="00CE6837" w:rsidP="008F08D0">
            <w:pPr>
              <w:pStyle w:val="a5"/>
              <w:spacing w:after="0" w:line="240" w:lineRule="auto"/>
              <w:jc w:val="center"/>
              <w:rPr>
                <w:rFonts w:ascii="Times New Roman" w:hAnsi="Times New Roman" w:cs="Times New Roman"/>
                <w:lang w:val="uk-UA"/>
              </w:rPr>
            </w:pPr>
          </w:p>
        </w:tc>
        <w:tc>
          <w:tcPr>
            <w:tcW w:w="1985" w:type="dxa"/>
            <w:vMerge/>
          </w:tcPr>
          <w:p w14:paraId="003931C5" w14:textId="77777777" w:rsidR="00CE6837" w:rsidRPr="00A628F8" w:rsidRDefault="00CE6837" w:rsidP="008F08D0">
            <w:pPr>
              <w:pStyle w:val="a5"/>
              <w:spacing w:after="0" w:line="240" w:lineRule="auto"/>
              <w:jc w:val="center"/>
              <w:rPr>
                <w:rFonts w:ascii="Times New Roman" w:hAnsi="Times New Roman" w:cs="Times New Roman"/>
                <w:lang w:val="uk-UA"/>
              </w:rPr>
            </w:pPr>
          </w:p>
        </w:tc>
        <w:tc>
          <w:tcPr>
            <w:tcW w:w="992" w:type="dxa"/>
          </w:tcPr>
          <w:p w14:paraId="2D36FCC1" w14:textId="77777777" w:rsidR="00CE6837" w:rsidRPr="0000654C" w:rsidRDefault="00CE6837" w:rsidP="008F08D0">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w:t>
            </w:r>
            <w:r>
              <w:rPr>
                <w:rFonts w:ascii="Times New Roman" w:hAnsi="Times New Roman" w:cs="Times New Roman"/>
                <w:sz w:val="28"/>
                <w:szCs w:val="28"/>
                <w:lang w:val="uk-UA"/>
              </w:rPr>
              <w:t>21</w:t>
            </w:r>
          </w:p>
        </w:tc>
        <w:tc>
          <w:tcPr>
            <w:tcW w:w="992" w:type="dxa"/>
          </w:tcPr>
          <w:p w14:paraId="318B35B5" w14:textId="77777777" w:rsidR="00CE6837" w:rsidRPr="0000654C" w:rsidRDefault="00CE6837" w:rsidP="008F08D0">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w:t>
            </w:r>
            <w:r>
              <w:rPr>
                <w:rFonts w:ascii="Times New Roman" w:hAnsi="Times New Roman" w:cs="Times New Roman"/>
                <w:sz w:val="28"/>
                <w:szCs w:val="28"/>
                <w:lang w:val="uk-UA"/>
              </w:rPr>
              <w:t>22</w:t>
            </w:r>
          </w:p>
        </w:tc>
        <w:tc>
          <w:tcPr>
            <w:tcW w:w="851" w:type="dxa"/>
          </w:tcPr>
          <w:p w14:paraId="44982E74" w14:textId="77777777" w:rsidR="00CE6837" w:rsidRPr="0000654C" w:rsidRDefault="00CE6837" w:rsidP="008F08D0">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w:t>
            </w:r>
            <w:r>
              <w:rPr>
                <w:rFonts w:ascii="Times New Roman" w:hAnsi="Times New Roman" w:cs="Times New Roman"/>
                <w:sz w:val="28"/>
                <w:szCs w:val="28"/>
                <w:lang w:val="uk-UA"/>
              </w:rPr>
              <w:t>23</w:t>
            </w:r>
          </w:p>
        </w:tc>
        <w:tc>
          <w:tcPr>
            <w:tcW w:w="850" w:type="dxa"/>
          </w:tcPr>
          <w:p w14:paraId="1D3AFFD8" w14:textId="77777777" w:rsidR="00CE6837" w:rsidRPr="0000654C" w:rsidRDefault="00CE6837" w:rsidP="008F08D0">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w:t>
            </w:r>
            <w:r>
              <w:rPr>
                <w:rFonts w:ascii="Times New Roman" w:hAnsi="Times New Roman" w:cs="Times New Roman"/>
                <w:sz w:val="28"/>
                <w:szCs w:val="28"/>
                <w:lang w:val="uk-UA"/>
              </w:rPr>
              <w:t>24</w:t>
            </w:r>
          </w:p>
        </w:tc>
        <w:tc>
          <w:tcPr>
            <w:tcW w:w="992" w:type="dxa"/>
          </w:tcPr>
          <w:p w14:paraId="7B75C3ED" w14:textId="77777777" w:rsidR="00CE6837" w:rsidRPr="0000654C"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2025</w:t>
            </w:r>
          </w:p>
        </w:tc>
      </w:tr>
      <w:tr w:rsidR="00CE6837" w:rsidRPr="0000654C" w14:paraId="4CDC17CB" w14:textId="77777777" w:rsidTr="00AD0FF6">
        <w:tc>
          <w:tcPr>
            <w:tcW w:w="3083" w:type="dxa"/>
          </w:tcPr>
          <w:p w14:paraId="0D67032B" w14:textId="77777777" w:rsidR="00CE6837" w:rsidRPr="0000654C" w:rsidRDefault="00CE6837" w:rsidP="008F08D0">
            <w:pPr>
              <w:spacing w:after="0" w:line="240" w:lineRule="auto"/>
              <w:rPr>
                <w:rFonts w:ascii="Times New Roman" w:hAnsi="Times New Roman" w:cs="Times New Roman"/>
                <w:sz w:val="28"/>
                <w:szCs w:val="28"/>
                <w:lang w:val="uk-UA"/>
              </w:rPr>
            </w:pPr>
            <w:r w:rsidRPr="0000654C">
              <w:rPr>
                <w:rFonts w:ascii="Times New Roman" w:hAnsi="Times New Roman" w:cs="Times New Roman"/>
                <w:b/>
                <w:bCs/>
                <w:sz w:val="28"/>
                <w:szCs w:val="28"/>
                <w:lang w:val="uk-UA"/>
              </w:rPr>
              <w:t>Створити:</w:t>
            </w:r>
          </w:p>
        </w:tc>
        <w:tc>
          <w:tcPr>
            <w:tcW w:w="1985" w:type="dxa"/>
          </w:tcPr>
          <w:p w14:paraId="43F13CB2" w14:textId="77777777" w:rsidR="00CE6837" w:rsidRPr="0000654C" w:rsidRDefault="00CE6837" w:rsidP="008F08D0">
            <w:pPr>
              <w:spacing w:after="0" w:line="240" w:lineRule="auto"/>
              <w:rPr>
                <w:rFonts w:ascii="Times New Roman" w:hAnsi="Times New Roman" w:cs="Times New Roman"/>
                <w:sz w:val="28"/>
                <w:szCs w:val="28"/>
                <w:lang w:val="uk-UA"/>
              </w:rPr>
            </w:pPr>
          </w:p>
        </w:tc>
        <w:tc>
          <w:tcPr>
            <w:tcW w:w="992" w:type="dxa"/>
          </w:tcPr>
          <w:p w14:paraId="18B25BB9" w14:textId="77777777" w:rsidR="00CE6837" w:rsidRPr="0000654C" w:rsidRDefault="00CE6837" w:rsidP="008F08D0">
            <w:pPr>
              <w:spacing w:after="0" w:line="240" w:lineRule="auto"/>
              <w:rPr>
                <w:rFonts w:ascii="Times New Roman" w:hAnsi="Times New Roman" w:cs="Times New Roman"/>
                <w:sz w:val="28"/>
                <w:szCs w:val="28"/>
                <w:lang w:val="uk-UA"/>
              </w:rPr>
            </w:pPr>
          </w:p>
        </w:tc>
        <w:tc>
          <w:tcPr>
            <w:tcW w:w="992" w:type="dxa"/>
          </w:tcPr>
          <w:p w14:paraId="0D7580A2" w14:textId="77777777" w:rsidR="00CE6837" w:rsidRPr="0000654C" w:rsidRDefault="00CE6837" w:rsidP="008F08D0">
            <w:pPr>
              <w:spacing w:after="0" w:line="240" w:lineRule="auto"/>
              <w:rPr>
                <w:rFonts w:ascii="Times New Roman" w:hAnsi="Times New Roman" w:cs="Times New Roman"/>
                <w:sz w:val="28"/>
                <w:szCs w:val="28"/>
                <w:lang w:val="uk-UA"/>
              </w:rPr>
            </w:pPr>
          </w:p>
        </w:tc>
        <w:tc>
          <w:tcPr>
            <w:tcW w:w="851" w:type="dxa"/>
          </w:tcPr>
          <w:p w14:paraId="6FD471B5" w14:textId="77777777" w:rsidR="00CE6837" w:rsidRPr="0000654C" w:rsidRDefault="00CE6837" w:rsidP="008F08D0">
            <w:pPr>
              <w:spacing w:after="0" w:line="240" w:lineRule="auto"/>
              <w:rPr>
                <w:rFonts w:ascii="Times New Roman" w:hAnsi="Times New Roman" w:cs="Times New Roman"/>
                <w:sz w:val="28"/>
                <w:szCs w:val="28"/>
                <w:lang w:val="uk-UA"/>
              </w:rPr>
            </w:pPr>
          </w:p>
        </w:tc>
        <w:tc>
          <w:tcPr>
            <w:tcW w:w="850" w:type="dxa"/>
          </w:tcPr>
          <w:p w14:paraId="441B290F" w14:textId="77777777" w:rsidR="00CE6837" w:rsidRPr="0000654C" w:rsidRDefault="00CE6837" w:rsidP="008F08D0">
            <w:pPr>
              <w:spacing w:after="0" w:line="240" w:lineRule="auto"/>
              <w:rPr>
                <w:rFonts w:ascii="Times New Roman" w:hAnsi="Times New Roman" w:cs="Times New Roman"/>
                <w:sz w:val="28"/>
                <w:szCs w:val="28"/>
                <w:lang w:val="uk-UA"/>
              </w:rPr>
            </w:pPr>
          </w:p>
        </w:tc>
        <w:tc>
          <w:tcPr>
            <w:tcW w:w="992" w:type="dxa"/>
          </w:tcPr>
          <w:p w14:paraId="61030B79" w14:textId="77777777" w:rsidR="00CE6837" w:rsidRPr="0000654C" w:rsidRDefault="00CE6837" w:rsidP="008F08D0">
            <w:pPr>
              <w:spacing w:after="0" w:line="240" w:lineRule="auto"/>
              <w:rPr>
                <w:rFonts w:ascii="Times New Roman" w:hAnsi="Times New Roman" w:cs="Times New Roman"/>
                <w:sz w:val="28"/>
                <w:szCs w:val="28"/>
                <w:lang w:val="uk-UA"/>
              </w:rPr>
            </w:pPr>
          </w:p>
        </w:tc>
      </w:tr>
      <w:tr w:rsidR="00CE6837" w:rsidRPr="0000654C" w14:paraId="1FF3A2E4" w14:textId="77777777" w:rsidTr="00AD0FF6">
        <w:tc>
          <w:tcPr>
            <w:tcW w:w="3083" w:type="dxa"/>
          </w:tcPr>
          <w:p w14:paraId="3289A3BC" w14:textId="77777777" w:rsidR="00CE6837" w:rsidRPr="003B72F4" w:rsidRDefault="00CE6837" w:rsidP="00CE6837">
            <w:pPr>
              <w:numPr>
                <w:ilvl w:val="0"/>
                <w:numId w:val="37"/>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дієву</w:t>
            </w:r>
            <w:r w:rsidRPr="003B72F4">
              <w:rPr>
                <w:rFonts w:ascii="Times New Roman" w:hAnsi="Times New Roman" w:cs="Times New Roman"/>
                <w:sz w:val="28"/>
                <w:szCs w:val="28"/>
                <w:lang w:val="uk-UA"/>
              </w:rPr>
              <w:t xml:space="preserve"> систему міських органів учнівського самоврядування з урахуванням вимог децентралізації;</w:t>
            </w:r>
          </w:p>
        </w:tc>
        <w:tc>
          <w:tcPr>
            <w:tcW w:w="1985" w:type="dxa"/>
            <w:vAlign w:val="center"/>
          </w:tcPr>
          <w:p w14:paraId="655B26BB" w14:textId="77777777" w:rsidR="00CE6837" w:rsidRPr="003B72F4" w:rsidRDefault="00CE6837" w:rsidP="008F08D0">
            <w:pPr>
              <w:spacing w:after="0" w:line="240" w:lineRule="auto"/>
              <w:jc w:val="center"/>
              <w:rPr>
                <w:rFonts w:ascii="Times New Roman" w:hAnsi="Times New Roman" w:cs="Times New Roman"/>
                <w:sz w:val="28"/>
                <w:szCs w:val="28"/>
                <w:lang w:val="uk-UA"/>
              </w:rPr>
            </w:pPr>
            <w:r w:rsidRPr="003B72F4">
              <w:rPr>
                <w:rFonts w:ascii="Times New Roman" w:hAnsi="Times New Roman" w:cs="Times New Roman"/>
                <w:sz w:val="28"/>
                <w:szCs w:val="28"/>
                <w:lang w:val="uk-UA"/>
              </w:rPr>
              <w:t>Управління освіти, ЦПРПП, ЗПО, ЗЗСО</w:t>
            </w:r>
          </w:p>
        </w:tc>
        <w:tc>
          <w:tcPr>
            <w:tcW w:w="992" w:type="dxa"/>
          </w:tcPr>
          <w:p w14:paraId="74E9C00D" w14:textId="77777777" w:rsidR="00CE6837" w:rsidRPr="0017558A" w:rsidRDefault="00CE6837" w:rsidP="008F08D0">
            <w:pPr>
              <w:snapToGrid w:val="0"/>
              <w:spacing w:after="0" w:line="240" w:lineRule="auto"/>
              <w:jc w:val="center"/>
              <w:rPr>
                <w:rFonts w:ascii="Times New Roman" w:hAnsi="Times New Roman" w:cs="Times New Roman"/>
                <w:sz w:val="28"/>
                <w:szCs w:val="28"/>
                <w:highlight w:val="yellow"/>
                <w:lang w:val="uk-UA"/>
              </w:rPr>
            </w:pPr>
            <w:r w:rsidRPr="002D513E">
              <w:rPr>
                <w:rFonts w:ascii="Times New Roman" w:hAnsi="Times New Roman" w:cs="Times New Roman"/>
                <w:sz w:val="28"/>
                <w:szCs w:val="28"/>
                <w:lang w:val="uk-UA"/>
              </w:rPr>
              <w:t>+</w:t>
            </w:r>
          </w:p>
        </w:tc>
        <w:tc>
          <w:tcPr>
            <w:tcW w:w="992" w:type="dxa"/>
          </w:tcPr>
          <w:p w14:paraId="4679B70C" w14:textId="77777777" w:rsidR="00CE6837" w:rsidRPr="0017558A" w:rsidRDefault="00CE6837" w:rsidP="008F08D0">
            <w:pPr>
              <w:snapToGrid w:val="0"/>
              <w:spacing w:after="0" w:line="240" w:lineRule="auto"/>
              <w:jc w:val="center"/>
              <w:rPr>
                <w:rFonts w:ascii="Times New Roman" w:hAnsi="Times New Roman" w:cs="Times New Roman"/>
                <w:sz w:val="28"/>
                <w:szCs w:val="28"/>
                <w:highlight w:val="yellow"/>
                <w:lang w:val="uk-UA"/>
              </w:rPr>
            </w:pPr>
          </w:p>
        </w:tc>
        <w:tc>
          <w:tcPr>
            <w:tcW w:w="851" w:type="dxa"/>
          </w:tcPr>
          <w:p w14:paraId="467018CE" w14:textId="77777777" w:rsidR="00CE6837" w:rsidRPr="0017558A" w:rsidRDefault="00CE6837" w:rsidP="008F08D0">
            <w:pPr>
              <w:spacing w:after="0" w:line="240" w:lineRule="auto"/>
              <w:jc w:val="center"/>
              <w:rPr>
                <w:rFonts w:ascii="Times New Roman" w:hAnsi="Times New Roman" w:cs="Times New Roman"/>
                <w:sz w:val="28"/>
                <w:szCs w:val="28"/>
                <w:highlight w:val="yellow"/>
                <w:lang w:val="uk-UA"/>
              </w:rPr>
            </w:pPr>
          </w:p>
        </w:tc>
        <w:tc>
          <w:tcPr>
            <w:tcW w:w="850" w:type="dxa"/>
          </w:tcPr>
          <w:p w14:paraId="557481AF" w14:textId="77777777" w:rsidR="00CE6837" w:rsidRPr="0017558A" w:rsidRDefault="00CE6837" w:rsidP="008F08D0">
            <w:pPr>
              <w:snapToGrid w:val="0"/>
              <w:spacing w:after="0" w:line="240" w:lineRule="auto"/>
              <w:jc w:val="center"/>
              <w:rPr>
                <w:rFonts w:ascii="Times New Roman" w:hAnsi="Times New Roman" w:cs="Times New Roman"/>
                <w:sz w:val="28"/>
                <w:szCs w:val="28"/>
                <w:highlight w:val="yellow"/>
                <w:lang w:val="uk-UA"/>
              </w:rPr>
            </w:pPr>
          </w:p>
        </w:tc>
        <w:tc>
          <w:tcPr>
            <w:tcW w:w="992" w:type="dxa"/>
          </w:tcPr>
          <w:p w14:paraId="719FF129" w14:textId="77777777" w:rsidR="00CE6837" w:rsidRPr="0017558A" w:rsidRDefault="00CE6837" w:rsidP="008F08D0">
            <w:pPr>
              <w:snapToGrid w:val="0"/>
              <w:spacing w:after="0" w:line="240" w:lineRule="auto"/>
              <w:jc w:val="center"/>
              <w:rPr>
                <w:rFonts w:ascii="Times New Roman" w:hAnsi="Times New Roman" w:cs="Times New Roman"/>
                <w:sz w:val="28"/>
                <w:szCs w:val="28"/>
                <w:highlight w:val="yellow"/>
                <w:lang w:val="uk-UA"/>
              </w:rPr>
            </w:pPr>
          </w:p>
        </w:tc>
      </w:tr>
      <w:tr w:rsidR="00CE6837" w:rsidRPr="0000654C" w14:paraId="4499A530" w14:textId="77777777" w:rsidTr="00AD0FF6">
        <w:tc>
          <w:tcPr>
            <w:tcW w:w="3083" w:type="dxa"/>
          </w:tcPr>
          <w:p w14:paraId="60BCB501" w14:textId="77777777" w:rsidR="00CE6837" w:rsidRPr="0017558A" w:rsidRDefault="00CE6837" w:rsidP="00CE6837">
            <w:pPr>
              <w:numPr>
                <w:ilvl w:val="0"/>
                <w:numId w:val="37"/>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 xml:space="preserve">методичні рекомендації з </w:t>
            </w:r>
            <w:r w:rsidRPr="0017558A">
              <w:rPr>
                <w:rFonts w:ascii="Times New Roman" w:hAnsi="Times New Roman" w:cs="Times New Roman"/>
                <w:sz w:val="28"/>
                <w:szCs w:val="28"/>
                <w:lang w:val="uk-UA"/>
              </w:rPr>
              <w:lastRenderedPageBreak/>
              <w:t>організації учнівського самоврядування всіх рівнів для педагогів, вихователів, керівників Бахмут</w:t>
            </w:r>
            <w:r w:rsidRPr="0017558A">
              <w:rPr>
                <w:rFonts w:ascii="Times New Roman" w:hAnsi="Times New Roman" w:cs="Times New Roman"/>
                <w:sz w:val="28"/>
                <w:szCs w:val="28"/>
                <w:lang w:val="en-US"/>
              </w:rPr>
              <w:t>c</w:t>
            </w:r>
            <w:r w:rsidRPr="0017558A">
              <w:rPr>
                <w:rFonts w:ascii="Times New Roman" w:hAnsi="Times New Roman" w:cs="Times New Roman"/>
                <w:sz w:val="28"/>
                <w:szCs w:val="28"/>
              </w:rPr>
              <w:t xml:space="preserve">ької міської </w:t>
            </w:r>
            <w:r>
              <w:rPr>
                <w:rFonts w:ascii="Times New Roman" w:hAnsi="Times New Roman" w:cs="Times New Roman"/>
                <w:sz w:val="28"/>
                <w:szCs w:val="28"/>
              </w:rPr>
              <w:t>ОТГ</w:t>
            </w:r>
            <w:r w:rsidRPr="0017558A">
              <w:rPr>
                <w:rFonts w:ascii="Times New Roman" w:hAnsi="Times New Roman" w:cs="Times New Roman"/>
                <w:sz w:val="28"/>
                <w:szCs w:val="28"/>
                <w:lang w:val="uk-UA"/>
              </w:rPr>
              <w:t>;</w:t>
            </w:r>
          </w:p>
        </w:tc>
        <w:tc>
          <w:tcPr>
            <w:tcW w:w="1985" w:type="dxa"/>
            <w:vAlign w:val="center"/>
          </w:tcPr>
          <w:p w14:paraId="4278DFB3" w14:textId="77777777" w:rsidR="00CE6837" w:rsidRPr="0017558A" w:rsidRDefault="00CE6837" w:rsidP="008F08D0">
            <w:pPr>
              <w:spacing w:after="0" w:line="240" w:lineRule="auto"/>
              <w:jc w:val="center"/>
              <w:rPr>
                <w:rFonts w:ascii="Times New Roman" w:hAnsi="Times New Roman" w:cs="Times New Roman"/>
                <w:color w:val="FF0000"/>
                <w:sz w:val="28"/>
                <w:szCs w:val="28"/>
                <w:lang w:val="uk-UA"/>
              </w:rPr>
            </w:pPr>
            <w:r>
              <w:rPr>
                <w:rFonts w:ascii="Times New Roman" w:hAnsi="Times New Roman" w:cs="Times New Roman"/>
                <w:sz w:val="28"/>
                <w:szCs w:val="28"/>
                <w:lang w:val="uk-UA"/>
              </w:rPr>
              <w:lastRenderedPageBreak/>
              <w:t>ЦПРПП</w:t>
            </w:r>
            <w:r w:rsidRPr="0017558A">
              <w:rPr>
                <w:rFonts w:ascii="Times New Roman" w:hAnsi="Times New Roman" w:cs="Times New Roman"/>
                <w:sz w:val="28"/>
                <w:szCs w:val="28"/>
                <w:lang w:val="uk-UA"/>
              </w:rPr>
              <w:t>, ЗПО</w:t>
            </w:r>
          </w:p>
        </w:tc>
        <w:tc>
          <w:tcPr>
            <w:tcW w:w="992" w:type="dxa"/>
          </w:tcPr>
          <w:p w14:paraId="322AA4EE" w14:textId="77777777" w:rsidR="00CE6837" w:rsidRPr="0017558A" w:rsidRDefault="00CE6837" w:rsidP="008F08D0">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2" w:type="dxa"/>
          </w:tcPr>
          <w:p w14:paraId="2905FC34"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65A92424" w14:textId="77777777" w:rsidR="00CE6837" w:rsidRPr="0017558A" w:rsidRDefault="00CE6837" w:rsidP="008F08D0">
            <w:pPr>
              <w:snapToGrid w:val="0"/>
              <w:spacing w:after="0" w:line="240" w:lineRule="auto"/>
              <w:jc w:val="center"/>
              <w:rPr>
                <w:rFonts w:ascii="Times New Roman" w:hAnsi="Times New Roman" w:cs="Times New Roman"/>
                <w:sz w:val="28"/>
                <w:szCs w:val="28"/>
                <w:lang w:val="uk-UA"/>
              </w:rPr>
            </w:pPr>
          </w:p>
        </w:tc>
        <w:tc>
          <w:tcPr>
            <w:tcW w:w="850" w:type="dxa"/>
          </w:tcPr>
          <w:p w14:paraId="24DC5D56" w14:textId="77777777" w:rsidR="00CE6837" w:rsidRPr="0017558A" w:rsidRDefault="00CE6837" w:rsidP="008F08D0">
            <w:pPr>
              <w:snapToGrid w:val="0"/>
              <w:spacing w:after="0" w:line="240" w:lineRule="auto"/>
              <w:jc w:val="center"/>
              <w:rPr>
                <w:rFonts w:ascii="Times New Roman" w:hAnsi="Times New Roman" w:cs="Times New Roman"/>
                <w:sz w:val="28"/>
                <w:szCs w:val="28"/>
                <w:lang w:val="uk-UA"/>
              </w:rPr>
            </w:pPr>
          </w:p>
        </w:tc>
        <w:tc>
          <w:tcPr>
            <w:tcW w:w="992" w:type="dxa"/>
          </w:tcPr>
          <w:p w14:paraId="34F56111" w14:textId="77777777" w:rsidR="00CE6837" w:rsidRPr="0017558A" w:rsidRDefault="00CE6837" w:rsidP="008F08D0">
            <w:pPr>
              <w:snapToGrid w:val="0"/>
              <w:spacing w:after="0" w:line="240" w:lineRule="auto"/>
              <w:jc w:val="center"/>
              <w:rPr>
                <w:rFonts w:ascii="Times New Roman" w:hAnsi="Times New Roman" w:cs="Times New Roman"/>
                <w:sz w:val="28"/>
                <w:szCs w:val="28"/>
                <w:lang w:val="uk-UA"/>
              </w:rPr>
            </w:pPr>
          </w:p>
        </w:tc>
      </w:tr>
      <w:tr w:rsidR="00CE6837" w:rsidRPr="0000654C" w14:paraId="0D661BF9" w14:textId="77777777" w:rsidTr="00AD0FF6">
        <w:tc>
          <w:tcPr>
            <w:tcW w:w="3083" w:type="dxa"/>
          </w:tcPr>
          <w:p w14:paraId="5562FE60" w14:textId="77777777" w:rsidR="00CE6837" w:rsidRPr="0017558A" w:rsidRDefault="00CE6837" w:rsidP="00CE6837">
            <w:pPr>
              <w:numPr>
                <w:ilvl w:val="0"/>
                <w:numId w:val="37"/>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lastRenderedPageBreak/>
              <w:t>умови для набуття учнями навичок парламентаризму, умінь відстоювати власну позицію демократичними засобами через долучення їх до участі в тренінгах та освітніх проектах.</w:t>
            </w:r>
          </w:p>
        </w:tc>
        <w:tc>
          <w:tcPr>
            <w:tcW w:w="1985" w:type="dxa"/>
            <w:vAlign w:val="center"/>
          </w:tcPr>
          <w:p w14:paraId="51C57DD8"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Управління освіти, ЗПО, ЗЗСО</w:t>
            </w:r>
          </w:p>
        </w:tc>
        <w:tc>
          <w:tcPr>
            <w:tcW w:w="992" w:type="dxa"/>
          </w:tcPr>
          <w:p w14:paraId="2079A090"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751166A9"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379C63FF"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14:paraId="05B4F832" w14:textId="77777777"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14:paraId="0AA23F61" w14:textId="77777777" w:rsidR="00CE6837" w:rsidRPr="0017558A" w:rsidRDefault="00CE6837" w:rsidP="008F08D0">
            <w:pPr>
              <w:spacing w:after="0" w:line="240" w:lineRule="auto"/>
              <w:jc w:val="center"/>
              <w:rPr>
                <w:rFonts w:ascii="Times New Roman" w:hAnsi="Times New Roman" w:cs="Times New Roman"/>
                <w:sz w:val="28"/>
                <w:szCs w:val="28"/>
                <w:lang w:val="en-US"/>
              </w:rPr>
            </w:pPr>
            <w:r w:rsidRPr="0017558A">
              <w:rPr>
                <w:rFonts w:ascii="Times New Roman" w:hAnsi="Times New Roman" w:cs="Times New Roman"/>
                <w:sz w:val="28"/>
                <w:szCs w:val="28"/>
                <w:lang w:val="en-US"/>
              </w:rPr>
              <w:t>+</w:t>
            </w:r>
          </w:p>
        </w:tc>
      </w:tr>
      <w:tr w:rsidR="00CE6837" w:rsidRPr="0000654C" w14:paraId="040F3B91" w14:textId="77777777" w:rsidTr="00AD0FF6">
        <w:tc>
          <w:tcPr>
            <w:tcW w:w="3083" w:type="dxa"/>
          </w:tcPr>
          <w:p w14:paraId="214BC79F" w14:textId="77777777" w:rsidR="00CE6837" w:rsidRPr="0017558A" w:rsidRDefault="00CE6837" w:rsidP="008F08D0">
            <w:pPr>
              <w:spacing w:after="0" w:line="240" w:lineRule="auto"/>
              <w:jc w:val="both"/>
              <w:rPr>
                <w:rFonts w:ascii="Times New Roman" w:hAnsi="Times New Roman" w:cs="Times New Roman"/>
                <w:sz w:val="28"/>
                <w:szCs w:val="28"/>
                <w:lang w:val="uk-UA"/>
              </w:rPr>
            </w:pPr>
            <w:r w:rsidRPr="0017558A">
              <w:rPr>
                <w:rFonts w:ascii="Times New Roman" w:hAnsi="Times New Roman" w:cs="Times New Roman"/>
                <w:b/>
                <w:bCs/>
                <w:sz w:val="28"/>
                <w:szCs w:val="28"/>
                <w:lang w:val="uk-UA"/>
              </w:rPr>
              <w:t>Запровадити:</w:t>
            </w:r>
          </w:p>
        </w:tc>
        <w:tc>
          <w:tcPr>
            <w:tcW w:w="1985" w:type="dxa"/>
          </w:tcPr>
          <w:p w14:paraId="7335E005"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14:paraId="74E02808"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14:paraId="566CC3CD"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851" w:type="dxa"/>
          </w:tcPr>
          <w:p w14:paraId="25A063EB"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850" w:type="dxa"/>
          </w:tcPr>
          <w:p w14:paraId="1525FD0C"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14:paraId="6D69848E"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r>
      <w:tr w:rsidR="00CE6837" w:rsidRPr="0000654C" w14:paraId="4C351D12" w14:textId="77777777" w:rsidTr="00AD0FF6">
        <w:tc>
          <w:tcPr>
            <w:tcW w:w="3083" w:type="dxa"/>
          </w:tcPr>
          <w:p w14:paraId="576CE671" w14:textId="77777777" w:rsidR="00CE6837" w:rsidRPr="0017558A" w:rsidRDefault="00CE6837" w:rsidP="00CE6837">
            <w:pPr>
              <w:numPr>
                <w:ilvl w:val="0"/>
                <w:numId w:val="38"/>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співпрацю органів учнівського самоврядування Бахмут</w:t>
            </w:r>
            <w:r w:rsidRPr="0017558A">
              <w:rPr>
                <w:rFonts w:ascii="Times New Roman" w:hAnsi="Times New Roman" w:cs="Times New Roman"/>
                <w:sz w:val="28"/>
                <w:szCs w:val="28"/>
                <w:lang w:val="en-US"/>
              </w:rPr>
              <w:t>c</w:t>
            </w:r>
            <w:r w:rsidRPr="0017558A">
              <w:rPr>
                <w:rFonts w:ascii="Times New Roman" w:hAnsi="Times New Roman" w:cs="Times New Roman"/>
                <w:sz w:val="28"/>
                <w:szCs w:val="28"/>
              </w:rPr>
              <w:t>ької міської об’</w:t>
            </w:r>
            <w:r w:rsidRPr="0017558A">
              <w:rPr>
                <w:rFonts w:ascii="Times New Roman" w:hAnsi="Times New Roman" w:cs="Times New Roman"/>
                <w:sz w:val="28"/>
                <w:szCs w:val="28"/>
                <w:lang w:val="uk-UA"/>
              </w:rPr>
              <w:t>єднаної територіальної громади та інших регіонів країни;</w:t>
            </w:r>
          </w:p>
        </w:tc>
        <w:tc>
          <w:tcPr>
            <w:tcW w:w="1985" w:type="dxa"/>
            <w:vAlign w:val="center"/>
          </w:tcPr>
          <w:p w14:paraId="07D162CF"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Управління освіти, ЗПО, ЗЗСО</w:t>
            </w:r>
          </w:p>
        </w:tc>
        <w:tc>
          <w:tcPr>
            <w:tcW w:w="992" w:type="dxa"/>
          </w:tcPr>
          <w:p w14:paraId="06C845F1" w14:textId="77777777"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4C2FDE81"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6377DE4B" w14:textId="77777777"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14:paraId="0897BE83" w14:textId="77777777"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40746435" w14:textId="77777777"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r>
      <w:tr w:rsidR="00CE6837" w:rsidRPr="0000654C" w14:paraId="59DC2D58" w14:textId="77777777" w:rsidTr="00AD0FF6">
        <w:tc>
          <w:tcPr>
            <w:tcW w:w="3083" w:type="dxa"/>
          </w:tcPr>
          <w:p w14:paraId="2CA910E2" w14:textId="77777777" w:rsidR="00CE6837" w:rsidRPr="0017558A" w:rsidRDefault="00CE6837" w:rsidP="00CE6837">
            <w:pPr>
              <w:numPr>
                <w:ilvl w:val="0"/>
                <w:numId w:val="38"/>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тренінгові заняття для набуття учнями та вихованцями навичок суб’єкта громадянського суспільства та правової держави на засадах ідей сталого розвитку;</w:t>
            </w:r>
          </w:p>
        </w:tc>
        <w:tc>
          <w:tcPr>
            <w:tcW w:w="1985" w:type="dxa"/>
            <w:vAlign w:val="center"/>
          </w:tcPr>
          <w:p w14:paraId="6CF983AB" w14:textId="77777777" w:rsidR="00CE6837" w:rsidRPr="0017558A" w:rsidRDefault="00CE6837" w:rsidP="008F08D0">
            <w:pPr>
              <w:spacing w:after="0" w:line="240" w:lineRule="auto"/>
              <w:jc w:val="center"/>
              <w:rPr>
                <w:rFonts w:ascii="Times New Roman" w:hAnsi="Times New Roman" w:cs="Times New Roman"/>
                <w:color w:val="FF0000"/>
                <w:sz w:val="28"/>
                <w:szCs w:val="28"/>
                <w:lang w:val="uk-UA"/>
              </w:rPr>
            </w:pPr>
            <w:r w:rsidRPr="0017558A">
              <w:rPr>
                <w:rFonts w:ascii="Times New Roman" w:hAnsi="Times New Roman" w:cs="Times New Roman"/>
                <w:sz w:val="28"/>
                <w:szCs w:val="28"/>
                <w:lang w:val="uk-UA"/>
              </w:rPr>
              <w:t>Управління освіти, ЗПО</w:t>
            </w:r>
          </w:p>
        </w:tc>
        <w:tc>
          <w:tcPr>
            <w:tcW w:w="992" w:type="dxa"/>
          </w:tcPr>
          <w:p w14:paraId="3B3D2198"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333EA268"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04E92FA0" w14:textId="77777777" w:rsidR="00CE6837" w:rsidRPr="0017558A" w:rsidRDefault="00CE6837" w:rsidP="008F08D0">
            <w:pPr>
              <w:snapToGrid w:val="0"/>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14:paraId="00D4B750" w14:textId="77777777"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7B8935A6" w14:textId="77777777"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r>
      <w:tr w:rsidR="00CE6837" w:rsidRPr="0000654C" w14:paraId="1E939423" w14:textId="77777777" w:rsidTr="00AD0FF6">
        <w:tc>
          <w:tcPr>
            <w:tcW w:w="3083" w:type="dxa"/>
          </w:tcPr>
          <w:p w14:paraId="6EC48114" w14:textId="77777777" w:rsidR="00CE6837" w:rsidRPr="0017558A" w:rsidRDefault="00CE6837" w:rsidP="008F08D0">
            <w:pPr>
              <w:spacing w:after="0" w:line="240" w:lineRule="auto"/>
              <w:jc w:val="both"/>
              <w:rPr>
                <w:rFonts w:ascii="Times New Roman" w:hAnsi="Times New Roman" w:cs="Times New Roman"/>
                <w:sz w:val="28"/>
                <w:szCs w:val="28"/>
                <w:lang w:val="uk-UA"/>
              </w:rPr>
            </w:pPr>
            <w:r w:rsidRPr="0017558A">
              <w:rPr>
                <w:rFonts w:ascii="Times New Roman" w:hAnsi="Times New Roman" w:cs="Times New Roman"/>
                <w:b/>
                <w:bCs/>
                <w:sz w:val="28"/>
                <w:szCs w:val="28"/>
                <w:lang w:val="uk-UA"/>
              </w:rPr>
              <w:t>Проводити:</w:t>
            </w:r>
          </w:p>
        </w:tc>
        <w:tc>
          <w:tcPr>
            <w:tcW w:w="1985" w:type="dxa"/>
          </w:tcPr>
          <w:p w14:paraId="0398BCA1"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14:paraId="15891062"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14:paraId="4646334D"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851" w:type="dxa"/>
          </w:tcPr>
          <w:p w14:paraId="0E2AF78E"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850" w:type="dxa"/>
          </w:tcPr>
          <w:p w14:paraId="2167A940"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c>
          <w:tcPr>
            <w:tcW w:w="992" w:type="dxa"/>
          </w:tcPr>
          <w:p w14:paraId="20D4CB9A" w14:textId="77777777" w:rsidR="00CE6837" w:rsidRPr="0017558A" w:rsidRDefault="00CE6837" w:rsidP="008F08D0">
            <w:pPr>
              <w:spacing w:after="0" w:line="240" w:lineRule="auto"/>
              <w:jc w:val="both"/>
              <w:rPr>
                <w:rFonts w:ascii="Times New Roman" w:hAnsi="Times New Roman" w:cs="Times New Roman"/>
                <w:sz w:val="28"/>
                <w:szCs w:val="28"/>
                <w:lang w:val="uk-UA"/>
              </w:rPr>
            </w:pPr>
          </w:p>
        </w:tc>
      </w:tr>
      <w:tr w:rsidR="00CE6837" w:rsidRPr="0000654C" w14:paraId="62D28AB7" w14:textId="77777777" w:rsidTr="00AD0FF6">
        <w:tc>
          <w:tcPr>
            <w:tcW w:w="3083" w:type="dxa"/>
          </w:tcPr>
          <w:p w14:paraId="1EA6B73E" w14:textId="77777777" w:rsidR="00CE6837" w:rsidRPr="0017558A" w:rsidRDefault="00CE6837" w:rsidP="00CE6837">
            <w:pPr>
              <w:numPr>
                <w:ilvl w:val="0"/>
                <w:numId w:val="38"/>
              </w:numPr>
              <w:tabs>
                <w:tab w:val="clear" w:pos="0"/>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семінари, тренінги, майстер-класи для педагогічних працівників і координаторів з питань організації та супроводу діяльності органів учнівського самоврядування.</w:t>
            </w:r>
          </w:p>
        </w:tc>
        <w:tc>
          <w:tcPr>
            <w:tcW w:w="1985" w:type="dxa"/>
            <w:vAlign w:val="center"/>
          </w:tcPr>
          <w:p w14:paraId="7CD085A9"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ЦПРПП</w:t>
            </w:r>
            <w:r w:rsidRPr="0017558A">
              <w:rPr>
                <w:rFonts w:ascii="Times New Roman" w:hAnsi="Times New Roman" w:cs="Times New Roman"/>
                <w:sz w:val="28"/>
                <w:szCs w:val="28"/>
                <w:lang w:val="uk-UA"/>
              </w:rPr>
              <w:t>, ЗПО, ЗЗСО</w:t>
            </w:r>
          </w:p>
        </w:tc>
        <w:tc>
          <w:tcPr>
            <w:tcW w:w="992" w:type="dxa"/>
          </w:tcPr>
          <w:p w14:paraId="66A490D0"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52547578"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0D2B6ABE"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14:paraId="55AAAEF3" w14:textId="77777777"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14:paraId="10067566"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r>
      <w:tr w:rsidR="00CE6837" w:rsidRPr="0000654C" w14:paraId="0A7C7361" w14:textId="77777777" w:rsidTr="00AD0FF6">
        <w:tc>
          <w:tcPr>
            <w:tcW w:w="3083" w:type="dxa"/>
          </w:tcPr>
          <w:p w14:paraId="42208551" w14:textId="77777777" w:rsidR="00CE6837" w:rsidRPr="0017558A" w:rsidRDefault="00CE6837" w:rsidP="008F08D0">
            <w:pPr>
              <w:suppressAutoHyphens/>
              <w:spacing w:after="0" w:line="240" w:lineRule="auto"/>
              <w:ind w:left="142"/>
              <w:jc w:val="both"/>
              <w:rPr>
                <w:rFonts w:ascii="Times New Roman" w:hAnsi="Times New Roman" w:cs="Times New Roman"/>
                <w:b/>
                <w:bCs/>
                <w:sz w:val="28"/>
                <w:szCs w:val="28"/>
                <w:lang w:val="uk-UA"/>
              </w:rPr>
            </w:pPr>
            <w:r w:rsidRPr="0017558A">
              <w:rPr>
                <w:rFonts w:ascii="Times New Roman" w:hAnsi="Times New Roman" w:cs="Times New Roman"/>
                <w:b/>
                <w:bCs/>
                <w:sz w:val="28"/>
                <w:szCs w:val="28"/>
                <w:lang w:val="uk-UA"/>
              </w:rPr>
              <w:t>Сприяти:</w:t>
            </w:r>
          </w:p>
        </w:tc>
        <w:tc>
          <w:tcPr>
            <w:tcW w:w="1985" w:type="dxa"/>
            <w:vAlign w:val="center"/>
          </w:tcPr>
          <w:p w14:paraId="74A75169" w14:textId="77777777" w:rsidR="00CE6837" w:rsidRPr="0017558A" w:rsidRDefault="00CE6837" w:rsidP="008F08D0">
            <w:pPr>
              <w:spacing w:after="0" w:line="240" w:lineRule="auto"/>
              <w:jc w:val="center"/>
              <w:rPr>
                <w:rFonts w:ascii="Times New Roman" w:hAnsi="Times New Roman" w:cs="Times New Roman"/>
                <w:sz w:val="28"/>
                <w:szCs w:val="28"/>
                <w:lang w:val="uk-UA"/>
              </w:rPr>
            </w:pPr>
          </w:p>
        </w:tc>
        <w:tc>
          <w:tcPr>
            <w:tcW w:w="992" w:type="dxa"/>
          </w:tcPr>
          <w:p w14:paraId="51EB12F1" w14:textId="77777777" w:rsidR="00CE6837" w:rsidRPr="0017558A" w:rsidRDefault="00CE6837" w:rsidP="008F08D0">
            <w:pPr>
              <w:spacing w:after="0" w:line="240" w:lineRule="auto"/>
              <w:jc w:val="center"/>
              <w:rPr>
                <w:rFonts w:ascii="Times New Roman" w:hAnsi="Times New Roman" w:cs="Times New Roman"/>
                <w:sz w:val="28"/>
                <w:szCs w:val="28"/>
                <w:lang w:val="uk-UA"/>
              </w:rPr>
            </w:pPr>
          </w:p>
        </w:tc>
        <w:tc>
          <w:tcPr>
            <w:tcW w:w="992" w:type="dxa"/>
          </w:tcPr>
          <w:p w14:paraId="424293AC" w14:textId="77777777" w:rsidR="00CE6837" w:rsidRPr="0017558A" w:rsidRDefault="00CE6837" w:rsidP="008F08D0">
            <w:pPr>
              <w:spacing w:after="0" w:line="240" w:lineRule="auto"/>
              <w:jc w:val="center"/>
              <w:rPr>
                <w:rFonts w:ascii="Times New Roman" w:hAnsi="Times New Roman" w:cs="Times New Roman"/>
                <w:sz w:val="28"/>
                <w:szCs w:val="28"/>
                <w:lang w:val="uk-UA"/>
              </w:rPr>
            </w:pPr>
          </w:p>
        </w:tc>
        <w:tc>
          <w:tcPr>
            <w:tcW w:w="851" w:type="dxa"/>
          </w:tcPr>
          <w:p w14:paraId="0F280B73" w14:textId="77777777" w:rsidR="00CE6837" w:rsidRPr="0017558A" w:rsidRDefault="00CE6837" w:rsidP="008F08D0">
            <w:pPr>
              <w:spacing w:after="0" w:line="240" w:lineRule="auto"/>
              <w:jc w:val="center"/>
              <w:rPr>
                <w:rFonts w:ascii="Times New Roman" w:hAnsi="Times New Roman" w:cs="Times New Roman"/>
                <w:sz w:val="28"/>
                <w:szCs w:val="28"/>
                <w:lang w:val="uk-UA"/>
              </w:rPr>
            </w:pPr>
          </w:p>
        </w:tc>
        <w:tc>
          <w:tcPr>
            <w:tcW w:w="850" w:type="dxa"/>
          </w:tcPr>
          <w:p w14:paraId="0E4BE5B7" w14:textId="77777777" w:rsidR="00CE6837" w:rsidRPr="0017558A" w:rsidRDefault="00CE6837" w:rsidP="008F08D0">
            <w:pPr>
              <w:spacing w:after="0" w:line="240" w:lineRule="auto"/>
              <w:jc w:val="center"/>
              <w:rPr>
                <w:rFonts w:ascii="Times New Roman" w:hAnsi="Times New Roman" w:cs="Times New Roman"/>
                <w:sz w:val="28"/>
                <w:szCs w:val="28"/>
                <w:lang w:val="uk-UA"/>
              </w:rPr>
            </w:pPr>
          </w:p>
        </w:tc>
        <w:tc>
          <w:tcPr>
            <w:tcW w:w="992" w:type="dxa"/>
          </w:tcPr>
          <w:p w14:paraId="10B85408" w14:textId="77777777" w:rsidR="00CE6837" w:rsidRPr="0017558A" w:rsidRDefault="00CE6837" w:rsidP="008F08D0">
            <w:pPr>
              <w:spacing w:after="0" w:line="240" w:lineRule="auto"/>
              <w:jc w:val="center"/>
              <w:rPr>
                <w:rFonts w:ascii="Times New Roman" w:hAnsi="Times New Roman" w:cs="Times New Roman"/>
                <w:sz w:val="28"/>
                <w:szCs w:val="28"/>
                <w:lang w:val="uk-UA"/>
              </w:rPr>
            </w:pPr>
          </w:p>
        </w:tc>
      </w:tr>
      <w:tr w:rsidR="00CE6837" w:rsidRPr="0000654C" w14:paraId="28C64F94" w14:textId="77777777" w:rsidTr="00AD0FF6">
        <w:tc>
          <w:tcPr>
            <w:tcW w:w="3083" w:type="dxa"/>
          </w:tcPr>
          <w:p w14:paraId="6362F3C1" w14:textId="77777777" w:rsidR="00CE6837" w:rsidRPr="0017558A" w:rsidRDefault="00CE6837" w:rsidP="00CE6837">
            <w:pPr>
              <w:numPr>
                <w:ilvl w:val="0"/>
                <w:numId w:val="38"/>
              </w:numPr>
              <w:tabs>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lastRenderedPageBreak/>
              <w:t>участі педагогічних працівників у конкурсах на кращу модель учнівського самоврядування навчального закладу;</w:t>
            </w:r>
          </w:p>
        </w:tc>
        <w:tc>
          <w:tcPr>
            <w:tcW w:w="1985" w:type="dxa"/>
            <w:vAlign w:val="center"/>
          </w:tcPr>
          <w:p w14:paraId="662E10B2" w14:textId="77777777"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ЦПРПП</w:t>
            </w:r>
            <w:r w:rsidRPr="0017558A">
              <w:rPr>
                <w:rFonts w:ascii="Times New Roman" w:hAnsi="Times New Roman" w:cs="Times New Roman"/>
                <w:sz w:val="28"/>
                <w:szCs w:val="28"/>
                <w:lang w:val="uk-UA"/>
              </w:rPr>
              <w:t xml:space="preserve">, ЗПО, </w:t>
            </w:r>
          </w:p>
          <w:p w14:paraId="104377D9"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ЗЗСО</w:t>
            </w:r>
          </w:p>
        </w:tc>
        <w:tc>
          <w:tcPr>
            <w:tcW w:w="992" w:type="dxa"/>
          </w:tcPr>
          <w:p w14:paraId="07598AFD" w14:textId="77777777" w:rsidR="00CE6837" w:rsidRPr="0017558A" w:rsidRDefault="00CE6837" w:rsidP="008F08D0">
            <w:pPr>
              <w:snapToGrid w:val="0"/>
              <w:spacing w:after="0" w:line="240" w:lineRule="auto"/>
              <w:jc w:val="center"/>
              <w:rPr>
                <w:rFonts w:ascii="Times New Roman" w:hAnsi="Times New Roman" w:cs="Times New Roman"/>
                <w:sz w:val="28"/>
                <w:szCs w:val="28"/>
                <w:lang w:val="uk-UA"/>
              </w:rPr>
            </w:pPr>
          </w:p>
        </w:tc>
        <w:tc>
          <w:tcPr>
            <w:tcW w:w="992" w:type="dxa"/>
          </w:tcPr>
          <w:p w14:paraId="1135C682"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570D1E5A" w14:textId="77777777" w:rsidR="00CE6837" w:rsidRPr="0017558A" w:rsidRDefault="00CE6837" w:rsidP="008F08D0">
            <w:pPr>
              <w:spacing w:after="0" w:line="240" w:lineRule="auto"/>
              <w:jc w:val="center"/>
              <w:rPr>
                <w:rFonts w:ascii="Times New Roman" w:hAnsi="Times New Roman" w:cs="Times New Roman"/>
                <w:sz w:val="28"/>
                <w:szCs w:val="28"/>
                <w:lang w:val="uk-UA"/>
              </w:rPr>
            </w:pPr>
          </w:p>
        </w:tc>
        <w:tc>
          <w:tcPr>
            <w:tcW w:w="850" w:type="dxa"/>
          </w:tcPr>
          <w:p w14:paraId="2D523438" w14:textId="77777777" w:rsidR="00CE6837" w:rsidRPr="0017558A" w:rsidRDefault="00CE6837" w:rsidP="008F08D0">
            <w:pPr>
              <w:spacing w:after="0" w:line="240" w:lineRule="auto"/>
              <w:jc w:val="center"/>
              <w:rPr>
                <w:rFonts w:ascii="Times New Roman" w:hAnsi="Times New Roman" w:cs="Times New Roman"/>
                <w:lang w:val="uk-UA"/>
              </w:rPr>
            </w:pPr>
            <w:r w:rsidRPr="0017558A">
              <w:rPr>
                <w:rFonts w:ascii="Times New Roman" w:hAnsi="Times New Roman" w:cs="Times New Roman"/>
                <w:lang w:val="uk-UA"/>
              </w:rPr>
              <w:t>+</w:t>
            </w:r>
          </w:p>
        </w:tc>
        <w:tc>
          <w:tcPr>
            <w:tcW w:w="992" w:type="dxa"/>
          </w:tcPr>
          <w:p w14:paraId="45AA13CC" w14:textId="77777777" w:rsidR="00CE6837" w:rsidRPr="0017558A" w:rsidRDefault="00CE6837" w:rsidP="008F08D0">
            <w:pPr>
              <w:spacing w:after="0" w:line="240" w:lineRule="auto"/>
              <w:jc w:val="center"/>
              <w:rPr>
                <w:rFonts w:ascii="Times New Roman" w:hAnsi="Times New Roman" w:cs="Times New Roman"/>
                <w:sz w:val="28"/>
                <w:szCs w:val="28"/>
                <w:lang w:val="uk-UA"/>
              </w:rPr>
            </w:pPr>
          </w:p>
        </w:tc>
      </w:tr>
      <w:tr w:rsidR="00CE6837" w:rsidRPr="0000654C" w14:paraId="63E89258" w14:textId="77777777" w:rsidTr="00AD0FF6">
        <w:tc>
          <w:tcPr>
            <w:tcW w:w="3083" w:type="dxa"/>
          </w:tcPr>
          <w:p w14:paraId="5AE7ABC4" w14:textId="77777777" w:rsidR="00CE6837" w:rsidRPr="0017558A" w:rsidRDefault="00CE6837" w:rsidP="00CE6837">
            <w:pPr>
              <w:numPr>
                <w:ilvl w:val="0"/>
                <w:numId w:val="38"/>
              </w:numPr>
              <w:tabs>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участі у засіданнях та зльотах органів учнівського самоврядування на всіх рівнях (навчальний заклад – місто - громада – область);</w:t>
            </w:r>
          </w:p>
        </w:tc>
        <w:tc>
          <w:tcPr>
            <w:tcW w:w="1985" w:type="dxa"/>
            <w:vAlign w:val="center"/>
          </w:tcPr>
          <w:p w14:paraId="04B57797"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t>ЗЗСО</w:t>
            </w:r>
            <w:r w:rsidRPr="0017558A">
              <w:rPr>
                <w:rFonts w:ascii="Times New Roman" w:hAnsi="Times New Roman" w:cs="Times New Roman"/>
                <w:sz w:val="28"/>
                <w:szCs w:val="28"/>
                <w:lang w:val="uk-UA"/>
              </w:rPr>
              <w:t>, ЗПО</w:t>
            </w:r>
          </w:p>
        </w:tc>
        <w:tc>
          <w:tcPr>
            <w:tcW w:w="992" w:type="dxa"/>
          </w:tcPr>
          <w:p w14:paraId="40B99939"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2B37F07B"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1C11712F"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14:paraId="642FCB06" w14:textId="77777777"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14:paraId="188C92CD"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r>
      <w:tr w:rsidR="00CE6837" w:rsidRPr="0000654C" w14:paraId="66C52FB3" w14:textId="77777777" w:rsidTr="00AD0FF6">
        <w:tc>
          <w:tcPr>
            <w:tcW w:w="3083" w:type="dxa"/>
          </w:tcPr>
          <w:p w14:paraId="6C432BEF" w14:textId="77777777" w:rsidR="00CE6837" w:rsidRPr="0017558A" w:rsidRDefault="00CE6837" w:rsidP="00CE6837">
            <w:pPr>
              <w:numPr>
                <w:ilvl w:val="0"/>
                <w:numId w:val="38"/>
              </w:numPr>
              <w:tabs>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співпраці органів учнівського самоврядування Бахмут</w:t>
            </w:r>
            <w:r w:rsidRPr="0017558A">
              <w:rPr>
                <w:rFonts w:ascii="Times New Roman" w:hAnsi="Times New Roman" w:cs="Times New Roman"/>
                <w:sz w:val="28"/>
                <w:szCs w:val="28"/>
                <w:lang w:val="en-US"/>
              </w:rPr>
              <w:t>c</w:t>
            </w:r>
            <w:r w:rsidRPr="0017558A">
              <w:rPr>
                <w:rFonts w:ascii="Times New Roman" w:hAnsi="Times New Roman" w:cs="Times New Roman"/>
                <w:sz w:val="28"/>
                <w:szCs w:val="28"/>
              </w:rPr>
              <w:t xml:space="preserve">ької міської </w:t>
            </w:r>
            <w:r>
              <w:rPr>
                <w:rFonts w:ascii="Times New Roman" w:hAnsi="Times New Roman" w:cs="Times New Roman"/>
                <w:sz w:val="28"/>
                <w:szCs w:val="28"/>
              </w:rPr>
              <w:t>ОТГ</w:t>
            </w:r>
            <w:r w:rsidRPr="0017558A">
              <w:rPr>
                <w:rFonts w:ascii="Times New Roman" w:hAnsi="Times New Roman" w:cs="Times New Roman"/>
                <w:sz w:val="28"/>
                <w:szCs w:val="28"/>
                <w:lang w:val="uk-UA"/>
              </w:rPr>
              <w:t xml:space="preserve"> з місцевими громадськими організаціями;</w:t>
            </w:r>
          </w:p>
        </w:tc>
        <w:tc>
          <w:tcPr>
            <w:tcW w:w="1985" w:type="dxa"/>
            <w:vAlign w:val="center"/>
          </w:tcPr>
          <w:p w14:paraId="67F9543A"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Управління освіти, ЗПО, ЗЗСО</w:t>
            </w:r>
          </w:p>
        </w:tc>
        <w:tc>
          <w:tcPr>
            <w:tcW w:w="992" w:type="dxa"/>
          </w:tcPr>
          <w:p w14:paraId="63211E31" w14:textId="77777777"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2" w:type="dxa"/>
          </w:tcPr>
          <w:p w14:paraId="089037F0"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1FBEA883"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14:paraId="70537783"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4D1CD932" w14:textId="77777777"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6837" w:rsidRPr="0000654C" w14:paraId="22BA8AFB" w14:textId="77777777" w:rsidTr="00AD0FF6">
        <w:tc>
          <w:tcPr>
            <w:tcW w:w="3083" w:type="dxa"/>
          </w:tcPr>
          <w:p w14:paraId="35C3CC61" w14:textId="77777777" w:rsidR="00CE6837" w:rsidRPr="0017558A" w:rsidRDefault="00CE6837" w:rsidP="00CE6837">
            <w:pPr>
              <w:numPr>
                <w:ilvl w:val="0"/>
                <w:numId w:val="38"/>
              </w:numPr>
              <w:tabs>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участі учнівської молоді у туристичних походах для вивчення природи, історії та культури рідного краю.</w:t>
            </w:r>
          </w:p>
        </w:tc>
        <w:tc>
          <w:tcPr>
            <w:tcW w:w="1985" w:type="dxa"/>
            <w:vAlign w:val="center"/>
          </w:tcPr>
          <w:p w14:paraId="338483B9"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ЗПО, ЗЗСО</w:t>
            </w:r>
          </w:p>
        </w:tc>
        <w:tc>
          <w:tcPr>
            <w:tcW w:w="992" w:type="dxa"/>
          </w:tcPr>
          <w:p w14:paraId="7DBE2BEA" w14:textId="77777777" w:rsidR="00CE6837" w:rsidRPr="0017558A" w:rsidRDefault="00CE6837" w:rsidP="008F08D0">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2" w:type="dxa"/>
          </w:tcPr>
          <w:p w14:paraId="03A7BCCD"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5502C3A3"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14:paraId="661822C6" w14:textId="77777777"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14:paraId="46FAE89C" w14:textId="77777777"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6837" w:rsidRPr="0000654C" w14:paraId="2101CFF8" w14:textId="77777777" w:rsidTr="00AD0FF6">
        <w:tc>
          <w:tcPr>
            <w:tcW w:w="3083" w:type="dxa"/>
          </w:tcPr>
          <w:p w14:paraId="69727EA5" w14:textId="77777777" w:rsidR="00CE6837" w:rsidRPr="0017558A" w:rsidRDefault="00CE6837" w:rsidP="00CE6837">
            <w:pPr>
              <w:numPr>
                <w:ilvl w:val="0"/>
                <w:numId w:val="38"/>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17558A">
              <w:rPr>
                <w:rFonts w:ascii="Times New Roman" w:hAnsi="Times New Roman" w:cs="Times New Roman"/>
                <w:sz w:val="28"/>
                <w:szCs w:val="28"/>
                <w:lang w:val="uk-UA"/>
              </w:rPr>
              <w:t>розвитку учнівських клубів за інтересами, що ґрунтуються на концепції сталого розвитку.</w:t>
            </w:r>
          </w:p>
        </w:tc>
        <w:tc>
          <w:tcPr>
            <w:tcW w:w="1985" w:type="dxa"/>
            <w:vAlign w:val="center"/>
          </w:tcPr>
          <w:p w14:paraId="68717A5F"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ЗПО, ЗЗСО</w:t>
            </w:r>
          </w:p>
        </w:tc>
        <w:tc>
          <w:tcPr>
            <w:tcW w:w="992" w:type="dxa"/>
          </w:tcPr>
          <w:p w14:paraId="64708712" w14:textId="77777777" w:rsidR="00CE6837" w:rsidRPr="0017558A" w:rsidRDefault="00CE6837" w:rsidP="008F08D0">
            <w:pPr>
              <w:snapToGri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2" w:type="dxa"/>
          </w:tcPr>
          <w:p w14:paraId="4BFAA158" w14:textId="77777777" w:rsidR="00CE6837" w:rsidRPr="0017558A" w:rsidRDefault="00CE6837" w:rsidP="008F08D0">
            <w:pPr>
              <w:snapToGrid w:val="0"/>
              <w:spacing w:after="0" w:line="240" w:lineRule="auto"/>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690C84B5"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14:paraId="204C087F" w14:textId="77777777" w:rsidR="00CE6837" w:rsidRPr="0017558A" w:rsidRDefault="00CE6837" w:rsidP="008F08D0">
            <w:pPr>
              <w:spacing w:after="0" w:line="240" w:lineRule="auto"/>
              <w:jc w:val="center"/>
              <w:rPr>
                <w:rFonts w:ascii="Times New Roman" w:hAnsi="Times New Roman" w:cs="Times New Roman"/>
              </w:rPr>
            </w:pPr>
            <w:r w:rsidRPr="0017558A">
              <w:rPr>
                <w:rFonts w:ascii="Times New Roman" w:hAnsi="Times New Roman" w:cs="Times New Roman"/>
                <w:sz w:val="28"/>
                <w:szCs w:val="28"/>
                <w:lang w:val="uk-UA"/>
              </w:rPr>
              <w:t>+</w:t>
            </w:r>
          </w:p>
        </w:tc>
        <w:tc>
          <w:tcPr>
            <w:tcW w:w="992" w:type="dxa"/>
          </w:tcPr>
          <w:p w14:paraId="1FEEA377" w14:textId="77777777" w:rsidR="00CE6837" w:rsidRPr="0017558A" w:rsidRDefault="00CE6837" w:rsidP="008F08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E6837" w:rsidRPr="0000654C" w14:paraId="6190D775" w14:textId="77777777" w:rsidTr="00AD0FF6">
        <w:tc>
          <w:tcPr>
            <w:tcW w:w="3083" w:type="dxa"/>
          </w:tcPr>
          <w:p w14:paraId="5D94185C" w14:textId="77777777" w:rsidR="00CE6837" w:rsidRPr="0017558A" w:rsidRDefault="00CE6837" w:rsidP="008F08D0">
            <w:pPr>
              <w:tabs>
                <w:tab w:val="left" w:pos="284"/>
              </w:tabs>
              <w:suppressAutoHyphens/>
              <w:spacing w:after="0" w:line="240" w:lineRule="auto"/>
              <w:jc w:val="both"/>
              <w:rPr>
                <w:rFonts w:ascii="Times New Roman" w:hAnsi="Times New Roman" w:cs="Times New Roman"/>
                <w:sz w:val="28"/>
                <w:szCs w:val="28"/>
                <w:lang w:val="uk-UA"/>
              </w:rPr>
            </w:pPr>
            <w:r w:rsidRPr="0017558A">
              <w:rPr>
                <w:rFonts w:ascii="Times New Roman" w:hAnsi="Times New Roman" w:cs="Times New Roman"/>
                <w:b/>
                <w:bCs/>
                <w:sz w:val="28"/>
                <w:szCs w:val="28"/>
                <w:lang w:val="uk-UA"/>
              </w:rPr>
              <w:t>Висвітлювати</w:t>
            </w:r>
            <w:r w:rsidRPr="0017558A">
              <w:rPr>
                <w:rFonts w:ascii="Times New Roman" w:hAnsi="Times New Roman" w:cs="Times New Roman"/>
                <w:sz w:val="28"/>
                <w:szCs w:val="28"/>
                <w:lang w:val="uk-UA"/>
              </w:rPr>
              <w:t xml:space="preserve"> інформацію щодо діяльності учнівського самоврядування Бахмут</w:t>
            </w:r>
            <w:r w:rsidRPr="0017558A">
              <w:rPr>
                <w:rFonts w:ascii="Times New Roman" w:hAnsi="Times New Roman" w:cs="Times New Roman"/>
                <w:sz w:val="28"/>
                <w:szCs w:val="28"/>
                <w:lang w:val="en-US"/>
              </w:rPr>
              <w:t>c</w:t>
            </w:r>
            <w:r w:rsidRPr="0017558A">
              <w:rPr>
                <w:rFonts w:ascii="Times New Roman" w:hAnsi="Times New Roman" w:cs="Times New Roman"/>
                <w:sz w:val="28"/>
                <w:szCs w:val="28"/>
              </w:rPr>
              <w:t xml:space="preserve">ької міської </w:t>
            </w:r>
            <w:r>
              <w:rPr>
                <w:rFonts w:ascii="Times New Roman" w:hAnsi="Times New Roman" w:cs="Times New Roman"/>
                <w:sz w:val="28"/>
                <w:szCs w:val="28"/>
              </w:rPr>
              <w:t>ОТГ</w:t>
            </w:r>
            <w:r w:rsidRPr="0017558A">
              <w:rPr>
                <w:rFonts w:ascii="Times New Roman" w:hAnsi="Times New Roman" w:cs="Times New Roman"/>
                <w:sz w:val="28"/>
                <w:szCs w:val="28"/>
                <w:lang w:val="uk-UA"/>
              </w:rPr>
              <w:t xml:space="preserve"> через Інтернет-ресурси.</w:t>
            </w:r>
          </w:p>
        </w:tc>
        <w:tc>
          <w:tcPr>
            <w:tcW w:w="1985" w:type="dxa"/>
            <w:vAlign w:val="center"/>
          </w:tcPr>
          <w:p w14:paraId="15777544"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Управління освіти, ЗПО</w:t>
            </w:r>
          </w:p>
        </w:tc>
        <w:tc>
          <w:tcPr>
            <w:tcW w:w="992" w:type="dxa"/>
          </w:tcPr>
          <w:p w14:paraId="22DA5E23"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2E5A338A"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1" w:type="dxa"/>
          </w:tcPr>
          <w:p w14:paraId="55781245"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850" w:type="dxa"/>
          </w:tcPr>
          <w:p w14:paraId="7A61B26F" w14:textId="77777777" w:rsidR="00CE6837" w:rsidRPr="0017558A" w:rsidRDefault="00CE6837" w:rsidP="008F08D0">
            <w:pPr>
              <w:spacing w:after="0" w:line="240" w:lineRule="auto"/>
              <w:jc w:val="center"/>
              <w:rPr>
                <w:rFonts w:ascii="Times New Roman" w:hAnsi="Times New Roman" w:cs="Times New Roman"/>
                <w:sz w:val="28"/>
                <w:szCs w:val="28"/>
                <w:lang w:val="uk-UA"/>
              </w:rPr>
            </w:pPr>
            <w:r w:rsidRPr="0017558A">
              <w:rPr>
                <w:rFonts w:ascii="Times New Roman" w:hAnsi="Times New Roman" w:cs="Times New Roman"/>
                <w:sz w:val="28"/>
                <w:szCs w:val="28"/>
                <w:lang w:val="uk-UA"/>
              </w:rPr>
              <w:t>+</w:t>
            </w:r>
          </w:p>
        </w:tc>
        <w:tc>
          <w:tcPr>
            <w:tcW w:w="992" w:type="dxa"/>
          </w:tcPr>
          <w:p w14:paraId="11075692" w14:textId="77777777" w:rsidR="00CE6837" w:rsidRPr="0017558A" w:rsidRDefault="00CE6837" w:rsidP="008F08D0">
            <w:pPr>
              <w:spacing w:after="0" w:line="240" w:lineRule="auto"/>
              <w:jc w:val="center"/>
              <w:rPr>
                <w:rFonts w:ascii="Times New Roman" w:hAnsi="Times New Roman" w:cs="Times New Roman"/>
                <w:sz w:val="28"/>
                <w:szCs w:val="28"/>
                <w:lang w:val="uk-UA"/>
              </w:rPr>
            </w:pPr>
          </w:p>
        </w:tc>
      </w:tr>
    </w:tbl>
    <w:p w14:paraId="0CA69B18" w14:textId="77777777" w:rsidR="00CE6837" w:rsidRDefault="00CE6837" w:rsidP="00CE6837">
      <w:pPr>
        <w:pStyle w:val="aa"/>
        <w:spacing w:before="0"/>
        <w:ind w:left="0" w:firstLine="720"/>
        <w:jc w:val="both"/>
        <w:rPr>
          <w:lang w:val="en-US"/>
        </w:rPr>
      </w:pPr>
    </w:p>
    <w:p w14:paraId="6E98974C" w14:textId="77777777" w:rsidR="00CE6837" w:rsidRDefault="00CE6837" w:rsidP="00CE6837">
      <w:pPr>
        <w:pStyle w:val="a5"/>
        <w:rPr>
          <w:lang w:val="en-US" w:eastAsia="ru-RU"/>
        </w:rPr>
      </w:pPr>
    </w:p>
    <w:p w14:paraId="6EF1258F" w14:textId="77777777" w:rsidR="00CE6837" w:rsidRPr="00477A5D" w:rsidRDefault="00CE6837" w:rsidP="00CE6837">
      <w:pPr>
        <w:pStyle w:val="aa"/>
        <w:spacing w:before="0"/>
        <w:ind w:left="0" w:firstLine="720"/>
        <w:jc w:val="both"/>
      </w:pPr>
      <w:r w:rsidRPr="00477A5D">
        <w:t>Очікувані результати:</w:t>
      </w:r>
    </w:p>
    <w:p w14:paraId="343ACEF8" w14:textId="77777777" w:rsidR="00CE6837" w:rsidRPr="004F283A" w:rsidRDefault="00CE6837" w:rsidP="00CE6837">
      <w:pPr>
        <w:pStyle w:val="12"/>
        <w:numPr>
          <w:ilvl w:val="0"/>
          <w:numId w:val="29"/>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створено дієву систему</w:t>
      </w:r>
      <w:r w:rsidRPr="004F283A">
        <w:rPr>
          <w:rFonts w:ascii="Times New Roman" w:hAnsi="Times New Roman" w:cs="Times New Roman"/>
          <w:sz w:val="28"/>
          <w:szCs w:val="28"/>
          <w:lang w:val="uk-UA"/>
        </w:rPr>
        <w:t xml:space="preserve"> міських органів учнівського самоврядування в умовах децентралізації</w:t>
      </w:r>
      <w:r>
        <w:rPr>
          <w:rFonts w:ascii="Times New Roman" w:hAnsi="Times New Roman" w:cs="Times New Roman"/>
          <w:sz w:val="28"/>
          <w:szCs w:val="28"/>
          <w:lang w:val="uk-UA"/>
        </w:rPr>
        <w:t>;</w:t>
      </w:r>
    </w:p>
    <w:p w14:paraId="4F22C8D9" w14:textId="77777777" w:rsidR="00CE6837" w:rsidRPr="004F283A" w:rsidRDefault="00CE6837" w:rsidP="00CE6837">
      <w:pPr>
        <w:pStyle w:val="12"/>
        <w:numPr>
          <w:ilvl w:val="0"/>
          <w:numId w:val="29"/>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впроваджено реалізацію</w:t>
      </w:r>
      <w:r w:rsidRPr="004F283A">
        <w:rPr>
          <w:rFonts w:ascii="Times New Roman" w:hAnsi="Times New Roman" w:cs="Times New Roman"/>
          <w:sz w:val="28"/>
          <w:szCs w:val="28"/>
          <w:lang w:val="uk-UA"/>
        </w:rPr>
        <w:t xml:space="preserve"> спільних проектів і заходів учнівського самоврядування з батьківською громадо</w:t>
      </w:r>
      <w:r>
        <w:rPr>
          <w:rFonts w:ascii="Times New Roman" w:hAnsi="Times New Roman" w:cs="Times New Roman"/>
          <w:sz w:val="28"/>
          <w:szCs w:val="28"/>
          <w:lang w:val="uk-UA"/>
        </w:rPr>
        <w:t>ю та громадськими організаціями;</w:t>
      </w:r>
    </w:p>
    <w:p w14:paraId="048014FC" w14:textId="77777777" w:rsidR="007D1D03" w:rsidRPr="00AD0FF6" w:rsidRDefault="00CE6837" w:rsidP="00AD0FF6">
      <w:pPr>
        <w:pStyle w:val="12"/>
        <w:numPr>
          <w:ilvl w:val="0"/>
          <w:numId w:val="29"/>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відповідність спосо</w:t>
      </w:r>
      <w:r w:rsidRPr="004F283A">
        <w:rPr>
          <w:rFonts w:ascii="Times New Roman" w:hAnsi="Times New Roman" w:cs="Times New Roman"/>
          <w:sz w:val="28"/>
          <w:szCs w:val="28"/>
          <w:lang w:val="uk-UA"/>
        </w:rPr>
        <w:t>б</w:t>
      </w:r>
      <w:r>
        <w:rPr>
          <w:rFonts w:ascii="Times New Roman" w:hAnsi="Times New Roman" w:cs="Times New Roman"/>
          <w:sz w:val="28"/>
          <w:szCs w:val="28"/>
          <w:lang w:val="uk-UA"/>
        </w:rPr>
        <w:t>у</w:t>
      </w:r>
      <w:r w:rsidRPr="004F283A">
        <w:rPr>
          <w:rFonts w:ascii="Times New Roman" w:hAnsi="Times New Roman" w:cs="Times New Roman"/>
          <w:sz w:val="28"/>
          <w:szCs w:val="28"/>
          <w:lang w:val="uk-UA"/>
        </w:rPr>
        <w:t xml:space="preserve"> життя учнівської мол</w:t>
      </w:r>
      <w:r w:rsidR="00AD0FF6">
        <w:rPr>
          <w:rFonts w:ascii="Times New Roman" w:hAnsi="Times New Roman" w:cs="Times New Roman"/>
          <w:sz w:val="28"/>
          <w:szCs w:val="28"/>
          <w:lang w:val="uk-UA"/>
        </w:rPr>
        <w:t>оді, принципам сталого розвитку.</w:t>
      </w:r>
    </w:p>
    <w:p w14:paraId="40B1CD75" w14:textId="77777777" w:rsidR="00CE6837" w:rsidRDefault="00CE6837" w:rsidP="00EF032C">
      <w:pPr>
        <w:pStyle w:val="11"/>
        <w:tabs>
          <w:tab w:val="left" w:pos="3540"/>
        </w:tabs>
        <w:jc w:val="center"/>
        <w:rPr>
          <w:rFonts w:ascii="Times New Roman" w:hAnsi="Times New Roman" w:cs="Times New Roman"/>
          <w:b/>
          <w:bCs/>
          <w:sz w:val="28"/>
          <w:szCs w:val="28"/>
          <w:lang w:val="uk-UA"/>
        </w:rPr>
      </w:pPr>
      <w:r w:rsidRPr="004F283A">
        <w:rPr>
          <w:rFonts w:ascii="Times New Roman" w:hAnsi="Times New Roman" w:cs="Times New Roman"/>
          <w:b/>
          <w:bCs/>
          <w:sz w:val="28"/>
          <w:szCs w:val="28"/>
        </w:rPr>
        <w:t xml:space="preserve">4.3. </w:t>
      </w:r>
      <w:r>
        <w:rPr>
          <w:rFonts w:ascii="Times New Roman" w:hAnsi="Times New Roman" w:cs="Times New Roman"/>
          <w:b/>
          <w:bCs/>
          <w:sz w:val="28"/>
          <w:szCs w:val="28"/>
          <w:lang w:val="uk-UA"/>
        </w:rPr>
        <w:t>Проє</w:t>
      </w:r>
      <w:r w:rsidRPr="004F283A">
        <w:rPr>
          <w:rFonts w:ascii="Times New Roman" w:hAnsi="Times New Roman" w:cs="Times New Roman"/>
          <w:b/>
          <w:bCs/>
          <w:sz w:val="28"/>
          <w:szCs w:val="28"/>
          <w:lang w:val="uk-UA"/>
        </w:rPr>
        <w:t xml:space="preserve">кт </w:t>
      </w:r>
      <w:r w:rsidRPr="004F283A">
        <w:rPr>
          <w:rFonts w:ascii="Times New Roman" w:hAnsi="Times New Roman" w:cs="Times New Roman"/>
          <w:b/>
          <w:bCs/>
          <w:sz w:val="28"/>
          <w:szCs w:val="28"/>
        </w:rPr>
        <w:t xml:space="preserve"> </w:t>
      </w:r>
      <w:r w:rsidRPr="004F283A">
        <w:rPr>
          <w:rFonts w:ascii="Times New Roman" w:hAnsi="Times New Roman" w:cs="Times New Roman"/>
          <w:b/>
          <w:bCs/>
          <w:sz w:val="28"/>
          <w:szCs w:val="28"/>
          <w:lang w:val="uk-UA"/>
        </w:rPr>
        <w:t>«Освіта та духовний розвиток»</w:t>
      </w:r>
    </w:p>
    <w:p w14:paraId="0023C70B" w14:textId="77777777" w:rsidR="00CE6837" w:rsidRPr="00D6153D" w:rsidRDefault="00CE6837" w:rsidP="00CE6837">
      <w:pPr>
        <w:pStyle w:val="11"/>
        <w:jc w:val="center"/>
        <w:rPr>
          <w:rFonts w:ascii="Times New Roman" w:hAnsi="Times New Roman" w:cs="Times New Roman"/>
          <w:b/>
          <w:bCs/>
          <w:sz w:val="24"/>
          <w:szCs w:val="24"/>
          <w:lang w:val="uk-UA"/>
        </w:rPr>
      </w:pPr>
    </w:p>
    <w:p w14:paraId="779793AF" w14:textId="77777777" w:rsidR="00CE6837" w:rsidRPr="004F283A" w:rsidRDefault="00CE6837" w:rsidP="00CE6837">
      <w:pPr>
        <w:pStyle w:val="ad"/>
        <w:ind w:right="-2" w:firstLine="0"/>
        <w:jc w:val="both"/>
      </w:pPr>
      <w:r w:rsidRPr="00D017B9">
        <w:rPr>
          <w:bCs w:val="0"/>
          <w:iCs w:val="0"/>
        </w:rPr>
        <w:t>Завдання</w:t>
      </w:r>
      <w:r w:rsidRPr="00477A5D">
        <w:t>:</w:t>
      </w:r>
      <w:r w:rsidRPr="004F283A">
        <w:t xml:space="preserve"> </w:t>
      </w:r>
      <w:r w:rsidRPr="004F283A">
        <w:rPr>
          <w:b w:val="0"/>
          <w:bCs w:val="0"/>
          <w:i w:val="0"/>
          <w:iCs w:val="0"/>
        </w:rPr>
        <w:t xml:space="preserve">формування у дітей та молоді свідомо-відповідального ставлення до життя шляхом виховання на загальнолюдських морально-етичних цінностях, відродження та поширення духовної спадщини українського народу. </w:t>
      </w:r>
    </w:p>
    <w:p w14:paraId="0D09A49A" w14:textId="77777777" w:rsidR="00CE6837" w:rsidRPr="004F283A" w:rsidRDefault="00CE6837" w:rsidP="00CE6837">
      <w:pPr>
        <w:pStyle w:val="11"/>
        <w:jc w:val="center"/>
        <w:rPr>
          <w:rFonts w:ascii="Times New Roman" w:hAnsi="Times New Roman" w:cs="Times New Roman"/>
          <w:b/>
          <w:bCs/>
          <w:sz w:val="28"/>
          <w:szCs w:val="28"/>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08"/>
        <w:gridCol w:w="1701"/>
        <w:gridCol w:w="993"/>
        <w:gridCol w:w="992"/>
        <w:gridCol w:w="850"/>
        <w:gridCol w:w="851"/>
        <w:gridCol w:w="850"/>
      </w:tblGrid>
      <w:tr w:rsidR="00CE6837" w:rsidRPr="004F283A" w14:paraId="1487B0FE" w14:textId="77777777" w:rsidTr="00AD0FF6">
        <w:tc>
          <w:tcPr>
            <w:tcW w:w="3508" w:type="dxa"/>
            <w:vMerge w:val="restart"/>
          </w:tcPr>
          <w:p w14:paraId="45FC6BC1" w14:textId="77777777" w:rsidR="00CE6837" w:rsidRPr="00A628F8" w:rsidRDefault="00CE6837" w:rsidP="008F08D0">
            <w:pPr>
              <w:pStyle w:val="11"/>
              <w:jc w:val="center"/>
              <w:rPr>
                <w:rFonts w:ascii="Times New Roman" w:hAnsi="Times New Roman" w:cs="Times New Roman"/>
                <w:sz w:val="28"/>
                <w:szCs w:val="28"/>
                <w:lang w:val="en-US"/>
              </w:rPr>
            </w:pPr>
            <w:r w:rsidRPr="00A628F8">
              <w:rPr>
                <w:rFonts w:ascii="Times New Roman" w:hAnsi="Times New Roman" w:cs="Times New Roman"/>
                <w:sz w:val="28"/>
                <w:szCs w:val="28"/>
                <w:lang w:val="az-Cyrl-AZ"/>
              </w:rPr>
              <w:t xml:space="preserve">Шляхи реалізації </w:t>
            </w:r>
          </w:p>
        </w:tc>
        <w:tc>
          <w:tcPr>
            <w:tcW w:w="1701" w:type="dxa"/>
            <w:vMerge w:val="restart"/>
          </w:tcPr>
          <w:p w14:paraId="7FBEB3B6" w14:textId="77777777" w:rsidR="00CE6837" w:rsidRPr="00A628F8"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az-Cyrl-AZ"/>
              </w:rPr>
              <w:t>Виконавці</w:t>
            </w:r>
          </w:p>
        </w:tc>
        <w:tc>
          <w:tcPr>
            <w:tcW w:w="4536" w:type="dxa"/>
            <w:gridSpan w:val="5"/>
          </w:tcPr>
          <w:p w14:paraId="52013CD6" w14:textId="77777777" w:rsidR="00CE6837" w:rsidRPr="00A628F8"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Термін виконання</w:t>
            </w:r>
          </w:p>
        </w:tc>
      </w:tr>
      <w:tr w:rsidR="00CE6837" w:rsidRPr="004F283A" w14:paraId="49BBAD04" w14:textId="77777777" w:rsidTr="00AD0FF6">
        <w:tc>
          <w:tcPr>
            <w:tcW w:w="3508" w:type="dxa"/>
            <w:vMerge/>
          </w:tcPr>
          <w:p w14:paraId="349DAC2F" w14:textId="77777777" w:rsidR="00CE6837" w:rsidRPr="00A628F8" w:rsidRDefault="00CE6837" w:rsidP="008F08D0">
            <w:pPr>
              <w:pStyle w:val="11"/>
              <w:jc w:val="center"/>
              <w:rPr>
                <w:rFonts w:ascii="Times New Roman" w:hAnsi="Times New Roman" w:cs="Times New Roman"/>
                <w:sz w:val="28"/>
                <w:szCs w:val="28"/>
                <w:lang w:val="az-Cyrl-AZ"/>
              </w:rPr>
            </w:pPr>
          </w:p>
        </w:tc>
        <w:tc>
          <w:tcPr>
            <w:tcW w:w="1701" w:type="dxa"/>
            <w:vMerge/>
          </w:tcPr>
          <w:p w14:paraId="1FE34B7C" w14:textId="77777777" w:rsidR="00CE6837" w:rsidRPr="00A628F8" w:rsidRDefault="00CE6837" w:rsidP="008F08D0">
            <w:pPr>
              <w:pStyle w:val="11"/>
              <w:jc w:val="center"/>
              <w:rPr>
                <w:rFonts w:ascii="Times New Roman" w:hAnsi="Times New Roman" w:cs="Times New Roman"/>
                <w:sz w:val="28"/>
                <w:szCs w:val="28"/>
                <w:lang w:val="en-US"/>
              </w:rPr>
            </w:pPr>
          </w:p>
        </w:tc>
        <w:tc>
          <w:tcPr>
            <w:tcW w:w="993" w:type="dxa"/>
          </w:tcPr>
          <w:p w14:paraId="6DD3A7AA" w14:textId="77777777" w:rsidR="00CE6837" w:rsidRPr="00A628F8" w:rsidRDefault="00CE6837"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992" w:type="dxa"/>
          </w:tcPr>
          <w:p w14:paraId="6BD419DE" w14:textId="77777777" w:rsidR="00CE6837" w:rsidRPr="00A628F8" w:rsidRDefault="00CE6837"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2022</w:t>
            </w:r>
          </w:p>
        </w:tc>
        <w:tc>
          <w:tcPr>
            <w:tcW w:w="850" w:type="dxa"/>
          </w:tcPr>
          <w:p w14:paraId="42F15641" w14:textId="77777777" w:rsidR="00CE6837" w:rsidRPr="00A628F8" w:rsidRDefault="00CE6837"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2023</w:t>
            </w:r>
          </w:p>
        </w:tc>
        <w:tc>
          <w:tcPr>
            <w:tcW w:w="851" w:type="dxa"/>
          </w:tcPr>
          <w:p w14:paraId="3F86D826" w14:textId="77777777" w:rsidR="00CE6837" w:rsidRPr="00A628F8" w:rsidRDefault="00CE6837" w:rsidP="008F08D0">
            <w:pPr>
              <w:pStyle w:val="11"/>
              <w:jc w:val="center"/>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850" w:type="dxa"/>
          </w:tcPr>
          <w:p w14:paraId="331F1028" w14:textId="77777777" w:rsidR="00CE6837" w:rsidRPr="0045520E" w:rsidRDefault="00CE6837" w:rsidP="008F08D0">
            <w:pPr>
              <w:pStyle w:val="11"/>
              <w:jc w:val="center"/>
              <w:rPr>
                <w:rFonts w:ascii="Times New Roman" w:hAnsi="Times New Roman" w:cs="Times New Roman"/>
                <w:sz w:val="28"/>
                <w:szCs w:val="28"/>
                <w:lang w:val="en-US"/>
              </w:rPr>
            </w:pPr>
            <w:r>
              <w:rPr>
                <w:rFonts w:ascii="Times New Roman" w:hAnsi="Times New Roman" w:cs="Times New Roman"/>
                <w:sz w:val="28"/>
                <w:szCs w:val="28"/>
                <w:lang w:val="en-US"/>
              </w:rPr>
              <w:t>2025</w:t>
            </w:r>
          </w:p>
        </w:tc>
      </w:tr>
      <w:tr w:rsidR="00CE6837" w:rsidRPr="004F283A" w14:paraId="116E957F" w14:textId="77777777" w:rsidTr="00AD0FF6">
        <w:tc>
          <w:tcPr>
            <w:tcW w:w="3508" w:type="dxa"/>
          </w:tcPr>
          <w:p w14:paraId="3FE94E2A" w14:textId="77777777" w:rsidR="00CE6837" w:rsidRPr="00A628F8" w:rsidRDefault="00CE6837" w:rsidP="008F08D0">
            <w:pPr>
              <w:pStyle w:val="a7"/>
              <w:tabs>
                <w:tab w:val="left" w:pos="426"/>
                <w:tab w:val="left" w:pos="709"/>
              </w:tabs>
              <w:spacing w:before="0" w:beforeAutospacing="0" w:after="0" w:afterAutospacing="0"/>
              <w:jc w:val="both"/>
              <w:rPr>
                <w:sz w:val="28"/>
                <w:szCs w:val="28"/>
                <w:lang w:val="az-Cyrl-AZ"/>
              </w:rPr>
            </w:pPr>
            <w:r w:rsidRPr="00A628F8">
              <w:rPr>
                <w:b/>
                <w:bCs/>
                <w:sz w:val="28"/>
                <w:szCs w:val="28"/>
                <w:lang w:val="az-Cyrl-AZ"/>
              </w:rPr>
              <w:t>Сприяти</w:t>
            </w:r>
            <w:r w:rsidRPr="00A628F8">
              <w:rPr>
                <w:sz w:val="28"/>
                <w:szCs w:val="28"/>
                <w:lang w:val="az-Cyrl-AZ"/>
              </w:rPr>
              <w:t xml:space="preserve"> проведенню курсів підвищення кваліфікації, участі вчителів в обласних педагогічних студіях, тренінгах, семінарах з обміну досвідом між педагогами Донецької області та інших регіонів України. </w:t>
            </w:r>
          </w:p>
        </w:tc>
        <w:tc>
          <w:tcPr>
            <w:tcW w:w="1701" w:type="dxa"/>
          </w:tcPr>
          <w:p w14:paraId="746887AF" w14:textId="77777777"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Управління освіти, ЦПРПП</w:t>
            </w:r>
            <w:r w:rsidRPr="00A628F8">
              <w:rPr>
                <w:rFonts w:ascii="Times New Roman" w:hAnsi="Times New Roman" w:cs="Times New Roman"/>
                <w:color w:val="auto"/>
                <w:sz w:val="28"/>
                <w:szCs w:val="28"/>
                <w:lang w:val="uk-UA"/>
              </w:rPr>
              <w:t xml:space="preserve">, </w:t>
            </w:r>
          </w:p>
          <w:p w14:paraId="692A2A06" w14:textId="77777777"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14:paraId="119B264A" w14:textId="77777777" w:rsidR="00CE6837" w:rsidRPr="00A628F8" w:rsidRDefault="00CE6837" w:rsidP="008F08D0">
            <w:pPr>
              <w:pStyle w:val="11"/>
              <w:jc w:val="center"/>
              <w:rPr>
                <w:rFonts w:ascii="Times New Roman" w:hAnsi="Times New Roman" w:cs="Times New Roman"/>
                <w:b/>
                <w:bCs/>
                <w:color w:val="auto"/>
                <w:sz w:val="28"/>
                <w:szCs w:val="28"/>
                <w:lang w:val="az-Cyrl-AZ"/>
              </w:rPr>
            </w:pPr>
            <w:r>
              <w:rPr>
                <w:rFonts w:ascii="Times New Roman" w:hAnsi="Times New Roman" w:cs="Times New Roman"/>
                <w:sz w:val="28"/>
                <w:szCs w:val="28"/>
                <w:lang w:val="uk-UA"/>
              </w:rPr>
              <w:t>освіти</w:t>
            </w:r>
          </w:p>
        </w:tc>
        <w:tc>
          <w:tcPr>
            <w:tcW w:w="993" w:type="dxa"/>
          </w:tcPr>
          <w:p w14:paraId="08188CE6"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14:paraId="30E206E2"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6A2ECFD6"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14:paraId="20E82660"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0514FE5B" w14:textId="77777777"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14:paraId="7A5BB9AC" w14:textId="77777777" w:rsidTr="00AD0FF6">
        <w:tc>
          <w:tcPr>
            <w:tcW w:w="3508" w:type="dxa"/>
          </w:tcPr>
          <w:p w14:paraId="5A69D199" w14:textId="77777777" w:rsidR="00CE6837" w:rsidRPr="00A628F8" w:rsidRDefault="00CE6837" w:rsidP="008F08D0">
            <w:pPr>
              <w:pStyle w:val="11"/>
              <w:jc w:val="both"/>
              <w:rPr>
                <w:rFonts w:ascii="Times New Roman" w:hAnsi="Times New Roman" w:cs="Times New Roman"/>
                <w:b/>
                <w:bCs/>
                <w:sz w:val="28"/>
                <w:szCs w:val="28"/>
                <w:lang w:val="az-Cyrl-AZ"/>
              </w:rPr>
            </w:pPr>
            <w:r w:rsidRPr="00A628F8">
              <w:rPr>
                <w:rFonts w:ascii="Times New Roman" w:hAnsi="Times New Roman" w:cs="Times New Roman"/>
                <w:b/>
                <w:bCs/>
                <w:sz w:val="28"/>
                <w:szCs w:val="28"/>
                <w:lang w:val="az-Cyrl-AZ"/>
              </w:rPr>
              <w:t>Створити:</w:t>
            </w:r>
          </w:p>
          <w:p w14:paraId="289AB7B8" w14:textId="77777777" w:rsidR="00CE6837" w:rsidRPr="00A10344" w:rsidRDefault="00CE6837" w:rsidP="008F08D0">
            <w:pPr>
              <w:pStyle w:val="11"/>
              <w:jc w:val="both"/>
              <w:rPr>
                <w:rFonts w:ascii="Times New Roman" w:hAnsi="Times New Roman" w:cs="Times New Roman"/>
                <w:sz w:val="28"/>
                <w:szCs w:val="28"/>
                <w:lang w:val="az-Cyrl-AZ"/>
              </w:rPr>
            </w:pPr>
            <w:r w:rsidRPr="00A10344">
              <w:rPr>
                <w:rFonts w:ascii="Times New Roman" w:hAnsi="Times New Roman" w:cs="Times New Roman"/>
                <w:b/>
                <w:bCs/>
                <w:sz w:val="28"/>
                <w:szCs w:val="28"/>
                <w:lang w:val="az-Cyrl-AZ"/>
              </w:rPr>
              <w:t>-</w:t>
            </w:r>
            <w:r w:rsidRPr="00A628F8">
              <w:rPr>
                <w:rFonts w:ascii="Times New Roman" w:hAnsi="Times New Roman" w:cs="Times New Roman"/>
                <w:b/>
                <w:bCs/>
                <w:sz w:val="28"/>
                <w:szCs w:val="28"/>
                <w:lang w:val="az-Cyrl-AZ"/>
              </w:rPr>
              <w:t xml:space="preserve"> </w:t>
            </w:r>
            <w:r>
              <w:rPr>
                <w:rFonts w:ascii="Times New Roman" w:hAnsi="Times New Roman" w:cs="Times New Roman"/>
                <w:sz w:val="28"/>
                <w:szCs w:val="28"/>
                <w:lang w:val="az-Cyrl-AZ"/>
              </w:rPr>
              <w:t xml:space="preserve">педагогічний клуб </w:t>
            </w:r>
            <w:r>
              <w:rPr>
                <w:rFonts w:ascii="Times New Roman" w:hAnsi="Times New Roman" w:cs="Times New Roman"/>
                <w:sz w:val="28"/>
                <w:szCs w:val="28"/>
                <w:lang w:val="uk-UA"/>
              </w:rPr>
              <w:t>«</w:t>
            </w:r>
            <w:r>
              <w:rPr>
                <w:rFonts w:ascii="Times New Roman" w:hAnsi="Times New Roman" w:cs="Times New Roman"/>
                <w:sz w:val="28"/>
                <w:szCs w:val="28"/>
                <w:lang w:val="az-Cyrl-AZ"/>
              </w:rPr>
              <w:t>Сходинки  духовності</w:t>
            </w:r>
            <w:r>
              <w:rPr>
                <w:rFonts w:ascii="Times New Roman" w:hAnsi="Times New Roman" w:cs="Times New Roman"/>
                <w:sz w:val="28"/>
                <w:szCs w:val="28"/>
                <w:lang w:val="uk-UA"/>
              </w:rPr>
              <w:t>»</w:t>
            </w:r>
            <w:r w:rsidRPr="00A10344">
              <w:rPr>
                <w:rFonts w:ascii="Times New Roman" w:hAnsi="Times New Roman" w:cs="Times New Roman"/>
                <w:sz w:val="28"/>
                <w:szCs w:val="28"/>
                <w:lang w:val="az-Cyrl-AZ"/>
              </w:rPr>
              <w:t xml:space="preserve"> для вчителів,  що викладають курси духовно-морального спрямування;</w:t>
            </w:r>
          </w:p>
          <w:p w14:paraId="5286DF37" w14:textId="77777777" w:rsidR="00CE6837" w:rsidRPr="00A628F8" w:rsidRDefault="00CE6837" w:rsidP="008F08D0">
            <w:pPr>
              <w:pStyle w:val="11"/>
              <w:jc w:val="both"/>
              <w:rPr>
                <w:rFonts w:ascii="Times New Roman" w:hAnsi="Times New Roman" w:cs="Times New Roman"/>
                <w:sz w:val="28"/>
                <w:szCs w:val="28"/>
                <w:lang w:val="az-Cyrl-AZ"/>
              </w:rPr>
            </w:pPr>
            <w:r w:rsidRPr="00A10344">
              <w:rPr>
                <w:rFonts w:ascii="Times New Roman" w:hAnsi="Times New Roman" w:cs="Times New Roman"/>
                <w:b/>
                <w:sz w:val="28"/>
                <w:szCs w:val="28"/>
                <w:lang w:val="uk-UA"/>
              </w:rPr>
              <w:t>-</w:t>
            </w:r>
            <w:r w:rsidRPr="00A628F8">
              <w:rPr>
                <w:rFonts w:ascii="Times New Roman" w:hAnsi="Times New Roman" w:cs="Times New Roman"/>
                <w:sz w:val="28"/>
                <w:szCs w:val="28"/>
                <w:lang w:val="uk-UA"/>
              </w:rPr>
              <w:t xml:space="preserve"> міську творчу групу з розробки навчально-методичного забезпечення викладання курсів духовно-морального спрямування.</w:t>
            </w:r>
          </w:p>
        </w:tc>
        <w:tc>
          <w:tcPr>
            <w:tcW w:w="1701" w:type="dxa"/>
          </w:tcPr>
          <w:p w14:paraId="1B2E24DD" w14:textId="77777777" w:rsidR="00CE6837" w:rsidRDefault="00CE6837" w:rsidP="008F08D0">
            <w:pPr>
              <w:pStyle w:val="11"/>
              <w:jc w:val="center"/>
              <w:rPr>
                <w:rFonts w:ascii="Times New Roman" w:hAnsi="Times New Roman" w:cs="Times New Roman"/>
                <w:sz w:val="28"/>
                <w:szCs w:val="28"/>
                <w:lang w:val="az-Cyrl-AZ"/>
              </w:rPr>
            </w:pPr>
            <w:r w:rsidRPr="00A628F8">
              <w:rPr>
                <w:rFonts w:ascii="Times New Roman" w:hAnsi="Times New Roman" w:cs="Times New Roman"/>
                <w:sz w:val="28"/>
                <w:szCs w:val="28"/>
                <w:lang w:val="az-Cyrl-AZ"/>
              </w:rPr>
              <w:t xml:space="preserve">Управління </w:t>
            </w:r>
            <w:r>
              <w:rPr>
                <w:rFonts w:ascii="Times New Roman" w:hAnsi="Times New Roman" w:cs="Times New Roman"/>
                <w:sz w:val="28"/>
                <w:szCs w:val="28"/>
                <w:lang w:val="az-Cyrl-AZ"/>
              </w:rPr>
              <w:t xml:space="preserve">освіти, ЦПРПП, </w:t>
            </w:r>
            <w:r w:rsidRPr="00A628F8">
              <w:rPr>
                <w:rFonts w:ascii="Times New Roman" w:hAnsi="Times New Roman" w:cs="Times New Roman"/>
                <w:sz w:val="28"/>
                <w:szCs w:val="28"/>
                <w:lang w:val="az-Cyrl-AZ"/>
              </w:rPr>
              <w:t xml:space="preserve"> заклади</w:t>
            </w:r>
          </w:p>
          <w:p w14:paraId="5448EAA1" w14:textId="77777777" w:rsidR="00CE6837" w:rsidRPr="00A628F8" w:rsidRDefault="00CE6837" w:rsidP="008F08D0">
            <w:pPr>
              <w:pStyle w:val="11"/>
              <w:jc w:val="center"/>
              <w:rPr>
                <w:rFonts w:ascii="Times New Roman" w:hAnsi="Times New Roman" w:cs="Times New Roman"/>
                <w:sz w:val="28"/>
                <w:szCs w:val="28"/>
                <w:lang w:val="az-Cyrl-AZ"/>
              </w:rPr>
            </w:pPr>
            <w:r>
              <w:rPr>
                <w:rFonts w:ascii="Times New Roman" w:hAnsi="Times New Roman" w:cs="Times New Roman"/>
                <w:sz w:val="28"/>
                <w:szCs w:val="28"/>
                <w:lang w:val="az-Cyrl-AZ"/>
              </w:rPr>
              <w:t>освіти</w:t>
            </w:r>
          </w:p>
        </w:tc>
        <w:tc>
          <w:tcPr>
            <w:tcW w:w="993" w:type="dxa"/>
          </w:tcPr>
          <w:p w14:paraId="0C5E131C" w14:textId="77777777" w:rsidR="00CE6837" w:rsidRPr="003D116C" w:rsidRDefault="00CE6837" w:rsidP="008F08D0">
            <w:pPr>
              <w:pStyle w:val="11"/>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w:t>
            </w:r>
          </w:p>
        </w:tc>
        <w:tc>
          <w:tcPr>
            <w:tcW w:w="992" w:type="dxa"/>
          </w:tcPr>
          <w:p w14:paraId="100FCCE0" w14:textId="77777777" w:rsidR="00CE6837" w:rsidRDefault="00CE6837" w:rsidP="008F08D0">
            <w:pPr>
              <w:pStyle w:val="11"/>
              <w:jc w:val="center"/>
              <w:rPr>
                <w:rFonts w:ascii="Times New Roman" w:hAnsi="Times New Roman" w:cs="Times New Roman"/>
                <w:b/>
                <w:bCs/>
                <w:color w:val="auto"/>
                <w:sz w:val="28"/>
                <w:szCs w:val="28"/>
                <w:lang w:val="en-US"/>
              </w:rPr>
            </w:pPr>
          </w:p>
          <w:p w14:paraId="49336D97" w14:textId="77777777" w:rsidR="00CE6837" w:rsidRDefault="00CE6837" w:rsidP="008F08D0">
            <w:pPr>
              <w:pStyle w:val="11"/>
              <w:jc w:val="center"/>
              <w:rPr>
                <w:rFonts w:ascii="Times New Roman" w:hAnsi="Times New Roman" w:cs="Times New Roman"/>
                <w:b/>
                <w:bCs/>
                <w:color w:val="auto"/>
                <w:sz w:val="28"/>
                <w:szCs w:val="28"/>
                <w:lang w:val="en-US"/>
              </w:rPr>
            </w:pPr>
          </w:p>
          <w:p w14:paraId="550006E1" w14:textId="77777777" w:rsidR="00CE6837" w:rsidRDefault="00CE6837" w:rsidP="008F08D0">
            <w:pPr>
              <w:pStyle w:val="11"/>
              <w:jc w:val="center"/>
              <w:rPr>
                <w:rFonts w:ascii="Times New Roman" w:hAnsi="Times New Roman" w:cs="Times New Roman"/>
                <w:b/>
                <w:bCs/>
                <w:color w:val="auto"/>
                <w:sz w:val="28"/>
                <w:szCs w:val="28"/>
                <w:lang w:val="en-US"/>
              </w:rPr>
            </w:pPr>
          </w:p>
          <w:p w14:paraId="7D14DB72" w14:textId="77777777" w:rsidR="00CE6837" w:rsidRDefault="00CE6837" w:rsidP="008F08D0">
            <w:pPr>
              <w:pStyle w:val="11"/>
              <w:jc w:val="center"/>
              <w:rPr>
                <w:rFonts w:ascii="Times New Roman" w:hAnsi="Times New Roman" w:cs="Times New Roman"/>
                <w:b/>
                <w:bCs/>
                <w:color w:val="auto"/>
                <w:sz w:val="28"/>
                <w:szCs w:val="28"/>
                <w:lang w:val="en-US"/>
              </w:rPr>
            </w:pPr>
          </w:p>
          <w:p w14:paraId="2433B255" w14:textId="77777777" w:rsidR="00CE6837" w:rsidRDefault="00CE6837" w:rsidP="008F08D0">
            <w:pPr>
              <w:pStyle w:val="11"/>
              <w:jc w:val="center"/>
              <w:rPr>
                <w:rFonts w:ascii="Times New Roman" w:hAnsi="Times New Roman" w:cs="Times New Roman"/>
                <w:b/>
                <w:bCs/>
                <w:color w:val="auto"/>
                <w:sz w:val="28"/>
                <w:szCs w:val="28"/>
                <w:lang w:val="en-US"/>
              </w:rPr>
            </w:pPr>
          </w:p>
          <w:p w14:paraId="6E4D1B8D" w14:textId="77777777" w:rsidR="00CE6837" w:rsidRPr="003D116C" w:rsidRDefault="00CE6837" w:rsidP="008F08D0">
            <w:pPr>
              <w:pStyle w:val="11"/>
              <w:jc w:val="center"/>
              <w:rPr>
                <w:rFonts w:ascii="Times New Roman" w:hAnsi="Times New Roman" w:cs="Times New Roman"/>
                <w:b/>
                <w:bCs/>
                <w:color w:val="auto"/>
                <w:sz w:val="28"/>
                <w:szCs w:val="28"/>
                <w:lang w:val="en-US"/>
              </w:rPr>
            </w:pPr>
            <w:r>
              <w:rPr>
                <w:rFonts w:ascii="Times New Roman" w:hAnsi="Times New Roman" w:cs="Times New Roman"/>
                <w:b/>
                <w:bCs/>
                <w:color w:val="auto"/>
                <w:sz w:val="28"/>
                <w:szCs w:val="28"/>
                <w:lang w:val="en-US"/>
              </w:rPr>
              <w:t>+</w:t>
            </w:r>
          </w:p>
        </w:tc>
        <w:tc>
          <w:tcPr>
            <w:tcW w:w="850" w:type="dxa"/>
          </w:tcPr>
          <w:p w14:paraId="1F26E4AA" w14:textId="77777777" w:rsidR="00CE6837" w:rsidRPr="00A628F8" w:rsidRDefault="00CE6837" w:rsidP="008F08D0">
            <w:pPr>
              <w:pStyle w:val="11"/>
              <w:jc w:val="center"/>
              <w:rPr>
                <w:rFonts w:ascii="Times New Roman" w:hAnsi="Times New Roman" w:cs="Times New Roman"/>
                <w:b/>
                <w:bCs/>
                <w:color w:val="auto"/>
                <w:sz w:val="28"/>
                <w:szCs w:val="28"/>
                <w:lang w:val="uk-UA"/>
              </w:rPr>
            </w:pPr>
          </w:p>
        </w:tc>
        <w:tc>
          <w:tcPr>
            <w:tcW w:w="851" w:type="dxa"/>
          </w:tcPr>
          <w:p w14:paraId="321F0BBA" w14:textId="77777777" w:rsidR="00CE6837" w:rsidRPr="00A628F8" w:rsidRDefault="00CE6837" w:rsidP="008F08D0">
            <w:pPr>
              <w:pStyle w:val="11"/>
              <w:jc w:val="center"/>
              <w:rPr>
                <w:rFonts w:ascii="Times New Roman" w:hAnsi="Times New Roman" w:cs="Times New Roman"/>
                <w:b/>
                <w:bCs/>
                <w:color w:val="auto"/>
                <w:sz w:val="28"/>
                <w:szCs w:val="28"/>
                <w:lang w:val="uk-UA"/>
              </w:rPr>
            </w:pPr>
          </w:p>
        </w:tc>
        <w:tc>
          <w:tcPr>
            <w:tcW w:w="850" w:type="dxa"/>
          </w:tcPr>
          <w:p w14:paraId="6C119A5C" w14:textId="77777777" w:rsidR="00CE6837" w:rsidRPr="00A628F8" w:rsidRDefault="00CE6837" w:rsidP="008F08D0">
            <w:pPr>
              <w:pStyle w:val="11"/>
              <w:jc w:val="center"/>
              <w:rPr>
                <w:rFonts w:ascii="Times New Roman" w:hAnsi="Times New Roman" w:cs="Times New Roman"/>
                <w:b/>
                <w:bCs/>
                <w:color w:val="auto"/>
                <w:sz w:val="28"/>
                <w:szCs w:val="28"/>
                <w:lang w:val="uk-UA"/>
              </w:rPr>
            </w:pPr>
          </w:p>
        </w:tc>
      </w:tr>
      <w:tr w:rsidR="00CE6837" w:rsidRPr="004F283A" w14:paraId="6B235AED" w14:textId="77777777" w:rsidTr="00AD0FF6">
        <w:tc>
          <w:tcPr>
            <w:tcW w:w="3508" w:type="dxa"/>
          </w:tcPr>
          <w:p w14:paraId="2BEEFE3C" w14:textId="77777777" w:rsidR="00CE6837" w:rsidRPr="00A628F8" w:rsidRDefault="00CE6837" w:rsidP="008F08D0">
            <w:pPr>
              <w:pStyle w:val="a3"/>
              <w:widowControl w:val="0"/>
              <w:tabs>
                <w:tab w:val="left" w:pos="426"/>
              </w:tabs>
              <w:autoSpaceDE w:val="0"/>
              <w:autoSpaceDN w:val="0"/>
              <w:adjustRightInd w:val="0"/>
              <w:spacing w:after="0" w:line="240" w:lineRule="auto"/>
              <w:ind w:left="0"/>
              <w:jc w:val="both"/>
              <w:rPr>
                <w:rFonts w:ascii="Times New Roman" w:hAnsi="Times New Roman" w:cs="Times New Roman"/>
                <w:sz w:val="28"/>
                <w:szCs w:val="28"/>
                <w:lang w:val="az-Cyrl-AZ"/>
              </w:rPr>
            </w:pPr>
            <w:r w:rsidRPr="00A628F8">
              <w:rPr>
                <w:rFonts w:ascii="Times New Roman" w:hAnsi="Times New Roman" w:cs="Times New Roman"/>
                <w:b/>
                <w:bCs/>
                <w:sz w:val="28"/>
                <w:szCs w:val="28"/>
                <w:lang w:val="az-Cyrl-AZ"/>
              </w:rPr>
              <w:t>Організувати</w:t>
            </w:r>
            <w:r>
              <w:rPr>
                <w:rFonts w:ascii="Times New Roman" w:hAnsi="Times New Roman" w:cs="Times New Roman"/>
                <w:sz w:val="28"/>
                <w:szCs w:val="28"/>
                <w:lang w:val="uk-UA"/>
              </w:rPr>
              <w:t xml:space="preserve"> освітній</w:t>
            </w:r>
            <w:r w:rsidRPr="00A628F8">
              <w:rPr>
                <w:rFonts w:ascii="Times New Roman" w:hAnsi="Times New Roman" w:cs="Times New Roman"/>
                <w:sz w:val="28"/>
                <w:szCs w:val="28"/>
                <w:lang w:val="uk-UA"/>
              </w:rPr>
              <w:t xml:space="preserve"> проц</w:t>
            </w:r>
            <w:r>
              <w:rPr>
                <w:rFonts w:ascii="Times New Roman" w:hAnsi="Times New Roman" w:cs="Times New Roman"/>
                <w:sz w:val="28"/>
                <w:szCs w:val="28"/>
                <w:lang w:val="uk-UA"/>
              </w:rPr>
              <w:t xml:space="preserve">ес у </w:t>
            </w:r>
            <w:r w:rsidRPr="00A628F8">
              <w:rPr>
                <w:rFonts w:ascii="Times New Roman" w:hAnsi="Times New Roman" w:cs="Times New Roman"/>
                <w:sz w:val="28"/>
                <w:szCs w:val="28"/>
                <w:lang w:val="uk-UA"/>
              </w:rPr>
              <w:t xml:space="preserve"> закладах </w:t>
            </w:r>
            <w:r>
              <w:rPr>
                <w:rFonts w:ascii="Times New Roman" w:hAnsi="Times New Roman" w:cs="Times New Roman"/>
                <w:sz w:val="28"/>
                <w:szCs w:val="28"/>
                <w:lang w:val="uk-UA"/>
              </w:rPr>
              <w:t>загальної середньої освіти Бахмутської міської ОТГ</w:t>
            </w:r>
            <w:r w:rsidRPr="00A628F8">
              <w:rPr>
                <w:rFonts w:ascii="Times New Roman" w:hAnsi="Times New Roman" w:cs="Times New Roman"/>
                <w:sz w:val="28"/>
                <w:szCs w:val="28"/>
                <w:lang w:val="uk-UA"/>
              </w:rPr>
              <w:t xml:space="preserve"> на засадах духовності, традиційних цінностей українського народу.</w:t>
            </w:r>
          </w:p>
        </w:tc>
        <w:tc>
          <w:tcPr>
            <w:tcW w:w="1701" w:type="dxa"/>
          </w:tcPr>
          <w:p w14:paraId="0A9C1C4A" w14:textId="77777777" w:rsidR="00CE6837" w:rsidRPr="00A628F8" w:rsidRDefault="00CE6837" w:rsidP="008F08D0">
            <w:pPr>
              <w:pStyle w:val="11"/>
              <w:jc w:val="center"/>
              <w:rPr>
                <w:rFonts w:ascii="Times New Roman" w:hAnsi="Times New Roman" w:cs="Times New Roman"/>
                <w:b/>
                <w:bCs/>
                <w:color w:val="auto"/>
                <w:sz w:val="28"/>
                <w:szCs w:val="28"/>
              </w:rPr>
            </w:pPr>
            <w:r w:rsidRPr="00A628F8">
              <w:rPr>
                <w:rFonts w:ascii="Times New Roman" w:hAnsi="Times New Roman" w:cs="Times New Roman"/>
                <w:sz w:val="28"/>
                <w:szCs w:val="28"/>
                <w:lang w:val="az-Cyrl-AZ"/>
              </w:rPr>
              <w:t xml:space="preserve">Управління освіти, </w:t>
            </w:r>
          </w:p>
          <w:p w14:paraId="21F60A37" w14:textId="77777777"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ЦПРПП</w:t>
            </w:r>
            <w:r w:rsidRPr="00A628F8">
              <w:rPr>
                <w:rFonts w:ascii="Times New Roman" w:hAnsi="Times New Roman" w:cs="Times New Roman"/>
                <w:color w:val="auto"/>
                <w:sz w:val="28"/>
                <w:szCs w:val="28"/>
                <w:lang w:val="uk-UA"/>
              </w:rPr>
              <w:t xml:space="preserve">, </w:t>
            </w:r>
          </w:p>
          <w:p w14:paraId="76F2B6D2" w14:textId="77777777"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14:paraId="585C8422" w14:textId="77777777" w:rsidR="00CE6837" w:rsidRPr="00A628F8" w:rsidRDefault="00CE6837" w:rsidP="008F08D0">
            <w:pPr>
              <w:pStyle w:val="11"/>
              <w:jc w:val="center"/>
              <w:rPr>
                <w:rFonts w:ascii="Times New Roman" w:hAnsi="Times New Roman" w:cs="Times New Roman"/>
                <w:b/>
                <w:bCs/>
                <w:color w:val="auto"/>
                <w:sz w:val="28"/>
                <w:szCs w:val="28"/>
              </w:rPr>
            </w:pPr>
            <w:r>
              <w:rPr>
                <w:rFonts w:ascii="Times New Roman" w:hAnsi="Times New Roman" w:cs="Times New Roman"/>
                <w:sz w:val="28"/>
                <w:szCs w:val="28"/>
                <w:lang w:val="uk-UA"/>
              </w:rPr>
              <w:t>освіти</w:t>
            </w:r>
          </w:p>
        </w:tc>
        <w:tc>
          <w:tcPr>
            <w:tcW w:w="993" w:type="dxa"/>
          </w:tcPr>
          <w:p w14:paraId="7045F147"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14:paraId="46462455"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0BECAE51"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14:paraId="11E82050"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112C4A19" w14:textId="77777777"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14:paraId="12B52F5B" w14:textId="77777777" w:rsidTr="00AD0FF6">
        <w:tc>
          <w:tcPr>
            <w:tcW w:w="3508" w:type="dxa"/>
          </w:tcPr>
          <w:p w14:paraId="466418A1" w14:textId="77777777" w:rsidR="00CE6837" w:rsidRPr="00A628F8" w:rsidRDefault="00CE6837" w:rsidP="008F08D0">
            <w:pPr>
              <w:pStyle w:val="a3"/>
              <w:widowControl w:val="0"/>
              <w:tabs>
                <w:tab w:val="left" w:pos="426"/>
              </w:tabs>
              <w:autoSpaceDE w:val="0"/>
              <w:autoSpaceDN w:val="0"/>
              <w:adjustRightInd w:val="0"/>
              <w:spacing w:after="0" w:line="240" w:lineRule="auto"/>
              <w:ind w:left="0"/>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t>Упроваджувати</w:t>
            </w:r>
            <w:r w:rsidRPr="00A628F8">
              <w:rPr>
                <w:rFonts w:ascii="Times New Roman" w:hAnsi="Times New Roman" w:cs="Times New Roman"/>
                <w:sz w:val="28"/>
                <w:szCs w:val="28"/>
                <w:lang w:val="uk-UA"/>
              </w:rPr>
              <w:t xml:space="preserve"> навчальні дисципліни духовно-морального спрямування як основу формування </w:t>
            </w:r>
            <w:r w:rsidRPr="00A628F8">
              <w:rPr>
                <w:rFonts w:ascii="Times New Roman" w:hAnsi="Times New Roman" w:cs="Times New Roman"/>
                <w:sz w:val="28"/>
                <w:szCs w:val="28"/>
                <w:lang w:val="uk-UA"/>
              </w:rPr>
              <w:lastRenderedPageBreak/>
              <w:t>особистості та підґрунтя для національно-патріотичного виховання.</w:t>
            </w:r>
          </w:p>
        </w:tc>
        <w:tc>
          <w:tcPr>
            <w:tcW w:w="1701" w:type="dxa"/>
          </w:tcPr>
          <w:p w14:paraId="0911ACF0" w14:textId="77777777" w:rsidR="00CE6837" w:rsidRPr="00A628F8" w:rsidRDefault="00CE6837" w:rsidP="008F08D0">
            <w:pPr>
              <w:pStyle w:val="11"/>
              <w:jc w:val="center"/>
              <w:rPr>
                <w:rFonts w:ascii="Times New Roman" w:hAnsi="Times New Roman" w:cs="Times New Roman"/>
                <w:color w:val="FF0000"/>
                <w:sz w:val="28"/>
                <w:szCs w:val="28"/>
                <w:lang w:val="uk-UA"/>
              </w:rPr>
            </w:pPr>
            <w:r w:rsidRPr="00A628F8">
              <w:rPr>
                <w:rFonts w:ascii="Times New Roman" w:hAnsi="Times New Roman" w:cs="Times New Roman"/>
                <w:sz w:val="28"/>
                <w:szCs w:val="28"/>
                <w:lang w:val="az-Cyrl-AZ"/>
              </w:rPr>
              <w:lastRenderedPageBreak/>
              <w:t xml:space="preserve">Управління освіти, </w:t>
            </w:r>
          </w:p>
          <w:p w14:paraId="06241B81" w14:textId="77777777"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ЦПРПП</w:t>
            </w:r>
            <w:r w:rsidRPr="00A628F8">
              <w:rPr>
                <w:rFonts w:ascii="Times New Roman" w:hAnsi="Times New Roman" w:cs="Times New Roman"/>
                <w:color w:val="auto"/>
                <w:sz w:val="28"/>
                <w:szCs w:val="28"/>
                <w:lang w:val="uk-UA"/>
              </w:rPr>
              <w:t xml:space="preserve">, </w:t>
            </w:r>
          </w:p>
          <w:p w14:paraId="323FCCB3" w14:textId="77777777"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14:paraId="549CC8A4" w14:textId="77777777" w:rsidR="00CE6837" w:rsidRPr="005D44AA"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lastRenderedPageBreak/>
              <w:t>освіти</w:t>
            </w:r>
          </w:p>
        </w:tc>
        <w:tc>
          <w:tcPr>
            <w:tcW w:w="993" w:type="dxa"/>
          </w:tcPr>
          <w:p w14:paraId="1DCA1EB6"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lastRenderedPageBreak/>
              <w:t>+</w:t>
            </w:r>
          </w:p>
        </w:tc>
        <w:tc>
          <w:tcPr>
            <w:tcW w:w="992" w:type="dxa"/>
          </w:tcPr>
          <w:p w14:paraId="6E08EB81"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673FA753"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14:paraId="100317E9"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61B909AD" w14:textId="77777777"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14:paraId="06F6A4F4" w14:textId="77777777" w:rsidTr="00AD0FF6">
        <w:tc>
          <w:tcPr>
            <w:tcW w:w="3508" w:type="dxa"/>
          </w:tcPr>
          <w:p w14:paraId="4BE6730D" w14:textId="77777777" w:rsidR="00CE6837" w:rsidRPr="00A628F8" w:rsidRDefault="00CE6837" w:rsidP="008F08D0">
            <w:pPr>
              <w:pStyle w:val="a3"/>
              <w:autoSpaceDE w:val="0"/>
              <w:autoSpaceDN w:val="0"/>
              <w:adjustRightInd w:val="0"/>
              <w:spacing w:after="0" w:line="240" w:lineRule="auto"/>
              <w:ind w:left="0"/>
              <w:rPr>
                <w:rFonts w:ascii="Times New Roman" w:hAnsi="Times New Roman" w:cs="Times New Roman"/>
                <w:sz w:val="28"/>
                <w:szCs w:val="28"/>
                <w:lang w:val="uk-UA"/>
              </w:rPr>
            </w:pPr>
            <w:r w:rsidRPr="00A628F8">
              <w:rPr>
                <w:rFonts w:ascii="Times New Roman" w:hAnsi="Times New Roman" w:cs="Times New Roman"/>
                <w:b/>
                <w:bCs/>
                <w:sz w:val="28"/>
                <w:szCs w:val="28"/>
                <w:lang w:val="uk-UA"/>
              </w:rPr>
              <w:lastRenderedPageBreak/>
              <w:t>Формувати</w:t>
            </w:r>
            <w:r w:rsidRPr="00A628F8">
              <w:rPr>
                <w:rFonts w:ascii="Times New Roman" w:hAnsi="Times New Roman" w:cs="Times New Roman"/>
                <w:sz w:val="28"/>
                <w:szCs w:val="28"/>
                <w:lang w:val="uk-UA"/>
              </w:rPr>
              <w:t xml:space="preserve"> духовно-моральний простір через організацію роботи гуртків, проведення позаурочних та позашкільних масових заходів духовно-морального спрямування.</w:t>
            </w:r>
          </w:p>
        </w:tc>
        <w:tc>
          <w:tcPr>
            <w:tcW w:w="1701" w:type="dxa"/>
          </w:tcPr>
          <w:p w14:paraId="62D88E04" w14:textId="77777777" w:rsidR="00CE6837" w:rsidRPr="00A628F8" w:rsidRDefault="00CE6837" w:rsidP="008F08D0">
            <w:pPr>
              <w:pStyle w:val="11"/>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Pr>
                <w:rFonts w:ascii="Times New Roman" w:hAnsi="Times New Roman" w:cs="Times New Roman"/>
                <w:color w:val="auto"/>
                <w:sz w:val="28"/>
                <w:szCs w:val="28"/>
                <w:lang w:val="uk-UA"/>
              </w:rPr>
              <w:t>ЦПРПП</w:t>
            </w:r>
            <w:r w:rsidRPr="00A628F8">
              <w:rPr>
                <w:rFonts w:ascii="Times New Roman" w:hAnsi="Times New Roman" w:cs="Times New Roman"/>
                <w:color w:val="auto"/>
                <w:sz w:val="28"/>
                <w:szCs w:val="28"/>
                <w:lang w:val="uk-UA"/>
              </w:rPr>
              <w:t xml:space="preserve">, </w:t>
            </w:r>
          </w:p>
          <w:p w14:paraId="28CD168E" w14:textId="77777777"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14:paraId="5EE71D07" w14:textId="77777777" w:rsidR="00CE6837" w:rsidRPr="005D44AA"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t>освіти</w:t>
            </w:r>
          </w:p>
        </w:tc>
        <w:tc>
          <w:tcPr>
            <w:tcW w:w="993" w:type="dxa"/>
          </w:tcPr>
          <w:p w14:paraId="63516E68"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14:paraId="460575F4"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5A8AFA3D"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14:paraId="20AEE5E1"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70B5BBE8" w14:textId="77777777"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14:paraId="51D7DAB7" w14:textId="77777777" w:rsidTr="00AD0FF6">
        <w:tc>
          <w:tcPr>
            <w:tcW w:w="3508" w:type="dxa"/>
          </w:tcPr>
          <w:p w14:paraId="3F22C6E2" w14:textId="77777777" w:rsidR="00CE6837" w:rsidRPr="00A628F8" w:rsidRDefault="00CE6837" w:rsidP="008F08D0">
            <w:pPr>
              <w:tabs>
                <w:tab w:val="left" w:pos="426"/>
                <w:tab w:val="left" w:pos="709"/>
              </w:tabs>
              <w:autoSpaceDE w:val="0"/>
              <w:autoSpaceDN w:val="0"/>
              <w:adjustRightInd w:val="0"/>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Проводити:</w:t>
            </w:r>
          </w:p>
          <w:p w14:paraId="3434A651" w14:textId="77777777" w:rsidR="00CE6837" w:rsidRPr="00A628F8" w:rsidRDefault="00CE6837" w:rsidP="00CE6837">
            <w:pPr>
              <w:pStyle w:val="a3"/>
              <w:numPr>
                <w:ilvl w:val="0"/>
                <w:numId w:val="29"/>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міські</w:t>
            </w:r>
            <w:r w:rsidRPr="00A628F8">
              <w:rPr>
                <w:rFonts w:ascii="Times New Roman" w:hAnsi="Times New Roman" w:cs="Times New Roman"/>
                <w:b/>
                <w:bCs/>
                <w:sz w:val="28"/>
                <w:szCs w:val="28"/>
                <w:lang w:val="uk-UA"/>
              </w:rPr>
              <w:t xml:space="preserve"> </w:t>
            </w:r>
            <w:r w:rsidRPr="00A628F8">
              <w:rPr>
                <w:rFonts w:ascii="Times New Roman" w:hAnsi="Times New Roman" w:cs="Times New Roman"/>
                <w:sz w:val="28"/>
                <w:szCs w:val="28"/>
                <w:lang w:val="uk-UA"/>
              </w:rPr>
              <w:t>заходи з підвищення професійної компетентності вчителів курсів духовно-морального спрямування (семінари, тренінги, круглі столи тощо);</w:t>
            </w:r>
          </w:p>
          <w:p w14:paraId="62DD3F93" w14:textId="77777777" w:rsidR="00CE6837" w:rsidRPr="00A628F8" w:rsidRDefault="00CE6837" w:rsidP="00CE6837">
            <w:pPr>
              <w:pStyle w:val="a3"/>
              <w:numPr>
                <w:ilvl w:val="0"/>
                <w:numId w:val="29"/>
              </w:numPr>
              <w:tabs>
                <w:tab w:val="left" w:pos="318"/>
              </w:tabs>
              <w:autoSpaceDE w:val="0"/>
              <w:autoSpaceDN w:val="0"/>
              <w:adjustRightInd w:val="0"/>
              <w:spacing w:after="0" w:line="240" w:lineRule="auto"/>
              <w:ind w:left="0"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az-Cyrl-AZ"/>
              </w:rPr>
              <w:t>роботу з пропагування серед батьківської та педагогічної спільноти загальнолюдських морально-етичних цінностей, духовної спадщини українського народу.</w:t>
            </w:r>
          </w:p>
        </w:tc>
        <w:tc>
          <w:tcPr>
            <w:tcW w:w="1701" w:type="dxa"/>
          </w:tcPr>
          <w:p w14:paraId="5CDCD58C" w14:textId="77777777" w:rsidR="00CE6837" w:rsidRPr="00A628F8" w:rsidRDefault="00CE6837" w:rsidP="008F08D0">
            <w:pPr>
              <w:pStyle w:val="11"/>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Уп</w:t>
            </w:r>
            <w:r>
              <w:rPr>
                <w:rFonts w:ascii="Times New Roman" w:hAnsi="Times New Roman" w:cs="Times New Roman"/>
                <w:color w:val="auto"/>
                <w:sz w:val="28"/>
                <w:szCs w:val="28"/>
                <w:lang w:val="uk-UA"/>
              </w:rPr>
              <w:t>равління освіти, ЦПРПП</w:t>
            </w:r>
            <w:r w:rsidRPr="00A628F8">
              <w:rPr>
                <w:rFonts w:ascii="Times New Roman" w:hAnsi="Times New Roman" w:cs="Times New Roman"/>
                <w:color w:val="auto"/>
                <w:sz w:val="28"/>
                <w:szCs w:val="28"/>
                <w:lang w:val="uk-UA"/>
              </w:rPr>
              <w:t xml:space="preserve">, </w:t>
            </w:r>
          </w:p>
          <w:p w14:paraId="1EF95253" w14:textId="77777777"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14:paraId="5DD7F44C" w14:textId="77777777"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t>освіти</w:t>
            </w:r>
          </w:p>
        </w:tc>
        <w:tc>
          <w:tcPr>
            <w:tcW w:w="993" w:type="dxa"/>
          </w:tcPr>
          <w:p w14:paraId="40C3DFA7"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14:paraId="3567CD8E"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6A4589CA"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14:paraId="08C3F5FC"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60C071BA" w14:textId="77777777"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14:paraId="2CF91575" w14:textId="77777777" w:rsidTr="00AD0FF6">
        <w:tc>
          <w:tcPr>
            <w:tcW w:w="3508" w:type="dxa"/>
          </w:tcPr>
          <w:p w14:paraId="60EE78C4" w14:textId="77777777" w:rsidR="00CE6837" w:rsidRPr="00A628F8" w:rsidRDefault="00CE6837" w:rsidP="008F08D0">
            <w:pPr>
              <w:pStyle w:val="a3"/>
              <w:tabs>
                <w:tab w:val="left" w:pos="0"/>
                <w:tab w:val="left" w:pos="709"/>
              </w:tabs>
              <w:autoSpaceDE w:val="0"/>
              <w:autoSpaceDN w:val="0"/>
              <w:adjustRightInd w:val="0"/>
              <w:spacing w:after="0" w:line="240" w:lineRule="auto"/>
              <w:ind w:left="0"/>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t>Залучати</w:t>
            </w:r>
            <w:r w:rsidRPr="00A628F8">
              <w:rPr>
                <w:rFonts w:ascii="Times New Roman" w:hAnsi="Times New Roman" w:cs="Times New Roman"/>
                <w:sz w:val="28"/>
                <w:szCs w:val="28"/>
                <w:lang w:val="uk-UA"/>
              </w:rPr>
              <w:t xml:space="preserve"> дітей та молодь до участі в благодійних акціях, волонтерській діяльності з метою набуття власного досвіду творення добра. </w:t>
            </w:r>
          </w:p>
        </w:tc>
        <w:tc>
          <w:tcPr>
            <w:tcW w:w="1701" w:type="dxa"/>
          </w:tcPr>
          <w:p w14:paraId="379BF2B0" w14:textId="77777777" w:rsidR="00CE6837" w:rsidRPr="00A628F8" w:rsidRDefault="00CE6837" w:rsidP="008F08D0">
            <w:pPr>
              <w:pStyle w:val="11"/>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p>
          <w:p w14:paraId="74BA0A99" w14:textId="77777777" w:rsidR="00CE6837" w:rsidRDefault="00CE6837" w:rsidP="008F08D0">
            <w:pPr>
              <w:pStyle w:val="11"/>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628F8">
              <w:rPr>
                <w:rFonts w:ascii="Times New Roman" w:hAnsi="Times New Roman" w:cs="Times New Roman"/>
                <w:sz w:val="28"/>
                <w:szCs w:val="28"/>
                <w:lang w:val="uk-UA"/>
              </w:rPr>
              <w:t>аклади</w:t>
            </w:r>
          </w:p>
          <w:p w14:paraId="2035866C" w14:textId="77777777" w:rsidR="00CE6837" w:rsidRPr="00A628F8" w:rsidRDefault="00CE6837" w:rsidP="008F08D0">
            <w:pPr>
              <w:pStyle w:val="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t>освіти</w:t>
            </w:r>
          </w:p>
        </w:tc>
        <w:tc>
          <w:tcPr>
            <w:tcW w:w="993" w:type="dxa"/>
          </w:tcPr>
          <w:p w14:paraId="40729402"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14:paraId="06A4E21A"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7E82BCF5"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14:paraId="78980813"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7B7AB184" w14:textId="77777777"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r w:rsidR="00CE6837" w:rsidRPr="004F283A" w14:paraId="3FF616B2" w14:textId="77777777" w:rsidTr="00AD0FF6">
        <w:tc>
          <w:tcPr>
            <w:tcW w:w="3508" w:type="dxa"/>
          </w:tcPr>
          <w:p w14:paraId="6AB8F0C2" w14:textId="77777777" w:rsidR="00CE6837" w:rsidRPr="00A628F8" w:rsidRDefault="00CE6837" w:rsidP="008F08D0">
            <w:pPr>
              <w:tabs>
                <w:tab w:val="left" w:pos="426"/>
                <w:tab w:val="left" w:pos="709"/>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Поповнювати</w:t>
            </w:r>
            <w:r w:rsidRPr="00A628F8">
              <w:rPr>
                <w:rFonts w:ascii="Times New Roman" w:hAnsi="Times New Roman" w:cs="Times New Roman"/>
                <w:sz w:val="28"/>
                <w:szCs w:val="28"/>
                <w:lang w:val="uk-UA"/>
              </w:rPr>
              <w:t xml:space="preserve"> шкільні бібліотеки  літературою, періодичними виданнями духовно-морального спрямування. </w:t>
            </w:r>
          </w:p>
        </w:tc>
        <w:tc>
          <w:tcPr>
            <w:tcW w:w="1701" w:type="dxa"/>
          </w:tcPr>
          <w:p w14:paraId="53F938B6" w14:textId="77777777" w:rsidR="00CE6837" w:rsidRPr="00A628F8" w:rsidRDefault="00CE6837" w:rsidP="008F08D0">
            <w:pPr>
              <w:pStyle w:val="11"/>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 xml:space="preserve">Управління освіти, </w:t>
            </w:r>
            <w:r>
              <w:rPr>
                <w:rFonts w:ascii="Times New Roman" w:hAnsi="Times New Roman" w:cs="Times New Roman"/>
                <w:sz w:val="28"/>
                <w:szCs w:val="28"/>
                <w:lang w:val="uk-UA"/>
              </w:rPr>
              <w:t>заклади освіти</w:t>
            </w:r>
          </w:p>
        </w:tc>
        <w:tc>
          <w:tcPr>
            <w:tcW w:w="993" w:type="dxa"/>
          </w:tcPr>
          <w:p w14:paraId="1B019016" w14:textId="77777777"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c>
          <w:tcPr>
            <w:tcW w:w="992" w:type="dxa"/>
          </w:tcPr>
          <w:p w14:paraId="26015A09"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14:paraId="1CE7CE08" w14:textId="77777777" w:rsidR="00CE6837" w:rsidRPr="00A628F8" w:rsidRDefault="00CE6837" w:rsidP="008F08D0">
            <w:pPr>
              <w:pStyle w:val="11"/>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1" w:type="dxa"/>
          </w:tcPr>
          <w:p w14:paraId="03D7DCAE" w14:textId="77777777"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c>
          <w:tcPr>
            <w:tcW w:w="850" w:type="dxa"/>
          </w:tcPr>
          <w:p w14:paraId="0B39B58A" w14:textId="77777777" w:rsidR="00CE6837" w:rsidRPr="00A628F8" w:rsidRDefault="00CE6837" w:rsidP="008F08D0">
            <w:pPr>
              <w:pStyle w:val="11"/>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w:t>
            </w:r>
          </w:p>
        </w:tc>
      </w:tr>
    </w:tbl>
    <w:p w14:paraId="5ED180E8" w14:textId="77777777" w:rsidR="00CE6837" w:rsidRPr="004F283A" w:rsidRDefault="00CE6837" w:rsidP="00CE6837">
      <w:pPr>
        <w:pStyle w:val="11"/>
        <w:jc w:val="center"/>
        <w:rPr>
          <w:rFonts w:ascii="Times New Roman" w:hAnsi="Times New Roman" w:cs="Times New Roman"/>
          <w:b/>
          <w:bCs/>
          <w:color w:val="FF0000"/>
          <w:sz w:val="28"/>
          <w:szCs w:val="28"/>
          <w:lang w:val="uk-UA"/>
        </w:rPr>
      </w:pPr>
    </w:p>
    <w:p w14:paraId="264B20BF" w14:textId="77777777" w:rsidR="00CE6837" w:rsidRPr="00477A5D" w:rsidRDefault="00CE6837" w:rsidP="00CE6837">
      <w:pPr>
        <w:pStyle w:val="11"/>
        <w:rPr>
          <w:rFonts w:ascii="Times New Roman" w:hAnsi="Times New Roman" w:cs="Times New Roman"/>
          <w:i/>
          <w:iCs/>
          <w:color w:val="auto"/>
          <w:sz w:val="28"/>
          <w:szCs w:val="28"/>
          <w:lang w:val="uk-UA"/>
        </w:rPr>
      </w:pPr>
      <w:r w:rsidRPr="00477A5D">
        <w:rPr>
          <w:rFonts w:ascii="Times New Roman" w:hAnsi="Times New Roman" w:cs="Times New Roman"/>
          <w:b/>
          <w:bCs/>
          <w:i/>
          <w:iCs/>
          <w:color w:val="auto"/>
          <w:sz w:val="28"/>
          <w:szCs w:val="28"/>
          <w:lang w:val="uk-UA"/>
        </w:rPr>
        <w:t>Очікувані результати:</w:t>
      </w:r>
    </w:p>
    <w:p w14:paraId="2B33F869" w14:textId="77777777"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сформованість ціннісн</w:t>
      </w:r>
      <w:r>
        <w:rPr>
          <w:rFonts w:ascii="Times New Roman" w:hAnsi="Times New Roman" w:cs="Times New Roman"/>
          <w:spacing w:val="-6"/>
          <w:sz w:val="28"/>
          <w:szCs w:val="28"/>
          <w:lang w:val="uk-UA"/>
        </w:rPr>
        <w:t>их орієнтацій у дітей та молоді</w:t>
      </w:r>
      <w:r w:rsidRPr="00060614">
        <w:rPr>
          <w:rFonts w:ascii="Times New Roman" w:hAnsi="Times New Roman" w:cs="Times New Roman"/>
          <w:spacing w:val="-6"/>
          <w:sz w:val="28"/>
          <w:szCs w:val="28"/>
          <w:lang w:val="uk-UA"/>
        </w:rPr>
        <w:t>, що базуються на гідності, чесності, справедливості, турботі, повазі до життя, до себе та інших людей;</w:t>
      </w:r>
    </w:p>
    <w:p w14:paraId="03CD9064" w14:textId="77777777"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розвиток уміння працювати з іншими, попереджати та розв’язувати конфлікти</w:t>
      </w:r>
      <w:r>
        <w:rPr>
          <w:rFonts w:ascii="Times New Roman" w:hAnsi="Times New Roman" w:cs="Times New Roman"/>
          <w:spacing w:val="-6"/>
          <w:sz w:val="28"/>
          <w:szCs w:val="28"/>
          <w:lang w:val="uk-UA"/>
        </w:rPr>
        <w:t>,</w:t>
      </w:r>
      <w:r w:rsidRPr="00060614">
        <w:rPr>
          <w:rFonts w:ascii="Times New Roman" w:hAnsi="Times New Roman" w:cs="Times New Roman"/>
          <w:spacing w:val="-6"/>
          <w:sz w:val="28"/>
          <w:szCs w:val="28"/>
          <w:lang w:val="uk-UA"/>
        </w:rPr>
        <w:t xml:space="preserve"> досягати компромісів, що входить до складу соціальної компетентності особистості;</w:t>
      </w:r>
    </w:p>
    <w:p w14:paraId="0029014F" w14:textId="77777777"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lastRenderedPageBreak/>
        <w:t>зростання зацікавленості педагогічної та батьківської спільноти у вихованні дітей на засадах духовності, традиційних цінностей українського народу.</w:t>
      </w:r>
    </w:p>
    <w:p w14:paraId="4023D0EC" w14:textId="77777777" w:rsidR="00AE1250" w:rsidRPr="004F283A" w:rsidRDefault="00AE1250" w:rsidP="00CE6837">
      <w:pPr>
        <w:pStyle w:val="11"/>
        <w:jc w:val="center"/>
        <w:rPr>
          <w:rFonts w:ascii="Times New Roman" w:hAnsi="Times New Roman" w:cs="Times New Roman"/>
          <w:b/>
          <w:bCs/>
          <w:sz w:val="28"/>
          <w:szCs w:val="28"/>
          <w:lang w:val="uk-UA"/>
        </w:rPr>
      </w:pPr>
    </w:p>
    <w:p w14:paraId="3912C16E" w14:textId="77777777" w:rsidR="00CE6837" w:rsidRPr="00060614" w:rsidRDefault="00CE6837" w:rsidP="00EF032C">
      <w:pPr>
        <w:spacing w:after="200" w:line="276" w:lineRule="auto"/>
        <w:jc w:val="center"/>
        <w:rPr>
          <w:rFonts w:ascii="Times New Roman" w:hAnsi="Times New Roman" w:cs="Times New Roman"/>
          <w:b/>
          <w:bCs/>
          <w:sz w:val="28"/>
          <w:szCs w:val="28"/>
          <w:lang w:val="uk-UA"/>
        </w:rPr>
      </w:pPr>
      <w:r w:rsidRPr="00762F9A">
        <w:rPr>
          <w:rFonts w:ascii="Times New Roman" w:hAnsi="Times New Roman" w:cs="Times New Roman"/>
          <w:b/>
          <w:bCs/>
          <w:sz w:val="28"/>
          <w:szCs w:val="28"/>
          <w:lang w:val="uk-UA"/>
        </w:rPr>
        <w:t>4</w:t>
      </w:r>
      <w:r>
        <w:rPr>
          <w:rFonts w:ascii="Times New Roman" w:hAnsi="Times New Roman" w:cs="Times New Roman"/>
          <w:b/>
          <w:bCs/>
          <w:sz w:val="28"/>
          <w:szCs w:val="28"/>
          <w:lang w:val="uk-UA"/>
        </w:rPr>
        <w:t>.4. Проє</w:t>
      </w:r>
      <w:r w:rsidRPr="00060614">
        <w:rPr>
          <w:rFonts w:ascii="Times New Roman" w:hAnsi="Times New Roman" w:cs="Times New Roman"/>
          <w:b/>
          <w:bCs/>
          <w:sz w:val="28"/>
          <w:szCs w:val="28"/>
          <w:lang w:val="uk-UA"/>
        </w:rPr>
        <w:t>кт «Єдиний простір: освітня взаємодія регіонів»</w:t>
      </w:r>
    </w:p>
    <w:p w14:paraId="1F937D11" w14:textId="77777777" w:rsidR="00CE6837" w:rsidRPr="00060614" w:rsidRDefault="00CE6837" w:rsidP="00CE6837">
      <w:pPr>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477A5D">
        <w:rPr>
          <w:rFonts w:ascii="Times New Roman" w:hAnsi="Times New Roman" w:cs="Times New Roman"/>
          <w:b/>
          <w:bCs/>
          <w:i/>
          <w:iCs/>
          <w:sz w:val="28"/>
          <w:szCs w:val="28"/>
          <w:lang w:val="uk-UA"/>
        </w:rPr>
        <w:t>:</w:t>
      </w:r>
      <w:r w:rsidRPr="00060614">
        <w:rPr>
          <w:rFonts w:ascii="Times New Roman" w:hAnsi="Times New Roman" w:cs="Times New Roman"/>
          <w:b/>
          <w:bCs/>
          <w:sz w:val="28"/>
          <w:szCs w:val="28"/>
          <w:lang w:val="uk-UA"/>
        </w:rPr>
        <w:t xml:space="preserve"> </w:t>
      </w:r>
      <w:r w:rsidRPr="00060614">
        <w:rPr>
          <w:rFonts w:ascii="Times New Roman" w:hAnsi="Times New Roman" w:cs="Times New Roman"/>
          <w:sz w:val="28"/>
          <w:szCs w:val="28"/>
          <w:lang w:val="uk-UA"/>
        </w:rPr>
        <w:t xml:space="preserve">розвиток партнерської взаємодії </w:t>
      </w:r>
      <w:r>
        <w:rPr>
          <w:rFonts w:ascii="Times New Roman" w:hAnsi="Times New Roman" w:cs="Times New Roman"/>
          <w:sz w:val="28"/>
          <w:szCs w:val="28"/>
          <w:lang w:val="uk-UA"/>
        </w:rPr>
        <w:t>закладів</w:t>
      </w:r>
      <w:r w:rsidRPr="00060614">
        <w:rPr>
          <w:rFonts w:ascii="Times New Roman" w:hAnsi="Times New Roman" w:cs="Times New Roman"/>
          <w:sz w:val="28"/>
          <w:szCs w:val="28"/>
          <w:lang w:val="uk-UA"/>
        </w:rPr>
        <w:t xml:space="preserve"> </w:t>
      </w:r>
      <w:r>
        <w:rPr>
          <w:rFonts w:ascii="Times New Roman" w:hAnsi="Times New Roman" w:cs="Times New Roman"/>
          <w:sz w:val="28"/>
          <w:szCs w:val="28"/>
          <w:lang w:val="uk-UA"/>
        </w:rPr>
        <w:t>освіти Бахмутської міської ОТГ із</w:t>
      </w:r>
      <w:r w:rsidRPr="0006061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закладами освіти </w:t>
      </w:r>
      <w:r w:rsidRPr="00060614">
        <w:rPr>
          <w:rFonts w:ascii="Times New Roman" w:hAnsi="Times New Roman" w:cs="Times New Roman"/>
          <w:sz w:val="28"/>
          <w:szCs w:val="28"/>
          <w:lang w:val="uk-UA"/>
        </w:rPr>
        <w:t>Укра</w:t>
      </w:r>
      <w:r>
        <w:rPr>
          <w:rFonts w:ascii="Times New Roman" w:hAnsi="Times New Roman" w:cs="Times New Roman"/>
          <w:sz w:val="28"/>
          <w:szCs w:val="28"/>
          <w:lang w:val="uk-UA"/>
        </w:rPr>
        <w:t>їни, обмін досвідом в режимі он</w:t>
      </w:r>
      <w:r w:rsidRPr="00060614">
        <w:rPr>
          <w:rFonts w:ascii="Times New Roman" w:hAnsi="Times New Roman" w:cs="Times New Roman"/>
          <w:sz w:val="28"/>
          <w:szCs w:val="28"/>
          <w:lang w:val="uk-UA"/>
        </w:rPr>
        <w:t>лайн, на Інтернет-платформах через прямі партнерські контакти та комунікації,</w:t>
      </w:r>
      <w:r>
        <w:rPr>
          <w:rFonts w:ascii="Times New Roman" w:hAnsi="Times New Roman" w:cs="Times New Roman"/>
          <w:sz w:val="28"/>
          <w:szCs w:val="28"/>
          <w:lang w:val="uk-UA"/>
        </w:rPr>
        <w:t xml:space="preserve"> участь у спільних освітніх проє</w:t>
      </w:r>
      <w:r w:rsidRPr="00060614">
        <w:rPr>
          <w:rFonts w:ascii="Times New Roman" w:hAnsi="Times New Roman" w:cs="Times New Roman"/>
          <w:sz w:val="28"/>
          <w:szCs w:val="28"/>
          <w:lang w:val="uk-UA"/>
        </w:rPr>
        <w:t>ктах.</w:t>
      </w:r>
    </w:p>
    <w:tbl>
      <w:tblPr>
        <w:tblW w:w="9923" w:type="dxa"/>
        <w:tblInd w:w="-147" w:type="dxa"/>
        <w:tblLayout w:type="fixed"/>
        <w:tblCellMar>
          <w:left w:w="10" w:type="dxa"/>
          <w:right w:w="10" w:type="dxa"/>
        </w:tblCellMar>
        <w:tblLook w:val="00A0" w:firstRow="1" w:lastRow="0" w:firstColumn="1" w:lastColumn="0" w:noHBand="0" w:noVBand="0"/>
      </w:tblPr>
      <w:tblGrid>
        <w:gridCol w:w="4125"/>
        <w:gridCol w:w="1737"/>
        <w:gridCol w:w="814"/>
        <w:gridCol w:w="815"/>
        <w:gridCol w:w="814"/>
        <w:gridCol w:w="815"/>
        <w:gridCol w:w="803"/>
      </w:tblGrid>
      <w:tr w:rsidR="00CE6837" w:rsidRPr="00060614" w14:paraId="3F1E845B" w14:textId="77777777" w:rsidTr="008F08D0">
        <w:tc>
          <w:tcPr>
            <w:tcW w:w="436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831C26C" w14:textId="77777777" w:rsidR="00CE6837" w:rsidRPr="00060614" w:rsidRDefault="00CE6837" w:rsidP="008F08D0">
            <w:pPr>
              <w:pStyle w:val="Standard"/>
              <w:spacing w:after="0" w:line="240" w:lineRule="auto"/>
              <w:jc w:val="center"/>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Шляхи реалізації</w:t>
            </w:r>
          </w:p>
        </w:tc>
        <w:tc>
          <w:tcPr>
            <w:tcW w:w="1843" w:type="dxa"/>
            <w:vMerge w:val="restart"/>
            <w:tcBorders>
              <w:top w:val="single" w:sz="4" w:space="0" w:color="000000"/>
              <w:left w:val="single" w:sz="4" w:space="0" w:color="000000"/>
              <w:right w:val="single" w:sz="4" w:space="0" w:color="auto"/>
            </w:tcBorders>
          </w:tcPr>
          <w:p w14:paraId="27FCB3DB" w14:textId="77777777" w:rsidR="00CE6837" w:rsidRPr="00060614" w:rsidRDefault="00CE6837" w:rsidP="008F08D0">
            <w:pPr>
              <w:pStyle w:val="Standard"/>
              <w:spacing w:after="0" w:line="240" w:lineRule="auto"/>
              <w:jc w:val="center"/>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ru-RU"/>
              </w:rPr>
              <w:t>Виконавці</w:t>
            </w:r>
          </w:p>
        </w:tc>
        <w:tc>
          <w:tcPr>
            <w:tcW w:w="4253" w:type="dxa"/>
            <w:gridSpan w:val="5"/>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248C8D89" w14:textId="77777777"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 xml:space="preserve">            Термін виконання</w:t>
            </w:r>
          </w:p>
        </w:tc>
      </w:tr>
      <w:tr w:rsidR="00CE6837" w:rsidRPr="00060614" w14:paraId="59D6BDE4" w14:textId="77777777" w:rsidTr="008F08D0">
        <w:tc>
          <w:tcPr>
            <w:tcW w:w="4366" w:type="dxa"/>
            <w:vMerge/>
            <w:tcBorders>
              <w:top w:val="single" w:sz="4" w:space="0" w:color="000000"/>
              <w:left w:val="single" w:sz="4" w:space="0" w:color="000000"/>
              <w:bottom w:val="single" w:sz="4" w:space="0" w:color="000000"/>
            </w:tcBorders>
            <w:vAlign w:val="center"/>
          </w:tcPr>
          <w:p w14:paraId="10C86AC2" w14:textId="77777777" w:rsidR="00CE6837" w:rsidRPr="00060614" w:rsidRDefault="00CE6837" w:rsidP="008F08D0">
            <w:pPr>
              <w:rPr>
                <w:rFonts w:ascii="Times New Roman" w:hAnsi="Times New Roman" w:cs="Times New Roman"/>
                <w:b/>
                <w:bCs/>
                <w:sz w:val="28"/>
                <w:szCs w:val="28"/>
                <w:lang w:val="uk-UA"/>
              </w:rPr>
            </w:pPr>
          </w:p>
        </w:tc>
        <w:tc>
          <w:tcPr>
            <w:tcW w:w="1843" w:type="dxa"/>
            <w:vMerge/>
            <w:tcBorders>
              <w:left w:val="single" w:sz="4" w:space="0" w:color="000000"/>
              <w:bottom w:val="single" w:sz="4" w:space="0" w:color="000000"/>
              <w:right w:val="single" w:sz="4" w:space="0" w:color="auto"/>
            </w:tcBorders>
          </w:tcPr>
          <w:p w14:paraId="73B443D4" w14:textId="77777777"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p>
        </w:tc>
        <w:tc>
          <w:tcPr>
            <w:tcW w:w="850" w:type="dxa"/>
            <w:tcBorders>
              <w:top w:val="single" w:sz="4" w:space="0" w:color="000000"/>
              <w:left w:val="single" w:sz="4" w:space="0" w:color="auto"/>
              <w:bottom w:val="single" w:sz="4" w:space="0" w:color="000000"/>
            </w:tcBorders>
            <w:tcMar>
              <w:top w:w="0" w:type="dxa"/>
              <w:left w:w="108" w:type="dxa"/>
              <w:bottom w:w="0" w:type="dxa"/>
              <w:right w:w="108" w:type="dxa"/>
            </w:tcMar>
          </w:tcPr>
          <w:p w14:paraId="659B146C" w14:textId="77777777"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2021</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096B6F8B" w14:textId="77777777"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2022</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9A2E815" w14:textId="77777777"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E5D7E" w14:textId="77777777" w:rsidR="00CE6837" w:rsidRPr="00060614" w:rsidRDefault="00CE6837" w:rsidP="008F08D0">
            <w:pPr>
              <w:pStyle w:val="Standard"/>
              <w:spacing w:after="0" w:line="240" w:lineRule="auto"/>
              <w:jc w:val="both"/>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2024</w:t>
            </w:r>
          </w:p>
        </w:tc>
        <w:tc>
          <w:tcPr>
            <w:tcW w:w="851" w:type="dxa"/>
            <w:tcBorders>
              <w:top w:val="single" w:sz="4" w:space="0" w:color="000000"/>
              <w:left w:val="single" w:sz="4" w:space="0" w:color="000000"/>
              <w:bottom w:val="single" w:sz="4" w:space="0" w:color="000000"/>
              <w:right w:val="single" w:sz="4" w:space="0" w:color="000000"/>
            </w:tcBorders>
          </w:tcPr>
          <w:p w14:paraId="3145B252" w14:textId="77777777" w:rsidR="00CE6837" w:rsidRPr="00060614" w:rsidRDefault="00CE6837" w:rsidP="008F08D0">
            <w:pPr>
              <w:pStyle w:val="Standard"/>
              <w:spacing w:after="0" w:line="240" w:lineRule="auto"/>
              <w:jc w:val="center"/>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2025</w:t>
            </w:r>
          </w:p>
        </w:tc>
      </w:tr>
      <w:tr w:rsidR="00CE6837" w:rsidRPr="00060614" w14:paraId="7A209116" w14:textId="77777777" w:rsidTr="008F08D0">
        <w:tc>
          <w:tcPr>
            <w:tcW w:w="4366" w:type="dxa"/>
            <w:tcBorders>
              <w:top w:val="single" w:sz="4" w:space="0" w:color="000000"/>
              <w:left w:val="single" w:sz="4" w:space="0" w:color="000000"/>
              <w:bottom w:val="single" w:sz="4" w:space="0" w:color="000000"/>
            </w:tcBorders>
          </w:tcPr>
          <w:p w14:paraId="1E3FC652" w14:textId="77777777"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Пошук</w:t>
            </w:r>
            <w:r w:rsidRPr="00060614">
              <w:rPr>
                <w:rFonts w:ascii="Times New Roman" w:hAnsi="Times New Roman" w:cs="Times New Roman"/>
                <w:sz w:val="28"/>
                <w:szCs w:val="28"/>
                <w:lang w:val="uk-UA" w:eastAsia="uk-UA"/>
              </w:rPr>
              <w:t xml:space="preserve"> партнерів для створення єдиного освітнього простору та залу</w:t>
            </w:r>
            <w:r>
              <w:rPr>
                <w:rFonts w:ascii="Times New Roman" w:hAnsi="Times New Roman" w:cs="Times New Roman"/>
                <w:sz w:val="28"/>
                <w:szCs w:val="28"/>
                <w:lang w:val="uk-UA" w:eastAsia="uk-UA"/>
              </w:rPr>
              <w:t>чення до участі в спільних  проєктах</w:t>
            </w:r>
            <w:r w:rsidRPr="00060614">
              <w:rPr>
                <w:rFonts w:ascii="Times New Roman" w:hAnsi="Times New Roman" w:cs="Times New Roman"/>
                <w:sz w:val="28"/>
                <w:szCs w:val="28"/>
                <w:lang w:val="uk-UA" w:eastAsia="uk-UA"/>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FA8003F"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w:t>
            </w:r>
            <w:r>
              <w:rPr>
                <w:rFonts w:ascii="Times New Roman" w:hAnsi="Times New Roman" w:cs="Times New Roman"/>
                <w:color w:val="000000"/>
                <w:sz w:val="28"/>
                <w:szCs w:val="28"/>
                <w:lang w:val="uk-UA"/>
              </w:rPr>
              <w:t xml:space="preserve">ЦПРПП, </w:t>
            </w:r>
            <w:r>
              <w:rPr>
                <w:rFonts w:ascii="Times New Roman" w:hAnsi="Times New Roman" w:cs="Times New Roman"/>
                <w:sz w:val="28"/>
                <w:szCs w:val="28"/>
                <w:lang w:val="uk-UA"/>
              </w:rPr>
              <w:t>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B1E3D2A"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121D4AA7"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08C5ACB5"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227F4C89" w14:textId="77777777" w:rsidR="00CE6837" w:rsidRPr="00060614" w:rsidRDefault="00CE6837" w:rsidP="008F08D0">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08A7E0C4"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2B666D23"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759875"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21667196"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722039FE" w14:textId="77777777" w:rsidR="00CE6837" w:rsidRDefault="00CE6837" w:rsidP="008F08D0">
            <w:pPr>
              <w:pStyle w:val="Standard"/>
              <w:snapToGrid w:val="0"/>
              <w:spacing w:after="0" w:line="240" w:lineRule="auto"/>
              <w:jc w:val="center"/>
              <w:rPr>
                <w:rFonts w:ascii="Times New Roman" w:hAnsi="Times New Roman" w:cs="Times New Roman"/>
                <w:sz w:val="28"/>
                <w:szCs w:val="28"/>
                <w:lang w:val="uk-UA" w:eastAsia="uk-UA"/>
              </w:rPr>
            </w:pPr>
          </w:p>
          <w:p w14:paraId="595DAF72"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r>
      <w:tr w:rsidR="00CE6837" w:rsidRPr="00060614" w14:paraId="3487A60C" w14:textId="77777777" w:rsidTr="008F08D0">
        <w:tc>
          <w:tcPr>
            <w:tcW w:w="4366" w:type="dxa"/>
            <w:tcBorders>
              <w:top w:val="single" w:sz="4" w:space="0" w:color="000000"/>
              <w:left w:val="single" w:sz="4" w:space="0" w:color="000000"/>
              <w:bottom w:val="single" w:sz="4" w:space="0" w:color="000000"/>
            </w:tcBorders>
          </w:tcPr>
          <w:p w14:paraId="4E6AEFAE" w14:textId="77777777"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BB42AF">
              <w:rPr>
                <w:rFonts w:ascii="Times New Roman" w:hAnsi="Times New Roman" w:cs="Times New Roman"/>
                <w:b/>
                <w:bCs/>
                <w:sz w:val="28"/>
                <w:szCs w:val="28"/>
                <w:lang w:val="uk-UA" w:eastAsia="uk-UA"/>
              </w:rPr>
              <w:t xml:space="preserve">Побудувати </w:t>
            </w:r>
            <w:r w:rsidRPr="00BB42AF">
              <w:rPr>
                <w:rFonts w:ascii="Times New Roman" w:hAnsi="Times New Roman" w:cs="Times New Roman"/>
                <w:sz w:val="28"/>
                <w:szCs w:val="28"/>
                <w:lang w:val="uk-UA" w:eastAsia="uk-UA"/>
              </w:rPr>
              <w:t xml:space="preserve">стійкі  комунікації та обмін досвідом між школами Бахмутської </w:t>
            </w:r>
            <w:r>
              <w:rPr>
                <w:rFonts w:ascii="Times New Roman" w:hAnsi="Times New Roman" w:cs="Times New Roman"/>
                <w:sz w:val="28"/>
                <w:szCs w:val="28"/>
                <w:lang w:val="uk-UA" w:eastAsia="uk-UA"/>
              </w:rPr>
              <w:t xml:space="preserve">міської </w:t>
            </w:r>
            <w:r w:rsidRPr="00BB42AF">
              <w:rPr>
                <w:rFonts w:ascii="Times New Roman" w:hAnsi="Times New Roman" w:cs="Times New Roman"/>
                <w:sz w:val="28"/>
                <w:szCs w:val="28"/>
                <w:lang w:val="uk-UA" w:eastAsia="uk-UA"/>
              </w:rPr>
              <w:t>ОТГ та закладами освіти різних регіонів України</w:t>
            </w:r>
            <w:r w:rsidRPr="00060614">
              <w:rPr>
                <w:rFonts w:ascii="Times New Roman" w:hAnsi="Times New Roman" w:cs="Times New Roman"/>
                <w:sz w:val="28"/>
                <w:szCs w:val="28"/>
                <w:lang w:val="uk-UA" w:eastAsia="uk-UA"/>
              </w:rPr>
              <w:t xml:space="preserve"> щодо децентралізації</w:t>
            </w:r>
          </w:p>
        </w:tc>
        <w:tc>
          <w:tcPr>
            <w:tcW w:w="1843" w:type="dxa"/>
            <w:tcBorders>
              <w:top w:val="single" w:sz="4" w:space="0" w:color="000000"/>
              <w:left w:val="single" w:sz="4" w:space="0" w:color="000000"/>
              <w:bottom w:val="single" w:sz="4" w:space="0" w:color="000000"/>
              <w:right w:val="single" w:sz="4" w:space="0" w:color="000000"/>
            </w:tcBorders>
          </w:tcPr>
          <w:p w14:paraId="7779B542" w14:textId="77777777" w:rsidR="00CE6837" w:rsidRDefault="00CE6837" w:rsidP="008F08D0">
            <w:pPr>
              <w:pStyle w:val="Standard"/>
              <w:snapToGrid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w:t>
            </w:r>
          </w:p>
          <w:p w14:paraId="132B9705"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0A4D5FFB"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5567C665"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093302F6"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05054AEC"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717F203" w14:textId="77777777"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2CAC325C"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14C205" w14:textId="77777777"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68642869"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c>
          <w:tcPr>
            <w:tcW w:w="851" w:type="dxa"/>
            <w:tcBorders>
              <w:top w:val="single" w:sz="4" w:space="0" w:color="000000"/>
              <w:left w:val="single" w:sz="4" w:space="0" w:color="000000"/>
              <w:bottom w:val="single" w:sz="4" w:space="0" w:color="000000"/>
              <w:right w:val="single" w:sz="4" w:space="0" w:color="000000"/>
            </w:tcBorders>
          </w:tcPr>
          <w:p w14:paraId="656F21E1" w14:textId="77777777" w:rsidR="00CE6837" w:rsidRDefault="00CE6837" w:rsidP="008F08D0">
            <w:pPr>
              <w:pStyle w:val="Standard"/>
              <w:snapToGrid w:val="0"/>
              <w:spacing w:after="0" w:line="240" w:lineRule="auto"/>
              <w:jc w:val="center"/>
              <w:rPr>
                <w:rFonts w:ascii="Times New Roman" w:hAnsi="Times New Roman" w:cs="Times New Roman"/>
                <w:sz w:val="28"/>
                <w:szCs w:val="28"/>
                <w:lang w:val="uk-UA" w:eastAsia="uk-UA"/>
              </w:rPr>
            </w:pPr>
          </w:p>
          <w:p w14:paraId="7373977E"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r>
      <w:tr w:rsidR="00CE6837" w:rsidRPr="00060614" w14:paraId="7CABE36C" w14:textId="77777777" w:rsidTr="008F08D0">
        <w:tc>
          <w:tcPr>
            <w:tcW w:w="4366" w:type="dxa"/>
            <w:tcBorders>
              <w:top w:val="single" w:sz="4" w:space="0" w:color="000000"/>
              <w:left w:val="single" w:sz="4" w:space="0" w:color="000000"/>
              <w:bottom w:val="single" w:sz="4" w:space="0" w:color="000000"/>
            </w:tcBorders>
          </w:tcPr>
          <w:p w14:paraId="52F9FC24" w14:textId="77777777"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Формувати</w:t>
            </w:r>
            <w:r w:rsidRPr="00060614">
              <w:rPr>
                <w:rFonts w:ascii="Times New Roman" w:hAnsi="Times New Roman" w:cs="Times New Roman"/>
                <w:sz w:val="28"/>
                <w:szCs w:val="28"/>
                <w:lang w:val="uk-UA" w:eastAsia="uk-UA"/>
              </w:rPr>
              <w:t xml:space="preserve"> систем</w:t>
            </w:r>
            <w:r>
              <w:rPr>
                <w:rFonts w:ascii="Times New Roman" w:hAnsi="Times New Roman" w:cs="Times New Roman"/>
                <w:sz w:val="28"/>
                <w:szCs w:val="28"/>
                <w:lang w:val="uk-UA" w:eastAsia="uk-UA"/>
              </w:rPr>
              <w:t xml:space="preserve">ний  обмін учнями  із </w:t>
            </w:r>
            <w:r w:rsidRPr="00060614">
              <w:rPr>
                <w:rFonts w:ascii="Times New Roman" w:hAnsi="Times New Roman" w:cs="Times New Roman"/>
                <w:sz w:val="28"/>
                <w:szCs w:val="28"/>
                <w:lang w:val="uk-UA" w:eastAsia="uk-UA"/>
              </w:rPr>
              <w:t xml:space="preserve"> закладами </w:t>
            </w:r>
            <w:r>
              <w:rPr>
                <w:rFonts w:ascii="Times New Roman" w:hAnsi="Times New Roman" w:cs="Times New Roman"/>
                <w:sz w:val="28"/>
                <w:szCs w:val="28"/>
                <w:lang w:val="uk-UA" w:eastAsia="uk-UA"/>
              </w:rPr>
              <w:t xml:space="preserve">освіти </w:t>
            </w:r>
            <w:r w:rsidRPr="00060614">
              <w:rPr>
                <w:rFonts w:ascii="Times New Roman" w:hAnsi="Times New Roman" w:cs="Times New Roman"/>
                <w:sz w:val="28"/>
                <w:szCs w:val="28"/>
                <w:lang w:val="uk-UA" w:eastAsia="uk-UA"/>
              </w:rPr>
              <w:t>інших областей України</w:t>
            </w:r>
          </w:p>
        </w:tc>
        <w:tc>
          <w:tcPr>
            <w:tcW w:w="1843" w:type="dxa"/>
            <w:tcBorders>
              <w:top w:val="single" w:sz="4" w:space="0" w:color="000000"/>
              <w:left w:val="single" w:sz="4" w:space="0" w:color="000000"/>
              <w:bottom w:val="single" w:sz="4" w:space="0" w:color="000000"/>
              <w:right w:val="single" w:sz="4" w:space="0" w:color="000000"/>
            </w:tcBorders>
          </w:tcPr>
          <w:p w14:paraId="5B4ACC7D"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rPr>
              <w:t>Управління освіти, ЦПРПП</w:t>
            </w:r>
            <w:r w:rsidRPr="00060614">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5F93C853"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43790E17"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161E5E73"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61A304E"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55BBE199"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A8C71"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2C7A8712"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739C83F8" w14:textId="77777777" w:rsidR="00CE6837" w:rsidRDefault="00CE6837" w:rsidP="008F08D0">
            <w:pPr>
              <w:pStyle w:val="Standard"/>
              <w:snapToGrid w:val="0"/>
              <w:spacing w:after="0" w:line="240" w:lineRule="auto"/>
              <w:jc w:val="center"/>
              <w:rPr>
                <w:rFonts w:ascii="Times New Roman" w:hAnsi="Times New Roman" w:cs="Times New Roman"/>
                <w:sz w:val="28"/>
                <w:szCs w:val="28"/>
                <w:lang w:val="uk-UA" w:eastAsia="uk-UA"/>
              </w:rPr>
            </w:pPr>
          </w:p>
          <w:p w14:paraId="567FB768"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r>
      <w:tr w:rsidR="00CE6837" w:rsidRPr="00060614" w14:paraId="205731F8" w14:textId="77777777" w:rsidTr="008F08D0">
        <w:tc>
          <w:tcPr>
            <w:tcW w:w="4366" w:type="dxa"/>
            <w:tcBorders>
              <w:top w:val="single" w:sz="4" w:space="0" w:color="000000"/>
              <w:left w:val="single" w:sz="4" w:space="0" w:color="000000"/>
              <w:bottom w:val="single" w:sz="4" w:space="0" w:color="000000"/>
            </w:tcBorders>
          </w:tcPr>
          <w:p w14:paraId="6940B3D9" w14:textId="77777777"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Сприяти</w:t>
            </w:r>
            <w:r w:rsidRPr="00060614">
              <w:rPr>
                <w:rFonts w:ascii="Times New Roman" w:hAnsi="Times New Roman" w:cs="Times New Roman"/>
                <w:sz w:val="28"/>
                <w:szCs w:val="28"/>
                <w:lang w:val="uk-UA" w:eastAsia="uk-UA"/>
              </w:rPr>
              <w:t xml:space="preserve"> професійному розвитку освітян через обмін </w:t>
            </w:r>
            <w:r>
              <w:rPr>
                <w:rFonts w:ascii="Times New Roman" w:hAnsi="Times New Roman" w:cs="Times New Roman"/>
                <w:sz w:val="28"/>
                <w:szCs w:val="28"/>
                <w:lang w:val="uk-UA" w:eastAsia="uk-UA"/>
              </w:rPr>
              <w:t>досвідом між педагогічними працівниками  різних регіонів</w:t>
            </w:r>
            <w:r w:rsidRPr="00060614">
              <w:rPr>
                <w:rFonts w:ascii="Times New Roman" w:hAnsi="Times New Roman" w:cs="Times New Roman"/>
                <w:sz w:val="28"/>
                <w:szCs w:val="28"/>
                <w:lang w:val="uk-UA" w:eastAsia="uk-UA"/>
              </w:rPr>
              <w:t xml:space="preserve"> України</w:t>
            </w:r>
          </w:p>
        </w:tc>
        <w:tc>
          <w:tcPr>
            <w:tcW w:w="1843" w:type="dxa"/>
            <w:tcBorders>
              <w:top w:val="single" w:sz="4" w:space="0" w:color="000000"/>
              <w:left w:val="single" w:sz="4" w:space="0" w:color="000000"/>
              <w:bottom w:val="single" w:sz="4" w:space="0" w:color="000000"/>
              <w:right w:val="single" w:sz="4" w:space="0" w:color="000000"/>
            </w:tcBorders>
          </w:tcPr>
          <w:p w14:paraId="7240715B"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rPr>
              <w:t>Управління освіти, ЦПРПП</w:t>
            </w:r>
            <w:r w:rsidRPr="00060614">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D49B4FC"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7FB0E403"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p>
          <w:p w14:paraId="40283755"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61DF959D"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597B8ACA"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p>
          <w:p w14:paraId="738850A7"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4F8B1EBD"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27270D1B"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p>
          <w:p w14:paraId="202E937C"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DCCB3F"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726E0980"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p>
          <w:p w14:paraId="026F56A2"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45B4452" w14:textId="77777777"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3C58AB80" w14:textId="77777777"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30B81054" w14:textId="77777777" w:rsidR="00CE6837" w:rsidRPr="000C6C42" w:rsidRDefault="00CE6837" w:rsidP="008F08D0">
            <w:pPr>
              <w:pStyle w:val="Standard"/>
              <w:snapToGrid w:val="0"/>
              <w:spacing w:after="0" w:line="240" w:lineRule="auto"/>
              <w:jc w:val="center"/>
              <w:rPr>
                <w:rFonts w:ascii="Times New Roman" w:hAnsi="Times New Roman" w:cs="Times New Roman"/>
                <w:sz w:val="28"/>
                <w:szCs w:val="28"/>
                <w:lang w:val="en-US" w:eastAsia="uk-UA"/>
              </w:rPr>
            </w:pPr>
            <w:r>
              <w:rPr>
                <w:rFonts w:ascii="Times New Roman" w:hAnsi="Times New Roman" w:cs="Times New Roman"/>
                <w:sz w:val="28"/>
                <w:szCs w:val="28"/>
                <w:lang w:val="en-US" w:eastAsia="uk-UA"/>
              </w:rPr>
              <w:t>+</w:t>
            </w:r>
          </w:p>
        </w:tc>
      </w:tr>
      <w:tr w:rsidR="00CE6837" w:rsidRPr="00060614" w14:paraId="78577A59" w14:textId="77777777" w:rsidTr="008F08D0">
        <w:tc>
          <w:tcPr>
            <w:tcW w:w="4366" w:type="dxa"/>
            <w:tcBorders>
              <w:top w:val="single" w:sz="4" w:space="0" w:color="000000"/>
              <w:left w:val="single" w:sz="4" w:space="0" w:color="000000"/>
              <w:bottom w:val="single" w:sz="4" w:space="0" w:color="000000"/>
            </w:tcBorders>
          </w:tcPr>
          <w:p w14:paraId="4C24CD90" w14:textId="77777777" w:rsidR="00CE6837" w:rsidRPr="00060614" w:rsidRDefault="00CE6837" w:rsidP="008F08D0">
            <w:pPr>
              <w:pStyle w:val="Standard"/>
              <w:spacing w:after="0" w:line="240" w:lineRule="auto"/>
              <w:ind w:left="132" w:right="145"/>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Брати участь</w:t>
            </w:r>
            <w:r w:rsidRPr="00060614">
              <w:rPr>
                <w:rFonts w:ascii="Times New Roman" w:hAnsi="Times New Roman" w:cs="Times New Roman"/>
                <w:sz w:val="28"/>
                <w:szCs w:val="28"/>
                <w:lang w:val="uk-UA" w:eastAsia="uk-UA"/>
              </w:rPr>
              <w:t xml:space="preserve"> у спільних </w:t>
            </w:r>
            <w:r>
              <w:rPr>
                <w:rFonts w:ascii="Times New Roman" w:hAnsi="Times New Roman" w:cs="Times New Roman"/>
                <w:sz w:val="28"/>
                <w:szCs w:val="28"/>
                <w:lang w:val="uk-UA" w:eastAsia="uk-UA"/>
              </w:rPr>
              <w:t xml:space="preserve">всеукраїнських та </w:t>
            </w:r>
            <w:r w:rsidRPr="00060614">
              <w:rPr>
                <w:rFonts w:ascii="Times New Roman" w:hAnsi="Times New Roman" w:cs="Times New Roman"/>
                <w:sz w:val="28"/>
                <w:szCs w:val="28"/>
                <w:lang w:val="uk-UA" w:eastAsia="uk-UA"/>
              </w:rPr>
              <w:t>міжнародних програмах розвитку освіти</w:t>
            </w:r>
          </w:p>
        </w:tc>
        <w:tc>
          <w:tcPr>
            <w:tcW w:w="1843" w:type="dxa"/>
            <w:tcBorders>
              <w:top w:val="single" w:sz="4" w:space="0" w:color="000000"/>
              <w:left w:val="single" w:sz="4" w:space="0" w:color="000000"/>
              <w:bottom w:val="single" w:sz="4" w:space="0" w:color="000000"/>
              <w:right w:val="single" w:sz="4" w:space="0" w:color="000000"/>
            </w:tcBorders>
          </w:tcPr>
          <w:p w14:paraId="3AEED851" w14:textId="77777777" w:rsidR="00CE6837" w:rsidRPr="00060614" w:rsidRDefault="00CE6837" w:rsidP="008F08D0">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rPr>
              <w:t>Управління освіти, ЦПРПП,</w:t>
            </w:r>
            <w:r>
              <w:rPr>
                <w:rFonts w:ascii="Times New Roman" w:hAnsi="Times New Roman" w:cs="Times New Roman"/>
                <w:sz w:val="28"/>
                <w:szCs w:val="28"/>
                <w:lang w:val="uk-UA"/>
              </w:rPr>
              <w:t xml:space="preserve"> заклади освіти</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7ED6E71"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6AB2EF24"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6D8D2F49"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5C5C0359"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50F942AD"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7FBC6B" w14:textId="77777777" w:rsidR="00CE6837" w:rsidRPr="00060614"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106C18FC" w14:textId="77777777" w:rsidR="00CE6837" w:rsidRPr="00060614" w:rsidRDefault="00CE6837" w:rsidP="008F08D0">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1E07334C" w14:textId="77777777" w:rsidR="00CE6837" w:rsidRDefault="00CE6837" w:rsidP="008F08D0">
            <w:pPr>
              <w:pStyle w:val="Standard"/>
              <w:snapToGrid w:val="0"/>
              <w:spacing w:after="0" w:line="240" w:lineRule="auto"/>
              <w:jc w:val="both"/>
              <w:rPr>
                <w:rFonts w:ascii="Times New Roman" w:hAnsi="Times New Roman" w:cs="Times New Roman"/>
                <w:sz w:val="28"/>
                <w:szCs w:val="28"/>
                <w:lang w:val="uk-UA" w:eastAsia="uk-UA"/>
              </w:rPr>
            </w:pPr>
          </w:p>
          <w:p w14:paraId="1547A37C" w14:textId="77777777" w:rsidR="00CE6837" w:rsidRPr="000C6C42" w:rsidRDefault="00CE6837" w:rsidP="008F08D0">
            <w:pPr>
              <w:pStyle w:val="Standard"/>
              <w:snapToGrid w:val="0"/>
              <w:spacing w:after="0" w:line="240" w:lineRule="auto"/>
              <w:jc w:val="center"/>
              <w:rPr>
                <w:rFonts w:ascii="Times New Roman" w:hAnsi="Times New Roman" w:cs="Times New Roman"/>
                <w:sz w:val="28"/>
                <w:szCs w:val="28"/>
                <w:lang w:val="en-US" w:eastAsia="uk-UA"/>
              </w:rPr>
            </w:pPr>
            <w:r>
              <w:rPr>
                <w:rFonts w:ascii="Times New Roman" w:hAnsi="Times New Roman" w:cs="Times New Roman"/>
                <w:sz w:val="28"/>
                <w:szCs w:val="28"/>
                <w:lang w:val="en-US" w:eastAsia="uk-UA"/>
              </w:rPr>
              <w:t>+</w:t>
            </w:r>
          </w:p>
        </w:tc>
      </w:tr>
    </w:tbl>
    <w:p w14:paraId="4EFDB246" w14:textId="77777777" w:rsidR="00CE6837" w:rsidRPr="00477A5D" w:rsidRDefault="00CE6837" w:rsidP="00CE6837">
      <w:pPr>
        <w:pStyle w:val="ad"/>
        <w:spacing w:before="0"/>
        <w:ind w:firstLine="720"/>
      </w:pPr>
      <w:r w:rsidRPr="00477A5D">
        <w:t>Очікувані результати:</w:t>
      </w:r>
    </w:p>
    <w:p w14:paraId="75AD10B3" w14:textId="77777777"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060614">
        <w:rPr>
          <w:rFonts w:ascii="Times New Roman" w:hAnsi="Times New Roman" w:cs="Times New Roman"/>
          <w:sz w:val="28"/>
          <w:szCs w:val="28"/>
          <w:lang w:val="uk-UA"/>
        </w:rPr>
        <w:t>становлення парт</w:t>
      </w:r>
      <w:r>
        <w:rPr>
          <w:rFonts w:ascii="Times New Roman" w:hAnsi="Times New Roman" w:cs="Times New Roman"/>
          <w:sz w:val="28"/>
          <w:szCs w:val="28"/>
          <w:lang w:val="uk-UA"/>
        </w:rPr>
        <w:t>нерських зв’язків із</w:t>
      </w:r>
      <w:r w:rsidRPr="00060614">
        <w:rPr>
          <w:rFonts w:ascii="Times New Roman" w:hAnsi="Times New Roman" w:cs="Times New Roman"/>
          <w:sz w:val="28"/>
          <w:szCs w:val="28"/>
          <w:lang w:val="uk-UA"/>
        </w:rPr>
        <w:t xml:space="preserve"> за</w:t>
      </w:r>
      <w:r>
        <w:rPr>
          <w:rFonts w:ascii="Times New Roman" w:hAnsi="Times New Roman" w:cs="Times New Roman"/>
          <w:sz w:val="28"/>
          <w:szCs w:val="28"/>
          <w:lang w:val="uk-UA"/>
        </w:rPr>
        <w:t>кладами освіти різних регіонів України;</w:t>
      </w:r>
    </w:p>
    <w:p w14:paraId="0B66AB1A" w14:textId="77777777"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проє</w:t>
      </w:r>
      <w:r w:rsidRPr="00060614">
        <w:rPr>
          <w:rFonts w:ascii="Times New Roman" w:hAnsi="Times New Roman" w:cs="Times New Roman"/>
          <w:sz w:val="28"/>
          <w:szCs w:val="28"/>
          <w:lang w:val="uk-UA"/>
        </w:rPr>
        <w:t>ктів щодо обміну досвідом з р</w:t>
      </w:r>
      <w:r>
        <w:rPr>
          <w:rFonts w:ascii="Times New Roman" w:hAnsi="Times New Roman" w:cs="Times New Roman"/>
          <w:sz w:val="28"/>
          <w:szCs w:val="28"/>
          <w:lang w:val="uk-UA"/>
        </w:rPr>
        <w:t>ізних напрямків діяльності між школами Бахмутської міської ОТГ та закладами освіти з різних регіонів держави;</w:t>
      </w:r>
    </w:p>
    <w:p w14:paraId="7CBEB286" w14:textId="77777777" w:rsidR="00CE6837" w:rsidRPr="00060614"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спільна участь закладів освіти Бахмутської міської ОТГ та</w:t>
      </w:r>
      <w:r w:rsidRPr="00060614">
        <w:rPr>
          <w:rFonts w:ascii="Times New Roman" w:hAnsi="Times New Roman" w:cs="Times New Roman"/>
          <w:sz w:val="28"/>
          <w:szCs w:val="28"/>
          <w:lang w:val="uk-UA"/>
        </w:rPr>
        <w:t xml:space="preserve"> інших </w:t>
      </w:r>
      <w:r>
        <w:rPr>
          <w:rFonts w:ascii="Times New Roman" w:hAnsi="Times New Roman" w:cs="Times New Roman"/>
          <w:sz w:val="28"/>
          <w:szCs w:val="28"/>
          <w:lang w:val="uk-UA"/>
        </w:rPr>
        <w:t>регіонів у всеукраїнських та міжнародних проєктах;</w:t>
      </w:r>
    </w:p>
    <w:p w14:paraId="3AD3B3B8" w14:textId="77777777" w:rsidR="00EC409A" w:rsidRDefault="00CE6837" w:rsidP="00CE6837">
      <w:pPr>
        <w:pStyle w:val="a3"/>
        <w:numPr>
          <w:ilvl w:val="0"/>
          <w:numId w:val="29"/>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060614">
        <w:rPr>
          <w:rFonts w:ascii="Times New Roman" w:hAnsi="Times New Roman" w:cs="Times New Roman"/>
          <w:sz w:val="28"/>
          <w:szCs w:val="28"/>
          <w:lang w:val="uk-UA"/>
        </w:rPr>
        <w:t>роф</w:t>
      </w:r>
      <w:r>
        <w:rPr>
          <w:rFonts w:ascii="Times New Roman" w:hAnsi="Times New Roman" w:cs="Times New Roman"/>
          <w:sz w:val="28"/>
          <w:szCs w:val="28"/>
          <w:lang w:val="uk-UA"/>
        </w:rPr>
        <w:t>есійне зростання педагогів Бахмутської міської ОТГ</w:t>
      </w:r>
      <w:r w:rsidRPr="00060614">
        <w:rPr>
          <w:rFonts w:ascii="Times New Roman" w:hAnsi="Times New Roman" w:cs="Times New Roman"/>
          <w:sz w:val="28"/>
          <w:szCs w:val="28"/>
          <w:lang w:val="uk-UA"/>
        </w:rPr>
        <w:t xml:space="preserve"> через партнерську взаємодію з у</w:t>
      </w:r>
      <w:r>
        <w:rPr>
          <w:rFonts w:ascii="Times New Roman" w:hAnsi="Times New Roman" w:cs="Times New Roman"/>
          <w:sz w:val="28"/>
          <w:szCs w:val="28"/>
          <w:lang w:val="uk-UA"/>
        </w:rPr>
        <w:t>чителями інших регіонів України.</w:t>
      </w:r>
    </w:p>
    <w:p w14:paraId="66A26931" w14:textId="77777777" w:rsidR="00EF032C" w:rsidRDefault="00EF032C" w:rsidP="00EC409A">
      <w:pPr>
        <w:pStyle w:val="a3"/>
        <w:tabs>
          <w:tab w:val="left" w:pos="426"/>
        </w:tabs>
        <w:spacing w:after="0" w:line="240" w:lineRule="auto"/>
        <w:ind w:left="0"/>
        <w:jc w:val="center"/>
        <w:rPr>
          <w:rFonts w:ascii="Times New Roman" w:hAnsi="Times New Roman" w:cs="Times New Roman"/>
          <w:sz w:val="28"/>
          <w:szCs w:val="28"/>
          <w:lang w:val="uk-UA"/>
        </w:rPr>
      </w:pPr>
    </w:p>
    <w:p w14:paraId="7FAA6459" w14:textId="77777777" w:rsidR="00CE6837" w:rsidRDefault="00CE6837" w:rsidP="00EF032C">
      <w:pPr>
        <w:pStyle w:val="a3"/>
        <w:tabs>
          <w:tab w:val="left" w:pos="426"/>
          <w:tab w:val="left" w:pos="3540"/>
        </w:tabs>
        <w:spacing w:after="0" w:line="240" w:lineRule="auto"/>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5. ІНТЕГРАЦІЯ В ЄВРОПЕЙСЬКУ СПІЛЬНОТУ</w:t>
      </w:r>
    </w:p>
    <w:p w14:paraId="46D8AB95" w14:textId="77777777" w:rsidR="00EF032C" w:rsidRDefault="00EF032C" w:rsidP="00CE6837">
      <w:pPr>
        <w:pStyle w:val="Standard"/>
        <w:spacing w:after="0" w:line="240" w:lineRule="auto"/>
        <w:jc w:val="center"/>
        <w:rPr>
          <w:rFonts w:ascii="Times New Roman" w:hAnsi="Times New Roman" w:cs="Times New Roman"/>
          <w:b/>
          <w:bCs/>
          <w:color w:val="000000"/>
          <w:sz w:val="28"/>
          <w:szCs w:val="28"/>
          <w:lang w:val="uk-UA"/>
        </w:rPr>
      </w:pPr>
    </w:p>
    <w:p w14:paraId="013B59B6" w14:textId="77777777" w:rsidR="00CE6837" w:rsidRPr="00060614" w:rsidRDefault="00CE6837" w:rsidP="00CE6837">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5.1. Проє</w:t>
      </w:r>
      <w:r w:rsidRPr="00060614">
        <w:rPr>
          <w:rFonts w:ascii="Times New Roman" w:hAnsi="Times New Roman" w:cs="Times New Roman"/>
          <w:b/>
          <w:bCs/>
          <w:color w:val="000000"/>
          <w:sz w:val="28"/>
          <w:szCs w:val="28"/>
          <w:lang w:val="uk-UA"/>
        </w:rPr>
        <w:t>кт «Європейській вимір в освіті. Розширення мережі співпраці»</w:t>
      </w:r>
    </w:p>
    <w:p w14:paraId="5CED41C7" w14:textId="77777777" w:rsidR="00CE6837" w:rsidRPr="00C57222" w:rsidRDefault="00CE6837" w:rsidP="00CE6837">
      <w:pPr>
        <w:pStyle w:val="Standard"/>
        <w:spacing w:after="0" w:line="240" w:lineRule="auto"/>
        <w:rPr>
          <w:rFonts w:ascii="Times New Roman" w:hAnsi="Times New Roman" w:cs="Times New Roman"/>
          <w:b/>
          <w:bCs/>
          <w:color w:val="000000"/>
          <w:sz w:val="20"/>
          <w:szCs w:val="20"/>
          <w:u w:val="single"/>
          <w:lang w:val="uk-UA"/>
        </w:rPr>
      </w:pPr>
    </w:p>
    <w:p w14:paraId="15016502" w14:textId="77777777" w:rsidR="00CE6837" w:rsidRPr="00060614" w:rsidRDefault="00CE6837" w:rsidP="00CE6837">
      <w:pPr>
        <w:spacing w:after="0"/>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060614">
        <w:rPr>
          <w:rFonts w:ascii="Times New Roman" w:hAnsi="Times New Roman" w:cs="Times New Roman"/>
          <w:b/>
          <w:bCs/>
          <w:i/>
          <w:iCs/>
          <w:sz w:val="28"/>
          <w:szCs w:val="28"/>
          <w:lang w:val="uk-UA"/>
        </w:rPr>
        <w:t>:</w:t>
      </w:r>
      <w:r w:rsidRPr="00060614">
        <w:rPr>
          <w:rFonts w:ascii="Times New Roman" w:hAnsi="Times New Roman" w:cs="Times New Roman"/>
          <w:sz w:val="28"/>
          <w:szCs w:val="28"/>
          <w:lang w:val="uk-UA"/>
        </w:rPr>
        <w:t xml:space="preserve"> розширення співпраці </w:t>
      </w:r>
      <w:r>
        <w:rPr>
          <w:rFonts w:ascii="Times New Roman" w:hAnsi="Times New Roman" w:cs="Times New Roman"/>
          <w:sz w:val="28"/>
          <w:szCs w:val="28"/>
          <w:lang w:val="uk-UA"/>
        </w:rPr>
        <w:t xml:space="preserve">в освіті </w:t>
      </w:r>
      <w:r w:rsidRPr="00060614">
        <w:rPr>
          <w:rFonts w:ascii="Times New Roman" w:hAnsi="Times New Roman" w:cs="Times New Roman"/>
          <w:sz w:val="28"/>
          <w:szCs w:val="28"/>
          <w:lang w:val="uk-UA"/>
        </w:rPr>
        <w:t>з країнами Європи шляхом активізації взаємоді</w:t>
      </w:r>
      <w:r>
        <w:rPr>
          <w:rFonts w:ascii="Times New Roman" w:hAnsi="Times New Roman" w:cs="Times New Roman"/>
          <w:sz w:val="28"/>
          <w:szCs w:val="28"/>
          <w:lang w:val="uk-UA"/>
        </w:rPr>
        <w:t>ї освітніх установ та закладів</w:t>
      </w:r>
      <w:r w:rsidRPr="00C50E2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освіти Бахмутської міської об’єднаної </w:t>
      </w:r>
      <w:r w:rsidRPr="0006061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територіальної громади </w:t>
      </w:r>
      <w:r w:rsidRPr="00060614">
        <w:rPr>
          <w:rFonts w:ascii="Times New Roman" w:hAnsi="Times New Roman" w:cs="Times New Roman"/>
          <w:sz w:val="28"/>
          <w:szCs w:val="28"/>
          <w:lang w:val="uk-UA"/>
        </w:rPr>
        <w:t>з європейськими освітніми стру</w:t>
      </w:r>
      <w:r>
        <w:rPr>
          <w:rFonts w:ascii="Times New Roman" w:hAnsi="Times New Roman" w:cs="Times New Roman"/>
          <w:sz w:val="28"/>
          <w:szCs w:val="28"/>
          <w:lang w:val="uk-UA"/>
        </w:rPr>
        <w:t>ктурами</w:t>
      </w:r>
      <w:r w:rsidRPr="00060614">
        <w:rPr>
          <w:rFonts w:ascii="Times New Roman" w:hAnsi="Times New Roman" w:cs="Times New Roman"/>
          <w:sz w:val="28"/>
          <w:szCs w:val="28"/>
          <w:lang w:val="uk-UA"/>
        </w:rPr>
        <w:t xml:space="preserve"> на підставі угоди про Асоціацію між Україною та ЄС.</w:t>
      </w:r>
    </w:p>
    <w:tbl>
      <w:tblPr>
        <w:tblW w:w="10063" w:type="dxa"/>
        <w:jc w:val="center"/>
        <w:tblLayout w:type="fixed"/>
        <w:tblCellMar>
          <w:left w:w="10" w:type="dxa"/>
          <w:right w:w="10" w:type="dxa"/>
        </w:tblCellMar>
        <w:tblLook w:val="00A0" w:firstRow="1" w:lastRow="0" w:firstColumn="1" w:lastColumn="0" w:noHBand="0" w:noVBand="0"/>
      </w:tblPr>
      <w:tblGrid>
        <w:gridCol w:w="3826"/>
        <w:gridCol w:w="1843"/>
        <w:gridCol w:w="992"/>
        <w:gridCol w:w="851"/>
        <w:gridCol w:w="850"/>
        <w:gridCol w:w="851"/>
        <w:gridCol w:w="850"/>
      </w:tblGrid>
      <w:tr w:rsidR="00CE6837" w:rsidRPr="00060614" w14:paraId="1FA465EB" w14:textId="77777777" w:rsidTr="00997519">
        <w:trPr>
          <w:jc w:val="center"/>
        </w:trPr>
        <w:tc>
          <w:tcPr>
            <w:tcW w:w="382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8CCA60" w14:textId="77777777"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Шляхи реалізації</w:t>
            </w:r>
          </w:p>
        </w:tc>
        <w:tc>
          <w:tcPr>
            <w:tcW w:w="1843" w:type="dxa"/>
            <w:vMerge w:val="restart"/>
            <w:tcBorders>
              <w:top w:val="single" w:sz="4" w:space="0" w:color="000000"/>
              <w:left w:val="single" w:sz="4" w:space="0" w:color="000000"/>
              <w:right w:val="single" w:sz="4" w:space="0" w:color="auto"/>
            </w:tcBorders>
          </w:tcPr>
          <w:p w14:paraId="413CBE1C" w14:textId="77777777" w:rsidR="00CE6837" w:rsidRPr="00060614" w:rsidRDefault="00CE6837" w:rsidP="008F08D0">
            <w:pPr>
              <w:pStyle w:val="Standard"/>
              <w:widowControl w:val="0"/>
              <w:spacing w:after="0" w:line="240" w:lineRule="auto"/>
              <w:ind w:left="154"/>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Виконавці</w:t>
            </w:r>
          </w:p>
        </w:tc>
        <w:tc>
          <w:tcPr>
            <w:tcW w:w="3544"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52560E1D" w14:textId="77777777"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Терміни виконання</w:t>
            </w:r>
          </w:p>
        </w:tc>
        <w:tc>
          <w:tcPr>
            <w:tcW w:w="850" w:type="dxa"/>
            <w:tcBorders>
              <w:top w:val="single" w:sz="4" w:space="0" w:color="000000"/>
              <w:left w:val="single" w:sz="4" w:space="0" w:color="auto"/>
              <w:bottom w:val="single" w:sz="4" w:space="0" w:color="000000"/>
              <w:right w:val="single" w:sz="4" w:space="0" w:color="000000"/>
            </w:tcBorders>
          </w:tcPr>
          <w:p w14:paraId="4A68557C" w14:textId="77777777"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p>
        </w:tc>
      </w:tr>
      <w:tr w:rsidR="00CE6837" w:rsidRPr="00060614" w14:paraId="77B160F1" w14:textId="77777777" w:rsidTr="00997519">
        <w:trPr>
          <w:jc w:val="center"/>
        </w:trPr>
        <w:tc>
          <w:tcPr>
            <w:tcW w:w="3826" w:type="dxa"/>
            <w:vMerge/>
            <w:tcBorders>
              <w:top w:val="single" w:sz="4" w:space="0" w:color="000000"/>
              <w:left w:val="single" w:sz="4" w:space="0" w:color="000000"/>
              <w:bottom w:val="single" w:sz="4" w:space="0" w:color="000000"/>
            </w:tcBorders>
            <w:vAlign w:val="center"/>
          </w:tcPr>
          <w:p w14:paraId="00E6A31E" w14:textId="77777777" w:rsidR="00CE6837" w:rsidRPr="00060614" w:rsidRDefault="00CE6837" w:rsidP="008F08D0">
            <w:pPr>
              <w:rPr>
                <w:rFonts w:ascii="Times New Roman" w:hAnsi="Times New Roman" w:cs="Times New Roman"/>
                <w:sz w:val="28"/>
                <w:szCs w:val="28"/>
              </w:rPr>
            </w:pPr>
          </w:p>
        </w:tc>
        <w:tc>
          <w:tcPr>
            <w:tcW w:w="1843" w:type="dxa"/>
            <w:vMerge/>
            <w:tcBorders>
              <w:left w:val="single" w:sz="4" w:space="0" w:color="000000"/>
              <w:bottom w:val="single" w:sz="4" w:space="0" w:color="000000"/>
              <w:right w:val="single" w:sz="4" w:space="0" w:color="auto"/>
            </w:tcBorders>
          </w:tcPr>
          <w:p w14:paraId="2B0C78F6" w14:textId="77777777"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p>
        </w:tc>
        <w:tc>
          <w:tcPr>
            <w:tcW w:w="992" w:type="dxa"/>
            <w:tcBorders>
              <w:top w:val="single" w:sz="4" w:space="0" w:color="000000"/>
              <w:left w:val="single" w:sz="4" w:space="0" w:color="auto"/>
              <w:bottom w:val="single" w:sz="4" w:space="0" w:color="000000"/>
            </w:tcBorders>
            <w:tcMar>
              <w:top w:w="0" w:type="dxa"/>
              <w:left w:w="108" w:type="dxa"/>
              <w:bottom w:w="0" w:type="dxa"/>
              <w:right w:w="108" w:type="dxa"/>
            </w:tcMar>
          </w:tcPr>
          <w:p w14:paraId="18893EA7" w14:textId="77777777"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2021</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353E02" w14:textId="77777777"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2022</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98B0CC" w14:textId="77777777"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C37101" w14:textId="77777777"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2024</w:t>
            </w:r>
          </w:p>
        </w:tc>
        <w:tc>
          <w:tcPr>
            <w:tcW w:w="850" w:type="dxa"/>
            <w:tcBorders>
              <w:top w:val="single" w:sz="4" w:space="0" w:color="000000"/>
              <w:left w:val="single" w:sz="4" w:space="0" w:color="000000"/>
              <w:bottom w:val="single" w:sz="4" w:space="0" w:color="000000"/>
              <w:right w:val="single" w:sz="4" w:space="0" w:color="000000"/>
            </w:tcBorders>
          </w:tcPr>
          <w:p w14:paraId="61D3069B" w14:textId="77777777" w:rsidR="00CE6837" w:rsidRPr="00060614" w:rsidRDefault="00CE6837" w:rsidP="008F08D0">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2025</w:t>
            </w:r>
          </w:p>
        </w:tc>
      </w:tr>
      <w:tr w:rsidR="00CE6837" w:rsidRPr="00060614" w14:paraId="76B1900F" w14:textId="77777777" w:rsidTr="00997519">
        <w:trPr>
          <w:trHeight w:val="240"/>
          <w:jc w:val="center"/>
        </w:trPr>
        <w:tc>
          <w:tcPr>
            <w:tcW w:w="3826" w:type="dxa"/>
            <w:tcBorders>
              <w:top w:val="single" w:sz="4" w:space="0" w:color="000000"/>
              <w:left w:val="single" w:sz="4" w:space="0" w:color="000000"/>
              <w:bottom w:val="single" w:sz="4" w:space="0" w:color="000000"/>
            </w:tcBorders>
          </w:tcPr>
          <w:p w14:paraId="6AE0E852" w14:textId="77777777" w:rsidR="00CE6837" w:rsidRPr="00C54294"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eastAsia="ru-RU"/>
              </w:rPr>
            </w:pPr>
            <w:r w:rsidRPr="00C54294">
              <w:rPr>
                <w:rFonts w:ascii="Times New Roman" w:hAnsi="Times New Roman" w:cs="Times New Roman"/>
                <w:b/>
                <w:bCs/>
                <w:sz w:val="28"/>
                <w:szCs w:val="28"/>
                <w:lang w:val="uk-UA" w:eastAsia="uk-UA"/>
              </w:rPr>
              <w:t xml:space="preserve">Укладати </w:t>
            </w:r>
            <w:r w:rsidRPr="00C54294">
              <w:rPr>
                <w:rFonts w:ascii="Times New Roman" w:hAnsi="Times New Roman" w:cs="Times New Roman"/>
                <w:sz w:val="28"/>
                <w:szCs w:val="28"/>
                <w:lang w:val="uk-UA" w:eastAsia="uk-UA"/>
              </w:rPr>
              <w:t>угоди між закладами освіти Бахмутської міської ОТГ та закладами освіти, установами, фондами європейських країн, що фінансують обміни в освіті</w:t>
            </w:r>
          </w:p>
        </w:tc>
        <w:tc>
          <w:tcPr>
            <w:tcW w:w="1843" w:type="dxa"/>
            <w:tcBorders>
              <w:top w:val="single" w:sz="4" w:space="0" w:color="000000"/>
              <w:left w:val="single" w:sz="4" w:space="0" w:color="000000"/>
              <w:bottom w:val="single" w:sz="4" w:space="0" w:color="000000"/>
              <w:right w:val="single" w:sz="4" w:space="0" w:color="000000"/>
            </w:tcBorders>
          </w:tcPr>
          <w:p w14:paraId="513D8BD9"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w:t>
            </w:r>
          </w:p>
          <w:p w14:paraId="412AD9A0"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14:paraId="23EBA824" w14:textId="77777777"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229E3ED4" w14:textId="77777777"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2BDD0503"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59160E31"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B604B"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14:paraId="2119E5B4" w14:textId="77777777"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p w14:paraId="798DF6AA" w14:textId="77777777"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p w14:paraId="563CD483"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tc>
      </w:tr>
      <w:tr w:rsidR="00CE6837" w:rsidRPr="00060614" w14:paraId="1BA71918" w14:textId="77777777" w:rsidTr="00997519">
        <w:trPr>
          <w:trHeight w:val="240"/>
          <w:jc w:val="center"/>
        </w:trPr>
        <w:tc>
          <w:tcPr>
            <w:tcW w:w="3826" w:type="dxa"/>
            <w:tcBorders>
              <w:top w:val="single" w:sz="4" w:space="0" w:color="000000"/>
              <w:left w:val="single" w:sz="4" w:space="0" w:color="000000"/>
              <w:bottom w:val="single" w:sz="4" w:space="0" w:color="000000"/>
            </w:tcBorders>
          </w:tcPr>
          <w:p w14:paraId="14F093ED" w14:textId="77777777" w:rsidR="00CE6837" w:rsidRDefault="00CE6837" w:rsidP="008F08D0">
            <w:pPr>
              <w:pStyle w:val="Standard"/>
              <w:widowControl w:val="0"/>
              <w:tabs>
                <w:tab w:val="left" w:pos="127"/>
              </w:tabs>
              <w:spacing w:after="0" w:line="240" w:lineRule="auto"/>
              <w:rPr>
                <w:rFonts w:ascii="Times New Roman" w:hAnsi="Times New Roman" w:cs="Times New Roman"/>
                <w:b/>
                <w:bCs/>
                <w:sz w:val="28"/>
                <w:szCs w:val="28"/>
                <w:lang w:val="uk-UA" w:eastAsia="ru-RU"/>
              </w:rPr>
            </w:pPr>
            <w:r w:rsidRPr="00D6153D">
              <w:rPr>
                <w:rFonts w:ascii="Times New Roman" w:hAnsi="Times New Roman" w:cs="Times New Roman"/>
                <w:b/>
                <w:bCs/>
                <w:sz w:val="28"/>
                <w:szCs w:val="28"/>
                <w:lang w:eastAsia="ru-RU"/>
              </w:rPr>
              <w:t xml:space="preserve">  </w:t>
            </w:r>
            <w:r>
              <w:rPr>
                <w:rFonts w:ascii="Times New Roman" w:hAnsi="Times New Roman" w:cs="Times New Roman"/>
                <w:b/>
                <w:bCs/>
                <w:sz w:val="28"/>
                <w:szCs w:val="28"/>
                <w:lang w:val="uk-UA" w:eastAsia="ru-RU"/>
              </w:rPr>
              <w:t>Брати</w:t>
            </w:r>
            <w:r w:rsidRPr="00060614">
              <w:rPr>
                <w:rFonts w:ascii="Times New Roman" w:hAnsi="Times New Roman" w:cs="Times New Roman"/>
                <w:b/>
                <w:bCs/>
                <w:sz w:val="28"/>
                <w:szCs w:val="28"/>
                <w:lang w:val="uk-UA" w:eastAsia="ru-RU"/>
              </w:rPr>
              <w:t xml:space="preserve"> участь</w:t>
            </w:r>
            <w:r>
              <w:rPr>
                <w:rFonts w:ascii="Times New Roman" w:hAnsi="Times New Roman" w:cs="Times New Roman"/>
                <w:b/>
                <w:bCs/>
                <w:sz w:val="28"/>
                <w:szCs w:val="28"/>
                <w:lang w:val="uk-UA" w:eastAsia="ru-RU"/>
              </w:rPr>
              <w:t>:</w:t>
            </w:r>
          </w:p>
          <w:p w14:paraId="6C67A3F7" w14:textId="77777777" w:rsidR="00CE6837"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ru-RU"/>
              </w:rPr>
              <w:t xml:space="preserve"> </w:t>
            </w:r>
            <w:r>
              <w:rPr>
                <w:rFonts w:ascii="Times New Roman" w:hAnsi="Times New Roman" w:cs="Times New Roman"/>
                <w:b/>
                <w:bCs/>
                <w:sz w:val="28"/>
                <w:szCs w:val="28"/>
                <w:lang w:val="uk-UA" w:eastAsia="ru-RU"/>
              </w:rPr>
              <w:t xml:space="preserve">- </w:t>
            </w:r>
            <w:r w:rsidRPr="00060614">
              <w:rPr>
                <w:rFonts w:ascii="Times New Roman" w:hAnsi="Times New Roman" w:cs="Times New Roman"/>
                <w:sz w:val="28"/>
                <w:szCs w:val="28"/>
                <w:lang w:val="uk-UA" w:eastAsia="ru-RU"/>
              </w:rPr>
              <w:t xml:space="preserve">у </w:t>
            </w:r>
            <w:r w:rsidRPr="00060614">
              <w:rPr>
                <w:rFonts w:ascii="Times New Roman" w:hAnsi="Times New Roman" w:cs="Times New Roman"/>
                <w:sz w:val="28"/>
                <w:szCs w:val="28"/>
                <w:lang w:val="uk-UA" w:eastAsia="uk-UA"/>
              </w:rPr>
              <w:t>міжнародному</w:t>
            </w:r>
            <w:r w:rsidRPr="00060614">
              <w:rPr>
                <w:rFonts w:ascii="Times New Roman" w:hAnsi="Times New Roman" w:cs="Times New Roman"/>
                <w:sz w:val="28"/>
                <w:szCs w:val="28"/>
                <w:lang w:val="uk-UA"/>
              </w:rPr>
              <w:t xml:space="preserve"> дослідженні якості освіти </w:t>
            </w:r>
            <w:r w:rsidRPr="00060614">
              <w:rPr>
                <w:rFonts w:ascii="Times New Roman" w:hAnsi="Times New Roman" w:cs="Times New Roman"/>
                <w:sz w:val="28"/>
                <w:szCs w:val="28"/>
                <w:lang w:val="en-US"/>
              </w:rPr>
              <w:t>PISA</w:t>
            </w:r>
            <w:r>
              <w:rPr>
                <w:rFonts w:ascii="Times New Roman" w:hAnsi="Times New Roman" w:cs="Times New Roman"/>
                <w:sz w:val="28"/>
                <w:szCs w:val="28"/>
                <w:lang w:val="uk-UA"/>
              </w:rPr>
              <w:t>;</w:t>
            </w:r>
          </w:p>
          <w:p w14:paraId="5F0A35C3" w14:textId="77777777" w:rsidR="00CE6837" w:rsidRPr="00F73C75"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rPr>
            </w:pPr>
            <w:r>
              <w:rPr>
                <w:rFonts w:ascii="Times New Roman" w:hAnsi="Times New Roman" w:cs="Times New Roman"/>
                <w:b/>
                <w:bCs/>
                <w:sz w:val="28"/>
                <w:szCs w:val="28"/>
                <w:lang w:val="uk-UA" w:eastAsia="ru-RU"/>
              </w:rPr>
              <w:t xml:space="preserve">- </w:t>
            </w:r>
            <w:r>
              <w:rPr>
                <w:rFonts w:ascii="Times New Roman" w:hAnsi="Times New Roman" w:cs="Times New Roman"/>
                <w:sz w:val="28"/>
                <w:szCs w:val="28"/>
                <w:lang w:val="uk-UA" w:eastAsia="ru-RU"/>
              </w:rPr>
              <w:t xml:space="preserve">в </w:t>
            </w:r>
            <w:r w:rsidRPr="00F73C75">
              <w:rPr>
                <w:rFonts w:ascii="Times New Roman" w:hAnsi="Times New Roman" w:cs="Times New Roman"/>
                <w:sz w:val="28"/>
                <w:szCs w:val="28"/>
                <w:lang w:val="uk-UA"/>
              </w:rPr>
              <w:t>освітніх європейських інтернет-олімпіадах, конкурсах</w:t>
            </w:r>
            <w:r>
              <w:rPr>
                <w:rFonts w:ascii="Times New Roman" w:hAnsi="Times New Roman" w:cs="Times New Roman"/>
                <w:sz w:val="28"/>
                <w:szCs w:val="28"/>
                <w:lang w:val="uk-UA"/>
              </w:rPr>
              <w:t>.</w:t>
            </w:r>
          </w:p>
        </w:tc>
        <w:tc>
          <w:tcPr>
            <w:tcW w:w="1843" w:type="dxa"/>
            <w:tcBorders>
              <w:top w:val="single" w:sz="4" w:space="0" w:color="000000"/>
              <w:left w:val="single" w:sz="4" w:space="0" w:color="000000"/>
              <w:bottom w:val="single" w:sz="4" w:space="0" w:color="000000"/>
              <w:right w:val="single" w:sz="4" w:space="0" w:color="000000"/>
            </w:tcBorders>
          </w:tcPr>
          <w:p w14:paraId="25BD5D92"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w:t>
            </w:r>
          </w:p>
          <w:p w14:paraId="6CBB7ACF"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14:paraId="6F63500E"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500328D7"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p>
          <w:p w14:paraId="24428E68"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285DFE81" w14:textId="77777777" w:rsidR="00CE6837" w:rsidRPr="00060614" w:rsidRDefault="00CE6837" w:rsidP="008F08D0">
            <w:pPr>
              <w:pStyle w:val="Standard"/>
              <w:widowControl w:val="0"/>
              <w:spacing w:after="0" w:line="240" w:lineRule="auto"/>
              <w:rPr>
                <w:rFonts w:ascii="Times New Roman" w:hAnsi="Times New Roman" w:cs="Times New Roman"/>
                <w:sz w:val="28"/>
                <w:szCs w:val="28"/>
                <w:lang w:val="uk-UA" w:eastAsia="ru-RU"/>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38F962B8" w14:textId="77777777" w:rsidR="00CE6837" w:rsidRPr="00060614" w:rsidRDefault="00CE6837" w:rsidP="008F08D0">
            <w:pPr>
              <w:pStyle w:val="Standard"/>
              <w:widowControl w:val="0"/>
              <w:spacing w:after="0" w:line="240" w:lineRule="auto"/>
              <w:rPr>
                <w:rFonts w:ascii="Times New Roman" w:hAnsi="Times New Roman" w:cs="Times New Roman"/>
                <w:sz w:val="28"/>
                <w:szCs w:val="28"/>
                <w:lang w:val="uk-UA" w:eastAsia="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D0E1A" w14:textId="77777777"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p w14:paraId="7122CC71" w14:textId="77777777"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14:paraId="5F09F273" w14:textId="77777777" w:rsidR="00CE6837" w:rsidRDefault="00CE6837" w:rsidP="008F08D0">
            <w:pPr>
              <w:pStyle w:val="Standard"/>
              <w:widowControl w:val="0"/>
              <w:spacing w:after="0" w:line="240" w:lineRule="auto"/>
              <w:rPr>
                <w:rFonts w:ascii="Times New Roman" w:hAnsi="Times New Roman" w:cs="Times New Roman"/>
                <w:sz w:val="28"/>
                <w:szCs w:val="28"/>
                <w:lang w:val="uk-UA" w:eastAsia="ru-RU"/>
              </w:rPr>
            </w:pPr>
          </w:p>
        </w:tc>
      </w:tr>
      <w:tr w:rsidR="00CE6837" w:rsidRPr="00060614" w14:paraId="08AE39FB" w14:textId="77777777" w:rsidTr="00997519">
        <w:trPr>
          <w:trHeight w:val="127"/>
          <w:jc w:val="center"/>
        </w:trPr>
        <w:tc>
          <w:tcPr>
            <w:tcW w:w="3826" w:type="dxa"/>
            <w:tcBorders>
              <w:top w:val="single" w:sz="4" w:space="0" w:color="000000"/>
              <w:left w:val="single" w:sz="4" w:space="0" w:color="000000"/>
              <w:bottom w:val="single" w:sz="4" w:space="0" w:color="000000"/>
            </w:tcBorders>
          </w:tcPr>
          <w:p w14:paraId="747A7619" w14:textId="77777777" w:rsidR="00CE6837" w:rsidRPr="00FF55C9" w:rsidRDefault="00CE6837" w:rsidP="008F08D0">
            <w:pPr>
              <w:pStyle w:val="Standard"/>
              <w:widowControl w:val="0"/>
              <w:tabs>
                <w:tab w:val="left" w:pos="269"/>
              </w:tabs>
              <w:spacing w:after="0" w:line="240" w:lineRule="auto"/>
              <w:ind w:left="127" w:right="132"/>
              <w:rPr>
                <w:rFonts w:ascii="Times New Roman" w:hAnsi="Times New Roman" w:cs="Times New Roman"/>
                <w:bCs/>
                <w:sz w:val="28"/>
                <w:szCs w:val="28"/>
                <w:lang w:val="uk-UA" w:eastAsia="ru-RU"/>
              </w:rPr>
            </w:pPr>
            <w:r w:rsidRPr="00FF55C9">
              <w:rPr>
                <w:rFonts w:ascii="Times New Roman" w:hAnsi="Times New Roman" w:cs="Times New Roman"/>
                <w:b/>
                <w:bCs/>
                <w:sz w:val="28"/>
                <w:szCs w:val="28"/>
                <w:lang w:val="uk-UA" w:eastAsia="ru-RU"/>
              </w:rPr>
              <w:t>Запроваджувати</w:t>
            </w:r>
            <w:r w:rsidRPr="00FF55C9">
              <w:rPr>
                <w:rFonts w:ascii="Times New Roman" w:hAnsi="Times New Roman" w:cs="Times New Roman"/>
                <w:bCs/>
                <w:sz w:val="28"/>
                <w:szCs w:val="28"/>
                <w:lang w:val="uk-UA" w:eastAsia="ru-RU"/>
              </w:rPr>
              <w:t xml:space="preserve"> сучасні </w:t>
            </w:r>
            <w:r w:rsidRPr="00FF55C9">
              <w:rPr>
                <w:rFonts w:ascii="Times New Roman" w:hAnsi="Times New Roman" w:cs="Times New Roman"/>
                <w:sz w:val="28"/>
                <w:szCs w:val="28"/>
                <w:lang w:val="uk-UA"/>
              </w:rPr>
              <w:t xml:space="preserve">європейські технології навчання до </w:t>
            </w:r>
            <w:r w:rsidRPr="00FF55C9">
              <w:rPr>
                <w:rFonts w:ascii="Times New Roman" w:hAnsi="Times New Roman" w:cs="Times New Roman"/>
                <w:sz w:val="28"/>
                <w:szCs w:val="28"/>
                <w:lang w:val="uk-UA" w:eastAsia="uk-UA"/>
              </w:rPr>
              <w:t>освітнього</w:t>
            </w:r>
            <w:r w:rsidRPr="00FF55C9">
              <w:rPr>
                <w:rFonts w:ascii="Times New Roman" w:hAnsi="Times New Roman" w:cs="Times New Roman"/>
                <w:sz w:val="28"/>
                <w:szCs w:val="28"/>
                <w:lang w:val="uk-UA"/>
              </w:rPr>
              <w:t xml:space="preserve"> процесу.</w:t>
            </w:r>
          </w:p>
        </w:tc>
        <w:tc>
          <w:tcPr>
            <w:tcW w:w="1843" w:type="dxa"/>
            <w:tcBorders>
              <w:top w:val="single" w:sz="4" w:space="0" w:color="000000"/>
              <w:left w:val="single" w:sz="4" w:space="0" w:color="000000"/>
              <w:bottom w:val="single" w:sz="4" w:space="0" w:color="000000"/>
              <w:right w:val="single" w:sz="4" w:space="0" w:color="000000"/>
            </w:tcBorders>
          </w:tcPr>
          <w:p w14:paraId="191188C2" w14:textId="77777777" w:rsidR="00CE6837" w:rsidRPr="00FF55C9" w:rsidRDefault="00CE6837" w:rsidP="008F08D0">
            <w:pPr>
              <w:pStyle w:val="Standard"/>
              <w:spacing w:after="0" w:line="240" w:lineRule="auto"/>
              <w:jc w:val="center"/>
              <w:rPr>
                <w:rFonts w:ascii="Times New Roman" w:hAnsi="Times New Roman" w:cs="Times New Roman"/>
                <w:color w:val="000000"/>
                <w:sz w:val="28"/>
                <w:szCs w:val="28"/>
                <w:lang w:val="uk-UA"/>
              </w:rPr>
            </w:pPr>
            <w:r w:rsidRPr="00FF55C9">
              <w:rPr>
                <w:rFonts w:ascii="Times New Roman" w:hAnsi="Times New Roman" w:cs="Times New Roman"/>
                <w:color w:val="000000"/>
                <w:sz w:val="28"/>
                <w:szCs w:val="28"/>
                <w:lang w:val="uk-UA"/>
              </w:rPr>
              <w:t>Управління освіти, ЦПРПП,</w:t>
            </w:r>
            <w:r w:rsidRPr="00FF55C9">
              <w:rPr>
                <w:rFonts w:ascii="Times New Roman" w:hAnsi="Times New Roman" w:cs="Times New Roman"/>
                <w:sz w:val="28"/>
                <w:szCs w:val="28"/>
                <w:lang w:val="uk-UA"/>
              </w:rPr>
              <w:t xml:space="preserve"> заклади 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50B82EB3" w14:textId="77777777"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14:paraId="44E47A05" w14:textId="77777777"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0C29E85D" w14:textId="77777777"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14:paraId="3EC3E365" w14:textId="77777777"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7BF76896" w14:textId="77777777"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14:paraId="5D744CF5" w14:textId="77777777"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B9469E" w14:textId="77777777"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14:paraId="4BD6FFA7" w14:textId="77777777"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121A84DC" w14:textId="77777777" w:rsidR="00CE6837" w:rsidRDefault="00CE6837" w:rsidP="008F08D0">
            <w:pPr>
              <w:pStyle w:val="Standard"/>
              <w:spacing w:after="0" w:line="240" w:lineRule="auto"/>
              <w:jc w:val="center"/>
              <w:rPr>
                <w:rFonts w:ascii="Times New Roman" w:hAnsi="Times New Roman" w:cs="Times New Roman"/>
                <w:color w:val="000000"/>
                <w:sz w:val="28"/>
                <w:szCs w:val="28"/>
                <w:lang w:val="uk-UA"/>
              </w:rPr>
            </w:pPr>
          </w:p>
          <w:p w14:paraId="1E67A193" w14:textId="77777777" w:rsidR="00CE6837" w:rsidRPr="00060614" w:rsidRDefault="00CE6837" w:rsidP="008F08D0">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060614" w14:paraId="19589C4D" w14:textId="77777777" w:rsidTr="00997519">
        <w:trPr>
          <w:trHeight w:val="127"/>
          <w:jc w:val="center"/>
        </w:trPr>
        <w:tc>
          <w:tcPr>
            <w:tcW w:w="3826" w:type="dxa"/>
            <w:tcBorders>
              <w:top w:val="single" w:sz="4" w:space="0" w:color="000000"/>
              <w:left w:val="single" w:sz="4" w:space="0" w:color="000000"/>
              <w:bottom w:val="single" w:sz="4" w:space="0" w:color="000000"/>
            </w:tcBorders>
            <w:vAlign w:val="center"/>
          </w:tcPr>
          <w:p w14:paraId="1EF300CB" w14:textId="77777777" w:rsidR="00CE6837" w:rsidRPr="00060614"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ru-RU"/>
              </w:rPr>
              <w:t xml:space="preserve">Сприяти </w:t>
            </w:r>
            <w:r w:rsidRPr="00060614">
              <w:rPr>
                <w:rFonts w:ascii="Times New Roman" w:hAnsi="Times New Roman" w:cs="Times New Roman"/>
                <w:sz w:val="28"/>
                <w:szCs w:val="28"/>
                <w:lang w:val="uk-UA"/>
              </w:rPr>
              <w:t>розвитк</w:t>
            </w:r>
            <w:r>
              <w:rPr>
                <w:rFonts w:ascii="Times New Roman" w:hAnsi="Times New Roman" w:cs="Times New Roman"/>
                <w:sz w:val="28"/>
                <w:szCs w:val="28"/>
                <w:lang w:val="uk-UA"/>
              </w:rPr>
              <w:t>у прямого партнерства</w:t>
            </w:r>
            <w:r w:rsidRPr="00060614">
              <w:rPr>
                <w:rFonts w:ascii="Times New Roman" w:hAnsi="Times New Roman" w:cs="Times New Roman"/>
                <w:sz w:val="28"/>
                <w:szCs w:val="28"/>
                <w:lang w:val="uk-UA"/>
              </w:rPr>
              <w:t xml:space="preserve"> закладів </w:t>
            </w:r>
            <w:r>
              <w:rPr>
                <w:rFonts w:ascii="Times New Roman" w:hAnsi="Times New Roman" w:cs="Times New Roman"/>
                <w:sz w:val="28"/>
                <w:szCs w:val="28"/>
                <w:lang w:val="uk-UA"/>
              </w:rPr>
              <w:t xml:space="preserve">освіти Бахмутської міської ОТГ </w:t>
            </w:r>
            <w:r w:rsidRPr="00060614">
              <w:rPr>
                <w:rFonts w:ascii="Times New Roman" w:hAnsi="Times New Roman" w:cs="Times New Roman"/>
                <w:sz w:val="28"/>
                <w:szCs w:val="28"/>
                <w:lang w:val="uk-UA"/>
              </w:rPr>
              <w:t xml:space="preserve">з </w:t>
            </w:r>
            <w:r w:rsidRPr="00060614">
              <w:rPr>
                <w:rFonts w:ascii="Times New Roman" w:hAnsi="Times New Roman" w:cs="Times New Roman"/>
                <w:sz w:val="28"/>
                <w:szCs w:val="28"/>
                <w:lang w:val="uk-UA" w:eastAsia="uk-UA"/>
              </w:rPr>
              <w:t>навчальними</w:t>
            </w:r>
            <w:r w:rsidRPr="00060614">
              <w:rPr>
                <w:rFonts w:ascii="Times New Roman" w:hAnsi="Times New Roman" w:cs="Times New Roman"/>
                <w:sz w:val="28"/>
                <w:szCs w:val="28"/>
                <w:lang w:val="uk-UA"/>
              </w:rPr>
              <w:t xml:space="preserve"> закладами країн Європи</w:t>
            </w:r>
            <w:r>
              <w:rPr>
                <w:rFonts w:ascii="Times New Roman" w:hAnsi="Times New Roman" w:cs="Times New Roman"/>
                <w:sz w:val="28"/>
                <w:szCs w:val="28"/>
                <w:lang w:val="uk-UA"/>
              </w:rPr>
              <w:t>.</w:t>
            </w:r>
          </w:p>
        </w:tc>
        <w:tc>
          <w:tcPr>
            <w:tcW w:w="1843" w:type="dxa"/>
            <w:tcBorders>
              <w:top w:val="single" w:sz="4" w:space="0" w:color="000000"/>
              <w:left w:val="single" w:sz="4" w:space="0" w:color="000000"/>
              <w:bottom w:val="single" w:sz="4" w:space="0" w:color="000000"/>
              <w:right w:val="single" w:sz="4" w:space="0" w:color="000000"/>
            </w:tcBorders>
          </w:tcPr>
          <w:p w14:paraId="6B721E78"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w:t>
            </w:r>
            <w:r w:rsidRPr="00FF55C9">
              <w:rPr>
                <w:rFonts w:ascii="Times New Roman" w:hAnsi="Times New Roman" w:cs="Times New Roman"/>
                <w:color w:val="000000"/>
                <w:sz w:val="28"/>
                <w:szCs w:val="28"/>
                <w:lang w:val="uk-UA"/>
              </w:rPr>
              <w:t>ЦПРПП</w:t>
            </w:r>
            <w:r w:rsidRPr="00060614">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заклади 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407E0AD"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D4302B9"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CC3DAF" w14:textId="77777777"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67518B" w14:textId="77777777"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14:paraId="02B01BB7"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p>
          <w:p w14:paraId="3923E345"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p>
          <w:p w14:paraId="30D292DB" w14:textId="77777777" w:rsidR="00CE6837" w:rsidRPr="00060614"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CE6837" w:rsidRPr="00060614" w14:paraId="5EB36476" w14:textId="77777777" w:rsidTr="00997519">
        <w:trPr>
          <w:trHeight w:val="127"/>
          <w:jc w:val="center"/>
        </w:trPr>
        <w:tc>
          <w:tcPr>
            <w:tcW w:w="3826" w:type="dxa"/>
            <w:tcBorders>
              <w:top w:val="single" w:sz="4" w:space="0" w:color="000000"/>
              <w:left w:val="single" w:sz="4" w:space="0" w:color="000000"/>
              <w:bottom w:val="single" w:sz="4" w:space="0" w:color="000000"/>
            </w:tcBorders>
            <w:vAlign w:val="center"/>
          </w:tcPr>
          <w:p w14:paraId="7770E70C" w14:textId="77777777" w:rsidR="00CE6837" w:rsidRPr="00060614" w:rsidRDefault="00CE6837" w:rsidP="008F08D0">
            <w:pPr>
              <w:pStyle w:val="Standard"/>
              <w:widowControl w:val="0"/>
              <w:tabs>
                <w:tab w:val="left" w:pos="269"/>
              </w:tabs>
              <w:spacing w:after="0" w:line="240" w:lineRule="auto"/>
              <w:ind w:left="127" w:right="132"/>
              <w:jc w:val="both"/>
              <w:rPr>
                <w:rFonts w:ascii="Times New Roman" w:hAnsi="Times New Roman" w:cs="Times New Roman"/>
                <w:b/>
                <w:bCs/>
                <w:sz w:val="28"/>
                <w:szCs w:val="28"/>
                <w:lang w:val="uk-UA"/>
              </w:rPr>
            </w:pPr>
            <w:r w:rsidRPr="00060614">
              <w:rPr>
                <w:rFonts w:ascii="Times New Roman" w:hAnsi="Times New Roman" w:cs="Times New Roman"/>
                <w:b/>
                <w:bCs/>
                <w:sz w:val="28"/>
                <w:szCs w:val="28"/>
                <w:lang w:val="uk-UA" w:eastAsia="ru-RU"/>
              </w:rPr>
              <w:t xml:space="preserve">Розвивати </w:t>
            </w:r>
            <w:r>
              <w:rPr>
                <w:rFonts w:ascii="Times New Roman" w:hAnsi="Times New Roman" w:cs="Times New Roman"/>
                <w:sz w:val="28"/>
                <w:szCs w:val="28"/>
                <w:lang w:val="uk-UA" w:eastAsia="ru-RU"/>
              </w:rPr>
              <w:t>проє</w:t>
            </w:r>
            <w:r w:rsidRPr="00060614">
              <w:rPr>
                <w:rFonts w:ascii="Times New Roman" w:hAnsi="Times New Roman" w:cs="Times New Roman"/>
                <w:sz w:val="28"/>
                <w:szCs w:val="28"/>
                <w:lang w:val="uk-UA" w:eastAsia="ru-RU"/>
              </w:rPr>
              <w:t xml:space="preserve">кти </w:t>
            </w:r>
            <w:r w:rsidRPr="00060614">
              <w:rPr>
                <w:rFonts w:ascii="Times New Roman" w:hAnsi="Times New Roman" w:cs="Times New Roman"/>
                <w:sz w:val="28"/>
                <w:szCs w:val="28"/>
                <w:lang w:val="uk-UA"/>
              </w:rPr>
              <w:t xml:space="preserve">з вивчення іноземних мов та розширювати </w:t>
            </w:r>
            <w:r w:rsidRPr="00060614">
              <w:rPr>
                <w:rFonts w:ascii="Times New Roman" w:hAnsi="Times New Roman" w:cs="Times New Roman"/>
                <w:sz w:val="28"/>
                <w:szCs w:val="28"/>
                <w:lang w:val="uk-UA" w:eastAsia="uk-UA"/>
              </w:rPr>
              <w:t>кому</w:t>
            </w:r>
            <w:r>
              <w:rPr>
                <w:rFonts w:ascii="Times New Roman" w:hAnsi="Times New Roman" w:cs="Times New Roman"/>
                <w:sz w:val="28"/>
                <w:szCs w:val="28"/>
                <w:lang w:val="uk-UA" w:eastAsia="uk-UA"/>
              </w:rPr>
              <w:t>нікаційні</w:t>
            </w:r>
            <w:r>
              <w:rPr>
                <w:rFonts w:ascii="Times New Roman" w:hAnsi="Times New Roman" w:cs="Times New Roman"/>
                <w:sz w:val="28"/>
                <w:szCs w:val="28"/>
                <w:lang w:val="uk-UA"/>
              </w:rPr>
              <w:t xml:space="preserve"> можливості </w:t>
            </w:r>
            <w:r w:rsidRPr="00060614">
              <w:rPr>
                <w:rFonts w:ascii="Times New Roman" w:hAnsi="Times New Roman" w:cs="Times New Roman"/>
                <w:sz w:val="28"/>
                <w:szCs w:val="28"/>
                <w:lang w:val="uk-UA"/>
              </w:rPr>
              <w:t xml:space="preserve">закладів </w:t>
            </w:r>
            <w:r>
              <w:rPr>
                <w:rFonts w:ascii="Times New Roman" w:hAnsi="Times New Roman" w:cs="Times New Roman"/>
                <w:sz w:val="28"/>
                <w:szCs w:val="28"/>
                <w:lang w:val="uk-UA"/>
              </w:rPr>
              <w:t>освіти Бахмутської міської ОТГ.</w:t>
            </w:r>
          </w:p>
        </w:tc>
        <w:tc>
          <w:tcPr>
            <w:tcW w:w="1843" w:type="dxa"/>
            <w:tcBorders>
              <w:top w:val="single" w:sz="4" w:space="0" w:color="000000"/>
              <w:left w:val="single" w:sz="4" w:space="0" w:color="000000"/>
              <w:bottom w:val="single" w:sz="4" w:space="0" w:color="000000"/>
              <w:right w:val="single" w:sz="4" w:space="0" w:color="000000"/>
            </w:tcBorders>
          </w:tcPr>
          <w:p w14:paraId="415CB696"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Управління освіти, ЦПРПП</w:t>
            </w:r>
            <w:r w:rsidRPr="00060614">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заклади 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CD582D1"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6085C19"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9C2128F"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ECBDF"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2AEFEE46" w14:textId="77777777"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p w14:paraId="5194B91D" w14:textId="77777777"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p w14:paraId="518E6487"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p>
        </w:tc>
      </w:tr>
      <w:tr w:rsidR="00CE6837" w:rsidRPr="00060614" w14:paraId="1BF847EF" w14:textId="77777777" w:rsidTr="00997519">
        <w:trPr>
          <w:trHeight w:val="127"/>
          <w:jc w:val="center"/>
        </w:trPr>
        <w:tc>
          <w:tcPr>
            <w:tcW w:w="3826" w:type="dxa"/>
            <w:tcBorders>
              <w:top w:val="single" w:sz="4" w:space="0" w:color="000000"/>
              <w:left w:val="single" w:sz="4" w:space="0" w:color="000000"/>
              <w:bottom w:val="single" w:sz="4" w:space="0" w:color="000000"/>
            </w:tcBorders>
            <w:vAlign w:val="center"/>
          </w:tcPr>
          <w:p w14:paraId="2321DF68" w14:textId="77777777" w:rsidR="00CE6837" w:rsidRPr="00F73C75" w:rsidRDefault="00CE6837" w:rsidP="008F08D0">
            <w:pPr>
              <w:pStyle w:val="Standard"/>
              <w:spacing w:after="0" w:line="240" w:lineRule="auto"/>
              <w:jc w:val="both"/>
              <w:rPr>
                <w:rFonts w:ascii="Times New Roman" w:hAnsi="Times New Roman" w:cs="Times New Roman"/>
                <w:b/>
                <w:bCs/>
                <w:sz w:val="28"/>
                <w:szCs w:val="28"/>
                <w:lang w:val="uk-UA" w:eastAsia="uk-UA"/>
              </w:rPr>
            </w:pPr>
            <w:r w:rsidRPr="00D6153D">
              <w:rPr>
                <w:rFonts w:ascii="Times New Roman" w:hAnsi="Times New Roman" w:cs="Times New Roman"/>
                <w:b/>
                <w:bCs/>
                <w:sz w:val="28"/>
                <w:szCs w:val="28"/>
                <w:lang w:eastAsia="uk-UA"/>
              </w:rPr>
              <w:t xml:space="preserve">  </w:t>
            </w:r>
            <w:r w:rsidRPr="00F73C75">
              <w:rPr>
                <w:rFonts w:ascii="Times New Roman" w:hAnsi="Times New Roman" w:cs="Times New Roman"/>
                <w:b/>
                <w:bCs/>
                <w:sz w:val="28"/>
                <w:szCs w:val="28"/>
                <w:lang w:val="uk-UA" w:eastAsia="uk-UA"/>
              </w:rPr>
              <w:t>Організувати:</w:t>
            </w:r>
          </w:p>
          <w:p w14:paraId="658458C5" w14:textId="77777777" w:rsidR="00CE6837" w:rsidRPr="00F73C75" w:rsidRDefault="00CE6837" w:rsidP="008F08D0">
            <w:pPr>
              <w:pStyle w:val="Standard"/>
              <w:widowControl w:val="0"/>
              <w:tabs>
                <w:tab w:val="left" w:pos="269"/>
              </w:tabs>
              <w:spacing w:after="0" w:line="240" w:lineRule="auto"/>
              <w:ind w:left="127" w:right="132"/>
              <w:jc w:val="both"/>
              <w:rPr>
                <w:rFonts w:ascii="Times New Roman" w:hAnsi="Times New Roman" w:cs="Times New Roman"/>
                <w:sz w:val="28"/>
                <w:szCs w:val="28"/>
                <w:lang w:val="uk-UA"/>
              </w:rPr>
            </w:pPr>
            <w:r w:rsidRPr="00F73C75">
              <w:rPr>
                <w:rFonts w:ascii="Times New Roman" w:hAnsi="Times New Roman" w:cs="Times New Roman"/>
                <w:b/>
                <w:bCs/>
                <w:sz w:val="28"/>
                <w:szCs w:val="28"/>
                <w:lang w:val="uk-UA" w:eastAsia="uk-UA"/>
              </w:rPr>
              <w:lastRenderedPageBreak/>
              <w:t xml:space="preserve">- </w:t>
            </w:r>
            <w:r w:rsidRPr="00F73C75">
              <w:rPr>
                <w:rFonts w:ascii="Times New Roman" w:hAnsi="Times New Roman" w:cs="Times New Roman"/>
                <w:sz w:val="28"/>
                <w:szCs w:val="28"/>
                <w:lang w:val="uk-UA"/>
              </w:rPr>
              <w:t xml:space="preserve">заходи (лекції, конференції тощо) у  закладах освіти та проводити інформаційно-роз'яснювальну роботу серед школярів, вихованців, </w:t>
            </w:r>
            <w:r w:rsidRPr="00F73C75">
              <w:rPr>
                <w:rFonts w:ascii="Times New Roman" w:hAnsi="Times New Roman" w:cs="Times New Roman"/>
                <w:sz w:val="28"/>
                <w:szCs w:val="28"/>
                <w:lang w:val="uk-UA" w:eastAsia="uk-UA"/>
              </w:rPr>
              <w:t>учителів</w:t>
            </w:r>
            <w:r w:rsidRPr="00F73C75">
              <w:rPr>
                <w:rFonts w:ascii="Times New Roman" w:hAnsi="Times New Roman" w:cs="Times New Roman"/>
                <w:sz w:val="28"/>
                <w:szCs w:val="28"/>
                <w:lang w:val="uk-UA"/>
              </w:rPr>
              <w:t>, спрямовану на підвищення обізнаності про НАТО, безпеку в цілому та програми, що фінансуються Альянсом;</w:t>
            </w:r>
          </w:p>
          <w:p w14:paraId="214E5C0E" w14:textId="77777777" w:rsidR="00CE6837" w:rsidRPr="00060614" w:rsidRDefault="00CE6837" w:rsidP="008F08D0">
            <w:pPr>
              <w:pStyle w:val="Standard"/>
              <w:widowControl w:val="0"/>
              <w:tabs>
                <w:tab w:val="left" w:pos="269"/>
              </w:tabs>
              <w:spacing w:after="0" w:line="240" w:lineRule="auto"/>
              <w:ind w:left="127" w:right="132"/>
              <w:jc w:val="both"/>
              <w:rPr>
                <w:rFonts w:ascii="Times New Roman" w:hAnsi="Times New Roman" w:cs="Times New Roman"/>
                <w:b/>
                <w:bCs/>
                <w:sz w:val="28"/>
                <w:szCs w:val="28"/>
                <w:lang w:val="uk-UA" w:eastAsia="ru-RU"/>
              </w:rPr>
            </w:pPr>
            <w:r w:rsidRPr="00F73C75">
              <w:rPr>
                <w:rFonts w:ascii="Times New Roman" w:hAnsi="Times New Roman" w:cs="Times New Roman"/>
                <w:sz w:val="28"/>
                <w:szCs w:val="28"/>
                <w:lang w:val="uk-UA"/>
              </w:rPr>
              <w:t>- роботу євроклубів на базі  закладів загальної середньої освіти.</w:t>
            </w:r>
          </w:p>
        </w:tc>
        <w:tc>
          <w:tcPr>
            <w:tcW w:w="1843" w:type="dxa"/>
            <w:tcBorders>
              <w:top w:val="single" w:sz="4" w:space="0" w:color="000000"/>
              <w:left w:val="single" w:sz="4" w:space="0" w:color="000000"/>
              <w:bottom w:val="single" w:sz="4" w:space="0" w:color="000000"/>
              <w:right w:val="single" w:sz="4" w:space="0" w:color="000000"/>
            </w:tcBorders>
          </w:tcPr>
          <w:p w14:paraId="562E3A6F"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 xml:space="preserve">Управління </w:t>
            </w:r>
            <w:r>
              <w:rPr>
                <w:rFonts w:ascii="Times New Roman" w:hAnsi="Times New Roman" w:cs="Times New Roman"/>
                <w:sz w:val="28"/>
                <w:szCs w:val="28"/>
                <w:lang w:val="uk-UA" w:eastAsia="ru-RU"/>
              </w:rPr>
              <w:lastRenderedPageBreak/>
              <w:t xml:space="preserve">освіти, </w:t>
            </w:r>
          </w:p>
          <w:p w14:paraId="46849AC0" w14:textId="77777777" w:rsidR="00CE6837" w:rsidRDefault="00CE6837" w:rsidP="008F08D0">
            <w:pPr>
              <w:pStyle w:val="Standard"/>
              <w:widowControl w:val="0"/>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14:paraId="68319D33" w14:textId="77777777" w:rsidR="00CE6837" w:rsidRDefault="00CE6837" w:rsidP="008F08D0">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освіти</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tcPr>
          <w:p w14:paraId="5268AB7B"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14:paraId="1487747D"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14:paraId="2B8C9AFB"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522B" w14:textId="77777777" w:rsidR="00CE6837" w:rsidRPr="00060614"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14:paraId="5BB7244B" w14:textId="77777777" w:rsidR="00CE6837" w:rsidRDefault="00CE6837" w:rsidP="008F08D0">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14:paraId="1EEC6AE0" w14:textId="77777777" w:rsidR="00CE6837" w:rsidRPr="00060614" w:rsidRDefault="00CE6837" w:rsidP="00CE6837">
      <w:pPr>
        <w:pStyle w:val="Standard"/>
        <w:spacing w:after="0" w:line="240" w:lineRule="auto"/>
        <w:rPr>
          <w:rFonts w:ascii="Times New Roman" w:hAnsi="Times New Roman" w:cs="Times New Roman"/>
          <w:sz w:val="28"/>
          <w:szCs w:val="28"/>
          <w:lang w:val="uk-UA"/>
        </w:rPr>
      </w:pPr>
    </w:p>
    <w:p w14:paraId="6ECCDF0D" w14:textId="77777777" w:rsidR="00CE6837" w:rsidRPr="00060614" w:rsidRDefault="00CE6837" w:rsidP="00CE6837">
      <w:pPr>
        <w:pStyle w:val="Standard"/>
        <w:spacing w:after="0" w:line="240" w:lineRule="auto"/>
        <w:rPr>
          <w:rFonts w:ascii="Times New Roman" w:hAnsi="Times New Roman" w:cs="Times New Roman"/>
          <w:b/>
          <w:bCs/>
          <w:i/>
          <w:iCs/>
          <w:sz w:val="28"/>
          <w:szCs w:val="28"/>
          <w:lang w:val="uk-UA"/>
        </w:rPr>
      </w:pPr>
      <w:r w:rsidRPr="00060614">
        <w:rPr>
          <w:rFonts w:ascii="Times New Roman" w:hAnsi="Times New Roman" w:cs="Times New Roman"/>
          <w:b/>
          <w:bCs/>
          <w:i/>
          <w:iCs/>
          <w:sz w:val="28"/>
          <w:szCs w:val="28"/>
          <w:lang w:val="uk-UA"/>
        </w:rPr>
        <w:t>Очікуваний результат:</w:t>
      </w:r>
    </w:p>
    <w:p w14:paraId="4495E118" w14:textId="77777777" w:rsidR="00CE6837" w:rsidRPr="00060614" w:rsidRDefault="00CE6837" w:rsidP="00CE6837">
      <w:pPr>
        <w:numPr>
          <w:ilvl w:val="0"/>
          <w:numId w:val="10"/>
        </w:numPr>
        <w:tabs>
          <w:tab w:val="left" w:pos="426"/>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 xml:space="preserve">наближено освіту Бахмутської міської об’єднаної територіальної громади </w:t>
      </w:r>
      <w:r w:rsidRPr="00060614">
        <w:rPr>
          <w:rFonts w:ascii="Times New Roman" w:hAnsi="Times New Roman" w:cs="Times New Roman"/>
          <w:spacing w:val="-6"/>
          <w:sz w:val="28"/>
          <w:szCs w:val="28"/>
          <w:lang w:val="uk-UA"/>
        </w:rPr>
        <w:t>до європейських освітніх стандартів;</w:t>
      </w:r>
    </w:p>
    <w:p w14:paraId="44E93ACC" w14:textId="77777777" w:rsidR="00CE6837" w:rsidRPr="00060614" w:rsidRDefault="00CE6837" w:rsidP="00CE6837">
      <w:pPr>
        <w:numPr>
          <w:ilvl w:val="0"/>
          <w:numId w:val="10"/>
        </w:numPr>
        <w:tabs>
          <w:tab w:val="left" w:pos="426"/>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залучено заклади</w:t>
      </w:r>
      <w:r w:rsidRPr="00060614">
        <w:rPr>
          <w:rFonts w:ascii="Times New Roman" w:hAnsi="Times New Roman" w:cs="Times New Roman"/>
          <w:spacing w:val="-6"/>
          <w:sz w:val="28"/>
          <w:szCs w:val="28"/>
          <w:lang w:val="uk-UA"/>
        </w:rPr>
        <w:t xml:space="preserve"> </w:t>
      </w:r>
      <w:r>
        <w:rPr>
          <w:rFonts w:ascii="Times New Roman" w:hAnsi="Times New Roman" w:cs="Times New Roman"/>
          <w:spacing w:val="-6"/>
          <w:sz w:val="28"/>
          <w:szCs w:val="28"/>
          <w:lang w:val="uk-UA"/>
        </w:rPr>
        <w:t>освіти Бахмутської міської ОТГ</w:t>
      </w:r>
      <w:r w:rsidRPr="00060614">
        <w:rPr>
          <w:rFonts w:ascii="Times New Roman" w:hAnsi="Times New Roman" w:cs="Times New Roman"/>
          <w:spacing w:val="-6"/>
          <w:sz w:val="28"/>
          <w:szCs w:val="28"/>
          <w:lang w:val="uk-UA"/>
        </w:rPr>
        <w:t xml:space="preserve"> до участі в </w:t>
      </w:r>
      <w:r>
        <w:rPr>
          <w:rFonts w:ascii="Times New Roman" w:hAnsi="Times New Roman" w:cs="Times New Roman"/>
          <w:spacing w:val="-6"/>
          <w:sz w:val="28"/>
          <w:szCs w:val="28"/>
          <w:lang w:val="uk-UA"/>
        </w:rPr>
        <w:t>міжнародних проє</w:t>
      </w:r>
      <w:r w:rsidRPr="00060614">
        <w:rPr>
          <w:rFonts w:ascii="Times New Roman" w:hAnsi="Times New Roman" w:cs="Times New Roman"/>
          <w:spacing w:val="-6"/>
          <w:sz w:val="28"/>
          <w:szCs w:val="28"/>
          <w:lang w:val="uk-UA"/>
        </w:rPr>
        <w:t>ктах;</w:t>
      </w:r>
    </w:p>
    <w:p w14:paraId="42817F39" w14:textId="77777777" w:rsidR="00CE6837" w:rsidRPr="00060614" w:rsidRDefault="00CE6837" w:rsidP="00CE6837">
      <w:pPr>
        <w:numPr>
          <w:ilvl w:val="0"/>
          <w:numId w:val="10"/>
        </w:numPr>
        <w:tabs>
          <w:tab w:val="left" w:pos="426"/>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запроваджено новітні освітні технології</w:t>
      </w:r>
      <w:r w:rsidRPr="00060614">
        <w:rPr>
          <w:rFonts w:ascii="Times New Roman" w:hAnsi="Times New Roman" w:cs="Times New Roman"/>
          <w:spacing w:val="-6"/>
          <w:sz w:val="28"/>
          <w:szCs w:val="28"/>
          <w:lang w:val="uk-UA"/>
        </w:rPr>
        <w:t xml:space="preserve"> на основі досвіду європейських партнерів;</w:t>
      </w:r>
    </w:p>
    <w:p w14:paraId="7CFA82BF" w14:textId="77777777" w:rsidR="00CE6837" w:rsidRDefault="00CE6837" w:rsidP="00CE6837">
      <w:pPr>
        <w:pStyle w:val="Standard"/>
        <w:widowControl w:val="0"/>
        <w:numPr>
          <w:ilvl w:val="0"/>
          <w:numId w:val="10"/>
        </w:numPr>
        <w:tabs>
          <w:tab w:val="left" w:pos="426"/>
          <w:tab w:val="left" w:pos="568"/>
          <w:tab w:val="left" w:pos="851"/>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впроваджено проєкти</w:t>
      </w:r>
      <w:r w:rsidRPr="00060614">
        <w:rPr>
          <w:rFonts w:ascii="Times New Roman" w:hAnsi="Times New Roman" w:cs="Times New Roman"/>
          <w:sz w:val="28"/>
          <w:szCs w:val="28"/>
          <w:lang w:val="uk-UA" w:eastAsia="ru-RU"/>
        </w:rPr>
        <w:t xml:space="preserve"> з вивчення іноземних </w:t>
      </w:r>
      <w:r>
        <w:rPr>
          <w:rFonts w:ascii="Times New Roman" w:hAnsi="Times New Roman" w:cs="Times New Roman"/>
          <w:sz w:val="28"/>
          <w:szCs w:val="28"/>
          <w:lang w:val="uk-UA" w:eastAsia="ru-RU"/>
        </w:rPr>
        <w:t>мов та партнерської комунікації;</w:t>
      </w:r>
    </w:p>
    <w:p w14:paraId="3176DFCF" w14:textId="77777777" w:rsidR="00CE6837" w:rsidRPr="000F4067" w:rsidRDefault="00CE6837" w:rsidP="00CE6837">
      <w:pPr>
        <w:pStyle w:val="a3"/>
        <w:numPr>
          <w:ilvl w:val="0"/>
          <w:numId w:val="10"/>
        </w:numPr>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впроваджено систему</w:t>
      </w:r>
      <w:r w:rsidRPr="00060614">
        <w:rPr>
          <w:rFonts w:ascii="Times New Roman" w:hAnsi="Times New Roman" w:cs="Times New Roman"/>
          <w:sz w:val="28"/>
          <w:szCs w:val="28"/>
          <w:lang w:val="uk-UA"/>
        </w:rPr>
        <w:t xml:space="preserve"> інформаційно-роз'яснювальної роботи, спрямованої на </w:t>
      </w:r>
      <w:r>
        <w:rPr>
          <w:rFonts w:ascii="Times New Roman" w:hAnsi="Times New Roman" w:cs="Times New Roman"/>
          <w:sz w:val="28"/>
          <w:szCs w:val="28"/>
          <w:lang w:val="uk-UA"/>
        </w:rPr>
        <w:t>підвищення обізнаності про НАТО.</w:t>
      </w:r>
    </w:p>
    <w:p w14:paraId="3874DCF2" w14:textId="77777777" w:rsidR="00EF032C" w:rsidRDefault="00EF032C" w:rsidP="00CE6837">
      <w:pPr>
        <w:jc w:val="center"/>
        <w:rPr>
          <w:rFonts w:ascii="Times New Roman" w:hAnsi="Times New Roman" w:cs="Times New Roman"/>
          <w:sz w:val="28"/>
          <w:szCs w:val="28"/>
          <w:lang w:val="uk-UA"/>
        </w:rPr>
      </w:pPr>
    </w:p>
    <w:p w14:paraId="764CF419" w14:textId="77777777" w:rsidR="00CE6837" w:rsidRPr="00E4294E" w:rsidRDefault="00CE6837" w:rsidP="00EF032C">
      <w:pPr>
        <w:tabs>
          <w:tab w:val="left" w:pos="2685"/>
        </w:tabs>
        <w:jc w:val="center"/>
        <w:rPr>
          <w:rFonts w:ascii="Times New Roman" w:hAnsi="Times New Roman" w:cs="Times New Roman"/>
          <w:b/>
          <w:caps/>
          <w:sz w:val="28"/>
          <w:szCs w:val="28"/>
        </w:rPr>
      </w:pPr>
      <w:r w:rsidRPr="00E4294E">
        <w:rPr>
          <w:rFonts w:ascii="Times New Roman" w:hAnsi="Times New Roman" w:cs="Times New Roman"/>
          <w:b/>
          <w:caps/>
          <w:sz w:val="28"/>
          <w:szCs w:val="28"/>
        </w:rPr>
        <w:t>6. Матеріально-технічне та фінансове забезпечення</w:t>
      </w:r>
    </w:p>
    <w:p w14:paraId="013D482A" w14:textId="77777777" w:rsidR="00CE6837" w:rsidRPr="00E4294E" w:rsidRDefault="00CE6837" w:rsidP="00CE6837">
      <w:pPr>
        <w:spacing w:after="200" w:line="276" w:lineRule="auto"/>
        <w:jc w:val="center"/>
        <w:rPr>
          <w:rFonts w:ascii="Times New Roman" w:hAnsi="Times New Roman" w:cs="Times New Roman"/>
          <w:b/>
          <w:bCs/>
          <w:color w:val="000000"/>
          <w:sz w:val="28"/>
          <w:szCs w:val="28"/>
          <w:lang w:val="uk-UA"/>
        </w:rPr>
      </w:pPr>
      <w:r w:rsidRPr="004C23BA">
        <w:rPr>
          <w:rFonts w:ascii="Times New Roman" w:hAnsi="Times New Roman" w:cs="Times New Roman"/>
          <w:b/>
          <w:bCs/>
          <w:color w:val="000000"/>
          <w:sz w:val="28"/>
          <w:szCs w:val="28"/>
        </w:rPr>
        <w:t>6</w:t>
      </w:r>
      <w:r w:rsidRPr="00E4294E">
        <w:rPr>
          <w:rFonts w:ascii="Times New Roman" w:hAnsi="Times New Roman" w:cs="Times New Roman"/>
          <w:b/>
          <w:bCs/>
          <w:color w:val="000000"/>
          <w:sz w:val="28"/>
          <w:szCs w:val="28"/>
        </w:rPr>
        <w:t>.</w:t>
      </w:r>
      <w:r w:rsidRPr="004C23BA">
        <w:rPr>
          <w:rFonts w:ascii="Times New Roman" w:hAnsi="Times New Roman" w:cs="Times New Roman"/>
          <w:b/>
          <w:bCs/>
          <w:color w:val="000000"/>
          <w:sz w:val="28"/>
          <w:szCs w:val="28"/>
        </w:rPr>
        <w:t>1</w:t>
      </w:r>
      <w:r w:rsidRPr="00E4294E">
        <w:rPr>
          <w:rFonts w:ascii="Times New Roman" w:hAnsi="Times New Roman" w:cs="Times New Roman"/>
          <w:b/>
          <w:bCs/>
          <w:color w:val="000000"/>
          <w:sz w:val="28"/>
          <w:szCs w:val="28"/>
        </w:rPr>
        <w:t xml:space="preserve">. </w:t>
      </w:r>
      <w:r w:rsidRPr="00E4294E">
        <w:rPr>
          <w:rFonts w:ascii="Times New Roman" w:hAnsi="Times New Roman" w:cs="Times New Roman"/>
          <w:b/>
          <w:bCs/>
          <w:color w:val="000000"/>
          <w:sz w:val="28"/>
          <w:szCs w:val="28"/>
          <w:lang w:val="uk-UA"/>
        </w:rPr>
        <w:t>Проєкт «</w:t>
      </w:r>
      <w:r w:rsidRPr="0039099A">
        <w:rPr>
          <w:rFonts w:ascii="Times New Roman" w:hAnsi="Times New Roman" w:cs="Times New Roman"/>
          <w:b/>
          <w:bCs/>
          <w:color w:val="000000"/>
          <w:sz w:val="28"/>
          <w:szCs w:val="28"/>
          <w:lang w:val="uk-UA"/>
        </w:rPr>
        <w:t>Матеріально-технічна база закладів</w:t>
      </w:r>
      <w:r w:rsidRPr="00514315">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ос</w:t>
      </w:r>
      <w:r>
        <w:rPr>
          <w:rFonts w:ascii="Times New Roman" w:hAnsi="Times New Roman" w:cs="Times New Roman"/>
          <w:b/>
          <w:bCs/>
          <w:color w:val="000000"/>
          <w:sz w:val="28"/>
          <w:szCs w:val="28"/>
          <w:lang w:val="uk-UA"/>
        </w:rPr>
        <w:t>віти</w:t>
      </w:r>
      <w:r w:rsidRPr="00E4294E">
        <w:rPr>
          <w:rFonts w:ascii="Times New Roman" w:hAnsi="Times New Roman" w:cs="Times New Roman"/>
          <w:b/>
          <w:bCs/>
          <w:color w:val="000000"/>
          <w:sz w:val="28"/>
          <w:szCs w:val="28"/>
          <w:lang w:val="uk-UA"/>
        </w:rPr>
        <w:t>»</w:t>
      </w:r>
    </w:p>
    <w:p w14:paraId="27062816" w14:textId="77777777" w:rsidR="00CE6837" w:rsidRPr="00E4294E" w:rsidRDefault="00CE6837" w:rsidP="00CE6837">
      <w:pPr>
        <w:spacing w:after="0" w:line="100" w:lineRule="atLeast"/>
        <w:jc w:val="both"/>
        <w:rPr>
          <w:rFonts w:ascii="Times New Roman" w:hAnsi="Times New Roman" w:cs="Times New Roman"/>
          <w:b/>
          <w:bCs/>
          <w:i/>
          <w:iCs/>
          <w:color w:val="000000"/>
          <w:sz w:val="28"/>
          <w:szCs w:val="28"/>
          <w:lang w:val="uk-UA"/>
        </w:rPr>
      </w:pPr>
      <w:r w:rsidRPr="00E4294E">
        <w:rPr>
          <w:rFonts w:ascii="Times New Roman" w:hAnsi="Times New Roman" w:cs="Times New Roman"/>
          <w:b/>
          <w:bCs/>
          <w:i/>
          <w:iCs/>
          <w:color w:val="000000"/>
          <w:sz w:val="28"/>
          <w:szCs w:val="28"/>
          <w:lang w:val="uk-UA"/>
        </w:rPr>
        <w:t xml:space="preserve">Завдання: </w:t>
      </w:r>
      <w:r w:rsidRPr="00DA4EB1">
        <w:rPr>
          <w:rFonts w:ascii="Times New Roman" w:hAnsi="Times New Roman" w:cs="Times New Roman"/>
          <w:color w:val="000000"/>
          <w:sz w:val="28"/>
          <w:szCs w:val="28"/>
          <w:lang w:val="uk-UA"/>
        </w:rPr>
        <w:t>створення  комфортних  умов  для  перебування  дітей  у  закладах</w:t>
      </w:r>
      <w:r>
        <w:rPr>
          <w:rFonts w:ascii="Times New Roman" w:hAnsi="Times New Roman" w:cs="Times New Roman"/>
          <w:color w:val="000000"/>
          <w:sz w:val="28"/>
          <w:szCs w:val="28"/>
          <w:lang w:val="uk-UA"/>
        </w:rPr>
        <w:t xml:space="preserve"> освіти</w:t>
      </w:r>
      <w:r w:rsidRPr="00DA4EB1">
        <w:rPr>
          <w:rFonts w:ascii="Times New Roman" w:hAnsi="Times New Roman" w:cs="Times New Roman"/>
          <w:color w:val="000000"/>
          <w:sz w:val="28"/>
          <w:szCs w:val="28"/>
          <w:lang w:val="uk-UA"/>
        </w:rPr>
        <w:t>,  поліпшення  організації  їх  харчування  та  обслуговування, виконання санітарно-гігієнічних</w:t>
      </w:r>
      <w:r>
        <w:rPr>
          <w:rFonts w:ascii="Times New Roman" w:hAnsi="Times New Roman" w:cs="Times New Roman"/>
          <w:color w:val="000000"/>
          <w:sz w:val="28"/>
          <w:szCs w:val="28"/>
          <w:lang w:val="uk-UA"/>
        </w:rPr>
        <w:t xml:space="preserve"> </w:t>
      </w:r>
      <w:r w:rsidRPr="00DA4EB1">
        <w:rPr>
          <w:rFonts w:ascii="Times New Roman" w:hAnsi="Times New Roman" w:cs="Times New Roman"/>
          <w:color w:val="000000"/>
          <w:sz w:val="28"/>
          <w:szCs w:val="28"/>
          <w:lang w:val="uk-UA"/>
        </w:rPr>
        <w:t>вимог</w:t>
      </w:r>
    </w:p>
    <w:p w14:paraId="323C89A5" w14:textId="77777777" w:rsidR="00CE6837" w:rsidRPr="00E4294E" w:rsidRDefault="00CE6837" w:rsidP="00CE6837">
      <w:pPr>
        <w:spacing w:after="0" w:line="100" w:lineRule="atLeast"/>
        <w:rPr>
          <w:rFonts w:ascii="Times New Roman" w:hAnsi="Times New Roman" w:cs="Times New Roman"/>
          <w:b/>
          <w:bCs/>
          <w:i/>
          <w:iCs/>
          <w:color w:val="000000"/>
          <w:sz w:val="28"/>
          <w:szCs w:val="28"/>
          <w:lang w:val="uk-UA"/>
        </w:rPr>
      </w:pPr>
    </w:p>
    <w:tbl>
      <w:tblPr>
        <w:tblW w:w="9896" w:type="dxa"/>
        <w:jc w:val="center"/>
        <w:tblLayout w:type="fixed"/>
        <w:tblLook w:val="0000" w:firstRow="0" w:lastRow="0" w:firstColumn="0" w:lastColumn="0" w:noHBand="0" w:noVBand="0"/>
      </w:tblPr>
      <w:tblGrid>
        <w:gridCol w:w="3801"/>
        <w:gridCol w:w="1843"/>
        <w:gridCol w:w="850"/>
        <w:gridCol w:w="851"/>
        <w:gridCol w:w="850"/>
        <w:gridCol w:w="851"/>
        <w:gridCol w:w="850"/>
      </w:tblGrid>
      <w:tr w:rsidR="00CE6837" w:rsidRPr="00E4294E" w14:paraId="63B93C8E" w14:textId="77777777" w:rsidTr="00997519">
        <w:trPr>
          <w:trHeight w:val="316"/>
          <w:jc w:val="center"/>
        </w:trPr>
        <w:tc>
          <w:tcPr>
            <w:tcW w:w="3801" w:type="dxa"/>
            <w:vMerge w:val="restart"/>
            <w:tcBorders>
              <w:top w:val="single" w:sz="4" w:space="0" w:color="auto"/>
              <w:left w:val="single" w:sz="4" w:space="0" w:color="auto"/>
              <w:bottom w:val="single" w:sz="4" w:space="0" w:color="auto"/>
              <w:right w:val="single" w:sz="4" w:space="0" w:color="auto"/>
            </w:tcBorders>
            <w:vAlign w:val="center"/>
          </w:tcPr>
          <w:p w14:paraId="57794004"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Шляхи реалізації</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6199BD12"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Виконавці</w:t>
            </w:r>
          </w:p>
        </w:tc>
        <w:tc>
          <w:tcPr>
            <w:tcW w:w="4252" w:type="dxa"/>
            <w:gridSpan w:val="5"/>
            <w:tcBorders>
              <w:top w:val="single" w:sz="4" w:space="0" w:color="auto"/>
              <w:left w:val="single" w:sz="4" w:space="0" w:color="auto"/>
              <w:bottom w:val="single" w:sz="4" w:space="0" w:color="auto"/>
              <w:right w:val="single" w:sz="4" w:space="0" w:color="auto"/>
            </w:tcBorders>
          </w:tcPr>
          <w:p w14:paraId="61F73500"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Терміни виконання</w:t>
            </w:r>
          </w:p>
        </w:tc>
      </w:tr>
      <w:tr w:rsidR="00CE6837" w:rsidRPr="00E4294E" w14:paraId="0524FED1" w14:textId="77777777" w:rsidTr="00997519">
        <w:trPr>
          <w:trHeight w:val="316"/>
          <w:jc w:val="center"/>
        </w:trPr>
        <w:tc>
          <w:tcPr>
            <w:tcW w:w="3801" w:type="dxa"/>
            <w:vMerge/>
            <w:tcBorders>
              <w:top w:val="single" w:sz="4" w:space="0" w:color="auto"/>
              <w:left w:val="single" w:sz="4" w:space="0" w:color="000000"/>
              <w:bottom w:val="single" w:sz="4" w:space="0" w:color="000000"/>
            </w:tcBorders>
          </w:tcPr>
          <w:p w14:paraId="54550194" w14:textId="77777777" w:rsidR="00CE6837" w:rsidRPr="00E4294E" w:rsidRDefault="00CE6837" w:rsidP="008F08D0">
            <w:pPr>
              <w:snapToGrid w:val="0"/>
              <w:spacing w:after="0" w:line="100" w:lineRule="atLeast"/>
              <w:jc w:val="center"/>
              <w:rPr>
                <w:rFonts w:ascii="Times New Roman" w:hAnsi="Times New Roman" w:cs="Times New Roman"/>
                <w:color w:val="000000"/>
                <w:sz w:val="28"/>
                <w:szCs w:val="28"/>
                <w:lang w:val="uk-UA"/>
              </w:rPr>
            </w:pPr>
          </w:p>
        </w:tc>
        <w:tc>
          <w:tcPr>
            <w:tcW w:w="1843" w:type="dxa"/>
            <w:vMerge/>
            <w:tcBorders>
              <w:top w:val="single" w:sz="4" w:space="0" w:color="auto"/>
              <w:left w:val="single" w:sz="4" w:space="0" w:color="000000"/>
              <w:bottom w:val="single" w:sz="4" w:space="0" w:color="000000"/>
              <w:right w:val="single" w:sz="4" w:space="0" w:color="auto"/>
            </w:tcBorders>
          </w:tcPr>
          <w:p w14:paraId="5C2A7D7B"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p>
        </w:tc>
        <w:tc>
          <w:tcPr>
            <w:tcW w:w="850" w:type="dxa"/>
            <w:tcBorders>
              <w:top w:val="single" w:sz="4" w:space="0" w:color="auto"/>
              <w:left w:val="single" w:sz="4" w:space="0" w:color="auto"/>
              <w:bottom w:val="single" w:sz="4" w:space="0" w:color="auto"/>
              <w:right w:val="single" w:sz="4" w:space="0" w:color="auto"/>
            </w:tcBorders>
          </w:tcPr>
          <w:p w14:paraId="651CB50B"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2021</w:t>
            </w:r>
          </w:p>
        </w:tc>
        <w:tc>
          <w:tcPr>
            <w:tcW w:w="851" w:type="dxa"/>
            <w:tcBorders>
              <w:top w:val="single" w:sz="4" w:space="0" w:color="auto"/>
              <w:left w:val="single" w:sz="4" w:space="0" w:color="auto"/>
              <w:bottom w:val="single" w:sz="4" w:space="0" w:color="000000"/>
            </w:tcBorders>
          </w:tcPr>
          <w:p w14:paraId="195A4D47"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2022</w:t>
            </w:r>
          </w:p>
        </w:tc>
        <w:tc>
          <w:tcPr>
            <w:tcW w:w="850" w:type="dxa"/>
            <w:tcBorders>
              <w:top w:val="single" w:sz="4" w:space="0" w:color="auto"/>
              <w:left w:val="single" w:sz="4" w:space="0" w:color="000000"/>
              <w:bottom w:val="single" w:sz="4" w:space="0" w:color="000000"/>
            </w:tcBorders>
          </w:tcPr>
          <w:p w14:paraId="38534DF2"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2023</w:t>
            </w:r>
          </w:p>
        </w:tc>
        <w:tc>
          <w:tcPr>
            <w:tcW w:w="851" w:type="dxa"/>
            <w:tcBorders>
              <w:top w:val="single" w:sz="4" w:space="0" w:color="auto"/>
              <w:left w:val="single" w:sz="4" w:space="0" w:color="000000"/>
              <w:bottom w:val="single" w:sz="4" w:space="0" w:color="000000"/>
              <w:right w:val="single" w:sz="4" w:space="0" w:color="000000"/>
            </w:tcBorders>
          </w:tcPr>
          <w:p w14:paraId="6EE21CBF"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b/>
                <w:bCs/>
                <w:color w:val="000000"/>
                <w:sz w:val="28"/>
                <w:szCs w:val="28"/>
                <w:lang w:val="uk-UA"/>
              </w:rPr>
              <w:t>2024</w:t>
            </w:r>
          </w:p>
        </w:tc>
        <w:tc>
          <w:tcPr>
            <w:tcW w:w="850" w:type="dxa"/>
            <w:tcBorders>
              <w:top w:val="single" w:sz="4" w:space="0" w:color="auto"/>
              <w:left w:val="single" w:sz="4" w:space="0" w:color="000000"/>
              <w:bottom w:val="single" w:sz="4" w:space="0" w:color="000000"/>
              <w:right w:val="single" w:sz="4" w:space="0" w:color="000000"/>
            </w:tcBorders>
          </w:tcPr>
          <w:p w14:paraId="7375B170"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2025</w:t>
            </w:r>
          </w:p>
        </w:tc>
      </w:tr>
      <w:tr w:rsidR="00CE6837" w:rsidRPr="00E4294E" w14:paraId="4019C8AF" w14:textId="77777777" w:rsidTr="00997519">
        <w:trPr>
          <w:trHeight w:val="316"/>
          <w:jc w:val="center"/>
        </w:trPr>
        <w:tc>
          <w:tcPr>
            <w:tcW w:w="3801" w:type="dxa"/>
            <w:tcBorders>
              <w:top w:val="single" w:sz="4" w:space="0" w:color="auto"/>
              <w:left w:val="single" w:sz="4" w:space="0" w:color="000000"/>
              <w:bottom w:val="single" w:sz="4" w:space="0" w:color="000000"/>
            </w:tcBorders>
          </w:tcPr>
          <w:p w14:paraId="77504567" w14:textId="77777777" w:rsidR="00CE6837" w:rsidRDefault="00CE6837" w:rsidP="008F08D0">
            <w:pPr>
              <w:snapToGrid w:val="0"/>
              <w:spacing w:after="0" w:line="100" w:lineRule="atLeast"/>
              <w:rPr>
                <w:rFonts w:ascii="Times New Roman" w:hAnsi="Times New Roman" w:cs="Times New Roman"/>
                <w:b/>
                <w:color w:val="000000"/>
                <w:sz w:val="28"/>
                <w:szCs w:val="28"/>
                <w:lang w:val="uk-UA"/>
              </w:rPr>
            </w:pPr>
            <w:r w:rsidRPr="00BC1FA1">
              <w:rPr>
                <w:rFonts w:ascii="Times New Roman" w:hAnsi="Times New Roman" w:cs="Times New Roman"/>
                <w:b/>
                <w:color w:val="000000"/>
                <w:sz w:val="28"/>
                <w:szCs w:val="28"/>
                <w:lang w:val="uk-UA"/>
              </w:rPr>
              <w:t>Створити:</w:t>
            </w:r>
          </w:p>
          <w:p w14:paraId="5D838A6F" w14:textId="77777777" w:rsidR="00CE6837" w:rsidRPr="00BC1FA1" w:rsidRDefault="00CE6837" w:rsidP="008F08D0">
            <w:pPr>
              <w:snapToGrid w:val="0"/>
              <w:spacing w:after="0" w:line="100" w:lineRule="atLeast"/>
              <w:rPr>
                <w:rFonts w:ascii="Times New Roman" w:hAnsi="Times New Roman" w:cs="Times New Roman"/>
                <w:color w:val="000000"/>
                <w:sz w:val="28"/>
                <w:szCs w:val="28"/>
                <w:lang w:val="uk-UA"/>
              </w:rPr>
            </w:pPr>
            <w:r w:rsidRPr="00BC1FA1">
              <w:rPr>
                <w:rFonts w:ascii="Times New Roman" w:hAnsi="Times New Roman" w:cs="Times New Roman"/>
                <w:color w:val="000000"/>
                <w:sz w:val="28"/>
                <w:szCs w:val="28"/>
                <w:lang w:val="uk-UA"/>
              </w:rPr>
              <w:t>- Комунальний заклад «Пральня закладів освіти»</w:t>
            </w:r>
          </w:p>
        </w:tc>
        <w:tc>
          <w:tcPr>
            <w:tcW w:w="1843" w:type="dxa"/>
            <w:tcBorders>
              <w:top w:val="single" w:sz="4" w:space="0" w:color="auto"/>
              <w:left w:val="single" w:sz="4" w:space="0" w:color="000000"/>
              <w:bottom w:val="single" w:sz="4" w:space="0" w:color="000000"/>
              <w:right w:val="single" w:sz="4" w:space="0" w:color="auto"/>
            </w:tcBorders>
          </w:tcPr>
          <w:p w14:paraId="1A62B4A5"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auto"/>
              <w:left w:val="single" w:sz="4" w:space="0" w:color="auto"/>
              <w:bottom w:val="single" w:sz="4" w:space="0" w:color="auto"/>
              <w:right w:val="single" w:sz="4" w:space="0" w:color="auto"/>
            </w:tcBorders>
          </w:tcPr>
          <w:p w14:paraId="57B8DC21" w14:textId="77777777" w:rsidR="00CE6837" w:rsidRDefault="00CE6837" w:rsidP="008F08D0">
            <w:pPr>
              <w:jc w:val="center"/>
            </w:pPr>
            <w:r w:rsidRPr="00766304">
              <w:rPr>
                <w:rFonts w:ascii="Times New Roman" w:hAnsi="Times New Roman" w:cs="Times New Roman"/>
                <w:color w:val="000000"/>
                <w:sz w:val="28"/>
                <w:szCs w:val="28"/>
                <w:lang w:val="uk-UA"/>
              </w:rPr>
              <w:t>+</w:t>
            </w:r>
          </w:p>
        </w:tc>
        <w:tc>
          <w:tcPr>
            <w:tcW w:w="851" w:type="dxa"/>
            <w:tcBorders>
              <w:top w:val="single" w:sz="4" w:space="0" w:color="auto"/>
              <w:left w:val="single" w:sz="4" w:space="0" w:color="auto"/>
              <w:bottom w:val="single" w:sz="4" w:space="0" w:color="000000"/>
            </w:tcBorders>
          </w:tcPr>
          <w:p w14:paraId="69E1D50C" w14:textId="77777777" w:rsidR="00CE6837" w:rsidRDefault="00CE6837" w:rsidP="008F08D0">
            <w:pPr>
              <w:jc w:val="center"/>
            </w:pPr>
            <w:r w:rsidRPr="00766304">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14:paraId="17B71F41" w14:textId="77777777" w:rsidR="00CE6837" w:rsidRPr="00C50E22" w:rsidRDefault="00CE6837" w:rsidP="008F08D0">
            <w:pPr>
              <w:spacing w:after="0" w:line="100" w:lineRule="atLeast"/>
              <w:jc w:val="center"/>
              <w:rPr>
                <w:rFonts w:ascii="Times New Roman" w:hAnsi="Times New Roman" w:cs="Times New Roman"/>
                <w:b/>
                <w:bCs/>
                <w:color w:val="000000"/>
                <w:sz w:val="28"/>
                <w:szCs w:val="28"/>
                <w:lang w:val="uk-UA"/>
              </w:rPr>
            </w:pPr>
          </w:p>
        </w:tc>
        <w:tc>
          <w:tcPr>
            <w:tcW w:w="851" w:type="dxa"/>
            <w:tcBorders>
              <w:top w:val="single" w:sz="4" w:space="0" w:color="auto"/>
              <w:left w:val="single" w:sz="4" w:space="0" w:color="000000"/>
              <w:bottom w:val="single" w:sz="4" w:space="0" w:color="000000"/>
              <w:right w:val="single" w:sz="4" w:space="0" w:color="000000"/>
            </w:tcBorders>
          </w:tcPr>
          <w:p w14:paraId="6736B7AF" w14:textId="77777777" w:rsidR="00CE6837" w:rsidRPr="00C50E22" w:rsidRDefault="00CE6837" w:rsidP="008F08D0">
            <w:pPr>
              <w:spacing w:after="0" w:line="100" w:lineRule="atLeast"/>
              <w:jc w:val="center"/>
              <w:rPr>
                <w:rFonts w:ascii="Times New Roman" w:hAnsi="Times New Roman" w:cs="Times New Roman"/>
                <w:b/>
                <w:bCs/>
                <w:color w:val="000000"/>
                <w:sz w:val="28"/>
                <w:szCs w:val="28"/>
                <w:lang w:val="uk-UA"/>
              </w:rPr>
            </w:pPr>
          </w:p>
        </w:tc>
        <w:tc>
          <w:tcPr>
            <w:tcW w:w="850" w:type="dxa"/>
            <w:tcBorders>
              <w:top w:val="single" w:sz="4" w:space="0" w:color="auto"/>
              <w:left w:val="single" w:sz="4" w:space="0" w:color="000000"/>
              <w:bottom w:val="single" w:sz="4" w:space="0" w:color="000000"/>
              <w:right w:val="single" w:sz="4" w:space="0" w:color="000000"/>
            </w:tcBorders>
          </w:tcPr>
          <w:p w14:paraId="3931A1D2" w14:textId="77777777" w:rsidR="00CE6837" w:rsidRPr="00C50E22" w:rsidRDefault="00CE6837" w:rsidP="008F08D0">
            <w:pPr>
              <w:spacing w:after="0" w:line="100" w:lineRule="atLeast"/>
              <w:jc w:val="center"/>
              <w:rPr>
                <w:rFonts w:ascii="Times New Roman" w:hAnsi="Times New Roman" w:cs="Times New Roman"/>
                <w:b/>
                <w:bCs/>
                <w:color w:val="000000"/>
                <w:sz w:val="28"/>
                <w:szCs w:val="28"/>
                <w:lang w:val="uk-UA"/>
              </w:rPr>
            </w:pPr>
          </w:p>
        </w:tc>
      </w:tr>
      <w:tr w:rsidR="00CE6837" w:rsidRPr="00E4294E" w14:paraId="574DB91A" w14:textId="77777777" w:rsidTr="00997519">
        <w:trPr>
          <w:trHeight w:val="316"/>
          <w:jc w:val="center"/>
        </w:trPr>
        <w:tc>
          <w:tcPr>
            <w:tcW w:w="3801" w:type="dxa"/>
            <w:tcBorders>
              <w:top w:val="single" w:sz="4" w:space="0" w:color="auto"/>
              <w:left w:val="single" w:sz="4" w:space="0" w:color="000000"/>
              <w:bottom w:val="single" w:sz="4" w:space="0" w:color="000000"/>
            </w:tcBorders>
          </w:tcPr>
          <w:p w14:paraId="3834C1C8" w14:textId="77777777" w:rsidR="00CE6837" w:rsidRPr="00E81750" w:rsidRDefault="00CE6837" w:rsidP="00CE6837">
            <w:pPr>
              <w:pStyle w:val="a3"/>
              <w:numPr>
                <w:ilvl w:val="0"/>
                <w:numId w:val="49"/>
              </w:numPr>
              <w:tabs>
                <w:tab w:val="left" w:pos="171"/>
              </w:tabs>
              <w:snapToGrid w:val="0"/>
              <w:spacing w:after="0" w:line="100" w:lineRule="atLeast"/>
              <w:ind w:left="29" w:firstLine="0"/>
              <w:contextualSpacing/>
              <w:rPr>
                <w:rFonts w:ascii="Times New Roman" w:hAnsi="Times New Roman" w:cs="Times New Roman"/>
                <w:color w:val="000000"/>
                <w:sz w:val="28"/>
                <w:szCs w:val="28"/>
                <w:lang w:val="uk-UA"/>
              </w:rPr>
            </w:pPr>
            <w:r w:rsidRPr="00E81750">
              <w:rPr>
                <w:rFonts w:ascii="Times New Roman" w:hAnsi="Times New Roman" w:cs="Times New Roman"/>
                <w:color w:val="000000"/>
                <w:sz w:val="28"/>
                <w:szCs w:val="28"/>
                <w:lang w:val="uk-UA"/>
              </w:rPr>
              <w:t>Комфортні умови перебування учнів та вихованців у закладах освіти</w:t>
            </w:r>
          </w:p>
        </w:tc>
        <w:tc>
          <w:tcPr>
            <w:tcW w:w="1843" w:type="dxa"/>
            <w:tcBorders>
              <w:top w:val="single" w:sz="4" w:space="0" w:color="auto"/>
              <w:left w:val="single" w:sz="4" w:space="0" w:color="000000"/>
              <w:bottom w:val="single" w:sz="4" w:space="0" w:color="000000"/>
              <w:right w:val="single" w:sz="4" w:space="0" w:color="auto"/>
            </w:tcBorders>
          </w:tcPr>
          <w:p w14:paraId="5AFAF830"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auto"/>
              <w:left w:val="single" w:sz="4" w:space="0" w:color="auto"/>
              <w:bottom w:val="single" w:sz="4" w:space="0" w:color="auto"/>
              <w:right w:val="single" w:sz="4" w:space="0" w:color="auto"/>
            </w:tcBorders>
          </w:tcPr>
          <w:p w14:paraId="69101DCE" w14:textId="77777777" w:rsidR="00CE6837" w:rsidRDefault="00CE6837" w:rsidP="008F08D0">
            <w:pPr>
              <w:jc w:val="cente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auto"/>
              <w:bottom w:val="single" w:sz="4" w:space="0" w:color="000000"/>
            </w:tcBorders>
          </w:tcPr>
          <w:p w14:paraId="2A5455E8" w14:textId="77777777"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14:paraId="0070789B" w14:textId="77777777" w:rsidR="00CE6837" w:rsidRDefault="00CE6837" w:rsidP="008F08D0">
            <w:pPr>
              <w:jc w:val="cente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75CF852F" w14:textId="77777777"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14:paraId="353542BA" w14:textId="77777777" w:rsidR="00CE6837" w:rsidRDefault="00CE6837" w:rsidP="008F08D0">
            <w:pPr>
              <w:jc w:val="center"/>
            </w:pPr>
            <w:r w:rsidRPr="00085C6E">
              <w:rPr>
                <w:rFonts w:ascii="Times New Roman" w:hAnsi="Times New Roman" w:cs="Times New Roman"/>
                <w:color w:val="000000"/>
                <w:sz w:val="28"/>
                <w:szCs w:val="28"/>
                <w:lang w:val="uk-UA"/>
              </w:rPr>
              <w:t>+</w:t>
            </w:r>
          </w:p>
        </w:tc>
      </w:tr>
      <w:tr w:rsidR="00CE6837" w:rsidRPr="00E4294E" w14:paraId="3C18FB14" w14:textId="77777777" w:rsidTr="00997519">
        <w:trPr>
          <w:trHeight w:val="1108"/>
          <w:jc w:val="center"/>
        </w:trPr>
        <w:tc>
          <w:tcPr>
            <w:tcW w:w="3801" w:type="dxa"/>
            <w:tcBorders>
              <w:top w:val="single" w:sz="4" w:space="0" w:color="000000"/>
              <w:left w:val="single" w:sz="4" w:space="0" w:color="000000"/>
              <w:bottom w:val="single" w:sz="4" w:space="0" w:color="000000"/>
            </w:tcBorders>
          </w:tcPr>
          <w:p w14:paraId="5BC30AFC" w14:textId="77777777" w:rsidR="00CE6837" w:rsidRPr="00E4294E" w:rsidRDefault="00CE6837" w:rsidP="008F08D0">
            <w:pPr>
              <w:spacing w:after="0" w:line="100" w:lineRule="atLeast"/>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lastRenderedPageBreak/>
              <w:t>Забезпечити</w:t>
            </w:r>
            <w:r w:rsidRPr="00E4294E">
              <w:rPr>
                <w:rFonts w:ascii="Times New Roman" w:hAnsi="Times New Roman" w:cs="Times New Roman"/>
                <w:b/>
                <w:bCs/>
                <w:color w:val="000000"/>
                <w:sz w:val="28"/>
                <w:szCs w:val="28"/>
                <w:lang w:val="uk-UA"/>
              </w:rPr>
              <w:t>:</w:t>
            </w:r>
          </w:p>
          <w:p w14:paraId="64895F01" w14:textId="77777777" w:rsidR="00CE6837" w:rsidRPr="00BC1FA1" w:rsidRDefault="00CE6837" w:rsidP="008F08D0">
            <w:pPr>
              <w:rPr>
                <w:color w:val="000000"/>
                <w:lang w:val="uk-UA"/>
              </w:rPr>
            </w:pPr>
            <w:r w:rsidRPr="00250C18">
              <w:rPr>
                <w:bCs/>
                <w:color w:val="000000"/>
                <w:lang w:val="uk-UA"/>
              </w:rPr>
              <w:t>-</w:t>
            </w:r>
            <w:r w:rsidRPr="00250C18">
              <w:rPr>
                <w:rFonts w:ascii="Times New Roman" w:hAnsi="Times New Roman" w:cs="Times New Roman"/>
                <w:bCs/>
                <w:color w:val="000000"/>
                <w:sz w:val="28"/>
                <w:szCs w:val="28"/>
                <w:lang w:val="uk-UA"/>
              </w:rPr>
              <w:t xml:space="preserve"> </w:t>
            </w:r>
            <w:r>
              <w:rPr>
                <w:rFonts w:ascii="Times New Roman" w:hAnsi="Times New Roman" w:cs="Times New Roman"/>
                <w:bCs/>
                <w:color w:val="000000"/>
                <w:sz w:val="28"/>
                <w:szCs w:val="28"/>
                <w:lang w:val="uk-UA"/>
              </w:rPr>
              <w:t xml:space="preserve">Придбання </w:t>
            </w:r>
            <w:r>
              <w:rPr>
                <w:rFonts w:ascii="Times New Roman" w:hAnsi="Times New Roman" w:cs="Times New Roman"/>
                <w:sz w:val="28"/>
                <w:szCs w:val="28"/>
              </w:rPr>
              <w:t>обладнання прал</w:t>
            </w:r>
            <w:r>
              <w:rPr>
                <w:rFonts w:ascii="Times New Roman" w:hAnsi="Times New Roman" w:cs="Times New Roman"/>
                <w:sz w:val="28"/>
                <w:szCs w:val="28"/>
                <w:lang w:val="uk-UA"/>
              </w:rPr>
              <w:t>ь</w:t>
            </w:r>
            <w:r>
              <w:rPr>
                <w:rFonts w:ascii="Times New Roman" w:hAnsi="Times New Roman" w:cs="Times New Roman"/>
                <w:sz w:val="28"/>
                <w:szCs w:val="28"/>
              </w:rPr>
              <w:t>ні</w:t>
            </w:r>
            <w:r>
              <w:rPr>
                <w:rFonts w:ascii="Times New Roman" w:hAnsi="Times New Roman" w:cs="Times New Roman"/>
                <w:sz w:val="28"/>
                <w:szCs w:val="28"/>
                <w:lang w:val="uk-UA"/>
              </w:rPr>
              <w:t xml:space="preserve"> закладів освіти</w:t>
            </w:r>
          </w:p>
        </w:tc>
        <w:tc>
          <w:tcPr>
            <w:tcW w:w="1843" w:type="dxa"/>
            <w:tcBorders>
              <w:top w:val="single" w:sz="4" w:space="0" w:color="000000"/>
              <w:left w:val="single" w:sz="4" w:space="0" w:color="000000"/>
              <w:bottom w:val="single" w:sz="4" w:space="0" w:color="000000"/>
              <w:right w:val="single" w:sz="4" w:space="0" w:color="000000"/>
            </w:tcBorders>
          </w:tcPr>
          <w:p w14:paraId="050E9411"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1B52F677"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14:paraId="58C6061A"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3FE4E93D"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p>
        </w:tc>
        <w:tc>
          <w:tcPr>
            <w:tcW w:w="851" w:type="dxa"/>
            <w:tcBorders>
              <w:top w:val="single" w:sz="4" w:space="0" w:color="000000"/>
              <w:left w:val="single" w:sz="4" w:space="0" w:color="000000"/>
              <w:bottom w:val="single" w:sz="4" w:space="0" w:color="000000"/>
              <w:right w:val="single" w:sz="4" w:space="0" w:color="000000"/>
            </w:tcBorders>
          </w:tcPr>
          <w:p w14:paraId="4BD4A22D"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p>
        </w:tc>
        <w:tc>
          <w:tcPr>
            <w:tcW w:w="850" w:type="dxa"/>
            <w:tcBorders>
              <w:top w:val="single" w:sz="4" w:space="0" w:color="000000"/>
              <w:left w:val="single" w:sz="4" w:space="0" w:color="000000"/>
              <w:bottom w:val="single" w:sz="4" w:space="0" w:color="000000"/>
              <w:right w:val="single" w:sz="4" w:space="0" w:color="000000"/>
            </w:tcBorders>
          </w:tcPr>
          <w:p w14:paraId="375E6A18"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p>
        </w:tc>
      </w:tr>
      <w:tr w:rsidR="00CE6837" w:rsidRPr="00E4294E" w14:paraId="665E52C4" w14:textId="77777777" w:rsidTr="00997519">
        <w:trPr>
          <w:trHeight w:val="692"/>
          <w:jc w:val="center"/>
        </w:trPr>
        <w:tc>
          <w:tcPr>
            <w:tcW w:w="3801" w:type="dxa"/>
            <w:tcBorders>
              <w:top w:val="single" w:sz="4" w:space="0" w:color="000000"/>
              <w:left w:val="single" w:sz="4" w:space="0" w:color="000000"/>
              <w:bottom w:val="single" w:sz="4" w:space="0" w:color="000000"/>
            </w:tcBorders>
          </w:tcPr>
          <w:p w14:paraId="2564F85F" w14:textId="77777777" w:rsidR="00CE6837" w:rsidRPr="00C03012" w:rsidRDefault="00CE6837" w:rsidP="008F08D0">
            <w:pPr>
              <w:rPr>
                <w:rFonts w:ascii="Times New Roman" w:hAnsi="Times New Roman" w:cs="Times New Roman"/>
                <w:bCs/>
                <w:color w:val="000000"/>
                <w:sz w:val="28"/>
                <w:szCs w:val="28"/>
                <w:lang w:val="uk-UA"/>
              </w:rPr>
            </w:pPr>
            <w:r w:rsidRPr="00C03012">
              <w:t xml:space="preserve">- </w:t>
            </w:r>
            <w:r w:rsidRPr="00C03012">
              <w:rPr>
                <w:rFonts w:ascii="Times New Roman" w:hAnsi="Times New Roman" w:cs="Times New Roman"/>
                <w:sz w:val="28"/>
                <w:szCs w:val="28"/>
                <w:lang w:val="uk-UA"/>
              </w:rPr>
              <w:t>З</w:t>
            </w:r>
            <w:r w:rsidRPr="00C03012">
              <w:rPr>
                <w:rFonts w:ascii="Times New Roman" w:hAnsi="Times New Roman" w:cs="Times New Roman"/>
                <w:sz w:val="28"/>
                <w:szCs w:val="28"/>
              </w:rPr>
              <w:t xml:space="preserve">аміну застарілого обладнання харчоблоків в закладах освіти </w:t>
            </w:r>
          </w:p>
        </w:tc>
        <w:tc>
          <w:tcPr>
            <w:tcW w:w="1843" w:type="dxa"/>
            <w:tcBorders>
              <w:top w:val="single" w:sz="4" w:space="0" w:color="000000"/>
              <w:left w:val="single" w:sz="4" w:space="0" w:color="000000"/>
              <w:bottom w:val="single" w:sz="4" w:space="0" w:color="000000"/>
              <w:right w:val="single" w:sz="4" w:space="0" w:color="000000"/>
            </w:tcBorders>
          </w:tcPr>
          <w:p w14:paraId="2D9920A4"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6685FC08"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14:paraId="3D22B18C"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77021E40"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274F67A6"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2C482273"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E4294E" w14:paraId="525F07ED" w14:textId="77777777" w:rsidTr="00997519">
        <w:trPr>
          <w:trHeight w:val="963"/>
          <w:jc w:val="center"/>
        </w:trPr>
        <w:tc>
          <w:tcPr>
            <w:tcW w:w="3801" w:type="dxa"/>
            <w:tcBorders>
              <w:top w:val="single" w:sz="4" w:space="0" w:color="000000"/>
              <w:left w:val="single" w:sz="4" w:space="0" w:color="000000"/>
              <w:bottom w:val="single" w:sz="4" w:space="0" w:color="000000"/>
            </w:tcBorders>
          </w:tcPr>
          <w:p w14:paraId="4B9A23DC" w14:textId="77777777" w:rsidR="00CE6837" w:rsidRPr="00250C18" w:rsidRDefault="00CE6837" w:rsidP="008F08D0">
            <w:pPr>
              <w:spacing w:after="0" w:line="240" w:lineRule="auto"/>
              <w:rPr>
                <w:rFonts w:ascii="Times New Roman" w:hAnsi="Times New Roman" w:cs="Times New Roman"/>
                <w:sz w:val="28"/>
                <w:szCs w:val="28"/>
              </w:rPr>
            </w:pPr>
            <w:r w:rsidRPr="00C03012">
              <w:t>-</w:t>
            </w:r>
            <w:r w:rsidRPr="00250C18">
              <w:rPr>
                <w:rFonts w:ascii="Times New Roman" w:hAnsi="Times New Roman" w:cs="Times New Roman"/>
                <w:sz w:val="28"/>
                <w:szCs w:val="28"/>
              </w:rPr>
              <w:t xml:space="preserve"> </w:t>
            </w:r>
            <w:r>
              <w:rPr>
                <w:rFonts w:ascii="Times New Roman" w:hAnsi="Times New Roman" w:cs="Times New Roman"/>
                <w:sz w:val="28"/>
                <w:szCs w:val="28"/>
                <w:lang w:val="uk-UA"/>
              </w:rPr>
              <w:t>О</w:t>
            </w:r>
            <w:r>
              <w:rPr>
                <w:rFonts w:ascii="Times New Roman" w:hAnsi="Times New Roman" w:cs="Times New Roman"/>
                <w:sz w:val="28"/>
                <w:szCs w:val="28"/>
              </w:rPr>
              <w:t>новлення</w:t>
            </w:r>
            <w:r w:rsidRPr="00250C18">
              <w:rPr>
                <w:rFonts w:ascii="Times New Roman" w:hAnsi="Times New Roman" w:cs="Times New Roman"/>
                <w:sz w:val="28"/>
                <w:szCs w:val="28"/>
              </w:rPr>
              <w:t xml:space="preserve"> в </w:t>
            </w:r>
            <w:r>
              <w:rPr>
                <w:rFonts w:ascii="Times New Roman" w:hAnsi="Times New Roman" w:cs="Times New Roman"/>
                <w:sz w:val="28"/>
                <w:szCs w:val="28"/>
                <w:lang w:val="uk-UA"/>
              </w:rPr>
              <w:t>закладах освіти</w:t>
            </w:r>
            <w:r w:rsidRPr="00250C18">
              <w:rPr>
                <w:rFonts w:ascii="Times New Roman" w:hAnsi="Times New Roman" w:cs="Times New Roman"/>
                <w:sz w:val="28"/>
                <w:szCs w:val="28"/>
              </w:rPr>
              <w:t xml:space="preserve"> твердого інвентарю:</w:t>
            </w:r>
          </w:p>
          <w:p w14:paraId="735E9605" w14:textId="77777777" w:rsidR="00CE6837" w:rsidRPr="00250C18" w:rsidRDefault="00CE6837" w:rsidP="008F08D0">
            <w:pPr>
              <w:spacing w:after="0" w:line="240" w:lineRule="auto"/>
              <w:rPr>
                <w:rFonts w:ascii="Times New Roman" w:hAnsi="Times New Roman" w:cs="Times New Roman"/>
                <w:sz w:val="28"/>
                <w:szCs w:val="28"/>
              </w:rPr>
            </w:pPr>
            <w:r w:rsidRPr="00C03012">
              <w:t>-</w:t>
            </w:r>
            <w:r w:rsidRPr="00C03012">
              <w:rPr>
                <w:rFonts w:ascii="Times New Roman" w:hAnsi="Times New Roman" w:cs="Times New Roman"/>
                <w:sz w:val="28"/>
                <w:szCs w:val="28"/>
              </w:rPr>
              <w:t xml:space="preserve"> </w:t>
            </w:r>
            <w:r w:rsidRPr="00250C18">
              <w:rPr>
                <w:rFonts w:ascii="Times New Roman" w:hAnsi="Times New Roman" w:cs="Times New Roman"/>
                <w:sz w:val="28"/>
                <w:szCs w:val="28"/>
              </w:rPr>
              <w:t>меблів;</w:t>
            </w:r>
          </w:p>
          <w:p w14:paraId="0EAE3BA0" w14:textId="77777777" w:rsidR="00CE6837" w:rsidRPr="00250C18" w:rsidRDefault="00CE6837" w:rsidP="008F08D0">
            <w:pPr>
              <w:spacing w:after="0" w:line="240" w:lineRule="auto"/>
              <w:rPr>
                <w:rFonts w:ascii="Times New Roman" w:hAnsi="Times New Roman" w:cs="Times New Roman"/>
                <w:sz w:val="28"/>
                <w:szCs w:val="28"/>
              </w:rPr>
            </w:pPr>
            <w:r w:rsidRPr="00C03012">
              <w:t xml:space="preserve">- </w:t>
            </w:r>
            <w:r w:rsidRPr="00250C18">
              <w:rPr>
                <w:rFonts w:ascii="Times New Roman" w:hAnsi="Times New Roman" w:cs="Times New Roman"/>
                <w:sz w:val="28"/>
                <w:szCs w:val="28"/>
              </w:rPr>
              <w:t>посуду;</w:t>
            </w:r>
          </w:p>
          <w:p w14:paraId="4D321BB3" w14:textId="77777777" w:rsidR="00CE6837" w:rsidRPr="00250C18" w:rsidRDefault="00CE6837" w:rsidP="008F08D0">
            <w:pPr>
              <w:spacing w:after="0" w:line="240" w:lineRule="auto"/>
              <w:rPr>
                <w:rFonts w:ascii="Times New Roman" w:hAnsi="Times New Roman" w:cs="Times New Roman"/>
                <w:sz w:val="28"/>
                <w:szCs w:val="28"/>
              </w:rPr>
            </w:pPr>
            <w:r w:rsidRPr="00C03012">
              <w:t>-</w:t>
            </w:r>
            <w:r w:rsidRPr="00C03012">
              <w:rPr>
                <w:rFonts w:ascii="Times New Roman" w:hAnsi="Times New Roman" w:cs="Times New Roman"/>
                <w:sz w:val="28"/>
                <w:szCs w:val="28"/>
              </w:rPr>
              <w:t xml:space="preserve"> </w:t>
            </w:r>
            <w:r w:rsidRPr="00250C18">
              <w:rPr>
                <w:rFonts w:ascii="Times New Roman" w:hAnsi="Times New Roman" w:cs="Times New Roman"/>
                <w:sz w:val="28"/>
                <w:szCs w:val="28"/>
              </w:rPr>
              <w:t>іграшок;</w:t>
            </w:r>
          </w:p>
          <w:p w14:paraId="165D932C" w14:textId="77777777" w:rsidR="00CE6837" w:rsidRPr="00250C18" w:rsidRDefault="00CE6837" w:rsidP="008F08D0">
            <w:pPr>
              <w:spacing w:after="0" w:line="240" w:lineRule="auto"/>
              <w:rPr>
                <w:rFonts w:ascii="Times New Roman" w:hAnsi="Times New Roman" w:cs="Times New Roman"/>
                <w:sz w:val="28"/>
                <w:szCs w:val="28"/>
              </w:rPr>
            </w:pPr>
            <w:r w:rsidRPr="00C03012">
              <w:t>-</w:t>
            </w:r>
            <w:r w:rsidRPr="00C03012">
              <w:rPr>
                <w:rFonts w:ascii="Times New Roman" w:hAnsi="Times New Roman" w:cs="Times New Roman"/>
                <w:sz w:val="28"/>
                <w:szCs w:val="28"/>
              </w:rPr>
              <w:t xml:space="preserve"> </w:t>
            </w:r>
            <w:r w:rsidRPr="00250C18">
              <w:rPr>
                <w:rFonts w:ascii="Times New Roman" w:hAnsi="Times New Roman" w:cs="Times New Roman"/>
                <w:sz w:val="28"/>
                <w:szCs w:val="28"/>
              </w:rPr>
              <w:t>спортивного інвентарю;</w:t>
            </w:r>
          </w:p>
          <w:p w14:paraId="1EE3BD1A" w14:textId="77777777" w:rsidR="00CE6837" w:rsidRPr="00250C18" w:rsidRDefault="00CE6837" w:rsidP="008F08D0">
            <w:pPr>
              <w:spacing w:after="0" w:line="240" w:lineRule="auto"/>
              <w:rPr>
                <w:rFonts w:ascii="Times New Roman" w:hAnsi="Times New Roman" w:cs="Times New Roman"/>
                <w:sz w:val="28"/>
                <w:szCs w:val="28"/>
              </w:rPr>
            </w:pPr>
            <w:r w:rsidRPr="00C03012">
              <w:t>-</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музичного</w:t>
            </w:r>
            <w:r w:rsidRPr="00250C18">
              <w:rPr>
                <w:rFonts w:ascii="Times New Roman" w:hAnsi="Times New Roman" w:cs="Times New Roman"/>
                <w:sz w:val="28"/>
                <w:szCs w:val="28"/>
              </w:rPr>
              <w:t xml:space="preserve"> інвентарю;</w:t>
            </w:r>
          </w:p>
          <w:p w14:paraId="21DA582D" w14:textId="77777777" w:rsidR="00CE6837" w:rsidRPr="00250C18" w:rsidRDefault="00CE6837" w:rsidP="008F08D0">
            <w:pPr>
              <w:spacing w:after="0" w:line="240" w:lineRule="auto"/>
            </w:pPr>
            <w:r w:rsidRPr="00C03012">
              <w:t xml:space="preserve">- </w:t>
            </w:r>
            <w:r w:rsidRPr="00250C18">
              <w:rPr>
                <w:rFonts w:ascii="Times New Roman" w:hAnsi="Times New Roman" w:cs="Times New Roman"/>
                <w:sz w:val="28"/>
                <w:szCs w:val="28"/>
              </w:rPr>
              <w:t>господарського інвентарю</w:t>
            </w:r>
            <w: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507585FF"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47A264B3"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14:paraId="3BFDF16F"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1823F0F7"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35DFEBB4"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6A62262A"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r>
      <w:tr w:rsidR="00CE6837" w:rsidRPr="00E4294E" w14:paraId="58714AF1" w14:textId="77777777" w:rsidTr="00997519">
        <w:trPr>
          <w:trHeight w:val="627"/>
          <w:jc w:val="center"/>
        </w:trPr>
        <w:tc>
          <w:tcPr>
            <w:tcW w:w="3801" w:type="dxa"/>
            <w:tcBorders>
              <w:top w:val="single" w:sz="4" w:space="0" w:color="000000"/>
              <w:left w:val="single" w:sz="4" w:space="0" w:color="000000"/>
              <w:bottom w:val="single" w:sz="4" w:space="0" w:color="000000"/>
            </w:tcBorders>
          </w:tcPr>
          <w:p w14:paraId="22BFF3CE" w14:textId="77777777" w:rsidR="00CE6837" w:rsidRPr="009A591D" w:rsidRDefault="00CE6837" w:rsidP="008F08D0">
            <w:pPr>
              <w:rPr>
                <w:rFonts w:ascii="Times New Roman" w:hAnsi="Times New Roman" w:cs="Times New Roman"/>
                <w:sz w:val="28"/>
                <w:szCs w:val="28"/>
                <w:lang w:val="uk-UA"/>
              </w:rPr>
            </w:pPr>
            <w:r w:rsidRPr="00C03012">
              <w:t>-</w:t>
            </w:r>
            <w:r w:rsidRPr="009A591D">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9A591D">
              <w:rPr>
                <w:rFonts w:ascii="Times New Roman" w:hAnsi="Times New Roman" w:cs="Times New Roman"/>
                <w:sz w:val="28"/>
                <w:szCs w:val="28"/>
                <w:lang w:val="uk-UA"/>
              </w:rPr>
              <w:t>роведення модернізації матеріально-технічної бази в закладах освіти (придбання м’якого інвентарю)</w:t>
            </w:r>
          </w:p>
        </w:tc>
        <w:tc>
          <w:tcPr>
            <w:tcW w:w="1843" w:type="dxa"/>
            <w:tcBorders>
              <w:top w:val="single" w:sz="4" w:space="0" w:color="000000"/>
              <w:left w:val="single" w:sz="4" w:space="0" w:color="000000"/>
              <w:bottom w:val="single" w:sz="4" w:space="0" w:color="000000"/>
              <w:right w:val="single" w:sz="4" w:space="0" w:color="000000"/>
            </w:tcBorders>
          </w:tcPr>
          <w:p w14:paraId="38F8DE1C"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3E6D9B75"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14:paraId="0DF1B5B1"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0CD40725"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3D22C0A0"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79449E13"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7619A4" w14:paraId="12912747" w14:textId="77777777" w:rsidTr="00997519">
        <w:trPr>
          <w:trHeight w:val="1281"/>
          <w:jc w:val="center"/>
        </w:trPr>
        <w:tc>
          <w:tcPr>
            <w:tcW w:w="3801" w:type="dxa"/>
            <w:tcBorders>
              <w:top w:val="single" w:sz="4" w:space="0" w:color="000000"/>
              <w:left w:val="single" w:sz="4" w:space="0" w:color="000000"/>
              <w:bottom w:val="single" w:sz="4" w:space="0" w:color="000000"/>
            </w:tcBorders>
          </w:tcPr>
          <w:p w14:paraId="0D54EC20" w14:textId="77777777" w:rsidR="00CE6837" w:rsidRPr="007619A4" w:rsidRDefault="00CE6837" w:rsidP="008F08D0">
            <w:pPr>
              <w:widowControl w:val="0"/>
              <w:autoSpaceDE w:val="0"/>
              <w:autoSpaceDN w:val="0"/>
              <w:adjustRightInd w:val="0"/>
              <w:spacing w:after="0" w:line="240" w:lineRule="auto"/>
              <w:ind w:left="5" w:hanging="5"/>
              <w:rPr>
                <w:rFonts w:ascii="Times New Roman" w:eastAsia="Times New Roman" w:hAnsi="Times New Roman" w:cs="Times New Roman"/>
                <w:sz w:val="28"/>
                <w:szCs w:val="28"/>
                <w:lang w:val="uk-UA" w:eastAsia="uk-UA"/>
              </w:rPr>
            </w:pPr>
            <w:r w:rsidRPr="00C03012">
              <w:t>-</w:t>
            </w:r>
            <w:r w:rsidRPr="007619A4">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Облаштування </w:t>
            </w:r>
            <w:r w:rsidRPr="007619A4">
              <w:rPr>
                <w:rFonts w:ascii="Times New Roman" w:eastAsia="Times New Roman" w:hAnsi="Times New Roman" w:cs="Times New Roman"/>
                <w:sz w:val="28"/>
                <w:szCs w:val="28"/>
                <w:lang w:val="uk-UA" w:eastAsia="uk-UA"/>
              </w:rPr>
              <w:t xml:space="preserve">ігрових павільйонів </w:t>
            </w:r>
            <w:r>
              <w:rPr>
                <w:rFonts w:ascii="Times New Roman" w:eastAsia="Times New Roman" w:hAnsi="Times New Roman" w:cs="Times New Roman"/>
                <w:sz w:val="28"/>
                <w:szCs w:val="28"/>
                <w:lang w:val="uk-UA" w:eastAsia="uk-UA"/>
              </w:rPr>
              <w:t xml:space="preserve">закладів дошкільної освіти </w:t>
            </w:r>
            <w:r w:rsidRPr="007619A4">
              <w:rPr>
                <w:rFonts w:ascii="Times New Roman" w:eastAsia="Times New Roman" w:hAnsi="Times New Roman" w:cs="Times New Roman"/>
                <w:sz w:val="28"/>
                <w:szCs w:val="28"/>
                <w:lang w:val="uk-UA" w:eastAsia="uk-UA"/>
              </w:rPr>
              <w:t>відповідно до санітарно-гігієнічних вимог</w:t>
            </w:r>
          </w:p>
        </w:tc>
        <w:tc>
          <w:tcPr>
            <w:tcW w:w="1843" w:type="dxa"/>
            <w:tcBorders>
              <w:top w:val="single" w:sz="4" w:space="0" w:color="000000"/>
              <w:left w:val="single" w:sz="4" w:space="0" w:color="000000"/>
              <w:bottom w:val="single" w:sz="4" w:space="0" w:color="000000"/>
              <w:right w:val="single" w:sz="4" w:space="0" w:color="000000"/>
            </w:tcBorders>
          </w:tcPr>
          <w:p w14:paraId="0DF342AC"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4851790E"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14:paraId="789DED3E"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5DA35796"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5E63FD44"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3CF8097F"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E4294E" w14:paraId="4BE11F0B" w14:textId="77777777" w:rsidTr="00997519">
        <w:trPr>
          <w:trHeight w:val="963"/>
          <w:jc w:val="center"/>
        </w:trPr>
        <w:tc>
          <w:tcPr>
            <w:tcW w:w="3801" w:type="dxa"/>
            <w:tcBorders>
              <w:top w:val="single" w:sz="4" w:space="0" w:color="000000"/>
              <w:left w:val="single" w:sz="4" w:space="0" w:color="000000"/>
              <w:bottom w:val="single" w:sz="4" w:space="0" w:color="000000"/>
            </w:tcBorders>
          </w:tcPr>
          <w:p w14:paraId="659C95F9" w14:textId="77777777" w:rsidR="00CE6837" w:rsidRPr="00250C18" w:rsidRDefault="00CE6837" w:rsidP="008F08D0">
            <w:pPr>
              <w:rPr>
                <w:rFonts w:ascii="Times New Roman" w:hAnsi="Times New Roman" w:cs="Times New Roman"/>
                <w:bCs/>
                <w:color w:val="000000"/>
                <w:sz w:val="28"/>
                <w:szCs w:val="28"/>
              </w:rPr>
            </w:pPr>
            <w:r w:rsidRPr="00250C18">
              <w:rPr>
                <w:lang w:val="uk-UA"/>
              </w:rPr>
              <w:t>-</w:t>
            </w:r>
            <w:r>
              <w:t xml:space="preserve"> </w:t>
            </w:r>
            <w:r>
              <w:rPr>
                <w:rFonts w:ascii="Times New Roman" w:hAnsi="Times New Roman" w:cs="Times New Roman"/>
                <w:sz w:val="28"/>
                <w:szCs w:val="28"/>
              </w:rPr>
              <w:t>Транспортними засобами</w:t>
            </w:r>
            <w:r w:rsidRPr="00250C18">
              <w:rPr>
                <w:rFonts w:ascii="Times New Roman" w:hAnsi="Times New Roman" w:cs="Times New Roman"/>
                <w:sz w:val="28"/>
                <w:szCs w:val="28"/>
              </w:rPr>
              <w:t xml:space="preserve">, </w:t>
            </w:r>
            <w:r>
              <w:rPr>
                <w:rFonts w:ascii="Times New Roman" w:hAnsi="Times New Roman" w:cs="Times New Roman"/>
                <w:sz w:val="28"/>
                <w:szCs w:val="28"/>
                <w:lang w:val="uk-UA"/>
              </w:rPr>
              <w:t>для забезпечення належного виконання визначених завдань</w:t>
            </w:r>
            <w:r w:rsidRPr="00250C18">
              <w:rPr>
                <w:rFonts w:ascii="Times New Roman" w:hAnsi="Times New Roman" w:cs="Times New Roman"/>
                <w:sz w:val="28"/>
                <w:szCs w:val="28"/>
              </w:rPr>
              <w:t>.</w:t>
            </w:r>
          </w:p>
        </w:tc>
        <w:tc>
          <w:tcPr>
            <w:tcW w:w="1843" w:type="dxa"/>
            <w:tcBorders>
              <w:top w:val="single" w:sz="4" w:space="0" w:color="000000"/>
              <w:left w:val="single" w:sz="4" w:space="0" w:color="000000"/>
              <w:bottom w:val="single" w:sz="4" w:space="0" w:color="000000"/>
              <w:right w:val="single" w:sz="4" w:space="0" w:color="000000"/>
            </w:tcBorders>
          </w:tcPr>
          <w:p w14:paraId="433260BA"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39099A">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7EB58F4A"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14:paraId="16471447"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3FE1AE27"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4FE2D726"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4C64A37F"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E4294E" w14:paraId="1F743B07" w14:textId="77777777" w:rsidTr="00997519">
        <w:trPr>
          <w:trHeight w:val="2258"/>
          <w:jc w:val="center"/>
        </w:trPr>
        <w:tc>
          <w:tcPr>
            <w:tcW w:w="3801" w:type="dxa"/>
            <w:tcBorders>
              <w:top w:val="single" w:sz="4" w:space="0" w:color="000000"/>
              <w:left w:val="single" w:sz="4" w:space="0" w:color="000000"/>
              <w:bottom w:val="single" w:sz="4" w:space="0" w:color="000000"/>
            </w:tcBorders>
          </w:tcPr>
          <w:p w14:paraId="1670D605" w14:textId="77777777" w:rsidR="00CE6837" w:rsidRPr="00E4294E" w:rsidRDefault="00CE6837" w:rsidP="008F08D0">
            <w:pPr>
              <w:spacing w:after="0" w:line="100" w:lineRule="atLeast"/>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Здійснювати:</w:t>
            </w:r>
          </w:p>
          <w:p w14:paraId="01CF3C50" w14:textId="77777777" w:rsidR="00CE6837" w:rsidRPr="00BF0FC7" w:rsidRDefault="00CE6837" w:rsidP="008F08D0">
            <w:pPr>
              <w:spacing w:after="0" w:line="100" w:lineRule="atLeast"/>
              <w:jc w:val="both"/>
              <w:rPr>
                <w:rFonts w:ascii="Times New Roman" w:hAnsi="Times New Roman" w:cs="Times New Roman"/>
                <w:color w:val="000000"/>
                <w:sz w:val="28"/>
                <w:szCs w:val="28"/>
                <w:lang w:val="uk-UA"/>
              </w:rPr>
            </w:pPr>
            <w:r w:rsidRPr="00514315">
              <w:rPr>
                <w:lang w:val="uk-UA"/>
              </w:rPr>
              <w:t>-</w:t>
            </w:r>
            <w:r w:rsidRPr="00BF0FC7">
              <w:rPr>
                <w:rFonts w:ascii="Times New Roman" w:hAnsi="Times New Roman" w:cs="Times New Roman"/>
                <w:sz w:val="28"/>
                <w:szCs w:val="28"/>
                <w:lang w:val="uk-UA"/>
              </w:rPr>
              <w:t xml:space="preserve"> Контроль за дотриманням санітарно-гігієнічних вимог   щодо організації харчування</w:t>
            </w:r>
            <w:r>
              <w:rPr>
                <w:rFonts w:ascii="Times New Roman" w:hAnsi="Times New Roman" w:cs="Times New Roman"/>
                <w:sz w:val="28"/>
                <w:szCs w:val="28"/>
                <w:lang w:val="uk-UA"/>
              </w:rPr>
              <w:t>,</w:t>
            </w:r>
            <w:r w:rsidRPr="00BF0FC7">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BF0FC7">
              <w:rPr>
                <w:rFonts w:ascii="Times New Roman" w:hAnsi="Times New Roman" w:cs="Times New Roman"/>
                <w:sz w:val="28"/>
                <w:szCs w:val="28"/>
                <w:lang w:val="uk-UA"/>
              </w:rPr>
              <w:t>дійснення заходів щодо зміцнення матеріально-технічної бази шкільних</w:t>
            </w:r>
            <w:r>
              <w:rPr>
                <w:rFonts w:ascii="Times New Roman" w:hAnsi="Times New Roman" w:cs="Times New Roman"/>
                <w:sz w:val="28"/>
                <w:szCs w:val="28"/>
                <w:lang w:val="uk-UA"/>
              </w:rPr>
              <w:t xml:space="preserve"> </w:t>
            </w:r>
            <w:r w:rsidRPr="00BF0FC7">
              <w:rPr>
                <w:rFonts w:ascii="Times New Roman" w:hAnsi="Times New Roman" w:cs="Times New Roman"/>
                <w:sz w:val="28"/>
                <w:szCs w:val="28"/>
                <w:lang w:val="uk-UA"/>
              </w:rPr>
              <w:t>їдалень.</w:t>
            </w:r>
          </w:p>
        </w:tc>
        <w:tc>
          <w:tcPr>
            <w:tcW w:w="1843" w:type="dxa"/>
            <w:tcBorders>
              <w:top w:val="single" w:sz="4" w:space="0" w:color="000000"/>
              <w:left w:val="single" w:sz="4" w:space="0" w:color="000000"/>
              <w:bottom w:val="single" w:sz="4" w:space="0" w:color="000000"/>
              <w:right w:val="single" w:sz="4" w:space="0" w:color="000000"/>
            </w:tcBorders>
          </w:tcPr>
          <w:p w14:paraId="064968E9" w14:textId="77777777" w:rsidR="00CE6837"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p w14:paraId="494A6DB1"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p>
        </w:tc>
        <w:tc>
          <w:tcPr>
            <w:tcW w:w="850" w:type="dxa"/>
            <w:tcBorders>
              <w:top w:val="single" w:sz="4" w:space="0" w:color="000000"/>
              <w:left w:val="single" w:sz="4" w:space="0" w:color="000000"/>
              <w:bottom w:val="single" w:sz="4" w:space="0" w:color="000000"/>
            </w:tcBorders>
          </w:tcPr>
          <w:p w14:paraId="475EEEDD"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14:paraId="1FFE8175"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01B931EF"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38BD5BCA"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5377368A"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r w:rsidR="00CE6837" w:rsidRPr="00E4294E" w14:paraId="4EA9FB36" w14:textId="77777777" w:rsidTr="00997519">
        <w:trPr>
          <w:trHeight w:val="2258"/>
          <w:jc w:val="center"/>
        </w:trPr>
        <w:tc>
          <w:tcPr>
            <w:tcW w:w="3801" w:type="dxa"/>
            <w:tcBorders>
              <w:top w:val="single" w:sz="4" w:space="0" w:color="000000"/>
              <w:left w:val="single" w:sz="4" w:space="0" w:color="000000"/>
              <w:bottom w:val="single" w:sz="4" w:space="0" w:color="000000"/>
            </w:tcBorders>
          </w:tcPr>
          <w:p w14:paraId="49094ECA" w14:textId="77777777" w:rsidR="00CE6837" w:rsidRPr="00B41D4B" w:rsidRDefault="00CE6837" w:rsidP="008F08D0">
            <w:pPr>
              <w:tabs>
                <w:tab w:val="left" w:pos="0"/>
              </w:tabs>
              <w:spacing w:after="0" w:line="100" w:lineRule="atLeast"/>
              <w:ind w:firstLine="171"/>
              <w:jc w:val="both"/>
              <w:rPr>
                <w:rFonts w:ascii="Times New Roman" w:hAnsi="Times New Roman" w:cs="Times New Roman"/>
                <w:color w:val="000000"/>
                <w:sz w:val="28"/>
                <w:szCs w:val="28"/>
                <w:lang w:val="uk-UA"/>
              </w:rPr>
            </w:pPr>
            <w:r w:rsidRPr="00C03012">
              <w:t>-</w:t>
            </w:r>
            <w:r w:rsidRPr="00B41D4B">
              <w:rPr>
                <w:rFonts w:ascii="Times New Roman" w:eastAsia="SimSun" w:hAnsi="Times New Roman" w:cs="Times New Roman"/>
                <w:kern w:val="3"/>
                <w:sz w:val="28"/>
                <w:szCs w:val="28"/>
                <w:lang w:bidi="hi-IN"/>
              </w:rPr>
              <w:t xml:space="preserve"> Узагальнення та аналіз інформації про стан забезпечення  меблями</w:t>
            </w:r>
            <w:r>
              <w:rPr>
                <w:rFonts w:ascii="Times New Roman" w:eastAsia="SimSun" w:hAnsi="Times New Roman" w:cs="Times New Roman"/>
                <w:kern w:val="3"/>
                <w:sz w:val="28"/>
                <w:szCs w:val="28"/>
                <w:lang w:val="uk-UA" w:bidi="hi-IN"/>
              </w:rPr>
              <w:t>, іграшками та іншим інвентарем</w:t>
            </w:r>
            <w:r w:rsidRPr="00B41D4B">
              <w:rPr>
                <w:rFonts w:ascii="Times New Roman" w:eastAsia="SimSun" w:hAnsi="Times New Roman" w:cs="Times New Roman"/>
                <w:kern w:val="3"/>
                <w:sz w:val="28"/>
                <w:szCs w:val="28"/>
                <w:lang w:bidi="hi-IN"/>
              </w:rPr>
              <w:t xml:space="preserve"> закладів освіти</w:t>
            </w:r>
            <w:r w:rsidRPr="007619A4">
              <w:rPr>
                <w:rFonts w:ascii="Times New Roman" w:eastAsia="Times New Roman" w:hAnsi="Times New Roman" w:cs="Times New Roman"/>
                <w:sz w:val="28"/>
                <w:szCs w:val="28"/>
                <w:lang w:val="uk-UA" w:eastAsia="uk-UA"/>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5206DA8"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481B8A71"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14:paraId="639AE4AB"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4843693C"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5D28F8F7"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07E3F13A"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r w:rsidR="00CE6837" w:rsidRPr="00E4294E" w14:paraId="464A865E" w14:textId="77777777" w:rsidTr="00997519">
        <w:trPr>
          <w:trHeight w:val="2575"/>
          <w:jc w:val="center"/>
        </w:trPr>
        <w:tc>
          <w:tcPr>
            <w:tcW w:w="3801" w:type="dxa"/>
            <w:tcBorders>
              <w:top w:val="single" w:sz="4" w:space="0" w:color="000000"/>
              <w:left w:val="single" w:sz="4" w:space="0" w:color="000000"/>
              <w:bottom w:val="single" w:sz="4" w:space="0" w:color="000000"/>
            </w:tcBorders>
          </w:tcPr>
          <w:p w14:paraId="6A1728D9" w14:textId="77777777" w:rsidR="00CE6837" w:rsidRDefault="00CE6837" w:rsidP="008F08D0">
            <w:pPr>
              <w:spacing w:after="0" w:line="100" w:lineRule="atLeast"/>
              <w:ind w:left="-55"/>
              <w:jc w:val="both"/>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lastRenderedPageBreak/>
              <w:t xml:space="preserve">Висвітлювати </w:t>
            </w:r>
          </w:p>
          <w:p w14:paraId="1586EBB2" w14:textId="77777777" w:rsidR="00CE6837" w:rsidRPr="00EA6AC2" w:rsidRDefault="00CE6837" w:rsidP="008F08D0">
            <w:pPr>
              <w:spacing w:after="0" w:line="100" w:lineRule="atLeast"/>
              <w:ind w:left="-55"/>
              <w:jc w:val="both"/>
              <w:rPr>
                <w:rFonts w:ascii="Times New Roman" w:hAnsi="Times New Roman" w:cs="Times New Roman"/>
                <w:color w:val="000000"/>
                <w:sz w:val="28"/>
                <w:szCs w:val="28"/>
                <w:lang w:val="uk-UA"/>
              </w:rPr>
            </w:pPr>
            <w:r w:rsidRPr="00EA6AC2">
              <w:rPr>
                <w:rFonts w:ascii="Times New Roman" w:hAnsi="Times New Roman" w:cs="Times New Roman"/>
                <w:b/>
                <w:bCs/>
                <w:color w:val="000000"/>
                <w:sz w:val="28"/>
                <w:szCs w:val="28"/>
                <w:lang w:val="uk-UA"/>
              </w:rPr>
              <w:t>-</w:t>
            </w:r>
            <w:r>
              <w:rPr>
                <w:rFonts w:ascii="Times New Roman" w:hAnsi="Times New Roman" w:cs="Times New Roman"/>
                <w:color w:val="000000"/>
                <w:sz w:val="28"/>
                <w:szCs w:val="28"/>
                <w:lang w:val="uk-UA"/>
              </w:rPr>
              <w:t xml:space="preserve"> З</w:t>
            </w:r>
            <w:r w:rsidRPr="00EA6AC2">
              <w:rPr>
                <w:rFonts w:ascii="Times New Roman" w:hAnsi="Times New Roman" w:cs="Times New Roman"/>
                <w:color w:val="000000"/>
                <w:sz w:val="28"/>
                <w:szCs w:val="28"/>
                <w:lang w:val="uk-UA"/>
              </w:rPr>
              <w:t>аходи щодо безпечного, комфортного середовища в закладах освіти в Інтернет-джерелах, інших засобах масової інформації.</w:t>
            </w:r>
          </w:p>
        </w:tc>
        <w:tc>
          <w:tcPr>
            <w:tcW w:w="1843" w:type="dxa"/>
            <w:tcBorders>
              <w:top w:val="single" w:sz="4" w:space="0" w:color="000000"/>
              <w:left w:val="single" w:sz="4" w:space="0" w:color="000000"/>
              <w:bottom w:val="single" w:sz="4" w:space="0" w:color="000000"/>
              <w:right w:val="single" w:sz="4" w:space="0" w:color="000000"/>
            </w:tcBorders>
          </w:tcPr>
          <w:p w14:paraId="740CBD7D"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850" w:type="dxa"/>
            <w:tcBorders>
              <w:top w:val="single" w:sz="4" w:space="0" w:color="000000"/>
              <w:left w:val="single" w:sz="4" w:space="0" w:color="000000"/>
              <w:bottom w:val="single" w:sz="4" w:space="0" w:color="000000"/>
            </w:tcBorders>
          </w:tcPr>
          <w:p w14:paraId="27CE5C99"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tcBorders>
          </w:tcPr>
          <w:p w14:paraId="32C31A8C"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01DE32D9"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445154F8"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7F359964"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bl>
    <w:p w14:paraId="34119380" w14:textId="77777777" w:rsidR="00CE6837" w:rsidRPr="00E4294E" w:rsidRDefault="00CE6837" w:rsidP="00CE6837">
      <w:pPr>
        <w:spacing w:after="0" w:line="100" w:lineRule="atLeast"/>
        <w:rPr>
          <w:rFonts w:ascii="Times New Roman" w:hAnsi="Times New Roman" w:cs="Times New Roman"/>
          <w:b/>
          <w:bCs/>
          <w:i/>
          <w:iCs/>
          <w:color w:val="000000"/>
          <w:sz w:val="28"/>
          <w:szCs w:val="28"/>
          <w:lang w:val="uk-UA"/>
        </w:rPr>
      </w:pPr>
    </w:p>
    <w:p w14:paraId="215456B1" w14:textId="77777777" w:rsidR="00CE6837" w:rsidRPr="00E4294E" w:rsidRDefault="00CE6837" w:rsidP="00CE6837">
      <w:pPr>
        <w:spacing w:after="0" w:line="100" w:lineRule="atLeast"/>
        <w:rPr>
          <w:rFonts w:ascii="Times New Roman" w:hAnsi="Times New Roman" w:cs="Times New Roman"/>
          <w:color w:val="000000"/>
          <w:sz w:val="28"/>
          <w:szCs w:val="28"/>
          <w:lang w:val="uk-UA"/>
        </w:rPr>
      </w:pPr>
      <w:r w:rsidRPr="00E4294E">
        <w:rPr>
          <w:rFonts w:ascii="Times New Roman" w:hAnsi="Times New Roman" w:cs="Times New Roman"/>
          <w:b/>
          <w:bCs/>
          <w:i/>
          <w:iCs/>
          <w:color w:val="000000"/>
          <w:sz w:val="28"/>
          <w:szCs w:val="28"/>
          <w:lang w:val="uk-UA"/>
        </w:rPr>
        <w:t>Очікувані результати:</w:t>
      </w:r>
    </w:p>
    <w:p w14:paraId="3B8E78D3" w14:textId="77777777" w:rsidR="00CE6837" w:rsidRPr="00E4294E" w:rsidRDefault="00CE6837" w:rsidP="00CE6837">
      <w:pPr>
        <w:numPr>
          <w:ilvl w:val="1"/>
          <w:numId w:val="19"/>
        </w:numPr>
        <w:shd w:val="clear" w:color="auto" w:fill="FFFFFF"/>
        <w:tabs>
          <w:tab w:val="left" w:pos="284"/>
        </w:tabs>
        <w:suppressAutoHyphens/>
        <w:spacing w:after="0" w:line="100" w:lineRule="atLeast"/>
        <w:ind w:right="86"/>
        <w:jc w:val="both"/>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оптимізовано діяльність закладів освіти, підпорядкованих Управлінню освіти з питань охорони праці, цивільного захисту, безпеки життєдіяльності;</w:t>
      </w:r>
    </w:p>
    <w:p w14:paraId="63BE1D27" w14:textId="77777777" w:rsidR="00CE6837" w:rsidRPr="00E4294E" w:rsidRDefault="00CE6837" w:rsidP="00CE6837">
      <w:pPr>
        <w:numPr>
          <w:ilvl w:val="1"/>
          <w:numId w:val="19"/>
        </w:numPr>
        <w:shd w:val="clear" w:color="auto" w:fill="FFFFFF"/>
        <w:tabs>
          <w:tab w:val="left" w:pos="284"/>
        </w:tabs>
        <w:suppressAutoHyphens/>
        <w:spacing w:after="0" w:line="100" w:lineRule="atLeast"/>
        <w:ind w:right="86"/>
        <w:jc w:val="both"/>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покращено безпечні</w:t>
      </w:r>
      <w:r>
        <w:rPr>
          <w:rFonts w:ascii="Times New Roman" w:hAnsi="Times New Roman" w:cs="Times New Roman"/>
          <w:color w:val="000000"/>
          <w:sz w:val="28"/>
          <w:szCs w:val="28"/>
          <w:lang w:val="uk-UA"/>
        </w:rPr>
        <w:t xml:space="preserve"> і сприятливі</w:t>
      </w:r>
      <w:r w:rsidRPr="00B9170C">
        <w:rPr>
          <w:rFonts w:ascii="Times New Roman" w:hAnsi="Times New Roman" w:cs="Times New Roman"/>
          <w:color w:val="000000"/>
          <w:sz w:val="28"/>
          <w:szCs w:val="28"/>
          <w:lang w:val="uk-UA"/>
        </w:rPr>
        <w:t xml:space="preserve"> умов</w:t>
      </w:r>
      <w:r w:rsidRPr="00E4294E">
        <w:rPr>
          <w:rFonts w:ascii="Times New Roman" w:hAnsi="Times New Roman" w:cs="Times New Roman"/>
          <w:color w:val="000000"/>
          <w:sz w:val="28"/>
          <w:szCs w:val="28"/>
          <w:lang w:val="uk-UA"/>
        </w:rPr>
        <w:t>и</w:t>
      </w:r>
      <w:r w:rsidRPr="00B9170C">
        <w:rPr>
          <w:rFonts w:ascii="Times New Roman" w:hAnsi="Times New Roman" w:cs="Times New Roman"/>
          <w:color w:val="000000"/>
          <w:sz w:val="28"/>
          <w:szCs w:val="28"/>
          <w:lang w:val="uk-UA"/>
        </w:rPr>
        <w:t xml:space="preserve"> </w:t>
      </w:r>
      <w:r w:rsidRPr="00E4294E">
        <w:rPr>
          <w:rFonts w:ascii="Times New Roman" w:hAnsi="Times New Roman" w:cs="Times New Roman"/>
          <w:color w:val="000000"/>
          <w:sz w:val="28"/>
          <w:szCs w:val="28"/>
          <w:lang w:val="uk-UA"/>
        </w:rPr>
        <w:t xml:space="preserve">проведення </w:t>
      </w:r>
      <w:r w:rsidRPr="00B9170C">
        <w:rPr>
          <w:rFonts w:ascii="Times New Roman" w:hAnsi="Times New Roman" w:cs="Times New Roman"/>
          <w:color w:val="000000"/>
          <w:sz w:val="28"/>
          <w:szCs w:val="28"/>
          <w:lang w:val="uk-UA"/>
        </w:rPr>
        <w:t>осв</w:t>
      </w:r>
      <w:r w:rsidRPr="00E4294E">
        <w:rPr>
          <w:rFonts w:ascii="Times New Roman" w:hAnsi="Times New Roman" w:cs="Times New Roman"/>
          <w:color w:val="000000"/>
          <w:sz w:val="28"/>
          <w:szCs w:val="28"/>
          <w:lang w:val="uk-UA"/>
        </w:rPr>
        <w:t>ітнього процесу здобувачів освіти</w:t>
      </w:r>
      <w:r>
        <w:rPr>
          <w:rFonts w:ascii="Times New Roman" w:hAnsi="Times New Roman" w:cs="Times New Roman"/>
          <w:color w:val="000000"/>
          <w:sz w:val="28"/>
          <w:szCs w:val="28"/>
          <w:lang w:val="uk-UA"/>
        </w:rPr>
        <w:t>, розвинено спортивну та ігрову базу для фізичного виховання дітей,</w:t>
      </w:r>
      <w:r w:rsidRPr="00B9170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покращенно естетичний вигляд</w:t>
      </w:r>
      <w:r w:rsidRPr="00B9170C">
        <w:rPr>
          <w:rFonts w:ascii="Times New Roman" w:eastAsia="Times New Roman" w:hAnsi="Times New Roman" w:cs="Times New Roman"/>
          <w:sz w:val="28"/>
          <w:szCs w:val="28"/>
          <w:lang w:val="uk-UA" w:eastAsia="ru-RU"/>
        </w:rPr>
        <w:t xml:space="preserve"> територій закладів освіти</w:t>
      </w:r>
      <w:r>
        <w:rPr>
          <w:rFonts w:ascii="Times New Roman" w:hAnsi="Times New Roman" w:cs="Times New Roman"/>
          <w:color w:val="000000"/>
          <w:sz w:val="28"/>
          <w:szCs w:val="28"/>
          <w:lang w:val="uk-UA"/>
        </w:rPr>
        <w:t xml:space="preserve"> </w:t>
      </w:r>
      <w:r w:rsidRPr="00E4294E">
        <w:rPr>
          <w:rFonts w:ascii="Times New Roman" w:hAnsi="Times New Roman" w:cs="Times New Roman"/>
          <w:color w:val="000000"/>
          <w:sz w:val="28"/>
          <w:szCs w:val="28"/>
          <w:lang w:val="uk-UA"/>
        </w:rPr>
        <w:t>.</w:t>
      </w:r>
    </w:p>
    <w:p w14:paraId="0F714D98" w14:textId="77777777" w:rsidR="00CE6837" w:rsidRPr="00E81750" w:rsidRDefault="00CE6837" w:rsidP="00CE6837">
      <w:pPr>
        <w:rPr>
          <w:rFonts w:ascii="Times New Roman" w:hAnsi="Times New Roman" w:cs="Times New Roman"/>
          <w:sz w:val="28"/>
          <w:szCs w:val="28"/>
          <w:lang w:val="uk-UA"/>
        </w:rPr>
      </w:pPr>
    </w:p>
    <w:p w14:paraId="08BA6D54" w14:textId="77777777" w:rsidR="00CE6837" w:rsidRPr="00E4294E" w:rsidRDefault="00CE6837" w:rsidP="00EF032C">
      <w:pPr>
        <w:tabs>
          <w:tab w:val="left" w:pos="2580"/>
        </w:tabs>
        <w:spacing w:after="200" w:line="276" w:lineRule="auto"/>
        <w:jc w:val="center"/>
        <w:rPr>
          <w:rFonts w:ascii="Times New Roman" w:hAnsi="Times New Roman" w:cs="Times New Roman"/>
          <w:b/>
          <w:bCs/>
          <w:color w:val="000000"/>
          <w:sz w:val="28"/>
          <w:szCs w:val="28"/>
          <w:lang w:val="uk-UA"/>
        </w:rPr>
      </w:pPr>
      <w:r w:rsidRPr="004C23BA">
        <w:rPr>
          <w:rFonts w:ascii="Times New Roman" w:hAnsi="Times New Roman" w:cs="Times New Roman"/>
          <w:b/>
          <w:bCs/>
          <w:color w:val="000000"/>
          <w:sz w:val="28"/>
          <w:szCs w:val="28"/>
        </w:rPr>
        <w:t>6</w:t>
      </w:r>
      <w:r w:rsidRPr="00E4294E">
        <w:rPr>
          <w:rFonts w:ascii="Times New Roman" w:hAnsi="Times New Roman" w:cs="Times New Roman"/>
          <w:b/>
          <w:bCs/>
          <w:color w:val="000000"/>
          <w:sz w:val="28"/>
          <w:szCs w:val="28"/>
        </w:rPr>
        <w:t>.</w:t>
      </w:r>
      <w:r w:rsidRPr="007A5C32">
        <w:rPr>
          <w:rFonts w:ascii="Times New Roman" w:hAnsi="Times New Roman" w:cs="Times New Roman"/>
          <w:b/>
          <w:bCs/>
          <w:color w:val="000000"/>
          <w:sz w:val="28"/>
          <w:szCs w:val="28"/>
        </w:rPr>
        <w:t>2</w:t>
      </w:r>
      <w:r w:rsidRPr="00E4294E">
        <w:rPr>
          <w:rFonts w:ascii="Times New Roman" w:hAnsi="Times New Roman" w:cs="Times New Roman"/>
          <w:b/>
          <w:bCs/>
          <w:color w:val="000000"/>
          <w:sz w:val="28"/>
          <w:szCs w:val="28"/>
        </w:rPr>
        <w:t xml:space="preserve">. </w:t>
      </w:r>
      <w:r w:rsidRPr="00E4294E">
        <w:rPr>
          <w:rFonts w:ascii="Times New Roman" w:hAnsi="Times New Roman" w:cs="Times New Roman"/>
          <w:b/>
          <w:bCs/>
          <w:color w:val="000000"/>
          <w:sz w:val="28"/>
          <w:szCs w:val="28"/>
          <w:lang w:val="uk-UA"/>
        </w:rPr>
        <w:t>Проєкт «</w:t>
      </w:r>
      <w:r w:rsidRPr="00735BF8">
        <w:rPr>
          <w:rFonts w:ascii="Times New Roman" w:hAnsi="Times New Roman" w:cs="Times New Roman"/>
          <w:b/>
          <w:sz w:val="28"/>
          <w:szCs w:val="28"/>
        </w:rPr>
        <w:t>Матеріально-технічний стан приміщень та територій закладів</w:t>
      </w:r>
      <w:r>
        <w:rPr>
          <w:rFonts w:ascii="Times New Roman" w:hAnsi="Times New Roman" w:cs="Times New Roman"/>
          <w:b/>
          <w:sz w:val="28"/>
          <w:szCs w:val="28"/>
          <w:lang w:val="uk-UA"/>
        </w:rPr>
        <w:t xml:space="preserve"> освіти</w:t>
      </w:r>
      <w:r w:rsidRPr="00E4294E">
        <w:rPr>
          <w:rFonts w:ascii="Times New Roman" w:hAnsi="Times New Roman" w:cs="Times New Roman"/>
          <w:b/>
          <w:bCs/>
          <w:color w:val="000000"/>
          <w:sz w:val="28"/>
          <w:szCs w:val="28"/>
          <w:lang w:val="uk-UA"/>
        </w:rPr>
        <w:t>»</w:t>
      </w:r>
    </w:p>
    <w:p w14:paraId="7300F053" w14:textId="77777777" w:rsidR="00CE6837" w:rsidRPr="00735BF8" w:rsidRDefault="00CE6837" w:rsidP="00CE6837">
      <w:pPr>
        <w:spacing w:after="0" w:line="100" w:lineRule="atLeast"/>
        <w:jc w:val="both"/>
        <w:rPr>
          <w:rFonts w:ascii="Times New Roman" w:hAnsi="Times New Roman" w:cs="Times New Roman"/>
          <w:b/>
          <w:bCs/>
          <w:i/>
          <w:iCs/>
          <w:color w:val="000000"/>
          <w:sz w:val="28"/>
          <w:szCs w:val="28"/>
          <w:lang w:val="uk-UA"/>
        </w:rPr>
      </w:pPr>
      <w:r w:rsidRPr="00E4294E">
        <w:rPr>
          <w:rFonts w:ascii="Times New Roman" w:hAnsi="Times New Roman" w:cs="Times New Roman"/>
          <w:b/>
          <w:bCs/>
          <w:i/>
          <w:iCs/>
          <w:color w:val="000000"/>
          <w:sz w:val="28"/>
          <w:szCs w:val="28"/>
          <w:lang w:val="uk-UA"/>
        </w:rPr>
        <w:t xml:space="preserve">Завдання: </w:t>
      </w:r>
      <w:r w:rsidRPr="00735BF8">
        <w:rPr>
          <w:rFonts w:ascii="Times New Roman" w:hAnsi="Times New Roman" w:cs="Times New Roman"/>
          <w:sz w:val="28"/>
          <w:szCs w:val="28"/>
          <w:lang w:val="uk-UA"/>
        </w:rPr>
        <w:t>поліпшення умов експлуатації та утрима</w:t>
      </w:r>
      <w:r>
        <w:rPr>
          <w:rFonts w:ascii="Times New Roman" w:hAnsi="Times New Roman" w:cs="Times New Roman"/>
          <w:sz w:val="28"/>
          <w:szCs w:val="28"/>
          <w:lang w:val="uk-UA"/>
        </w:rPr>
        <w:t xml:space="preserve">ння будівель закладів освіти, </w:t>
      </w:r>
      <w:r w:rsidRPr="00735BF8">
        <w:rPr>
          <w:rFonts w:ascii="Times New Roman" w:hAnsi="Times New Roman" w:cs="Times New Roman"/>
          <w:sz w:val="28"/>
          <w:szCs w:val="28"/>
          <w:lang w:val="uk-UA"/>
        </w:rPr>
        <w:t>поліпшення умов облаштування та утримання прибудинкових територій закладів освіти</w:t>
      </w:r>
    </w:p>
    <w:p w14:paraId="0610A4EE" w14:textId="77777777" w:rsidR="00CE6837" w:rsidRPr="00E4294E" w:rsidRDefault="00CE6837" w:rsidP="00CE6837">
      <w:pPr>
        <w:spacing w:after="0" w:line="100" w:lineRule="atLeast"/>
        <w:rPr>
          <w:rFonts w:ascii="Times New Roman" w:hAnsi="Times New Roman" w:cs="Times New Roman"/>
          <w:b/>
          <w:bCs/>
          <w:i/>
          <w:iCs/>
          <w:color w:val="000000"/>
          <w:sz w:val="28"/>
          <w:szCs w:val="28"/>
          <w:lang w:val="uk-UA"/>
        </w:rPr>
      </w:pPr>
    </w:p>
    <w:tbl>
      <w:tblPr>
        <w:tblW w:w="9784" w:type="dxa"/>
        <w:jc w:val="center"/>
        <w:tblLayout w:type="fixed"/>
        <w:tblLook w:val="0000" w:firstRow="0" w:lastRow="0" w:firstColumn="0" w:lastColumn="0" w:noHBand="0" w:noVBand="0"/>
      </w:tblPr>
      <w:tblGrid>
        <w:gridCol w:w="3406"/>
        <w:gridCol w:w="1701"/>
        <w:gridCol w:w="1134"/>
        <w:gridCol w:w="992"/>
        <w:gridCol w:w="850"/>
        <w:gridCol w:w="851"/>
        <w:gridCol w:w="850"/>
      </w:tblGrid>
      <w:tr w:rsidR="00CE6837" w:rsidRPr="00E4294E" w14:paraId="199F2781" w14:textId="77777777" w:rsidTr="00997519">
        <w:trPr>
          <w:trHeight w:val="316"/>
          <w:jc w:val="center"/>
        </w:trPr>
        <w:tc>
          <w:tcPr>
            <w:tcW w:w="3406" w:type="dxa"/>
            <w:vMerge w:val="restart"/>
            <w:tcBorders>
              <w:top w:val="single" w:sz="4" w:space="0" w:color="auto"/>
              <w:left w:val="single" w:sz="4" w:space="0" w:color="auto"/>
              <w:bottom w:val="single" w:sz="4" w:space="0" w:color="auto"/>
              <w:right w:val="single" w:sz="4" w:space="0" w:color="auto"/>
            </w:tcBorders>
            <w:vAlign w:val="center"/>
          </w:tcPr>
          <w:p w14:paraId="4793ECD7"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Шляхи реалізації</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10F1DEA8"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Виконавці</w:t>
            </w:r>
          </w:p>
        </w:tc>
        <w:tc>
          <w:tcPr>
            <w:tcW w:w="4677" w:type="dxa"/>
            <w:gridSpan w:val="5"/>
            <w:tcBorders>
              <w:top w:val="single" w:sz="4" w:space="0" w:color="auto"/>
              <w:left w:val="single" w:sz="4" w:space="0" w:color="auto"/>
              <w:bottom w:val="single" w:sz="4" w:space="0" w:color="auto"/>
              <w:right w:val="single" w:sz="4" w:space="0" w:color="auto"/>
            </w:tcBorders>
          </w:tcPr>
          <w:p w14:paraId="29F791BF"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Терміни виконання</w:t>
            </w:r>
          </w:p>
        </w:tc>
      </w:tr>
      <w:tr w:rsidR="00CE6837" w:rsidRPr="00E4294E" w14:paraId="485BB8B4" w14:textId="77777777" w:rsidTr="00997519">
        <w:trPr>
          <w:trHeight w:val="316"/>
          <w:jc w:val="center"/>
        </w:trPr>
        <w:tc>
          <w:tcPr>
            <w:tcW w:w="3406" w:type="dxa"/>
            <w:vMerge/>
            <w:tcBorders>
              <w:top w:val="single" w:sz="4" w:space="0" w:color="auto"/>
              <w:left w:val="single" w:sz="4" w:space="0" w:color="000000"/>
              <w:bottom w:val="single" w:sz="4" w:space="0" w:color="000000"/>
            </w:tcBorders>
          </w:tcPr>
          <w:p w14:paraId="09BB2E8C" w14:textId="77777777" w:rsidR="00CE6837" w:rsidRPr="00E4294E" w:rsidRDefault="00CE6837" w:rsidP="008F08D0">
            <w:pPr>
              <w:snapToGrid w:val="0"/>
              <w:spacing w:after="0" w:line="100" w:lineRule="atLeast"/>
              <w:jc w:val="center"/>
              <w:rPr>
                <w:rFonts w:ascii="Times New Roman" w:hAnsi="Times New Roman" w:cs="Times New Roman"/>
                <w:color w:val="000000"/>
                <w:sz w:val="28"/>
                <w:szCs w:val="28"/>
                <w:lang w:val="uk-UA"/>
              </w:rPr>
            </w:pPr>
          </w:p>
        </w:tc>
        <w:tc>
          <w:tcPr>
            <w:tcW w:w="1701" w:type="dxa"/>
            <w:vMerge/>
            <w:tcBorders>
              <w:top w:val="single" w:sz="4" w:space="0" w:color="auto"/>
              <w:left w:val="single" w:sz="4" w:space="0" w:color="000000"/>
              <w:bottom w:val="single" w:sz="4" w:space="0" w:color="000000"/>
              <w:right w:val="single" w:sz="4" w:space="0" w:color="auto"/>
            </w:tcBorders>
          </w:tcPr>
          <w:p w14:paraId="6CF56A8D"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1E059E2F"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2021</w:t>
            </w:r>
          </w:p>
        </w:tc>
        <w:tc>
          <w:tcPr>
            <w:tcW w:w="992" w:type="dxa"/>
            <w:tcBorders>
              <w:top w:val="single" w:sz="4" w:space="0" w:color="auto"/>
              <w:left w:val="single" w:sz="4" w:space="0" w:color="auto"/>
              <w:bottom w:val="single" w:sz="4" w:space="0" w:color="000000"/>
            </w:tcBorders>
          </w:tcPr>
          <w:p w14:paraId="58922765"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2022</w:t>
            </w:r>
          </w:p>
        </w:tc>
        <w:tc>
          <w:tcPr>
            <w:tcW w:w="850" w:type="dxa"/>
            <w:tcBorders>
              <w:top w:val="single" w:sz="4" w:space="0" w:color="auto"/>
              <w:left w:val="single" w:sz="4" w:space="0" w:color="000000"/>
              <w:bottom w:val="single" w:sz="4" w:space="0" w:color="000000"/>
            </w:tcBorders>
          </w:tcPr>
          <w:p w14:paraId="79FE41FA"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2023</w:t>
            </w:r>
          </w:p>
        </w:tc>
        <w:tc>
          <w:tcPr>
            <w:tcW w:w="851" w:type="dxa"/>
            <w:tcBorders>
              <w:top w:val="single" w:sz="4" w:space="0" w:color="auto"/>
              <w:left w:val="single" w:sz="4" w:space="0" w:color="000000"/>
              <w:bottom w:val="single" w:sz="4" w:space="0" w:color="000000"/>
              <w:right w:val="single" w:sz="4" w:space="0" w:color="000000"/>
            </w:tcBorders>
          </w:tcPr>
          <w:p w14:paraId="2A36106D"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b/>
                <w:bCs/>
                <w:color w:val="000000"/>
                <w:sz w:val="28"/>
                <w:szCs w:val="28"/>
                <w:lang w:val="uk-UA"/>
              </w:rPr>
              <w:t>2024</w:t>
            </w:r>
          </w:p>
        </w:tc>
        <w:tc>
          <w:tcPr>
            <w:tcW w:w="850" w:type="dxa"/>
            <w:tcBorders>
              <w:top w:val="single" w:sz="4" w:space="0" w:color="auto"/>
              <w:left w:val="single" w:sz="4" w:space="0" w:color="000000"/>
              <w:bottom w:val="single" w:sz="4" w:space="0" w:color="000000"/>
              <w:right w:val="single" w:sz="4" w:space="0" w:color="000000"/>
            </w:tcBorders>
          </w:tcPr>
          <w:p w14:paraId="77210222"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b/>
                <w:bCs/>
                <w:color w:val="000000"/>
                <w:sz w:val="28"/>
                <w:szCs w:val="28"/>
                <w:lang w:val="uk-UA"/>
              </w:rPr>
              <w:t>2025</w:t>
            </w:r>
          </w:p>
        </w:tc>
      </w:tr>
      <w:tr w:rsidR="00CE6837" w:rsidRPr="00E4294E" w14:paraId="3AFE55C2" w14:textId="77777777" w:rsidTr="00997519">
        <w:trPr>
          <w:trHeight w:val="316"/>
          <w:jc w:val="center"/>
        </w:trPr>
        <w:tc>
          <w:tcPr>
            <w:tcW w:w="3406" w:type="dxa"/>
            <w:tcBorders>
              <w:top w:val="single" w:sz="4" w:space="0" w:color="auto"/>
              <w:left w:val="single" w:sz="4" w:space="0" w:color="000000"/>
              <w:bottom w:val="single" w:sz="4" w:space="0" w:color="000000"/>
            </w:tcBorders>
          </w:tcPr>
          <w:p w14:paraId="01C9B007" w14:textId="77777777" w:rsidR="00CE6837" w:rsidRDefault="00CE6837" w:rsidP="008F08D0">
            <w:pPr>
              <w:snapToGrid w:val="0"/>
              <w:spacing w:after="0" w:line="100" w:lineRule="atLeast"/>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Забезпечити</w:t>
            </w:r>
            <w:r w:rsidRPr="00BC1FA1">
              <w:rPr>
                <w:rFonts w:ascii="Times New Roman" w:hAnsi="Times New Roman" w:cs="Times New Roman"/>
                <w:b/>
                <w:color w:val="000000"/>
                <w:sz w:val="28"/>
                <w:szCs w:val="28"/>
                <w:lang w:val="uk-UA"/>
              </w:rPr>
              <w:t>:</w:t>
            </w:r>
          </w:p>
          <w:p w14:paraId="3172BFD4" w14:textId="77777777" w:rsidR="00CE6837" w:rsidRPr="007A5634" w:rsidRDefault="00CE6837" w:rsidP="008F08D0">
            <w:pPr>
              <w:snapToGrid w:val="0"/>
              <w:spacing w:after="0" w:line="100" w:lineRule="atLeast"/>
              <w:rPr>
                <w:rFonts w:ascii="Times New Roman" w:hAnsi="Times New Roman" w:cs="Times New Roman"/>
                <w:color w:val="000000"/>
                <w:sz w:val="28"/>
                <w:szCs w:val="28"/>
                <w:lang w:val="uk-UA"/>
              </w:rPr>
            </w:pPr>
            <w:r w:rsidRPr="00BC1FA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w:t>
            </w:r>
            <w:r>
              <w:rPr>
                <w:rFonts w:ascii="Times New Roman" w:hAnsi="Times New Roman" w:cs="Times New Roman"/>
                <w:sz w:val="28"/>
                <w:szCs w:val="28"/>
                <w:lang w:val="uk-UA"/>
              </w:rPr>
              <w:t xml:space="preserve">оетапне здійснення </w:t>
            </w:r>
            <w:r w:rsidRPr="00735BF8">
              <w:rPr>
                <w:rFonts w:ascii="Times New Roman" w:hAnsi="Times New Roman" w:cs="Times New Roman"/>
                <w:sz w:val="28"/>
                <w:szCs w:val="28"/>
                <w:lang w:val="uk-UA"/>
              </w:rPr>
              <w:t xml:space="preserve">реконструкції </w:t>
            </w:r>
            <w:r>
              <w:rPr>
                <w:rFonts w:ascii="Times New Roman" w:hAnsi="Times New Roman" w:cs="Times New Roman"/>
                <w:sz w:val="28"/>
                <w:szCs w:val="28"/>
                <w:lang w:val="uk-UA"/>
              </w:rPr>
              <w:t>будівель</w:t>
            </w:r>
            <w:r w:rsidRPr="00735BF8">
              <w:rPr>
                <w:rFonts w:ascii="Times New Roman" w:hAnsi="Times New Roman" w:cs="Times New Roman"/>
                <w:sz w:val="28"/>
                <w:szCs w:val="28"/>
                <w:lang w:val="uk-UA"/>
              </w:rPr>
              <w:t xml:space="preserve"> закладів освіти </w:t>
            </w:r>
            <w:r w:rsidRPr="007A5634">
              <w:rPr>
                <w:rFonts w:ascii="Times New Roman" w:hAnsi="Times New Roman" w:cs="Times New Roman"/>
                <w:sz w:val="28"/>
                <w:szCs w:val="28"/>
                <w:lang w:val="uk-UA"/>
              </w:rPr>
              <w:t>за новітніми технологіями, які передбачають тривалий гарантійний термін експлуатації</w:t>
            </w:r>
          </w:p>
        </w:tc>
        <w:tc>
          <w:tcPr>
            <w:tcW w:w="1701" w:type="dxa"/>
            <w:tcBorders>
              <w:top w:val="single" w:sz="4" w:space="0" w:color="auto"/>
              <w:left w:val="single" w:sz="4" w:space="0" w:color="000000"/>
              <w:bottom w:val="single" w:sz="4" w:space="0" w:color="000000"/>
              <w:right w:val="single" w:sz="4" w:space="0" w:color="auto"/>
            </w:tcBorders>
          </w:tcPr>
          <w:p w14:paraId="1A360635"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1134" w:type="dxa"/>
            <w:tcBorders>
              <w:top w:val="single" w:sz="4" w:space="0" w:color="auto"/>
              <w:left w:val="single" w:sz="4" w:space="0" w:color="auto"/>
              <w:bottom w:val="single" w:sz="4" w:space="0" w:color="auto"/>
              <w:right w:val="single" w:sz="4" w:space="0" w:color="auto"/>
            </w:tcBorders>
          </w:tcPr>
          <w:p w14:paraId="2598CFBC" w14:textId="77777777" w:rsidR="00CE6837" w:rsidRDefault="00CE6837" w:rsidP="008F08D0">
            <w:pPr>
              <w:jc w:val="center"/>
            </w:pPr>
            <w:r w:rsidRPr="00766304">
              <w:rPr>
                <w:rFonts w:ascii="Times New Roman" w:hAnsi="Times New Roman" w:cs="Times New Roman"/>
                <w:color w:val="000000"/>
                <w:sz w:val="28"/>
                <w:szCs w:val="28"/>
                <w:lang w:val="uk-UA"/>
              </w:rPr>
              <w:t>+</w:t>
            </w:r>
          </w:p>
        </w:tc>
        <w:tc>
          <w:tcPr>
            <w:tcW w:w="992" w:type="dxa"/>
            <w:tcBorders>
              <w:top w:val="single" w:sz="4" w:space="0" w:color="auto"/>
              <w:left w:val="single" w:sz="4" w:space="0" w:color="auto"/>
              <w:bottom w:val="single" w:sz="4" w:space="0" w:color="000000"/>
            </w:tcBorders>
          </w:tcPr>
          <w:p w14:paraId="726626C7" w14:textId="77777777" w:rsidR="00CE6837" w:rsidRDefault="00CE6837" w:rsidP="008F08D0">
            <w:pPr>
              <w:jc w:val="center"/>
            </w:pPr>
            <w:r w:rsidRPr="00766304">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14:paraId="53EA8512" w14:textId="77777777" w:rsidR="00CE6837" w:rsidRPr="00BC3E49" w:rsidRDefault="00CE6837" w:rsidP="008F08D0">
            <w:pPr>
              <w:jc w:val="cente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66FFE937" w14:textId="77777777"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14:paraId="02A2CF7B" w14:textId="77777777" w:rsidR="00CE6837" w:rsidRPr="00BC3E49" w:rsidRDefault="00CE6837" w:rsidP="008F08D0">
            <w:pPr>
              <w:jc w:val="center"/>
            </w:pPr>
            <w:r w:rsidRPr="00085C6E">
              <w:rPr>
                <w:rFonts w:ascii="Times New Roman" w:hAnsi="Times New Roman" w:cs="Times New Roman"/>
                <w:color w:val="000000"/>
                <w:sz w:val="28"/>
                <w:szCs w:val="28"/>
                <w:lang w:val="uk-UA"/>
              </w:rPr>
              <w:t>+</w:t>
            </w:r>
          </w:p>
        </w:tc>
      </w:tr>
      <w:tr w:rsidR="00CE6837" w:rsidRPr="00E4294E" w14:paraId="0015008A" w14:textId="77777777" w:rsidTr="00997519">
        <w:trPr>
          <w:trHeight w:val="316"/>
          <w:jc w:val="center"/>
        </w:trPr>
        <w:tc>
          <w:tcPr>
            <w:tcW w:w="3406" w:type="dxa"/>
            <w:tcBorders>
              <w:top w:val="single" w:sz="4" w:space="0" w:color="auto"/>
              <w:left w:val="single" w:sz="4" w:space="0" w:color="000000"/>
              <w:bottom w:val="single" w:sz="4" w:space="0" w:color="000000"/>
            </w:tcBorders>
          </w:tcPr>
          <w:p w14:paraId="4A2CD689" w14:textId="77777777" w:rsidR="00CE6837" w:rsidRPr="00735BF8" w:rsidRDefault="00CE6837" w:rsidP="00CE6837">
            <w:pPr>
              <w:pStyle w:val="a3"/>
              <w:numPr>
                <w:ilvl w:val="0"/>
                <w:numId w:val="49"/>
              </w:numPr>
              <w:tabs>
                <w:tab w:val="left" w:pos="171"/>
              </w:tabs>
              <w:snapToGrid w:val="0"/>
              <w:spacing w:after="0" w:line="100" w:lineRule="atLeast"/>
              <w:ind w:left="29" w:firstLine="0"/>
              <w:contextualSpacing/>
              <w:rPr>
                <w:rFonts w:ascii="Times New Roman" w:hAnsi="Times New Roman" w:cs="Times New Roman"/>
                <w:color w:val="000000"/>
                <w:sz w:val="28"/>
                <w:szCs w:val="28"/>
                <w:lang w:val="uk-UA"/>
              </w:rPr>
            </w:pPr>
            <w:r>
              <w:rPr>
                <w:rFonts w:ascii="Times New Roman" w:hAnsi="Times New Roman" w:cs="Times New Roman"/>
                <w:sz w:val="28"/>
                <w:szCs w:val="28"/>
              </w:rPr>
              <w:t>Впровадження у</w:t>
            </w:r>
            <w:r w:rsidRPr="00735BF8">
              <w:rPr>
                <w:rFonts w:ascii="Times New Roman" w:hAnsi="Times New Roman" w:cs="Times New Roman"/>
                <w:sz w:val="28"/>
                <w:szCs w:val="28"/>
              </w:rPr>
              <w:t xml:space="preserve"> закладах освіти енергозберігаюч</w:t>
            </w:r>
            <w:r>
              <w:rPr>
                <w:rFonts w:ascii="Times New Roman" w:hAnsi="Times New Roman" w:cs="Times New Roman"/>
                <w:sz w:val="28"/>
                <w:szCs w:val="28"/>
              </w:rPr>
              <w:t>их</w:t>
            </w:r>
            <w:r>
              <w:rPr>
                <w:rFonts w:ascii="Times New Roman" w:hAnsi="Times New Roman" w:cs="Times New Roman"/>
                <w:sz w:val="28"/>
                <w:szCs w:val="28"/>
                <w:lang w:val="uk-UA"/>
              </w:rPr>
              <w:t xml:space="preserve"> </w:t>
            </w:r>
            <w:r w:rsidRPr="00735BF8">
              <w:rPr>
                <w:rFonts w:ascii="Times New Roman" w:hAnsi="Times New Roman" w:cs="Times New Roman"/>
                <w:sz w:val="28"/>
                <w:szCs w:val="28"/>
              </w:rPr>
              <w:t>заход</w:t>
            </w:r>
            <w:r>
              <w:rPr>
                <w:rFonts w:ascii="Times New Roman" w:hAnsi="Times New Roman" w:cs="Times New Roman"/>
                <w:sz w:val="28"/>
                <w:szCs w:val="28"/>
              </w:rPr>
              <w:t>ів</w:t>
            </w:r>
            <w:r w:rsidRPr="00735BF8">
              <w:rPr>
                <w:rFonts w:ascii="Times New Roman" w:hAnsi="Times New Roman" w:cs="Times New Roman"/>
                <w:sz w:val="28"/>
                <w:szCs w:val="28"/>
              </w:rPr>
              <w:t>, а саме:</w:t>
            </w:r>
          </w:p>
          <w:p w14:paraId="352F1532" w14:textId="77777777" w:rsidR="00CE6837" w:rsidRDefault="00CE6837" w:rsidP="008F08D0">
            <w:pPr>
              <w:pStyle w:val="a3"/>
              <w:tabs>
                <w:tab w:val="left" w:pos="171"/>
              </w:tabs>
              <w:snapToGrid w:val="0"/>
              <w:spacing w:after="0" w:line="100" w:lineRule="atLeast"/>
              <w:ind w:left="29"/>
              <w:rPr>
                <w:rFonts w:ascii="Times New Roman" w:hAnsi="Times New Roman" w:cs="Times New Roman"/>
                <w:sz w:val="28"/>
                <w:szCs w:val="28"/>
              </w:rPr>
            </w:pPr>
            <w:r w:rsidRPr="00735BF8">
              <w:rPr>
                <w:rFonts w:ascii="Times New Roman" w:hAnsi="Times New Roman" w:cs="Times New Roman"/>
                <w:sz w:val="28"/>
                <w:szCs w:val="28"/>
              </w:rPr>
              <w:t>-заміна віконних та дверних блоків</w:t>
            </w:r>
            <w:r>
              <w:rPr>
                <w:rFonts w:ascii="Times New Roman" w:hAnsi="Times New Roman" w:cs="Times New Roman"/>
                <w:sz w:val="28"/>
                <w:szCs w:val="28"/>
                <w:lang w:val="uk-UA"/>
              </w:rPr>
              <w:t xml:space="preserve"> </w:t>
            </w:r>
            <w:r w:rsidRPr="00735BF8">
              <w:rPr>
                <w:rFonts w:ascii="Times New Roman" w:hAnsi="Times New Roman" w:cs="Times New Roman"/>
                <w:sz w:val="28"/>
                <w:szCs w:val="28"/>
              </w:rPr>
              <w:t>на енергозберігаюч</w:t>
            </w:r>
            <w:r>
              <w:rPr>
                <w:rFonts w:ascii="Times New Roman" w:hAnsi="Times New Roman" w:cs="Times New Roman"/>
                <w:sz w:val="28"/>
                <w:szCs w:val="28"/>
              </w:rPr>
              <w:t>і</w:t>
            </w:r>
            <w:r w:rsidRPr="00735BF8">
              <w:rPr>
                <w:rFonts w:ascii="Times New Roman" w:hAnsi="Times New Roman" w:cs="Times New Roman"/>
                <w:sz w:val="28"/>
                <w:szCs w:val="28"/>
              </w:rPr>
              <w:t>;</w:t>
            </w:r>
          </w:p>
          <w:p w14:paraId="6A4CE751" w14:textId="77777777" w:rsidR="00CE6837" w:rsidRDefault="00CE6837" w:rsidP="008F08D0">
            <w:pPr>
              <w:pStyle w:val="a3"/>
              <w:tabs>
                <w:tab w:val="left" w:pos="171"/>
              </w:tabs>
              <w:snapToGrid w:val="0"/>
              <w:spacing w:after="0" w:line="100" w:lineRule="atLeast"/>
              <w:ind w:left="29"/>
              <w:rPr>
                <w:rFonts w:ascii="Times New Roman" w:hAnsi="Times New Roman" w:cs="Times New Roman"/>
                <w:sz w:val="28"/>
                <w:szCs w:val="28"/>
              </w:rPr>
            </w:pPr>
            <w:r w:rsidRPr="00735BF8">
              <w:rPr>
                <w:rFonts w:ascii="Times New Roman" w:hAnsi="Times New Roman" w:cs="Times New Roman"/>
                <w:sz w:val="28"/>
                <w:szCs w:val="28"/>
              </w:rPr>
              <w:t>-встановлення регуляторів тепла;</w:t>
            </w:r>
          </w:p>
          <w:p w14:paraId="23530B8F" w14:textId="77777777" w:rsidR="00CE6837" w:rsidRDefault="00CE6837" w:rsidP="008F08D0">
            <w:pPr>
              <w:pStyle w:val="a3"/>
              <w:tabs>
                <w:tab w:val="left" w:pos="171"/>
              </w:tabs>
              <w:snapToGrid w:val="0"/>
              <w:spacing w:after="0" w:line="100" w:lineRule="atLeast"/>
              <w:ind w:left="29"/>
              <w:rPr>
                <w:rFonts w:ascii="Times New Roman" w:hAnsi="Times New Roman" w:cs="Times New Roman"/>
                <w:sz w:val="28"/>
                <w:szCs w:val="28"/>
              </w:rPr>
            </w:pPr>
            <w:r w:rsidRPr="00735BF8">
              <w:rPr>
                <w:rFonts w:ascii="Times New Roman" w:hAnsi="Times New Roman" w:cs="Times New Roman"/>
                <w:sz w:val="28"/>
                <w:szCs w:val="28"/>
              </w:rPr>
              <w:lastRenderedPageBreak/>
              <w:t>-промивка внутрішніх теплових мереж;</w:t>
            </w:r>
          </w:p>
          <w:p w14:paraId="43EF2D76" w14:textId="77777777" w:rsidR="00CE6837" w:rsidRDefault="00CE6837" w:rsidP="008F08D0">
            <w:pPr>
              <w:pStyle w:val="a3"/>
              <w:tabs>
                <w:tab w:val="left" w:pos="171"/>
              </w:tabs>
              <w:snapToGrid w:val="0"/>
              <w:spacing w:after="0" w:line="100" w:lineRule="atLeast"/>
              <w:ind w:left="29"/>
              <w:rPr>
                <w:rFonts w:ascii="Times New Roman" w:hAnsi="Times New Roman" w:cs="Times New Roman"/>
                <w:sz w:val="28"/>
                <w:szCs w:val="28"/>
              </w:rPr>
            </w:pPr>
            <w:r w:rsidRPr="00735BF8">
              <w:rPr>
                <w:rFonts w:ascii="Times New Roman" w:hAnsi="Times New Roman" w:cs="Times New Roman"/>
                <w:sz w:val="28"/>
                <w:szCs w:val="28"/>
              </w:rPr>
              <w:t xml:space="preserve">-заміна звичайних ламп розжарювання </w:t>
            </w:r>
            <w:r>
              <w:rPr>
                <w:rFonts w:ascii="Times New Roman" w:hAnsi="Times New Roman" w:cs="Times New Roman"/>
                <w:sz w:val="28"/>
                <w:szCs w:val="28"/>
              </w:rPr>
              <w:t xml:space="preserve">на </w:t>
            </w:r>
            <w:r w:rsidRPr="00735BF8">
              <w:rPr>
                <w:rFonts w:ascii="Times New Roman" w:hAnsi="Times New Roman" w:cs="Times New Roman"/>
                <w:sz w:val="28"/>
                <w:szCs w:val="28"/>
              </w:rPr>
              <w:t>енергозберігаючі;</w:t>
            </w:r>
          </w:p>
          <w:p w14:paraId="49AFF0C4" w14:textId="77777777" w:rsidR="00CE6837" w:rsidRPr="00735BF8" w:rsidRDefault="00CE6837" w:rsidP="008F08D0">
            <w:pPr>
              <w:pStyle w:val="a3"/>
              <w:tabs>
                <w:tab w:val="left" w:pos="171"/>
              </w:tabs>
              <w:snapToGrid w:val="0"/>
              <w:spacing w:after="0" w:line="100" w:lineRule="atLeast"/>
              <w:ind w:left="29"/>
              <w:rPr>
                <w:rFonts w:ascii="Times New Roman" w:hAnsi="Times New Roman" w:cs="Times New Roman"/>
                <w:color w:val="000000"/>
                <w:sz w:val="28"/>
                <w:szCs w:val="28"/>
                <w:lang w:val="uk-UA"/>
              </w:rPr>
            </w:pPr>
            <w:r w:rsidRPr="00735BF8">
              <w:rPr>
                <w:rFonts w:ascii="Times New Roman" w:hAnsi="Times New Roman" w:cs="Times New Roman"/>
                <w:sz w:val="28"/>
                <w:szCs w:val="28"/>
              </w:rPr>
              <w:t xml:space="preserve">-утеплення перекриття та фасадів </w:t>
            </w:r>
          </w:p>
        </w:tc>
        <w:tc>
          <w:tcPr>
            <w:tcW w:w="1701" w:type="dxa"/>
            <w:tcBorders>
              <w:top w:val="single" w:sz="4" w:space="0" w:color="auto"/>
              <w:left w:val="single" w:sz="4" w:space="0" w:color="000000"/>
              <w:bottom w:val="single" w:sz="4" w:space="0" w:color="000000"/>
              <w:right w:val="single" w:sz="4" w:space="0" w:color="auto"/>
            </w:tcBorders>
          </w:tcPr>
          <w:p w14:paraId="7DB4746E" w14:textId="77777777" w:rsidR="00CE6837" w:rsidRPr="00E4294E" w:rsidRDefault="00CE6837" w:rsidP="008F08D0">
            <w:pPr>
              <w:spacing w:after="0" w:line="100" w:lineRule="atLeast"/>
              <w:jc w:val="center"/>
              <w:rPr>
                <w:rFonts w:ascii="Times New Roman" w:hAnsi="Times New Roman" w:cs="Times New Roman"/>
                <w:b/>
                <w:bCs/>
                <w:color w:val="000000"/>
                <w:sz w:val="28"/>
                <w:szCs w:val="28"/>
                <w:lang w:val="uk-UA"/>
              </w:rPr>
            </w:pPr>
            <w:r w:rsidRPr="00E4294E">
              <w:rPr>
                <w:rFonts w:ascii="Times New Roman" w:hAnsi="Times New Roman" w:cs="Times New Roman"/>
                <w:color w:val="000000"/>
                <w:sz w:val="28"/>
                <w:szCs w:val="28"/>
                <w:lang w:val="uk-UA"/>
              </w:rPr>
              <w:lastRenderedPageBreak/>
              <w:t>Управління освіти</w:t>
            </w:r>
          </w:p>
        </w:tc>
        <w:tc>
          <w:tcPr>
            <w:tcW w:w="1134" w:type="dxa"/>
            <w:tcBorders>
              <w:top w:val="single" w:sz="4" w:space="0" w:color="auto"/>
              <w:left w:val="single" w:sz="4" w:space="0" w:color="auto"/>
              <w:bottom w:val="single" w:sz="4" w:space="0" w:color="auto"/>
              <w:right w:val="single" w:sz="4" w:space="0" w:color="auto"/>
            </w:tcBorders>
          </w:tcPr>
          <w:p w14:paraId="0EE38904" w14:textId="77777777" w:rsidR="00CE6837" w:rsidRDefault="00CE6837" w:rsidP="008F08D0">
            <w:pPr>
              <w:jc w:val="center"/>
            </w:pPr>
            <w:r w:rsidRPr="00085C6E">
              <w:rPr>
                <w:rFonts w:ascii="Times New Roman" w:hAnsi="Times New Roman" w:cs="Times New Roman"/>
                <w:color w:val="000000"/>
                <w:sz w:val="28"/>
                <w:szCs w:val="28"/>
                <w:lang w:val="uk-UA"/>
              </w:rPr>
              <w:t>+</w:t>
            </w:r>
          </w:p>
        </w:tc>
        <w:tc>
          <w:tcPr>
            <w:tcW w:w="992" w:type="dxa"/>
            <w:tcBorders>
              <w:top w:val="single" w:sz="4" w:space="0" w:color="auto"/>
              <w:left w:val="single" w:sz="4" w:space="0" w:color="auto"/>
              <w:bottom w:val="single" w:sz="4" w:space="0" w:color="000000"/>
            </w:tcBorders>
          </w:tcPr>
          <w:p w14:paraId="4A0C050A" w14:textId="77777777"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14:paraId="4A2A3F60" w14:textId="77777777" w:rsidR="00CE6837" w:rsidRDefault="00CE6837" w:rsidP="008F08D0">
            <w:pPr>
              <w:jc w:val="cente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51CE318C" w14:textId="77777777" w:rsidR="00CE6837" w:rsidRDefault="00CE6837" w:rsidP="008F08D0">
            <w:pPr>
              <w:jc w:val="cente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14:paraId="6E4FA25F" w14:textId="77777777" w:rsidR="00CE6837" w:rsidRDefault="00CE6837" w:rsidP="008F08D0">
            <w:pPr>
              <w:jc w:val="center"/>
            </w:pPr>
            <w:r w:rsidRPr="00085C6E">
              <w:rPr>
                <w:rFonts w:ascii="Times New Roman" w:hAnsi="Times New Roman" w:cs="Times New Roman"/>
                <w:color w:val="000000"/>
                <w:sz w:val="28"/>
                <w:szCs w:val="28"/>
                <w:lang w:val="uk-UA"/>
              </w:rPr>
              <w:t>+</w:t>
            </w:r>
          </w:p>
        </w:tc>
      </w:tr>
      <w:tr w:rsidR="00CE6837" w:rsidRPr="00E4294E" w14:paraId="7411D69E" w14:textId="77777777" w:rsidTr="00997519">
        <w:trPr>
          <w:trHeight w:val="316"/>
          <w:jc w:val="center"/>
        </w:trPr>
        <w:tc>
          <w:tcPr>
            <w:tcW w:w="3406" w:type="dxa"/>
            <w:tcBorders>
              <w:top w:val="single" w:sz="4" w:space="0" w:color="auto"/>
              <w:left w:val="single" w:sz="4" w:space="0" w:color="000000"/>
              <w:bottom w:val="single" w:sz="4" w:space="0" w:color="000000"/>
            </w:tcBorders>
          </w:tcPr>
          <w:p w14:paraId="40C26282" w14:textId="77777777" w:rsidR="00CE6837" w:rsidRPr="00735BF8" w:rsidRDefault="00CE6837" w:rsidP="00CE6837">
            <w:pPr>
              <w:pStyle w:val="a3"/>
              <w:numPr>
                <w:ilvl w:val="0"/>
                <w:numId w:val="49"/>
              </w:numPr>
              <w:tabs>
                <w:tab w:val="left" w:pos="171"/>
              </w:tabs>
              <w:snapToGrid w:val="0"/>
              <w:spacing w:after="0" w:line="100" w:lineRule="atLeast"/>
              <w:ind w:left="29" w:firstLine="0"/>
              <w:contextualSpacing/>
              <w:rPr>
                <w:rFonts w:ascii="Times New Roman" w:hAnsi="Times New Roman" w:cs="Times New Roman"/>
                <w:sz w:val="28"/>
                <w:szCs w:val="28"/>
              </w:rPr>
            </w:pPr>
            <w:r>
              <w:rPr>
                <w:rFonts w:ascii="Times New Roman" w:hAnsi="Times New Roman" w:cs="Times New Roman"/>
                <w:sz w:val="28"/>
                <w:szCs w:val="28"/>
                <w:lang w:val="uk-UA"/>
              </w:rPr>
              <w:lastRenderedPageBreak/>
              <w:t>О</w:t>
            </w:r>
            <w:r>
              <w:rPr>
                <w:rFonts w:ascii="Times New Roman" w:hAnsi="Times New Roman" w:cs="Times New Roman"/>
                <w:sz w:val="28"/>
                <w:szCs w:val="28"/>
              </w:rPr>
              <w:t>формлення</w:t>
            </w:r>
            <w:r w:rsidRPr="00735BF8">
              <w:rPr>
                <w:rFonts w:ascii="Times New Roman" w:hAnsi="Times New Roman" w:cs="Times New Roman"/>
                <w:sz w:val="28"/>
                <w:szCs w:val="28"/>
              </w:rPr>
              <w:t xml:space="preserve"> закладами освіти правовстановлюючих документів на будівлі та земельні ділянки</w:t>
            </w:r>
          </w:p>
        </w:tc>
        <w:tc>
          <w:tcPr>
            <w:tcW w:w="1701" w:type="dxa"/>
            <w:tcBorders>
              <w:top w:val="single" w:sz="4" w:space="0" w:color="auto"/>
              <w:left w:val="single" w:sz="4" w:space="0" w:color="000000"/>
              <w:bottom w:val="single" w:sz="4" w:space="0" w:color="000000"/>
              <w:right w:val="single" w:sz="4" w:space="0" w:color="auto"/>
            </w:tcBorders>
          </w:tcPr>
          <w:p w14:paraId="7C49EDCA" w14:textId="77777777" w:rsidR="00CE6837" w:rsidRDefault="00CE6837" w:rsidP="008F08D0">
            <w:r w:rsidRPr="00EC0F8E">
              <w:rPr>
                <w:rFonts w:ascii="Times New Roman" w:hAnsi="Times New Roman" w:cs="Times New Roman"/>
                <w:color w:val="000000"/>
                <w:sz w:val="28"/>
                <w:szCs w:val="28"/>
                <w:lang w:val="uk-UA"/>
              </w:rPr>
              <w:t>Управління освіти</w:t>
            </w:r>
          </w:p>
        </w:tc>
        <w:tc>
          <w:tcPr>
            <w:tcW w:w="1134" w:type="dxa"/>
            <w:tcBorders>
              <w:top w:val="single" w:sz="4" w:space="0" w:color="auto"/>
              <w:left w:val="single" w:sz="4" w:space="0" w:color="auto"/>
              <w:bottom w:val="single" w:sz="4" w:space="0" w:color="auto"/>
              <w:right w:val="single" w:sz="4" w:space="0" w:color="auto"/>
            </w:tcBorders>
          </w:tcPr>
          <w:p w14:paraId="3B3460AF"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992" w:type="dxa"/>
            <w:tcBorders>
              <w:top w:val="single" w:sz="4" w:space="0" w:color="auto"/>
              <w:left w:val="single" w:sz="4" w:space="0" w:color="auto"/>
              <w:bottom w:val="single" w:sz="4" w:space="0" w:color="000000"/>
            </w:tcBorders>
          </w:tcPr>
          <w:p w14:paraId="636DEE9E"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14:paraId="0B680376"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30597419"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14:paraId="72C7BFB1"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r>
      <w:tr w:rsidR="00CE6837" w:rsidRPr="00E4294E" w14:paraId="6A44F17B" w14:textId="77777777" w:rsidTr="00997519">
        <w:trPr>
          <w:trHeight w:val="316"/>
          <w:jc w:val="center"/>
        </w:trPr>
        <w:tc>
          <w:tcPr>
            <w:tcW w:w="3406" w:type="dxa"/>
            <w:tcBorders>
              <w:top w:val="single" w:sz="4" w:space="0" w:color="auto"/>
              <w:left w:val="single" w:sz="4" w:space="0" w:color="000000"/>
              <w:bottom w:val="single" w:sz="4" w:space="0" w:color="000000"/>
            </w:tcBorders>
          </w:tcPr>
          <w:p w14:paraId="6B636C33" w14:textId="77777777" w:rsidR="00CE6837" w:rsidRPr="00735BF8" w:rsidRDefault="00CE6837" w:rsidP="00CE6837">
            <w:pPr>
              <w:pStyle w:val="a3"/>
              <w:numPr>
                <w:ilvl w:val="0"/>
                <w:numId w:val="49"/>
              </w:numPr>
              <w:tabs>
                <w:tab w:val="left" w:pos="171"/>
              </w:tabs>
              <w:snapToGrid w:val="0"/>
              <w:spacing w:after="0" w:line="100" w:lineRule="atLeast"/>
              <w:ind w:left="29" w:firstLine="0"/>
              <w:contextualSpacing/>
              <w:rPr>
                <w:rFonts w:ascii="Times New Roman" w:hAnsi="Times New Roman" w:cs="Times New Roman"/>
                <w:sz w:val="28"/>
                <w:szCs w:val="28"/>
              </w:rPr>
            </w:pPr>
            <w:r>
              <w:rPr>
                <w:rFonts w:ascii="Times New Roman" w:hAnsi="Times New Roman" w:cs="Times New Roman"/>
                <w:sz w:val="28"/>
                <w:szCs w:val="28"/>
                <w:lang w:val="uk-UA"/>
              </w:rPr>
              <w:t>Об</w:t>
            </w:r>
            <w:r>
              <w:rPr>
                <w:rFonts w:ascii="Times New Roman" w:hAnsi="Times New Roman" w:cs="Times New Roman"/>
                <w:sz w:val="28"/>
                <w:szCs w:val="28"/>
              </w:rPr>
              <w:t>лаштування</w:t>
            </w:r>
            <w:r>
              <w:rPr>
                <w:rFonts w:ascii="Times New Roman" w:hAnsi="Times New Roman" w:cs="Times New Roman"/>
                <w:sz w:val="28"/>
                <w:szCs w:val="28"/>
                <w:lang w:val="uk-UA"/>
              </w:rPr>
              <w:t xml:space="preserve"> </w:t>
            </w:r>
            <w:r w:rsidRPr="00735BF8">
              <w:rPr>
                <w:rFonts w:ascii="Times New Roman" w:hAnsi="Times New Roman" w:cs="Times New Roman"/>
                <w:sz w:val="28"/>
                <w:szCs w:val="28"/>
              </w:rPr>
              <w:t>на території закладів освіти зовнішнього електроосвітлення</w:t>
            </w:r>
          </w:p>
        </w:tc>
        <w:tc>
          <w:tcPr>
            <w:tcW w:w="1701" w:type="dxa"/>
            <w:tcBorders>
              <w:top w:val="single" w:sz="4" w:space="0" w:color="auto"/>
              <w:left w:val="single" w:sz="4" w:space="0" w:color="000000"/>
              <w:bottom w:val="single" w:sz="4" w:space="0" w:color="000000"/>
              <w:right w:val="single" w:sz="4" w:space="0" w:color="auto"/>
            </w:tcBorders>
          </w:tcPr>
          <w:p w14:paraId="603AC3A8" w14:textId="77777777" w:rsidR="00CE6837" w:rsidRDefault="00CE6837" w:rsidP="008F08D0">
            <w:r w:rsidRPr="00EC0F8E">
              <w:rPr>
                <w:rFonts w:ascii="Times New Roman" w:hAnsi="Times New Roman" w:cs="Times New Roman"/>
                <w:color w:val="000000"/>
                <w:sz w:val="28"/>
                <w:szCs w:val="28"/>
                <w:lang w:val="uk-UA"/>
              </w:rPr>
              <w:t>Управління освіти</w:t>
            </w:r>
          </w:p>
        </w:tc>
        <w:tc>
          <w:tcPr>
            <w:tcW w:w="1134" w:type="dxa"/>
            <w:tcBorders>
              <w:top w:val="single" w:sz="4" w:space="0" w:color="auto"/>
              <w:left w:val="single" w:sz="4" w:space="0" w:color="auto"/>
              <w:bottom w:val="single" w:sz="4" w:space="0" w:color="auto"/>
              <w:right w:val="single" w:sz="4" w:space="0" w:color="auto"/>
            </w:tcBorders>
          </w:tcPr>
          <w:p w14:paraId="4970E9DC"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992" w:type="dxa"/>
            <w:tcBorders>
              <w:top w:val="single" w:sz="4" w:space="0" w:color="auto"/>
              <w:left w:val="single" w:sz="4" w:space="0" w:color="auto"/>
              <w:bottom w:val="single" w:sz="4" w:space="0" w:color="000000"/>
            </w:tcBorders>
          </w:tcPr>
          <w:p w14:paraId="0BC870FF"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tcBorders>
          </w:tcPr>
          <w:p w14:paraId="23A39279"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1" w:type="dxa"/>
            <w:tcBorders>
              <w:top w:val="single" w:sz="4" w:space="0" w:color="auto"/>
              <w:left w:val="single" w:sz="4" w:space="0" w:color="000000"/>
              <w:bottom w:val="single" w:sz="4" w:space="0" w:color="000000"/>
              <w:right w:val="single" w:sz="4" w:space="0" w:color="000000"/>
            </w:tcBorders>
          </w:tcPr>
          <w:p w14:paraId="5536E966"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auto"/>
              <w:left w:val="single" w:sz="4" w:space="0" w:color="000000"/>
              <w:bottom w:val="single" w:sz="4" w:space="0" w:color="000000"/>
              <w:right w:val="single" w:sz="4" w:space="0" w:color="000000"/>
            </w:tcBorders>
          </w:tcPr>
          <w:p w14:paraId="36A4C5CC" w14:textId="77777777" w:rsidR="00CE6837" w:rsidRPr="00085C6E" w:rsidRDefault="00CE6837" w:rsidP="008F08D0">
            <w:pPr>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r>
      <w:tr w:rsidR="00CE6837" w:rsidRPr="00E4294E" w14:paraId="4951EA97" w14:textId="77777777" w:rsidTr="00997519">
        <w:trPr>
          <w:trHeight w:val="692"/>
          <w:jc w:val="center"/>
        </w:trPr>
        <w:tc>
          <w:tcPr>
            <w:tcW w:w="3406" w:type="dxa"/>
            <w:tcBorders>
              <w:top w:val="single" w:sz="4" w:space="0" w:color="000000"/>
              <w:left w:val="single" w:sz="4" w:space="0" w:color="000000"/>
              <w:bottom w:val="single" w:sz="4" w:space="0" w:color="000000"/>
            </w:tcBorders>
          </w:tcPr>
          <w:p w14:paraId="71F0FBBC" w14:textId="77777777" w:rsidR="00CE6837" w:rsidRPr="00E4294E" w:rsidRDefault="00CE6837" w:rsidP="008F08D0">
            <w:pPr>
              <w:spacing w:after="0" w:line="100" w:lineRule="atLeast"/>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Здійснювати</w:t>
            </w:r>
            <w:r w:rsidRPr="00E4294E">
              <w:rPr>
                <w:rFonts w:ascii="Times New Roman" w:hAnsi="Times New Roman" w:cs="Times New Roman"/>
                <w:b/>
                <w:bCs/>
                <w:color w:val="000000"/>
                <w:sz w:val="28"/>
                <w:szCs w:val="28"/>
                <w:lang w:val="uk-UA"/>
              </w:rPr>
              <w:t>:</w:t>
            </w:r>
          </w:p>
          <w:p w14:paraId="44F64565" w14:textId="77777777" w:rsidR="00CE6837" w:rsidRPr="00DF4B13" w:rsidRDefault="00CE6837" w:rsidP="008F08D0">
            <w:pPr>
              <w:spacing w:after="0" w:line="100" w:lineRule="atLeast"/>
              <w:rPr>
                <w:rFonts w:ascii="Times New Roman" w:hAnsi="Times New Roman" w:cs="Times New Roman"/>
                <w:b/>
                <w:bCs/>
                <w:color w:val="000000"/>
                <w:sz w:val="28"/>
                <w:szCs w:val="28"/>
                <w:lang w:val="uk-UA"/>
              </w:rPr>
            </w:pPr>
            <w:r w:rsidRPr="00DF4B13">
              <w:rPr>
                <w:rFonts w:ascii="Times New Roman" w:hAnsi="Times New Roman" w:cs="Times New Roman"/>
                <w:b/>
                <w:bCs/>
                <w:color w:val="000000"/>
                <w:sz w:val="28"/>
                <w:szCs w:val="28"/>
                <w:lang w:val="uk-UA"/>
              </w:rPr>
              <w:t>-</w:t>
            </w:r>
            <w:r>
              <w:rPr>
                <w:rFonts w:ascii="Times New Roman" w:hAnsi="Times New Roman" w:cs="Times New Roman"/>
                <w:b/>
                <w:bCs/>
                <w:color w:val="000000"/>
                <w:sz w:val="28"/>
                <w:szCs w:val="28"/>
                <w:lang w:val="uk-UA"/>
              </w:rPr>
              <w:t xml:space="preserve"> </w:t>
            </w:r>
            <w:r w:rsidRPr="00DF4B13">
              <w:rPr>
                <w:rFonts w:ascii="Times New Roman" w:hAnsi="Times New Roman" w:cs="Times New Roman"/>
                <w:bCs/>
                <w:color w:val="000000"/>
                <w:sz w:val="28"/>
                <w:szCs w:val="28"/>
                <w:lang w:val="uk-UA"/>
              </w:rPr>
              <w:t xml:space="preserve">Проведення аналізу </w:t>
            </w:r>
            <w:r>
              <w:rPr>
                <w:rFonts w:ascii="Times New Roman" w:hAnsi="Times New Roman" w:cs="Times New Roman"/>
                <w:bCs/>
                <w:color w:val="000000"/>
                <w:sz w:val="28"/>
                <w:szCs w:val="28"/>
                <w:lang w:val="uk-UA"/>
              </w:rPr>
              <w:t>стану приміщень закладів освіти з метою встановлення реального стану та визначення необхідності проведення ремонтних робіт</w:t>
            </w:r>
          </w:p>
        </w:tc>
        <w:tc>
          <w:tcPr>
            <w:tcW w:w="1701" w:type="dxa"/>
            <w:tcBorders>
              <w:top w:val="single" w:sz="4" w:space="0" w:color="000000"/>
              <w:left w:val="single" w:sz="4" w:space="0" w:color="000000"/>
              <w:bottom w:val="single" w:sz="4" w:space="0" w:color="000000"/>
              <w:right w:val="single" w:sz="4" w:space="0" w:color="000000"/>
            </w:tcBorders>
          </w:tcPr>
          <w:p w14:paraId="36D11553" w14:textId="77777777" w:rsidR="00CE6837" w:rsidRDefault="00CE6837" w:rsidP="008F08D0">
            <w:r w:rsidRPr="0034695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14:paraId="0E2BDEA2"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14:paraId="44089949"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085C6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18ED5459" w14:textId="77777777" w:rsidR="00CE6837" w:rsidRDefault="00CE6837" w:rsidP="008F08D0">
            <w:pPr>
              <w:jc w:val="center"/>
            </w:pPr>
            <w:r w:rsidRPr="00E75128">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63C9911A" w14:textId="77777777" w:rsidR="00CE6837" w:rsidRDefault="00CE6837" w:rsidP="008F08D0">
            <w:pPr>
              <w:jc w:val="center"/>
            </w:pPr>
            <w:r w:rsidRPr="00E75128">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46D08A2E" w14:textId="77777777" w:rsidR="00CE6837" w:rsidRDefault="00CE6837" w:rsidP="008F08D0">
            <w:pPr>
              <w:jc w:val="center"/>
            </w:pPr>
            <w:r w:rsidRPr="00E75128">
              <w:rPr>
                <w:rFonts w:ascii="Times New Roman" w:hAnsi="Times New Roman" w:cs="Times New Roman"/>
                <w:color w:val="000000"/>
                <w:sz w:val="28"/>
                <w:szCs w:val="28"/>
                <w:lang w:val="uk-UA"/>
              </w:rPr>
              <w:t>+</w:t>
            </w:r>
          </w:p>
        </w:tc>
      </w:tr>
      <w:tr w:rsidR="00CE6837" w:rsidRPr="00E4294E" w14:paraId="04A53E03" w14:textId="77777777" w:rsidTr="00997519">
        <w:trPr>
          <w:trHeight w:val="692"/>
          <w:jc w:val="center"/>
        </w:trPr>
        <w:tc>
          <w:tcPr>
            <w:tcW w:w="3406" w:type="dxa"/>
            <w:tcBorders>
              <w:top w:val="single" w:sz="4" w:space="0" w:color="000000"/>
              <w:left w:val="single" w:sz="4" w:space="0" w:color="000000"/>
              <w:bottom w:val="single" w:sz="4" w:space="0" w:color="000000"/>
            </w:tcBorders>
          </w:tcPr>
          <w:p w14:paraId="66A18190" w14:textId="77777777" w:rsidR="00CE6837" w:rsidRPr="00DF4B13" w:rsidRDefault="00CE6837" w:rsidP="008F08D0">
            <w:pPr>
              <w:spacing w:after="0" w:line="100" w:lineRule="atLeast"/>
              <w:rPr>
                <w:rFonts w:ascii="Times New Roman" w:hAnsi="Times New Roman" w:cs="Times New Roman"/>
                <w:b/>
                <w:bCs/>
                <w:color w:val="000000"/>
                <w:sz w:val="28"/>
                <w:szCs w:val="28"/>
                <w:lang w:val="uk-UA"/>
              </w:rPr>
            </w:pPr>
            <w:r w:rsidRPr="00735BF8">
              <w:rPr>
                <w:rFonts w:ascii="Arial" w:hAnsi="Arial" w:cs="Arial"/>
                <w:sz w:val="35"/>
                <w:szCs w:val="35"/>
                <w:lang w:val="uk-UA"/>
              </w:rPr>
              <w:t>-</w:t>
            </w:r>
            <w:r>
              <w:rPr>
                <w:rFonts w:ascii="Arial" w:hAnsi="Arial" w:cs="Arial"/>
                <w:sz w:val="35"/>
                <w:szCs w:val="35"/>
              </w:rPr>
              <w:t xml:space="preserve"> </w:t>
            </w:r>
            <w:r w:rsidRPr="00CD1FA3">
              <w:rPr>
                <w:rFonts w:ascii="Times New Roman" w:hAnsi="Times New Roman" w:cs="Times New Roman"/>
                <w:sz w:val="28"/>
                <w:szCs w:val="28"/>
                <w:lang w:val="uk-UA"/>
              </w:rPr>
              <w:t>Т</w:t>
            </w:r>
            <w:r w:rsidRPr="00735BF8">
              <w:rPr>
                <w:rFonts w:ascii="Times New Roman" w:hAnsi="Times New Roman" w:cs="Times New Roman"/>
                <w:sz w:val="28"/>
                <w:szCs w:val="28"/>
              </w:rPr>
              <w:t>ехнічний нагляд за проведенням поточних та капітальних р</w:t>
            </w:r>
            <w:r>
              <w:rPr>
                <w:rFonts w:ascii="Times New Roman" w:hAnsi="Times New Roman" w:cs="Times New Roman"/>
                <w:sz w:val="28"/>
                <w:szCs w:val="28"/>
              </w:rPr>
              <w:t xml:space="preserve">емонтів в закладах </w:t>
            </w:r>
            <w:r w:rsidRPr="00735BF8">
              <w:rPr>
                <w:rFonts w:ascii="Times New Roman" w:hAnsi="Times New Roman" w:cs="Times New Roman"/>
                <w:sz w:val="28"/>
                <w:szCs w:val="28"/>
              </w:rPr>
              <w:t>освіти</w:t>
            </w:r>
          </w:p>
        </w:tc>
        <w:tc>
          <w:tcPr>
            <w:tcW w:w="1701" w:type="dxa"/>
            <w:tcBorders>
              <w:top w:val="single" w:sz="4" w:space="0" w:color="000000"/>
              <w:left w:val="single" w:sz="4" w:space="0" w:color="000000"/>
              <w:bottom w:val="single" w:sz="4" w:space="0" w:color="000000"/>
              <w:right w:val="single" w:sz="4" w:space="0" w:color="000000"/>
            </w:tcBorders>
          </w:tcPr>
          <w:p w14:paraId="5CF461EE" w14:textId="77777777" w:rsidR="00CE6837" w:rsidRDefault="00CE6837" w:rsidP="008F08D0">
            <w:r w:rsidRPr="0034695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14:paraId="265DC187" w14:textId="77777777" w:rsidR="00CE6837" w:rsidRDefault="00CE6837" w:rsidP="008F08D0">
            <w:pPr>
              <w:jc w:val="center"/>
            </w:pPr>
            <w:r w:rsidRPr="001B6D62">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14:paraId="75D61841" w14:textId="77777777" w:rsidR="00CE6837" w:rsidRDefault="00CE6837" w:rsidP="008F08D0">
            <w:pPr>
              <w:jc w:val="center"/>
            </w:pPr>
            <w:r w:rsidRPr="001B6D62">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316D6901" w14:textId="77777777" w:rsidR="00CE6837" w:rsidRDefault="00CE6837" w:rsidP="008F08D0">
            <w:pPr>
              <w:jc w:val="center"/>
            </w:pPr>
            <w:r w:rsidRPr="001B6D62">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4D621AB6" w14:textId="77777777" w:rsidR="00CE6837" w:rsidRDefault="00CE6837" w:rsidP="008F08D0">
            <w:pPr>
              <w:jc w:val="center"/>
            </w:pPr>
            <w:r w:rsidRPr="001B6D62">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47A79FAB" w14:textId="77777777" w:rsidR="00CE6837" w:rsidRDefault="00CE6837" w:rsidP="008F08D0">
            <w:pPr>
              <w:jc w:val="center"/>
            </w:pPr>
            <w:r w:rsidRPr="001B6D62">
              <w:rPr>
                <w:rFonts w:ascii="Times New Roman" w:hAnsi="Times New Roman" w:cs="Times New Roman"/>
                <w:color w:val="000000"/>
                <w:sz w:val="28"/>
                <w:szCs w:val="28"/>
                <w:lang w:val="uk-UA"/>
              </w:rPr>
              <w:t>+</w:t>
            </w:r>
          </w:p>
        </w:tc>
      </w:tr>
      <w:tr w:rsidR="00CE6837" w:rsidRPr="00E4294E" w14:paraId="0792F667" w14:textId="77777777" w:rsidTr="00997519">
        <w:trPr>
          <w:trHeight w:val="692"/>
          <w:jc w:val="center"/>
        </w:trPr>
        <w:tc>
          <w:tcPr>
            <w:tcW w:w="3406" w:type="dxa"/>
            <w:tcBorders>
              <w:top w:val="single" w:sz="4" w:space="0" w:color="000000"/>
              <w:left w:val="single" w:sz="4" w:space="0" w:color="000000"/>
              <w:bottom w:val="single" w:sz="4" w:space="0" w:color="000000"/>
            </w:tcBorders>
          </w:tcPr>
          <w:p w14:paraId="5248B93A" w14:textId="77777777" w:rsidR="00CE6837" w:rsidRPr="00735BF8" w:rsidRDefault="00CE6837" w:rsidP="008F08D0">
            <w:pPr>
              <w:rPr>
                <w:rFonts w:ascii="Times New Roman" w:hAnsi="Times New Roman" w:cs="Times New Roman"/>
                <w:b/>
                <w:bCs/>
                <w:color w:val="000000"/>
                <w:sz w:val="28"/>
                <w:szCs w:val="28"/>
                <w:lang w:val="uk-UA"/>
              </w:rPr>
            </w:pPr>
            <w:r w:rsidRPr="00735BF8">
              <w:rPr>
                <w:rFonts w:ascii="Times New Roman" w:hAnsi="Times New Roman" w:cs="Times New Roman"/>
                <w:sz w:val="28"/>
                <w:szCs w:val="28"/>
                <w:lang w:val="uk-UA"/>
              </w:rPr>
              <w:t>-</w:t>
            </w:r>
            <w:r>
              <w:rPr>
                <w:rFonts w:ascii="Times New Roman" w:hAnsi="Times New Roman" w:cs="Times New Roman"/>
                <w:sz w:val="28"/>
                <w:szCs w:val="28"/>
              </w:rPr>
              <w:t xml:space="preserve"> </w:t>
            </w:r>
            <w:r>
              <w:rPr>
                <w:rFonts w:ascii="Times New Roman" w:hAnsi="Times New Roman" w:cs="Times New Roman"/>
                <w:sz w:val="28"/>
                <w:szCs w:val="28"/>
                <w:lang w:val="uk-UA"/>
              </w:rPr>
              <w:t>Б</w:t>
            </w:r>
            <w:r w:rsidRPr="00735BF8">
              <w:rPr>
                <w:rFonts w:ascii="Times New Roman" w:hAnsi="Times New Roman" w:cs="Times New Roman"/>
                <w:sz w:val="28"/>
                <w:szCs w:val="28"/>
              </w:rPr>
              <w:t>лагоустрій територій закладів освіти</w:t>
            </w:r>
          </w:p>
        </w:tc>
        <w:tc>
          <w:tcPr>
            <w:tcW w:w="1701" w:type="dxa"/>
            <w:tcBorders>
              <w:top w:val="single" w:sz="4" w:space="0" w:color="000000"/>
              <w:left w:val="single" w:sz="4" w:space="0" w:color="000000"/>
              <w:bottom w:val="single" w:sz="4" w:space="0" w:color="000000"/>
              <w:right w:val="single" w:sz="4" w:space="0" w:color="000000"/>
            </w:tcBorders>
          </w:tcPr>
          <w:p w14:paraId="4AF6D27E"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14:paraId="79F5FF3E"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14:paraId="6D4DD4B2"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5DE5B583"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50713E60"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2372D646"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CE6837" w:rsidRPr="00E4294E" w14:paraId="3A8A9B80" w14:textId="77777777" w:rsidTr="00997519">
        <w:trPr>
          <w:trHeight w:val="1093"/>
          <w:jc w:val="center"/>
        </w:trPr>
        <w:tc>
          <w:tcPr>
            <w:tcW w:w="3406" w:type="dxa"/>
            <w:tcBorders>
              <w:top w:val="single" w:sz="4" w:space="0" w:color="000000"/>
              <w:left w:val="single" w:sz="4" w:space="0" w:color="000000"/>
              <w:bottom w:val="single" w:sz="4" w:space="0" w:color="000000"/>
            </w:tcBorders>
          </w:tcPr>
          <w:p w14:paraId="2C037F06" w14:textId="77777777" w:rsidR="00CE6837" w:rsidRDefault="00CE6837" w:rsidP="008F08D0">
            <w:pPr>
              <w:spacing w:after="0" w:line="100" w:lineRule="atLeast"/>
              <w:ind w:left="-55"/>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Сприяти:</w:t>
            </w:r>
            <w:r w:rsidRPr="00E4294E">
              <w:rPr>
                <w:rFonts w:ascii="Times New Roman" w:hAnsi="Times New Roman" w:cs="Times New Roman"/>
                <w:b/>
                <w:bCs/>
                <w:color w:val="000000"/>
                <w:sz w:val="28"/>
                <w:szCs w:val="28"/>
                <w:lang w:val="uk-UA"/>
              </w:rPr>
              <w:t xml:space="preserve"> </w:t>
            </w:r>
          </w:p>
          <w:p w14:paraId="1D2CC619" w14:textId="77777777" w:rsidR="00CE6837" w:rsidRPr="00EA6AC2" w:rsidRDefault="00CE6837" w:rsidP="008F08D0">
            <w:pPr>
              <w:spacing w:after="0" w:line="100" w:lineRule="atLeast"/>
              <w:ind w:left="-55"/>
              <w:rPr>
                <w:rFonts w:ascii="Times New Roman" w:hAnsi="Times New Roman" w:cs="Times New Roman"/>
                <w:color w:val="000000"/>
                <w:sz w:val="28"/>
                <w:szCs w:val="28"/>
                <w:lang w:val="uk-UA"/>
              </w:rPr>
            </w:pPr>
            <w:r w:rsidRPr="00EA6AC2">
              <w:rPr>
                <w:rFonts w:ascii="Times New Roman" w:hAnsi="Times New Roman" w:cs="Times New Roman"/>
                <w:b/>
                <w:bCs/>
                <w:color w:val="000000"/>
                <w:sz w:val="28"/>
                <w:szCs w:val="28"/>
                <w:lang w:val="uk-UA"/>
              </w:rPr>
              <w:t>-</w:t>
            </w:r>
            <w:r>
              <w:rPr>
                <w:rFonts w:ascii="Times New Roman" w:hAnsi="Times New Roman" w:cs="Times New Roman"/>
                <w:color w:val="000000"/>
                <w:sz w:val="28"/>
                <w:szCs w:val="28"/>
                <w:lang w:val="uk-UA"/>
              </w:rPr>
              <w:t xml:space="preserve"> Продовженню терміну експлуатації будівель закладів освіти</w:t>
            </w:r>
            <w:r w:rsidRPr="00EA6AC2">
              <w:rPr>
                <w:rFonts w:ascii="Times New Roman" w:hAnsi="Times New Roman" w:cs="Times New Roman"/>
                <w:color w:val="000000"/>
                <w:sz w:val="28"/>
                <w:szCs w:val="28"/>
                <w:lang w:val="uk-UA"/>
              </w:rPr>
              <w:t>.</w:t>
            </w:r>
          </w:p>
        </w:tc>
        <w:tc>
          <w:tcPr>
            <w:tcW w:w="1701" w:type="dxa"/>
            <w:tcBorders>
              <w:top w:val="single" w:sz="4" w:space="0" w:color="000000"/>
              <w:left w:val="single" w:sz="4" w:space="0" w:color="000000"/>
              <w:bottom w:val="single" w:sz="4" w:space="0" w:color="000000"/>
              <w:right w:val="single" w:sz="4" w:space="0" w:color="000000"/>
            </w:tcBorders>
          </w:tcPr>
          <w:p w14:paraId="59B87A68"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14:paraId="153CD302"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14:paraId="5977A46E"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5DEBEC59"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3ED6EABF"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55F8881D"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r w:rsidR="00CE6837" w:rsidRPr="00E4294E" w14:paraId="6A4851D7" w14:textId="77777777" w:rsidTr="00997519">
        <w:trPr>
          <w:trHeight w:val="798"/>
          <w:jc w:val="center"/>
        </w:trPr>
        <w:tc>
          <w:tcPr>
            <w:tcW w:w="3406" w:type="dxa"/>
            <w:tcBorders>
              <w:top w:val="single" w:sz="4" w:space="0" w:color="000000"/>
              <w:left w:val="single" w:sz="4" w:space="0" w:color="000000"/>
              <w:bottom w:val="single" w:sz="4" w:space="0" w:color="000000"/>
            </w:tcBorders>
          </w:tcPr>
          <w:p w14:paraId="727C449B" w14:textId="77777777" w:rsidR="00CE6837" w:rsidRPr="00CA401E" w:rsidRDefault="00CE6837" w:rsidP="008F08D0">
            <w:pPr>
              <w:spacing w:after="0" w:line="100" w:lineRule="atLeast"/>
              <w:ind w:left="-55"/>
              <w:jc w:val="both"/>
              <w:rPr>
                <w:rFonts w:ascii="Times New Roman" w:hAnsi="Times New Roman" w:cs="Times New Roman"/>
                <w:b/>
                <w:bCs/>
                <w:color w:val="000000"/>
                <w:sz w:val="28"/>
                <w:szCs w:val="28"/>
                <w:lang w:val="uk-UA"/>
              </w:rPr>
            </w:pPr>
            <w:r w:rsidRPr="00CA401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val="uk-UA" w:eastAsia="ru-RU"/>
              </w:rPr>
              <w:t xml:space="preserve"> Забезпеченню</w:t>
            </w:r>
            <w:r w:rsidRPr="00CA401E">
              <w:rPr>
                <w:rFonts w:ascii="Times New Roman" w:eastAsia="Times New Roman" w:hAnsi="Times New Roman" w:cs="Times New Roman"/>
                <w:bCs/>
                <w:sz w:val="28"/>
                <w:szCs w:val="28"/>
                <w:lang w:val="uk-UA" w:eastAsia="ru-RU"/>
              </w:rPr>
              <w:t xml:space="preserve"> безпечних умов перебування учнів</w:t>
            </w:r>
            <w:r>
              <w:rPr>
                <w:rFonts w:ascii="Times New Roman" w:eastAsia="Times New Roman" w:hAnsi="Times New Roman" w:cs="Times New Roman"/>
                <w:bCs/>
                <w:sz w:val="28"/>
                <w:szCs w:val="28"/>
                <w:lang w:val="uk-UA" w:eastAsia="ru-RU"/>
              </w:rPr>
              <w:t xml:space="preserve"> у закладах освіти</w:t>
            </w:r>
          </w:p>
        </w:tc>
        <w:tc>
          <w:tcPr>
            <w:tcW w:w="1701" w:type="dxa"/>
            <w:tcBorders>
              <w:top w:val="single" w:sz="4" w:space="0" w:color="000000"/>
              <w:left w:val="single" w:sz="4" w:space="0" w:color="000000"/>
              <w:bottom w:val="single" w:sz="4" w:space="0" w:color="000000"/>
              <w:right w:val="single" w:sz="4" w:space="0" w:color="000000"/>
            </w:tcBorders>
          </w:tcPr>
          <w:p w14:paraId="2460D69C"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Управління освіти</w:t>
            </w:r>
          </w:p>
        </w:tc>
        <w:tc>
          <w:tcPr>
            <w:tcW w:w="1134" w:type="dxa"/>
            <w:tcBorders>
              <w:top w:val="single" w:sz="4" w:space="0" w:color="000000"/>
              <w:left w:val="single" w:sz="4" w:space="0" w:color="000000"/>
              <w:bottom w:val="single" w:sz="4" w:space="0" w:color="000000"/>
            </w:tcBorders>
          </w:tcPr>
          <w:p w14:paraId="3215F285"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992" w:type="dxa"/>
            <w:tcBorders>
              <w:top w:val="single" w:sz="4" w:space="0" w:color="000000"/>
              <w:left w:val="single" w:sz="4" w:space="0" w:color="000000"/>
              <w:bottom w:val="single" w:sz="4" w:space="0" w:color="000000"/>
            </w:tcBorders>
          </w:tcPr>
          <w:p w14:paraId="0F05959C"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tcBorders>
          </w:tcPr>
          <w:p w14:paraId="64494B79" w14:textId="77777777" w:rsidR="00CE6837" w:rsidRPr="00E4294E" w:rsidRDefault="00CE6837" w:rsidP="008F08D0">
            <w:pPr>
              <w:spacing w:after="0" w:line="100" w:lineRule="atLeast"/>
              <w:jc w:val="center"/>
              <w:rPr>
                <w:rFonts w:ascii="Times New Roman" w:hAnsi="Times New Roman" w:cs="Times New Roman"/>
                <w:color w:val="000000"/>
                <w:sz w:val="28"/>
                <w:szCs w:val="28"/>
                <w:lang w:val="uk-UA"/>
              </w:rPr>
            </w:pPr>
            <w:r w:rsidRPr="00E4294E">
              <w:rPr>
                <w:rFonts w:ascii="Times New Roman" w:hAnsi="Times New Roman" w:cs="Times New Roman"/>
                <w:color w:val="000000"/>
                <w:sz w:val="28"/>
                <w:szCs w:val="28"/>
                <w:lang w:val="uk-UA"/>
              </w:rPr>
              <w:t>+</w:t>
            </w:r>
          </w:p>
        </w:tc>
        <w:tc>
          <w:tcPr>
            <w:tcW w:w="851" w:type="dxa"/>
            <w:tcBorders>
              <w:top w:val="single" w:sz="4" w:space="0" w:color="000000"/>
              <w:left w:val="single" w:sz="4" w:space="0" w:color="000000"/>
              <w:bottom w:val="single" w:sz="4" w:space="0" w:color="000000"/>
              <w:right w:val="single" w:sz="4" w:space="0" w:color="000000"/>
            </w:tcBorders>
          </w:tcPr>
          <w:p w14:paraId="6AE15DEF"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c>
          <w:tcPr>
            <w:tcW w:w="850" w:type="dxa"/>
            <w:tcBorders>
              <w:top w:val="single" w:sz="4" w:space="0" w:color="000000"/>
              <w:left w:val="single" w:sz="4" w:space="0" w:color="000000"/>
              <w:bottom w:val="single" w:sz="4" w:space="0" w:color="000000"/>
              <w:right w:val="single" w:sz="4" w:space="0" w:color="000000"/>
            </w:tcBorders>
          </w:tcPr>
          <w:p w14:paraId="62DD9920" w14:textId="77777777" w:rsidR="00CE6837" w:rsidRPr="00E4294E" w:rsidRDefault="00CE6837" w:rsidP="008F08D0">
            <w:pPr>
              <w:spacing w:after="0" w:line="100" w:lineRule="atLeast"/>
              <w:jc w:val="center"/>
              <w:rPr>
                <w:rFonts w:ascii="Times New Roman" w:hAnsi="Times New Roman" w:cs="Times New Roman"/>
                <w:color w:val="000000"/>
                <w:sz w:val="28"/>
                <w:szCs w:val="28"/>
              </w:rPr>
            </w:pPr>
            <w:r w:rsidRPr="00E4294E">
              <w:rPr>
                <w:rFonts w:ascii="Times New Roman" w:hAnsi="Times New Roman" w:cs="Times New Roman"/>
                <w:color w:val="000000"/>
                <w:sz w:val="28"/>
                <w:szCs w:val="28"/>
                <w:lang w:val="uk-UA"/>
              </w:rPr>
              <w:t>+</w:t>
            </w:r>
          </w:p>
        </w:tc>
      </w:tr>
    </w:tbl>
    <w:p w14:paraId="7378908D" w14:textId="77777777" w:rsidR="00CE6837" w:rsidRPr="00E4294E" w:rsidRDefault="00CE6837" w:rsidP="00CE6837">
      <w:pPr>
        <w:spacing w:after="0" w:line="100" w:lineRule="atLeast"/>
        <w:rPr>
          <w:rFonts w:ascii="Times New Roman" w:hAnsi="Times New Roman" w:cs="Times New Roman"/>
          <w:b/>
          <w:bCs/>
          <w:i/>
          <w:iCs/>
          <w:color w:val="000000"/>
          <w:sz w:val="28"/>
          <w:szCs w:val="28"/>
          <w:lang w:val="uk-UA"/>
        </w:rPr>
      </w:pPr>
    </w:p>
    <w:p w14:paraId="734E5D31" w14:textId="77777777" w:rsidR="00CE6837" w:rsidRPr="00E4294E" w:rsidRDefault="00CE6837" w:rsidP="00CE6837">
      <w:pPr>
        <w:spacing w:after="0" w:line="100" w:lineRule="atLeast"/>
        <w:rPr>
          <w:rFonts w:ascii="Times New Roman" w:hAnsi="Times New Roman" w:cs="Times New Roman"/>
          <w:color w:val="000000"/>
          <w:sz w:val="28"/>
          <w:szCs w:val="28"/>
          <w:lang w:val="uk-UA"/>
        </w:rPr>
      </w:pPr>
      <w:r w:rsidRPr="00E4294E">
        <w:rPr>
          <w:rFonts w:ascii="Times New Roman" w:hAnsi="Times New Roman" w:cs="Times New Roman"/>
          <w:b/>
          <w:bCs/>
          <w:i/>
          <w:iCs/>
          <w:color w:val="000000"/>
          <w:sz w:val="28"/>
          <w:szCs w:val="28"/>
          <w:lang w:val="uk-UA"/>
        </w:rPr>
        <w:t>Очікувані результати:</w:t>
      </w:r>
    </w:p>
    <w:p w14:paraId="205A1744" w14:textId="77777777" w:rsidR="00CE6837" w:rsidRPr="00E4294E" w:rsidRDefault="00CE6837" w:rsidP="00CE6837">
      <w:pPr>
        <w:numPr>
          <w:ilvl w:val="1"/>
          <w:numId w:val="19"/>
        </w:numPr>
        <w:shd w:val="clear" w:color="auto" w:fill="FFFFFF"/>
        <w:tabs>
          <w:tab w:val="left" w:pos="284"/>
        </w:tabs>
        <w:suppressAutoHyphens/>
        <w:spacing w:after="0" w:line="100" w:lineRule="atLeast"/>
        <w:ind w:right="86"/>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забезпечено у</w:t>
      </w:r>
      <w:r w:rsidRPr="007A5634">
        <w:rPr>
          <w:rFonts w:ascii="Times New Roman" w:hAnsi="Times New Roman" w:cs="Times New Roman"/>
          <w:sz w:val="28"/>
          <w:szCs w:val="28"/>
          <w:lang w:val="uk-UA"/>
        </w:rPr>
        <w:t xml:space="preserve"> відповідності сучасним санітарно-гігієнічним, інженерно-технічним вимогам безпечних і комфортних умов навчання та життєдіяльності в закладах освіти</w:t>
      </w:r>
      <w:r w:rsidRPr="00E4294E">
        <w:rPr>
          <w:rFonts w:ascii="Times New Roman" w:hAnsi="Times New Roman" w:cs="Times New Roman"/>
          <w:color w:val="000000"/>
          <w:sz w:val="28"/>
          <w:szCs w:val="28"/>
          <w:lang w:val="uk-UA"/>
        </w:rPr>
        <w:t>;</w:t>
      </w:r>
    </w:p>
    <w:p w14:paraId="3B3B45EC" w14:textId="77777777" w:rsidR="00CE6837" w:rsidRPr="00DF4B13" w:rsidRDefault="00CE6837" w:rsidP="00CE6837">
      <w:pPr>
        <w:numPr>
          <w:ilvl w:val="1"/>
          <w:numId w:val="19"/>
        </w:numPr>
        <w:shd w:val="clear" w:color="auto" w:fill="FFFFFF"/>
        <w:tabs>
          <w:tab w:val="left" w:pos="284"/>
        </w:tabs>
        <w:suppressAutoHyphens/>
        <w:spacing w:after="0" w:line="100" w:lineRule="atLeast"/>
        <w:ind w:right="86"/>
        <w:jc w:val="both"/>
        <w:rPr>
          <w:rFonts w:ascii="Times New Roman" w:hAnsi="Times New Roman" w:cs="Times New Roman"/>
          <w:color w:val="000000"/>
          <w:sz w:val="28"/>
          <w:szCs w:val="28"/>
          <w:lang w:val="uk-UA"/>
        </w:rPr>
      </w:pPr>
      <w:r w:rsidRPr="007A5634">
        <w:rPr>
          <w:rFonts w:ascii="Times New Roman" w:hAnsi="Times New Roman" w:cs="Times New Roman"/>
          <w:sz w:val="28"/>
          <w:szCs w:val="28"/>
          <w:lang w:val="uk-UA"/>
        </w:rPr>
        <w:lastRenderedPageBreak/>
        <w:t>ефективно використані наявні кошт</w:t>
      </w:r>
      <w:r>
        <w:rPr>
          <w:rFonts w:ascii="Times New Roman" w:hAnsi="Times New Roman" w:cs="Times New Roman"/>
          <w:sz w:val="28"/>
          <w:szCs w:val="28"/>
          <w:lang w:val="uk-UA"/>
        </w:rPr>
        <w:t>и та підвищено якість</w:t>
      </w:r>
      <w:r w:rsidRPr="007A5634">
        <w:rPr>
          <w:rFonts w:ascii="Times New Roman" w:hAnsi="Times New Roman" w:cs="Times New Roman"/>
          <w:sz w:val="28"/>
          <w:szCs w:val="28"/>
          <w:lang w:val="uk-UA"/>
        </w:rPr>
        <w:t xml:space="preserve"> робіт</w:t>
      </w:r>
      <w:r>
        <w:rPr>
          <w:rFonts w:ascii="Times New Roman" w:hAnsi="Times New Roman" w:cs="Times New Roman"/>
          <w:sz w:val="28"/>
          <w:szCs w:val="28"/>
          <w:lang w:val="uk-UA"/>
        </w:rPr>
        <w:t xml:space="preserve"> закладів освіти</w:t>
      </w:r>
      <w:r w:rsidRPr="007A5634">
        <w:rPr>
          <w:rFonts w:ascii="Times New Roman" w:hAnsi="Times New Roman" w:cs="Times New Roman"/>
          <w:sz w:val="28"/>
          <w:szCs w:val="28"/>
          <w:lang w:val="uk-UA"/>
        </w:rPr>
        <w:t>, у тому числі шляхом упровадження нових матеріалів та технологій</w:t>
      </w:r>
      <w:r w:rsidRPr="00DF4B13">
        <w:rPr>
          <w:rFonts w:ascii="Times New Roman" w:hAnsi="Times New Roman" w:cs="Times New Roman"/>
          <w:color w:val="000000"/>
          <w:sz w:val="28"/>
          <w:szCs w:val="28"/>
          <w:lang w:val="uk-UA"/>
        </w:rPr>
        <w:t>.</w:t>
      </w:r>
    </w:p>
    <w:p w14:paraId="6BF64DBE" w14:textId="77777777" w:rsidR="00CE6837" w:rsidRPr="00DF4B13" w:rsidRDefault="00CE6837" w:rsidP="00CE6837">
      <w:pPr>
        <w:rPr>
          <w:rFonts w:ascii="Times New Roman" w:hAnsi="Times New Roman" w:cs="Times New Roman"/>
          <w:sz w:val="28"/>
          <w:szCs w:val="28"/>
          <w:lang w:val="uk-UA"/>
        </w:rPr>
      </w:pPr>
    </w:p>
    <w:p w14:paraId="63115826" w14:textId="77777777" w:rsidR="007D1D03" w:rsidRPr="00DA79A0" w:rsidRDefault="00EF032C" w:rsidP="00EF032C">
      <w:pPr>
        <w:pStyle w:val="a3"/>
        <w:spacing w:after="0" w:line="240" w:lineRule="auto"/>
        <w:ind w:left="0" w:firstLine="709"/>
        <w:jc w:val="both"/>
        <w:rPr>
          <w:rFonts w:ascii="Times New Roman" w:hAnsi="Times New Roman" w:cs="Times New Roman"/>
          <w:sz w:val="28"/>
          <w:szCs w:val="28"/>
          <w:lang w:val="uk-UA"/>
        </w:rPr>
      </w:pPr>
      <w:r w:rsidRPr="00DA79A0">
        <w:rPr>
          <w:rFonts w:ascii="Times New Roman" w:hAnsi="Times New Roman" w:cs="Times New Roman"/>
          <w:sz w:val="28"/>
          <w:szCs w:val="28"/>
          <w:lang w:val="uk-UA"/>
        </w:rPr>
        <w:t>Додаток 4 «Н</w:t>
      </w:r>
      <w:r w:rsidR="00DA79A0" w:rsidRPr="00DA79A0">
        <w:rPr>
          <w:rFonts w:ascii="Times New Roman" w:hAnsi="Times New Roman" w:cs="Times New Roman"/>
          <w:sz w:val="28"/>
          <w:szCs w:val="28"/>
          <w:lang w:val="uk-UA"/>
        </w:rPr>
        <w:t>апрямки реалізації програми»</w:t>
      </w:r>
      <w:r w:rsidRPr="00DA79A0">
        <w:rPr>
          <w:rFonts w:ascii="Times New Roman" w:hAnsi="Times New Roman" w:cs="Times New Roman"/>
          <w:sz w:val="28"/>
          <w:szCs w:val="28"/>
          <w:lang w:val="uk-UA"/>
        </w:rPr>
        <w:t xml:space="preserve"> до проєкту Програми розвитку освіти на території Бахмутської міської об`єднаної територіальної громади на 2021-2025 роки підготовлено Управлінням освіти Бахмутської міської ради</w:t>
      </w:r>
    </w:p>
    <w:p w14:paraId="2B6F99D3" w14:textId="77777777" w:rsidR="002811E1" w:rsidRDefault="002811E1" w:rsidP="00490EC3">
      <w:pPr>
        <w:spacing w:after="0" w:line="240" w:lineRule="auto"/>
        <w:ind w:firstLine="426"/>
        <w:rPr>
          <w:rFonts w:ascii="Times New Roman" w:hAnsi="Times New Roman" w:cs="Times New Roman"/>
          <w:sz w:val="28"/>
          <w:szCs w:val="28"/>
          <w:lang w:val="uk-UA"/>
        </w:rPr>
      </w:pPr>
    </w:p>
    <w:p w14:paraId="736CFC54" w14:textId="77777777" w:rsidR="00DA79A0" w:rsidRPr="002811E1" w:rsidRDefault="00DA79A0" w:rsidP="00490EC3">
      <w:pPr>
        <w:spacing w:after="0" w:line="240" w:lineRule="auto"/>
        <w:ind w:firstLine="426"/>
        <w:rPr>
          <w:rFonts w:ascii="Times New Roman" w:hAnsi="Times New Roman" w:cs="Times New Roman"/>
          <w:sz w:val="28"/>
          <w:szCs w:val="28"/>
          <w:lang w:val="uk-UA"/>
        </w:rPr>
      </w:pPr>
    </w:p>
    <w:p w14:paraId="37192A10" w14:textId="77777777" w:rsidR="007D1D03" w:rsidRPr="002743B8" w:rsidRDefault="007D1D03" w:rsidP="00C6268C">
      <w:pPr>
        <w:spacing w:after="0"/>
        <w:ind w:firstLine="660"/>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Начальник Управління освіти</w:t>
      </w:r>
    </w:p>
    <w:p w14:paraId="5B6F71EA" w14:textId="77777777" w:rsidR="007D1D03" w:rsidRPr="002743B8" w:rsidRDefault="007D1D03" w:rsidP="00DA79A0">
      <w:pPr>
        <w:spacing w:after="0"/>
        <w:ind w:firstLine="660"/>
        <w:rPr>
          <w:rFonts w:ascii="Times New Roman" w:hAnsi="Times New Roman" w:cs="Times New Roman"/>
          <w:b/>
          <w:bCs/>
          <w:sz w:val="28"/>
          <w:szCs w:val="28"/>
          <w:lang w:val="uk-UA"/>
        </w:rPr>
      </w:pPr>
      <w:r w:rsidRPr="002743B8">
        <w:rPr>
          <w:rFonts w:ascii="Times New Roman" w:hAnsi="Times New Roman" w:cs="Times New Roman"/>
          <w:b/>
          <w:bCs/>
          <w:sz w:val="28"/>
          <w:szCs w:val="28"/>
          <w:lang w:val="uk-UA"/>
        </w:rPr>
        <w:t>Бахмутськ</w:t>
      </w:r>
      <w:r w:rsidR="002811E1">
        <w:rPr>
          <w:rFonts w:ascii="Times New Roman" w:hAnsi="Times New Roman" w:cs="Times New Roman"/>
          <w:b/>
          <w:bCs/>
          <w:sz w:val="28"/>
          <w:szCs w:val="28"/>
          <w:lang w:val="uk-UA"/>
        </w:rPr>
        <w:t>ої міської ради</w:t>
      </w:r>
      <w:r w:rsidR="002811E1">
        <w:rPr>
          <w:rFonts w:ascii="Times New Roman" w:hAnsi="Times New Roman" w:cs="Times New Roman"/>
          <w:b/>
          <w:bCs/>
          <w:sz w:val="28"/>
          <w:szCs w:val="28"/>
          <w:lang w:val="uk-UA"/>
        </w:rPr>
        <w:tab/>
      </w:r>
      <w:r w:rsidR="002811E1">
        <w:rPr>
          <w:rFonts w:ascii="Times New Roman" w:hAnsi="Times New Roman" w:cs="Times New Roman"/>
          <w:b/>
          <w:bCs/>
          <w:sz w:val="28"/>
          <w:szCs w:val="28"/>
          <w:lang w:val="uk-UA"/>
        </w:rPr>
        <w:tab/>
      </w:r>
      <w:r w:rsidR="002811E1">
        <w:rPr>
          <w:rFonts w:ascii="Times New Roman" w:hAnsi="Times New Roman" w:cs="Times New Roman"/>
          <w:b/>
          <w:bCs/>
          <w:sz w:val="28"/>
          <w:szCs w:val="28"/>
          <w:lang w:val="uk-UA"/>
        </w:rPr>
        <w:tab/>
      </w:r>
      <w:r w:rsidR="002811E1">
        <w:rPr>
          <w:rFonts w:ascii="Times New Roman" w:hAnsi="Times New Roman" w:cs="Times New Roman"/>
          <w:b/>
          <w:bCs/>
          <w:sz w:val="28"/>
          <w:szCs w:val="28"/>
          <w:lang w:val="uk-UA"/>
        </w:rPr>
        <w:tab/>
      </w:r>
      <w:r w:rsidR="002811E1">
        <w:rPr>
          <w:rFonts w:ascii="Times New Roman" w:hAnsi="Times New Roman" w:cs="Times New Roman"/>
          <w:b/>
          <w:bCs/>
          <w:sz w:val="28"/>
          <w:szCs w:val="28"/>
          <w:lang w:val="uk-UA"/>
        </w:rPr>
        <w:tab/>
      </w:r>
      <w:r w:rsidR="00380244">
        <w:rPr>
          <w:rFonts w:ascii="Times New Roman" w:hAnsi="Times New Roman" w:cs="Times New Roman"/>
          <w:b/>
          <w:bCs/>
          <w:sz w:val="28"/>
          <w:szCs w:val="28"/>
          <w:lang w:val="uk-UA"/>
        </w:rPr>
        <w:t>Н.Ю. Дроздова</w:t>
      </w:r>
    </w:p>
    <w:sectPr w:rsidR="007D1D03" w:rsidRPr="002743B8" w:rsidSect="00DA79A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27E01" w14:textId="77777777" w:rsidR="005D3B75" w:rsidRDefault="005D3B75" w:rsidP="006A5382">
      <w:pPr>
        <w:spacing w:after="0" w:line="240" w:lineRule="auto"/>
      </w:pPr>
      <w:r>
        <w:separator/>
      </w:r>
    </w:p>
  </w:endnote>
  <w:endnote w:type="continuationSeparator" w:id="0">
    <w:p w14:paraId="49551FA9" w14:textId="77777777" w:rsidR="005D3B75" w:rsidRDefault="005D3B75" w:rsidP="006A5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2107F" w14:textId="77777777" w:rsidR="005D3B75" w:rsidRDefault="005D3B75" w:rsidP="006A5382">
      <w:pPr>
        <w:spacing w:after="0" w:line="240" w:lineRule="auto"/>
      </w:pPr>
      <w:r>
        <w:separator/>
      </w:r>
    </w:p>
  </w:footnote>
  <w:footnote w:type="continuationSeparator" w:id="0">
    <w:p w14:paraId="38B07148" w14:textId="77777777" w:rsidR="005D3B75" w:rsidRDefault="005D3B75" w:rsidP="006A53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5"/>
    <w:lvl w:ilvl="0">
      <w:start w:val="1"/>
      <w:numFmt w:val="bullet"/>
      <w:lvlText w:val="-"/>
      <w:lvlJc w:val="left"/>
      <w:pPr>
        <w:tabs>
          <w:tab w:val="num" w:pos="0"/>
        </w:tabs>
        <w:ind w:left="720" w:hanging="360"/>
      </w:pPr>
      <w:rPr>
        <w:rFonts w:ascii="Times New Roman" w:hAnsi="Times New Roman"/>
      </w:rPr>
    </w:lvl>
  </w:abstractNum>
  <w:abstractNum w:abstractNumId="1">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rPr>
    </w:lvl>
  </w:abstractNum>
  <w:abstractNum w:abstractNumId="2">
    <w:nsid w:val="0000000B"/>
    <w:multiLevelType w:val="multilevel"/>
    <w:tmpl w:val="0000000B"/>
    <w:name w:val="WW8Num12"/>
    <w:lvl w:ilvl="0">
      <w:start w:val="1"/>
      <w:numFmt w:val="decimal"/>
      <w:lvlText w:val="%1."/>
      <w:lvlJc w:val="left"/>
      <w:pPr>
        <w:tabs>
          <w:tab w:val="num" w:pos="435"/>
        </w:tabs>
        <w:ind w:left="435" w:hanging="43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000000E"/>
    <w:multiLevelType w:val="singleLevel"/>
    <w:tmpl w:val="0000000E"/>
    <w:name w:val="WW8Num15"/>
    <w:lvl w:ilvl="0">
      <w:start w:val="1"/>
      <w:numFmt w:val="bullet"/>
      <w:lvlText w:val="-"/>
      <w:lvlJc w:val="left"/>
      <w:pPr>
        <w:tabs>
          <w:tab w:val="num" w:pos="0"/>
        </w:tabs>
        <w:ind w:left="720" w:hanging="360"/>
      </w:pPr>
      <w:rPr>
        <w:rFonts w:ascii="Times New Roman" w:hAnsi="Times New Roman"/>
      </w:rPr>
    </w:lvl>
  </w:abstractNum>
  <w:abstractNum w:abstractNumId="4">
    <w:nsid w:val="0000000F"/>
    <w:multiLevelType w:val="singleLevel"/>
    <w:tmpl w:val="0000000F"/>
    <w:name w:val="WW8Num16"/>
    <w:lvl w:ilvl="0">
      <w:start w:val="1"/>
      <w:numFmt w:val="bullet"/>
      <w:lvlText w:val="-"/>
      <w:lvlJc w:val="left"/>
      <w:pPr>
        <w:tabs>
          <w:tab w:val="num" w:pos="720"/>
        </w:tabs>
        <w:ind w:left="720" w:hanging="360"/>
      </w:pPr>
      <w:rPr>
        <w:rFonts w:ascii="Times New Roman" w:hAnsi="Times New Roman"/>
        <w:sz w:val="28"/>
      </w:rPr>
    </w:lvl>
  </w:abstractNum>
  <w:abstractNum w:abstractNumId="5">
    <w:nsid w:val="00000016"/>
    <w:multiLevelType w:val="multilevel"/>
    <w:tmpl w:val="00000016"/>
    <w:name w:val="WW8Num23"/>
    <w:lvl w:ilvl="0">
      <w:start w:val="1"/>
      <w:numFmt w:val="decimal"/>
      <w:lvlText w:val="%1."/>
      <w:lvlJc w:val="left"/>
      <w:pPr>
        <w:tabs>
          <w:tab w:val="num" w:pos="0"/>
        </w:tabs>
        <w:ind w:left="1087" w:hanging="360"/>
      </w:pPr>
      <w:rPr>
        <w:rFonts w:cs="Times New Roman"/>
      </w:rPr>
    </w:lvl>
    <w:lvl w:ilvl="1">
      <w:start w:val="1"/>
      <w:numFmt w:val="bullet"/>
      <w:lvlText w:val="-"/>
      <w:lvlJc w:val="left"/>
      <w:pPr>
        <w:tabs>
          <w:tab w:val="num" w:pos="1807"/>
        </w:tabs>
        <w:ind w:left="1807" w:hanging="360"/>
      </w:pPr>
      <w:rPr>
        <w:rFonts w:ascii="Times New Roman" w:hAnsi="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1A"/>
    <w:multiLevelType w:val="singleLevel"/>
    <w:tmpl w:val="0000001A"/>
    <w:name w:val="WW8Num27"/>
    <w:lvl w:ilvl="0">
      <w:start w:val="1"/>
      <w:numFmt w:val="bullet"/>
      <w:lvlText w:val="-"/>
      <w:lvlJc w:val="left"/>
      <w:pPr>
        <w:tabs>
          <w:tab w:val="num" w:pos="0"/>
        </w:tabs>
        <w:ind w:left="795" w:hanging="360"/>
      </w:pPr>
      <w:rPr>
        <w:rFonts w:ascii="Times New Roman" w:hAnsi="Times New Roman"/>
        <w:color w:val="000000"/>
        <w:sz w:val="28"/>
      </w:rPr>
    </w:lvl>
  </w:abstractNum>
  <w:abstractNum w:abstractNumId="7">
    <w:nsid w:val="0000001D"/>
    <w:multiLevelType w:val="singleLevel"/>
    <w:tmpl w:val="0000001D"/>
    <w:name w:val="WW8Num30"/>
    <w:lvl w:ilvl="0">
      <w:start w:val="1"/>
      <w:numFmt w:val="bullet"/>
      <w:lvlText w:val="-"/>
      <w:lvlJc w:val="left"/>
      <w:pPr>
        <w:tabs>
          <w:tab w:val="num" w:pos="0"/>
        </w:tabs>
        <w:ind w:left="720" w:hanging="360"/>
      </w:pPr>
      <w:rPr>
        <w:rFonts w:ascii="Times New Roman" w:hAnsi="Times New Roman"/>
        <w:sz w:val="28"/>
      </w:rPr>
    </w:lvl>
  </w:abstractNum>
  <w:abstractNum w:abstractNumId="8">
    <w:nsid w:val="00000026"/>
    <w:multiLevelType w:val="singleLevel"/>
    <w:tmpl w:val="00000026"/>
    <w:name w:val="WW8Num39"/>
    <w:lvl w:ilvl="0">
      <w:start w:val="1"/>
      <w:numFmt w:val="bullet"/>
      <w:lvlText w:val="-"/>
      <w:lvlJc w:val="left"/>
      <w:pPr>
        <w:tabs>
          <w:tab w:val="num" w:pos="927"/>
        </w:tabs>
        <w:ind w:left="927" w:hanging="360"/>
      </w:pPr>
      <w:rPr>
        <w:rFonts w:ascii="Times New Roman" w:hAnsi="Times New Roman"/>
      </w:rPr>
    </w:lvl>
  </w:abstractNum>
  <w:abstractNum w:abstractNumId="9">
    <w:nsid w:val="00000029"/>
    <w:multiLevelType w:val="singleLevel"/>
    <w:tmpl w:val="00000029"/>
    <w:name w:val="WW8Num42"/>
    <w:lvl w:ilvl="0">
      <w:start w:val="1"/>
      <w:numFmt w:val="bullet"/>
      <w:lvlText w:val="-"/>
      <w:lvlJc w:val="left"/>
      <w:pPr>
        <w:tabs>
          <w:tab w:val="num" w:pos="0"/>
        </w:tabs>
        <w:ind w:left="720" w:hanging="360"/>
      </w:pPr>
      <w:rPr>
        <w:rFonts w:ascii="Times New Roman" w:hAnsi="Times New Roman"/>
      </w:rPr>
    </w:lvl>
  </w:abstractNum>
  <w:abstractNum w:abstractNumId="10">
    <w:nsid w:val="0000002B"/>
    <w:multiLevelType w:val="singleLevel"/>
    <w:tmpl w:val="0000002B"/>
    <w:name w:val="WW8Num44"/>
    <w:lvl w:ilvl="0">
      <w:start w:val="1"/>
      <w:numFmt w:val="bullet"/>
      <w:lvlText w:val="-"/>
      <w:lvlJc w:val="left"/>
      <w:pPr>
        <w:tabs>
          <w:tab w:val="num" w:pos="0"/>
        </w:tabs>
        <w:ind w:left="720" w:hanging="360"/>
      </w:pPr>
      <w:rPr>
        <w:rFonts w:ascii="Times New Roman" w:hAnsi="Times New Roman"/>
      </w:rPr>
    </w:lvl>
  </w:abstractNum>
  <w:abstractNum w:abstractNumId="11">
    <w:nsid w:val="0000002C"/>
    <w:multiLevelType w:val="singleLevel"/>
    <w:tmpl w:val="0000002C"/>
    <w:name w:val="WW8Num45"/>
    <w:lvl w:ilvl="0">
      <w:start w:val="1"/>
      <w:numFmt w:val="bullet"/>
      <w:lvlText w:val="-"/>
      <w:lvlJc w:val="left"/>
      <w:pPr>
        <w:tabs>
          <w:tab w:val="num" w:pos="0"/>
        </w:tabs>
        <w:ind w:left="720" w:hanging="360"/>
      </w:pPr>
      <w:rPr>
        <w:rFonts w:ascii="Times New Roman" w:hAnsi="Times New Roman"/>
        <w:sz w:val="28"/>
      </w:rPr>
    </w:lvl>
  </w:abstractNum>
  <w:abstractNum w:abstractNumId="12">
    <w:nsid w:val="00000031"/>
    <w:multiLevelType w:val="singleLevel"/>
    <w:tmpl w:val="00000031"/>
    <w:name w:val="WW8Num50"/>
    <w:lvl w:ilvl="0">
      <w:start w:val="1"/>
      <w:numFmt w:val="bullet"/>
      <w:lvlText w:val="-"/>
      <w:lvlJc w:val="left"/>
      <w:pPr>
        <w:tabs>
          <w:tab w:val="num" w:pos="0"/>
        </w:tabs>
        <w:ind w:left="720" w:hanging="360"/>
      </w:pPr>
      <w:rPr>
        <w:rFonts w:ascii="Times New Roman" w:hAnsi="Times New Roman"/>
      </w:rPr>
    </w:lvl>
  </w:abstractNum>
  <w:abstractNum w:abstractNumId="13">
    <w:nsid w:val="00000035"/>
    <w:multiLevelType w:val="singleLevel"/>
    <w:tmpl w:val="00000035"/>
    <w:name w:val="WW8Num54"/>
    <w:lvl w:ilvl="0">
      <w:start w:val="1"/>
      <w:numFmt w:val="bullet"/>
      <w:lvlText w:val="-"/>
      <w:lvlJc w:val="left"/>
      <w:pPr>
        <w:tabs>
          <w:tab w:val="num" w:pos="0"/>
        </w:tabs>
        <w:ind w:left="720" w:hanging="360"/>
      </w:pPr>
      <w:rPr>
        <w:rFonts w:ascii="Times New Roman" w:hAnsi="Times New Roman"/>
        <w:sz w:val="28"/>
      </w:rPr>
    </w:lvl>
  </w:abstractNum>
  <w:abstractNum w:abstractNumId="14">
    <w:nsid w:val="000458F6"/>
    <w:multiLevelType w:val="hybridMultilevel"/>
    <w:tmpl w:val="DBC2653E"/>
    <w:lvl w:ilvl="0" w:tplc="93F23B68">
      <w:numFmt w:val="bullet"/>
      <w:lvlText w:val="-"/>
      <w:lvlJc w:val="left"/>
      <w:pPr>
        <w:tabs>
          <w:tab w:val="num" w:pos="360"/>
        </w:tabs>
        <w:ind w:left="36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01E85D00"/>
    <w:multiLevelType w:val="hybridMultilevel"/>
    <w:tmpl w:val="19D21222"/>
    <w:lvl w:ilvl="0" w:tplc="4316243A">
      <w:start w:val="2"/>
      <w:numFmt w:val="bullet"/>
      <w:lvlText w:val="-"/>
      <w:lvlJc w:val="left"/>
      <w:pPr>
        <w:ind w:left="448" w:hanging="360"/>
      </w:pPr>
      <w:rPr>
        <w:rFonts w:ascii="Times New Roman" w:eastAsia="Times New Roman" w:hAnsi="Times New Roman" w:hint="default"/>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16">
    <w:nsid w:val="06470D33"/>
    <w:multiLevelType w:val="hybridMultilevel"/>
    <w:tmpl w:val="1B365FA8"/>
    <w:lvl w:ilvl="0" w:tplc="EA8C7B12">
      <w:start w:val="1"/>
      <w:numFmt w:val="bullet"/>
      <w:lvlText w:val="-"/>
      <w:lvlJc w:val="left"/>
      <w:pPr>
        <w:ind w:left="502"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071147D2"/>
    <w:multiLevelType w:val="multilevel"/>
    <w:tmpl w:val="FE605868"/>
    <w:styleLink w:val="WW8Num20"/>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nsid w:val="07F61EE7"/>
    <w:multiLevelType w:val="hybridMultilevel"/>
    <w:tmpl w:val="FA44C68C"/>
    <w:lvl w:ilvl="0" w:tplc="69765E16">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0C2926F6"/>
    <w:multiLevelType w:val="hybridMultilevel"/>
    <w:tmpl w:val="C6CABDC4"/>
    <w:lvl w:ilvl="0" w:tplc="F4701234">
      <w:start w:val="5"/>
      <w:numFmt w:val="decimal"/>
      <w:lvlText w:val="%1."/>
      <w:lvlJc w:val="left"/>
      <w:pPr>
        <w:ind w:left="2062" w:hanging="36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20">
    <w:nsid w:val="0D0C4508"/>
    <w:multiLevelType w:val="hybridMultilevel"/>
    <w:tmpl w:val="D32CF312"/>
    <w:lvl w:ilvl="0" w:tplc="EA8C7B12">
      <w:start w:val="1"/>
      <w:numFmt w:val="bullet"/>
      <w:lvlText w:val="-"/>
      <w:lvlJc w:val="left"/>
      <w:pPr>
        <w:ind w:left="1440" w:hanging="360"/>
      </w:pPr>
      <w:rPr>
        <w:rFonts w:ascii="Times New Roman" w:hAnsi="Times New Roman"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EA8C7B12">
      <w:start w:val="1"/>
      <w:numFmt w:val="bullet"/>
      <w:lvlText w:val="-"/>
      <w:lvlJc w:val="left"/>
      <w:pPr>
        <w:ind w:left="2880" w:hanging="360"/>
      </w:pPr>
      <w:rPr>
        <w:rFonts w:ascii="Times New Roman" w:hAnsi="Times New Roman"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0D8F54EC"/>
    <w:multiLevelType w:val="multilevel"/>
    <w:tmpl w:val="7584CA1A"/>
    <w:lvl w:ilvl="0">
      <w:start w:val="1"/>
      <w:numFmt w:val="bullet"/>
      <w:lvlText w:val="-"/>
      <w:lvlJc w:val="left"/>
      <w:rPr>
        <w:rFonts w:ascii="Verdana" w:hAnsi="Verdana" w:hint="default"/>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22">
    <w:nsid w:val="1085705F"/>
    <w:multiLevelType w:val="multilevel"/>
    <w:tmpl w:val="5A32B5DE"/>
    <w:styleLink w:val="WW8Num32"/>
    <w:lvl w:ilvl="0">
      <w:numFmt w:val="bullet"/>
      <w:lvlText w:val="-"/>
      <w:lvlJc w:val="left"/>
      <w:rPr>
        <w:rFonts w:ascii="Times New Roman" w:eastAsia="Times New Roman" w:hAnsi="Times New Roman"/>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nsid w:val="11872445"/>
    <w:multiLevelType w:val="hybridMultilevel"/>
    <w:tmpl w:val="63B46D3E"/>
    <w:lvl w:ilvl="0" w:tplc="A62EB488">
      <w:start w:val="20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11C44EEE"/>
    <w:multiLevelType w:val="multilevel"/>
    <w:tmpl w:val="74C05C70"/>
    <w:styleLink w:val="WW8Num6"/>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nsid w:val="152C774F"/>
    <w:multiLevelType w:val="hybridMultilevel"/>
    <w:tmpl w:val="9FFE6956"/>
    <w:lvl w:ilvl="0" w:tplc="1FC8BFDA">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1E51359F"/>
    <w:multiLevelType w:val="multilevel"/>
    <w:tmpl w:val="A9965364"/>
    <w:styleLink w:val="WW8Num1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nsid w:val="21A165CE"/>
    <w:multiLevelType w:val="multilevel"/>
    <w:tmpl w:val="93F80AB4"/>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nsid w:val="23AD4EA0"/>
    <w:multiLevelType w:val="hybridMultilevel"/>
    <w:tmpl w:val="F9002334"/>
    <w:lvl w:ilvl="0" w:tplc="C67407AA">
      <w:start w:val="1"/>
      <w:numFmt w:val="bullet"/>
      <w:lvlText w:val=""/>
      <w:lvlJc w:val="left"/>
      <w:pPr>
        <w:ind w:left="1080" w:hanging="360"/>
      </w:pPr>
      <w:rPr>
        <w:rFonts w:ascii="Symbol" w:hAnsi="Symbol" w:hint="default"/>
        <w:sz w:val="28"/>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9">
    <w:nsid w:val="2A0712CD"/>
    <w:multiLevelType w:val="hybridMultilevel"/>
    <w:tmpl w:val="0CDCD7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8998304E">
      <w:start w:val="1"/>
      <w:numFmt w:val="decimal"/>
      <w:lvlText w:val="%4."/>
      <w:lvlJc w:val="left"/>
      <w:pPr>
        <w:ind w:left="2062" w:hanging="360"/>
      </w:pPr>
      <w:rPr>
        <w:rFonts w:cs="Times New Roman"/>
        <w:b/>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AD437A8"/>
    <w:multiLevelType w:val="hybridMultilevel"/>
    <w:tmpl w:val="ABD46B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2CCF343C"/>
    <w:multiLevelType w:val="hybridMultilevel"/>
    <w:tmpl w:val="D13A4B48"/>
    <w:lvl w:ilvl="0" w:tplc="3FF032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43338FC"/>
    <w:multiLevelType w:val="multilevel"/>
    <w:tmpl w:val="C20CC926"/>
    <w:styleLink w:val="WW8Num5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nsid w:val="36CB3920"/>
    <w:multiLevelType w:val="hybridMultilevel"/>
    <w:tmpl w:val="4DC00D32"/>
    <w:lvl w:ilvl="0" w:tplc="C9404402">
      <w:start w:val="7"/>
      <w:numFmt w:val="decimal"/>
      <w:lvlText w:val="%1."/>
      <w:lvlJc w:val="left"/>
      <w:pPr>
        <w:ind w:left="2880" w:hanging="360"/>
      </w:pPr>
      <w:rPr>
        <w:rFonts w:cs="Times New Roman" w:hint="default"/>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34">
    <w:nsid w:val="389326B8"/>
    <w:multiLevelType w:val="multilevel"/>
    <w:tmpl w:val="3EACA25E"/>
    <w:lvl w:ilvl="0">
      <w:start w:val="1"/>
      <w:numFmt w:val="bullet"/>
      <w:lvlText w:val="-"/>
      <w:lvlJc w:val="left"/>
      <w:pPr>
        <w:ind w:left="857" w:hanging="360"/>
      </w:pPr>
      <w:rPr>
        <w:rFonts w:ascii="Times New Roman" w:hAnsi="Times New Roman"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3C9725B5"/>
    <w:multiLevelType w:val="multilevel"/>
    <w:tmpl w:val="8B5CAB0C"/>
    <w:lvl w:ilvl="0">
      <w:start w:val="1"/>
      <w:numFmt w:val="none"/>
      <w:pStyle w:val="Heading11"/>
      <w:suff w:val="nothing"/>
      <w:lvlText w:val=""/>
      <w:lvlJc w:val="left"/>
      <w:pPr>
        <w:tabs>
          <w:tab w:val="num" w:pos="432"/>
        </w:tabs>
        <w:ind w:left="432" w:hanging="432"/>
      </w:pPr>
      <w:rPr>
        <w:rFonts w:cs="Times New Roman"/>
      </w:rPr>
    </w:lvl>
    <w:lvl w:ilvl="1">
      <w:start w:val="1"/>
      <w:numFmt w:val="none"/>
      <w:pStyle w:val="Heading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6">
    <w:nsid w:val="43165544"/>
    <w:multiLevelType w:val="multilevel"/>
    <w:tmpl w:val="BF6C20CA"/>
    <w:lvl w:ilvl="0">
      <w:start w:val="8"/>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49E81EC2"/>
    <w:multiLevelType w:val="multilevel"/>
    <w:tmpl w:val="3BE057A8"/>
    <w:styleLink w:val="WW8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nsid w:val="4DBE29FE"/>
    <w:multiLevelType w:val="hybridMultilevel"/>
    <w:tmpl w:val="5AC494F2"/>
    <w:lvl w:ilvl="0" w:tplc="EA8C7B12">
      <w:start w:val="1"/>
      <w:numFmt w:val="bullet"/>
      <w:lvlText w:val="-"/>
      <w:lvlJc w:val="left"/>
      <w:pPr>
        <w:ind w:left="922" w:hanging="360"/>
      </w:pPr>
      <w:rPr>
        <w:rFonts w:ascii="Times New Roman" w:hAnsi="Times New Roman" w:hint="default"/>
      </w:rPr>
    </w:lvl>
    <w:lvl w:ilvl="1" w:tplc="04190003">
      <w:start w:val="1"/>
      <w:numFmt w:val="bullet"/>
      <w:lvlText w:val="o"/>
      <w:lvlJc w:val="left"/>
      <w:pPr>
        <w:ind w:left="1642" w:hanging="360"/>
      </w:pPr>
      <w:rPr>
        <w:rFonts w:ascii="Courier New" w:hAnsi="Courier New" w:hint="default"/>
      </w:rPr>
    </w:lvl>
    <w:lvl w:ilvl="2" w:tplc="04190005">
      <w:start w:val="1"/>
      <w:numFmt w:val="bullet"/>
      <w:lvlText w:val=""/>
      <w:lvlJc w:val="left"/>
      <w:pPr>
        <w:ind w:left="2362" w:hanging="360"/>
      </w:pPr>
      <w:rPr>
        <w:rFonts w:ascii="Wingdings" w:hAnsi="Wingdings" w:hint="default"/>
      </w:rPr>
    </w:lvl>
    <w:lvl w:ilvl="3" w:tplc="04190001">
      <w:start w:val="1"/>
      <w:numFmt w:val="bullet"/>
      <w:lvlText w:val=""/>
      <w:lvlJc w:val="left"/>
      <w:pPr>
        <w:ind w:left="3082" w:hanging="360"/>
      </w:pPr>
      <w:rPr>
        <w:rFonts w:ascii="Symbol" w:hAnsi="Symbol" w:hint="default"/>
      </w:rPr>
    </w:lvl>
    <w:lvl w:ilvl="4" w:tplc="04190003">
      <w:start w:val="1"/>
      <w:numFmt w:val="bullet"/>
      <w:lvlText w:val="o"/>
      <w:lvlJc w:val="left"/>
      <w:pPr>
        <w:ind w:left="3802" w:hanging="360"/>
      </w:pPr>
      <w:rPr>
        <w:rFonts w:ascii="Courier New" w:hAnsi="Courier New" w:hint="default"/>
      </w:rPr>
    </w:lvl>
    <w:lvl w:ilvl="5" w:tplc="04190005">
      <w:start w:val="1"/>
      <w:numFmt w:val="bullet"/>
      <w:lvlText w:val=""/>
      <w:lvlJc w:val="left"/>
      <w:pPr>
        <w:ind w:left="4522" w:hanging="360"/>
      </w:pPr>
      <w:rPr>
        <w:rFonts w:ascii="Wingdings" w:hAnsi="Wingdings" w:hint="default"/>
      </w:rPr>
    </w:lvl>
    <w:lvl w:ilvl="6" w:tplc="04190001">
      <w:start w:val="1"/>
      <w:numFmt w:val="bullet"/>
      <w:lvlText w:val=""/>
      <w:lvlJc w:val="left"/>
      <w:pPr>
        <w:ind w:left="5242" w:hanging="360"/>
      </w:pPr>
      <w:rPr>
        <w:rFonts w:ascii="Symbol" w:hAnsi="Symbol" w:hint="default"/>
      </w:rPr>
    </w:lvl>
    <w:lvl w:ilvl="7" w:tplc="04190003">
      <w:start w:val="1"/>
      <w:numFmt w:val="bullet"/>
      <w:lvlText w:val="o"/>
      <w:lvlJc w:val="left"/>
      <w:pPr>
        <w:ind w:left="5962" w:hanging="360"/>
      </w:pPr>
      <w:rPr>
        <w:rFonts w:ascii="Courier New" w:hAnsi="Courier New" w:hint="default"/>
      </w:rPr>
    </w:lvl>
    <w:lvl w:ilvl="8" w:tplc="04190005">
      <w:start w:val="1"/>
      <w:numFmt w:val="bullet"/>
      <w:lvlText w:val=""/>
      <w:lvlJc w:val="left"/>
      <w:pPr>
        <w:ind w:left="6682" w:hanging="360"/>
      </w:pPr>
      <w:rPr>
        <w:rFonts w:ascii="Wingdings" w:hAnsi="Wingdings" w:hint="default"/>
      </w:rPr>
    </w:lvl>
  </w:abstractNum>
  <w:abstractNum w:abstractNumId="39">
    <w:nsid w:val="4F1938DF"/>
    <w:multiLevelType w:val="multilevel"/>
    <w:tmpl w:val="EEE6B392"/>
    <w:styleLink w:val="WW8Num43"/>
    <w:lvl w:ilvl="0">
      <w:numFmt w:val="bullet"/>
      <w:lvlText w:val="-"/>
      <w:lvlJc w:val="left"/>
      <w:rPr>
        <w:rFonts w:ascii="Times New Roman" w:eastAsia="Times New Roman" w:hAnsi="Times New Roman"/>
        <w:color w:val="000000"/>
        <w:sz w:val="2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0">
    <w:nsid w:val="4F7C08D9"/>
    <w:multiLevelType w:val="multilevel"/>
    <w:tmpl w:val="FFFFFFFF"/>
    <w:lvl w:ilvl="0">
      <w:start w:val="1"/>
      <w:numFmt w:val="bullet"/>
      <w:lvlText w:val="-"/>
      <w:lvlJc w:val="left"/>
      <w:pPr>
        <w:ind w:left="720"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57F634F3"/>
    <w:multiLevelType w:val="multilevel"/>
    <w:tmpl w:val="1716FA36"/>
    <w:styleLink w:val="WW8Num53"/>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nsid w:val="5ED96B13"/>
    <w:multiLevelType w:val="multilevel"/>
    <w:tmpl w:val="2D28A9EE"/>
    <w:lvl w:ilvl="0">
      <w:start w:val="1"/>
      <w:numFmt w:val="bullet"/>
      <w:lvlText w:val="-"/>
      <w:lvlJc w:val="left"/>
      <w:pPr>
        <w:ind w:left="720" w:hanging="360"/>
      </w:pPr>
      <w:rPr>
        <w:rFonts w:ascii="Times New Roman" w:hAnsi="Times New Roman"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5F080566"/>
    <w:multiLevelType w:val="multilevel"/>
    <w:tmpl w:val="94502B3A"/>
    <w:styleLink w:val="WW8Num28"/>
    <w:lvl w:ilvl="0">
      <w:numFmt w:val="bullet"/>
      <w:lvlText w:val="­"/>
      <w:lvlJc w:val="left"/>
      <w:rPr>
        <w:rFonts w:ascii="Segoe UI" w:hAnsi="Segoe UI"/>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nsid w:val="5F081268"/>
    <w:multiLevelType w:val="multilevel"/>
    <w:tmpl w:val="A776EB5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5FCE34FF"/>
    <w:multiLevelType w:val="multilevel"/>
    <w:tmpl w:val="80885A4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630C16BB"/>
    <w:multiLevelType w:val="hybridMultilevel"/>
    <w:tmpl w:val="69C63E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42F1C81"/>
    <w:multiLevelType w:val="multilevel"/>
    <w:tmpl w:val="94865530"/>
    <w:styleLink w:val="WW8Num2"/>
    <w:lvl w:ilvl="0">
      <w:numFmt w:val="bullet"/>
      <w:lvlText w:val="-"/>
      <w:lvlJc w:val="left"/>
      <w:rPr>
        <w:rFonts w:ascii="Times New Roman" w:eastAsia="Times New Roman" w:hAnsi="Times New Roman"/>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48">
    <w:nsid w:val="673A6727"/>
    <w:multiLevelType w:val="hybridMultilevel"/>
    <w:tmpl w:val="1C646752"/>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49">
    <w:nsid w:val="68F13C17"/>
    <w:multiLevelType w:val="hybridMultilevel"/>
    <w:tmpl w:val="482C1A0C"/>
    <w:lvl w:ilvl="0" w:tplc="DE5647B4">
      <w:numFmt w:val="bullet"/>
      <w:lvlText w:val="-"/>
      <w:lvlJc w:val="left"/>
      <w:pPr>
        <w:ind w:left="393" w:hanging="360"/>
      </w:pPr>
      <w:rPr>
        <w:rFonts w:ascii="Times New Roman" w:eastAsia="Times New Roman" w:hAnsi="Times New Roman" w:hint="default"/>
      </w:rPr>
    </w:lvl>
    <w:lvl w:ilvl="1" w:tplc="04190003" w:tentative="1">
      <w:start w:val="1"/>
      <w:numFmt w:val="bullet"/>
      <w:lvlText w:val="o"/>
      <w:lvlJc w:val="left"/>
      <w:pPr>
        <w:ind w:left="1113" w:hanging="360"/>
      </w:pPr>
      <w:rPr>
        <w:rFonts w:ascii="Courier New" w:hAnsi="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50">
    <w:nsid w:val="6CC47854"/>
    <w:multiLevelType w:val="multilevel"/>
    <w:tmpl w:val="24FC2092"/>
    <w:styleLink w:val="WW8Num3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nsid w:val="71843163"/>
    <w:multiLevelType w:val="hybridMultilevel"/>
    <w:tmpl w:val="36B65C86"/>
    <w:lvl w:ilvl="0" w:tplc="564634A0">
      <w:start w:val="1"/>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52">
    <w:nsid w:val="79586A06"/>
    <w:multiLevelType w:val="multilevel"/>
    <w:tmpl w:val="015A17A8"/>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nsid w:val="79754CE8"/>
    <w:multiLevelType w:val="hybridMultilevel"/>
    <w:tmpl w:val="1F38F016"/>
    <w:lvl w:ilvl="0" w:tplc="ED26835E">
      <w:start w:val="8"/>
      <w:numFmt w:val="bullet"/>
      <w:lvlText w:val="-"/>
      <w:lvlJc w:val="left"/>
      <w:pPr>
        <w:ind w:left="448" w:hanging="360"/>
      </w:pPr>
      <w:rPr>
        <w:rFonts w:ascii="Times New Roman" w:eastAsia="Times New Roman" w:hAnsi="Times New Roman" w:hint="default"/>
        <w:b w:val="0"/>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54">
    <w:nsid w:val="7FBE618A"/>
    <w:multiLevelType w:val="hybridMultilevel"/>
    <w:tmpl w:val="B0BCAA6A"/>
    <w:lvl w:ilvl="0" w:tplc="888855F2">
      <w:start w:val="2"/>
      <w:numFmt w:val="bullet"/>
      <w:lvlText w:val="-"/>
      <w:lvlJc w:val="left"/>
      <w:pPr>
        <w:ind w:left="526" w:hanging="360"/>
      </w:pPr>
      <w:rPr>
        <w:rFonts w:ascii="Times New Roman" w:eastAsia="Times New Roman" w:hAnsi="Times New Roman" w:hint="default"/>
      </w:rPr>
    </w:lvl>
    <w:lvl w:ilvl="1" w:tplc="04190003">
      <w:start w:val="1"/>
      <w:numFmt w:val="bullet"/>
      <w:lvlText w:val="o"/>
      <w:lvlJc w:val="left"/>
      <w:pPr>
        <w:ind w:left="1246" w:hanging="360"/>
      </w:pPr>
      <w:rPr>
        <w:rFonts w:ascii="Courier New" w:hAnsi="Courier New" w:hint="default"/>
      </w:rPr>
    </w:lvl>
    <w:lvl w:ilvl="2" w:tplc="04190005">
      <w:start w:val="1"/>
      <w:numFmt w:val="bullet"/>
      <w:lvlText w:val=""/>
      <w:lvlJc w:val="left"/>
      <w:pPr>
        <w:ind w:left="1966" w:hanging="360"/>
      </w:pPr>
      <w:rPr>
        <w:rFonts w:ascii="Wingdings" w:hAnsi="Wingdings" w:hint="default"/>
      </w:rPr>
    </w:lvl>
    <w:lvl w:ilvl="3" w:tplc="04190001">
      <w:start w:val="1"/>
      <w:numFmt w:val="bullet"/>
      <w:lvlText w:val=""/>
      <w:lvlJc w:val="left"/>
      <w:pPr>
        <w:ind w:left="2686" w:hanging="360"/>
      </w:pPr>
      <w:rPr>
        <w:rFonts w:ascii="Symbol" w:hAnsi="Symbol" w:hint="default"/>
      </w:rPr>
    </w:lvl>
    <w:lvl w:ilvl="4" w:tplc="04190003">
      <w:start w:val="1"/>
      <w:numFmt w:val="bullet"/>
      <w:lvlText w:val="o"/>
      <w:lvlJc w:val="left"/>
      <w:pPr>
        <w:ind w:left="3406" w:hanging="360"/>
      </w:pPr>
      <w:rPr>
        <w:rFonts w:ascii="Courier New" w:hAnsi="Courier New" w:hint="default"/>
      </w:rPr>
    </w:lvl>
    <w:lvl w:ilvl="5" w:tplc="04190005">
      <w:start w:val="1"/>
      <w:numFmt w:val="bullet"/>
      <w:lvlText w:val=""/>
      <w:lvlJc w:val="left"/>
      <w:pPr>
        <w:ind w:left="4126" w:hanging="360"/>
      </w:pPr>
      <w:rPr>
        <w:rFonts w:ascii="Wingdings" w:hAnsi="Wingdings" w:hint="default"/>
      </w:rPr>
    </w:lvl>
    <w:lvl w:ilvl="6" w:tplc="04190001">
      <w:start w:val="1"/>
      <w:numFmt w:val="bullet"/>
      <w:lvlText w:val=""/>
      <w:lvlJc w:val="left"/>
      <w:pPr>
        <w:ind w:left="4846" w:hanging="360"/>
      </w:pPr>
      <w:rPr>
        <w:rFonts w:ascii="Symbol" w:hAnsi="Symbol" w:hint="default"/>
      </w:rPr>
    </w:lvl>
    <w:lvl w:ilvl="7" w:tplc="04190003">
      <w:start w:val="1"/>
      <w:numFmt w:val="bullet"/>
      <w:lvlText w:val="o"/>
      <w:lvlJc w:val="left"/>
      <w:pPr>
        <w:ind w:left="5566" w:hanging="360"/>
      </w:pPr>
      <w:rPr>
        <w:rFonts w:ascii="Courier New" w:hAnsi="Courier New" w:hint="default"/>
      </w:rPr>
    </w:lvl>
    <w:lvl w:ilvl="8" w:tplc="04190005">
      <w:start w:val="1"/>
      <w:numFmt w:val="bullet"/>
      <w:lvlText w:val=""/>
      <w:lvlJc w:val="left"/>
      <w:pPr>
        <w:ind w:left="6286" w:hanging="360"/>
      </w:pPr>
      <w:rPr>
        <w:rFonts w:ascii="Wingdings" w:hAnsi="Wingdings" w:hint="default"/>
      </w:rPr>
    </w:lvl>
  </w:abstractNum>
  <w:num w:numId="1">
    <w:abstractNumId w:val="35"/>
  </w:num>
  <w:num w:numId="2">
    <w:abstractNumId w:val="42"/>
  </w:num>
  <w:num w:numId="3">
    <w:abstractNumId w:val="34"/>
  </w:num>
  <w:num w:numId="4">
    <w:abstractNumId w:val="51"/>
  </w:num>
  <w:num w:numId="5">
    <w:abstractNumId w:val="25"/>
  </w:num>
  <w:num w:numId="6">
    <w:abstractNumId w:val="23"/>
  </w:num>
  <w:num w:numId="7">
    <w:abstractNumId w:val="47"/>
  </w:num>
  <w:num w:numId="8">
    <w:abstractNumId w:val="50"/>
  </w:num>
  <w:num w:numId="9">
    <w:abstractNumId w:val="47"/>
    <w:lvlOverride w:ilvl="0">
      <w:lvl w:ilvl="0">
        <w:numFmt w:val="bullet"/>
        <w:lvlText w:val="-"/>
        <w:lvlJc w:val="left"/>
        <w:rPr>
          <w:rFonts w:ascii="Times New Roman" w:eastAsia="Times New Roman" w:hAnsi="Times New Roman"/>
          <w:sz w:val="28"/>
        </w:rPr>
      </w:lvl>
    </w:lvlOverride>
  </w:num>
  <w:num w:numId="10">
    <w:abstractNumId w:val="21"/>
  </w:num>
  <w:num w:numId="11">
    <w:abstractNumId w:val="13"/>
  </w:num>
  <w:num w:numId="12">
    <w:abstractNumId w:val="54"/>
  </w:num>
  <w:num w:numId="13">
    <w:abstractNumId w:val="7"/>
  </w:num>
  <w:num w:numId="14">
    <w:abstractNumId w:val="17"/>
  </w:num>
  <w:num w:numId="15">
    <w:abstractNumId w:val="43"/>
  </w:num>
  <w:num w:numId="16">
    <w:abstractNumId w:val="37"/>
  </w:num>
  <w:num w:numId="17">
    <w:abstractNumId w:val="22"/>
  </w:num>
  <w:num w:numId="18">
    <w:abstractNumId w:val="32"/>
  </w:num>
  <w:num w:numId="19">
    <w:abstractNumId w:val="5"/>
  </w:num>
  <w:num w:numId="20">
    <w:abstractNumId w:val="24"/>
  </w:num>
  <w:num w:numId="21">
    <w:abstractNumId w:val="26"/>
  </w:num>
  <w:num w:numId="22">
    <w:abstractNumId w:val="39"/>
  </w:num>
  <w:num w:numId="23">
    <w:abstractNumId w:val="27"/>
  </w:num>
  <w:num w:numId="24">
    <w:abstractNumId w:val="41"/>
  </w:num>
  <w:num w:numId="25">
    <w:abstractNumId w:val="18"/>
  </w:num>
  <w:num w:numId="26">
    <w:abstractNumId w:val="53"/>
  </w:num>
  <w:num w:numId="27">
    <w:abstractNumId w:val="15"/>
  </w:num>
  <w:num w:numId="28">
    <w:abstractNumId w:val="14"/>
  </w:num>
  <w:num w:numId="29">
    <w:abstractNumId w:val="40"/>
  </w:num>
  <w:num w:numId="30">
    <w:abstractNumId w:val="28"/>
  </w:num>
  <w:num w:numId="31">
    <w:abstractNumId w:val="45"/>
  </w:num>
  <w:num w:numId="32">
    <w:abstractNumId w:val="52"/>
  </w:num>
  <w:num w:numId="33">
    <w:abstractNumId w:val="48"/>
  </w:num>
  <w:num w:numId="34">
    <w:abstractNumId w:val="20"/>
  </w:num>
  <w:num w:numId="35">
    <w:abstractNumId w:val="16"/>
  </w:num>
  <w:num w:numId="36">
    <w:abstractNumId w:val="38"/>
  </w:num>
  <w:num w:numId="37">
    <w:abstractNumId w:val="0"/>
  </w:num>
  <w:num w:numId="38">
    <w:abstractNumId w:val="9"/>
  </w:num>
  <w:num w:numId="39">
    <w:abstractNumId w:val="10"/>
  </w:num>
  <w:num w:numId="40">
    <w:abstractNumId w:val="1"/>
  </w:num>
  <w:num w:numId="41">
    <w:abstractNumId w:val="12"/>
  </w:num>
  <w:num w:numId="42">
    <w:abstractNumId w:val="4"/>
  </w:num>
  <w:num w:numId="43">
    <w:abstractNumId w:val="49"/>
  </w:num>
  <w:num w:numId="44">
    <w:abstractNumId w:val="36"/>
  </w:num>
  <w:num w:numId="45">
    <w:abstractNumId w:val="29"/>
  </w:num>
  <w:num w:numId="46">
    <w:abstractNumId w:val="33"/>
  </w:num>
  <w:num w:numId="47">
    <w:abstractNumId w:val="30"/>
  </w:num>
  <w:num w:numId="48">
    <w:abstractNumId w:val="46"/>
  </w:num>
  <w:num w:numId="49">
    <w:abstractNumId w:val="31"/>
  </w:num>
  <w:num w:numId="50">
    <w:abstractNumId w:val="19"/>
  </w:num>
  <w:num w:numId="51">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GrammaticalError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A3184A"/>
    <w:rsid w:val="00000A4F"/>
    <w:rsid w:val="000035B0"/>
    <w:rsid w:val="00006425"/>
    <w:rsid w:val="0000654C"/>
    <w:rsid w:val="00006E72"/>
    <w:rsid w:val="00030F90"/>
    <w:rsid w:val="00031F7E"/>
    <w:rsid w:val="00032DDE"/>
    <w:rsid w:val="0003340C"/>
    <w:rsid w:val="00034204"/>
    <w:rsid w:val="000457CE"/>
    <w:rsid w:val="00046444"/>
    <w:rsid w:val="00051A9D"/>
    <w:rsid w:val="00053746"/>
    <w:rsid w:val="00060614"/>
    <w:rsid w:val="000621CA"/>
    <w:rsid w:val="0006460E"/>
    <w:rsid w:val="00066B07"/>
    <w:rsid w:val="00071BB1"/>
    <w:rsid w:val="00073B6B"/>
    <w:rsid w:val="000824BB"/>
    <w:rsid w:val="00082EAE"/>
    <w:rsid w:val="00086F00"/>
    <w:rsid w:val="00096C34"/>
    <w:rsid w:val="000A071E"/>
    <w:rsid w:val="000A08ED"/>
    <w:rsid w:val="000B5555"/>
    <w:rsid w:val="000B65F4"/>
    <w:rsid w:val="000C6E9C"/>
    <w:rsid w:val="000E29A9"/>
    <w:rsid w:val="000F2CCF"/>
    <w:rsid w:val="000F3360"/>
    <w:rsid w:val="00110B55"/>
    <w:rsid w:val="001137D0"/>
    <w:rsid w:val="0011468A"/>
    <w:rsid w:val="001151EF"/>
    <w:rsid w:val="001319EF"/>
    <w:rsid w:val="00131DA0"/>
    <w:rsid w:val="00144E20"/>
    <w:rsid w:val="00151023"/>
    <w:rsid w:val="0015174D"/>
    <w:rsid w:val="00164A8B"/>
    <w:rsid w:val="00165D15"/>
    <w:rsid w:val="00166E07"/>
    <w:rsid w:val="00171915"/>
    <w:rsid w:val="00175557"/>
    <w:rsid w:val="00175B7D"/>
    <w:rsid w:val="00181D22"/>
    <w:rsid w:val="00183063"/>
    <w:rsid w:val="001835F8"/>
    <w:rsid w:val="001871C2"/>
    <w:rsid w:val="0018762D"/>
    <w:rsid w:val="00192965"/>
    <w:rsid w:val="0019503C"/>
    <w:rsid w:val="001A0E54"/>
    <w:rsid w:val="001A0F49"/>
    <w:rsid w:val="001A1F0F"/>
    <w:rsid w:val="001A1FD9"/>
    <w:rsid w:val="001A5E70"/>
    <w:rsid w:val="001B0531"/>
    <w:rsid w:val="001B073D"/>
    <w:rsid w:val="001B3D60"/>
    <w:rsid w:val="001B6392"/>
    <w:rsid w:val="001B7FF6"/>
    <w:rsid w:val="001C006B"/>
    <w:rsid w:val="001C2F03"/>
    <w:rsid w:val="001C32C8"/>
    <w:rsid w:val="001C580A"/>
    <w:rsid w:val="001D2FDF"/>
    <w:rsid w:val="001D30B8"/>
    <w:rsid w:val="001E5EC4"/>
    <w:rsid w:val="001E72A3"/>
    <w:rsid w:val="001F5C5D"/>
    <w:rsid w:val="00201D1E"/>
    <w:rsid w:val="00202E38"/>
    <w:rsid w:val="002058EC"/>
    <w:rsid w:val="00205FE9"/>
    <w:rsid w:val="00212B42"/>
    <w:rsid w:val="00221594"/>
    <w:rsid w:val="00222B76"/>
    <w:rsid w:val="002266F1"/>
    <w:rsid w:val="00226E82"/>
    <w:rsid w:val="00235FF5"/>
    <w:rsid w:val="002372E4"/>
    <w:rsid w:val="00246079"/>
    <w:rsid w:val="00246111"/>
    <w:rsid w:val="0025003A"/>
    <w:rsid w:val="002526EE"/>
    <w:rsid w:val="00257676"/>
    <w:rsid w:val="00260782"/>
    <w:rsid w:val="00262A52"/>
    <w:rsid w:val="00273C38"/>
    <w:rsid w:val="002743B8"/>
    <w:rsid w:val="002811E1"/>
    <w:rsid w:val="00281E13"/>
    <w:rsid w:val="00282625"/>
    <w:rsid w:val="00282DAA"/>
    <w:rsid w:val="0029000D"/>
    <w:rsid w:val="002A45AA"/>
    <w:rsid w:val="002A737D"/>
    <w:rsid w:val="002B5B54"/>
    <w:rsid w:val="002C00A6"/>
    <w:rsid w:val="002C4BBC"/>
    <w:rsid w:val="002C6EB9"/>
    <w:rsid w:val="002D1C9E"/>
    <w:rsid w:val="002D4098"/>
    <w:rsid w:val="002D4CCA"/>
    <w:rsid w:val="002D63F4"/>
    <w:rsid w:val="002D7DAB"/>
    <w:rsid w:val="002E3015"/>
    <w:rsid w:val="002E31D1"/>
    <w:rsid w:val="002E38DB"/>
    <w:rsid w:val="002F1236"/>
    <w:rsid w:val="002F1670"/>
    <w:rsid w:val="002F1AE6"/>
    <w:rsid w:val="002F1EA2"/>
    <w:rsid w:val="00312D8F"/>
    <w:rsid w:val="003149EE"/>
    <w:rsid w:val="0032168A"/>
    <w:rsid w:val="00323D40"/>
    <w:rsid w:val="00324944"/>
    <w:rsid w:val="00330D94"/>
    <w:rsid w:val="003346BA"/>
    <w:rsid w:val="00352303"/>
    <w:rsid w:val="0035346B"/>
    <w:rsid w:val="00354C31"/>
    <w:rsid w:val="00355E71"/>
    <w:rsid w:val="00363CD2"/>
    <w:rsid w:val="00367437"/>
    <w:rsid w:val="00373FF0"/>
    <w:rsid w:val="00374C64"/>
    <w:rsid w:val="00374CC9"/>
    <w:rsid w:val="00380244"/>
    <w:rsid w:val="00382D14"/>
    <w:rsid w:val="00383915"/>
    <w:rsid w:val="00384501"/>
    <w:rsid w:val="00392B9E"/>
    <w:rsid w:val="00394657"/>
    <w:rsid w:val="003949D7"/>
    <w:rsid w:val="0039589B"/>
    <w:rsid w:val="00396A87"/>
    <w:rsid w:val="00397727"/>
    <w:rsid w:val="003A05CA"/>
    <w:rsid w:val="003A30E3"/>
    <w:rsid w:val="003A60BF"/>
    <w:rsid w:val="003C12A9"/>
    <w:rsid w:val="003D22F1"/>
    <w:rsid w:val="003D502E"/>
    <w:rsid w:val="003E054C"/>
    <w:rsid w:val="003E06C1"/>
    <w:rsid w:val="003E0D65"/>
    <w:rsid w:val="003E1F1A"/>
    <w:rsid w:val="003E2B33"/>
    <w:rsid w:val="003E3B30"/>
    <w:rsid w:val="003E41B0"/>
    <w:rsid w:val="003E75C1"/>
    <w:rsid w:val="003F3B84"/>
    <w:rsid w:val="003F6168"/>
    <w:rsid w:val="003F7CC8"/>
    <w:rsid w:val="004060FD"/>
    <w:rsid w:val="0041684D"/>
    <w:rsid w:val="004303D7"/>
    <w:rsid w:val="0043138B"/>
    <w:rsid w:val="00433DA1"/>
    <w:rsid w:val="00434D4A"/>
    <w:rsid w:val="00436FDD"/>
    <w:rsid w:val="00437180"/>
    <w:rsid w:val="0045242C"/>
    <w:rsid w:val="00454E02"/>
    <w:rsid w:val="0045520E"/>
    <w:rsid w:val="0045546F"/>
    <w:rsid w:val="0045571F"/>
    <w:rsid w:val="00464414"/>
    <w:rsid w:val="0046592C"/>
    <w:rsid w:val="004679F0"/>
    <w:rsid w:val="00472DD7"/>
    <w:rsid w:val="00473C14"/>
    <w:rsid w:val="00477A5D"/>
    <w:rsid w:val="00480AB2"/>
    <w:rsid w:val="00480C45"/>
    <w:rsid w:val="00484356"/>
    <w:rsid w:val="00490EC3"/>
    <w:rsid w:val="00494C92"/>
    <w:rsid w:val="00495D41"/>
    <w:rsid w:val="004A03B0"/>
    <w:rsid w:val="004A154D"/>
    <w:rsid w:val="004A217D"/>
    <w:rsid w:val="004B0781"/>
    <w:rsid w:val="004B4742"/>
    <w:rsid w:val="004B4F2F"/>
    <w:rsid w:val="004B5552"/>
    <w:rsid w:val="004C4FFF"/>
    <w:rsid w:val="004D3CF0"/>
    <w:rsid w:val="004D54D8"/>
    <w:rsid w:val="004D7ADD"/>
    <w:rsid w:val="004E46C7"/>
    <w:rsid w:val="004F283A"/>
    <w:rsid w:val="004F3A60"/>
    <w:rsid w:val="004F3C02"/>
    <w:rsid w:val="004F5598"/>
    <w:rsid w:val="0050036B"/>
    <w:rsid w:val="00501276"/>
    <w:rsid w:val="0051669B"/>
    <w:rsid w:val="00526342"/>
    <w:rsid w:val="00533761"/>
    <w:rsid w:val="00544043"/>
    <w:rsid w:val="00553B2A"/>
    <w:rsid w:val="00557BC6"/>
    <w:rsid w:val="00560C0A"/>
    <w:rsid w:val="00561E1F"/>
    <w:rsid w:val="00562465"/>
    <w:rsid w:val="00566CCC"/>
    <w:rsid w:val="00567DFD"/>
    <w:rsid w:val="0057292C"/>
    <w:rsid w:val="005766DD"/>
    <w:rsid w:val="0057696C"/>
    <w:rsid w:val="00583300"/>
    <w:rsid w:val="005969E6"/>
    <w:rsid w:val="005A4BB3"/>
    <w:rsid w:val="005A67AA"/>
    <w:rsid w:val="005B413E"/>
    <w:rsid w:val="005B7015"/>
    <w:rsid w:val="005B71F1"/>
    <w:rsid w:val="005C095A"/>
    <w:rsid w:val="005C0F14"/>
    <w:rsid w:val="005C23FD"/>
    <w:rsid w:val="005D2CC2"/>
    <w:rsid w:val="005D3B75"/>
    <w:rsid w:val="005D43BC"/>
    <w:rsid w:val="005D44AA"/>
    <w:rsid w:val="005D6DB4"/>
    <w:rsid w:val="005F3677"/>
    <w:rsid w:val="0060679F"/>
    <w:rsid w:val="00626691"/>
    <w:rsid w:val="006271DE"/>
    <w:rsid w:val="006369BD"/>
    <w:rsid w:val="00637D4D"/>
    <w:rsid w:val="006512ED"/>
    <w:rsid w:val="0066384D"/>
    <w:rsid w:val="00671895"/>
    <w:rsid w:val="00671EFE"/>
    <w:rsid w:val="00672044"/>
    <w:rsid w:val="00673EB0"/>
    <w:rsid w:val="00682389"/>
    <w:rsid w:val="0068718E"/>
    <w:rsid w:val="00695711"/>
    <w:rsid w:val="0069700D"/>
    <w:rsid w:val="006A5382"/>
    <w:rsid w:val="006A6964"/>
    <w:rsid w:val="006B200C"/>
    <w:rsid w:val="006C37F8"/>
    <w:rsid w:val="006C5281"/>
    <w:rsid w:val="006C5411"/>
    <w:rsid w:val="006D65E6"/>
    <w:rsid w:val="006E1F35"/>
    <w:rsid w:val="006E4298"/>
    <w:rsid w:val="006E7210"/>
    <w:rsid w:val="006F11F8"/>
    <w:rsid w:val="006F4227"/>
    <w:rsid w:val="006F4C98"/>
    <w:rsid w:val="00702AAD"/>
    <w:rsid w:val="00704A49"/>
    <w:rsid w:val="00705BE2"/>
    <w:rsid w:val="00710A5D"/>
    <w:rsid w:val="00714466"/>
    <w:rsid w:val="00715BEC"/>
    <w:rsid w:val="00720951"/>
    <w:rsid w:val="00721667"/>
    <w:rsid w:val="00733737"/>
    <w:rsid w:val="00740D85"/>
    <w:rsid w:val="0074295E"/>
    <w:rsid w:val="00744474"/>
    <w:rsid w:val="007475EC"/>
    <w:rsid w:val="00747F7F"/>
    <w:rsid w:val="00750112"/>
    <w:rsid w:val="0075035A"/>
    <w:rsid w:val="007518AB"/>
    <w:rsid w:val="00760014"/>
    <w:rsid w:val="00761231"/>
    <w:rsid w:val="00761CF5"/>
    <w:rsid w:val="00762F9A"/>
    <w:rsid w:val="00765381"/>
    <w:rsid w:val="00766520"/>
    <w:rsid w:val="00767744"/>
    <w:rsid w:val="00775D9F"/>
    <w:rsid w:val="00780089"/>
    <w:rsid w:val="007855E6"/>
    <w:rsid w:val="00790B18"/>
    <w:rsid w:val="00792050"/>
    <w:rsid w:val="00796322"/>
    <w:rsid w:val="00796962"/>
    <w:rsid w:val="007B254E"/>
    <w:rsid w:val="007B2AE1"/>
    <w:rsid w:val="007C243E"/>
    <w:rsid w:val="007C78F4"/>
    <w:rsid w:val="007D1D03"/>
    <w:rsid w:val="007E0974"/>
    <w:rsid w:val="007E216C"/>
    <w:rsid w:val="007F5F2E"/>
    <w:rsid w:val="007F62C9"/>
    <w:rsid w:val="008002AB"/>
    <w:rsid w:val="00815E3E"/>
    <w:rsid w:val="00824044"/>
    <w:rsid w:val="00825490"/>
    <w:rsid w:val="00833E39"/>
    <w:rsid w:val="00835237"/>
    <w:rsid w:val="00836697"/>
    <w:rsid w:val="0084444E"/>
    <w:rsid w:val="00853E04"/>
    <w:rsid w:val="00854C09"/>
    <w:rsid w:val="00857636"/>
    <w:rsid w:val="0086040C"/>
    <w:rsid w:val="008638F6"/>
    <w:rsid w:val="00863C8A"/>
    <w:rsid w:val="00866B32"/>
    <w:rsid w:val="00867779"/>
    <w:rsid w:val="00867871"/>
    <w:rsid w:val="00872A35"/>
    <w:rsid w:val="008828A2"/>
    <w:rsid w:val="0088349D"/>
    <w:rsid w:val="008875A7"/>
    <w:rsid w:val="00887B8F"/>
    <w:rsid w:val="008A3903"/>
    <w:rsid w:val="008A74BC"/>
    <w:rsid w:val="008B10D5"/>
    <w:rsid w:val="008B2C51"/>
    <w:rsid w:val="008C778F"/>
    <w:rsid w:val="008C7D8D"/>
    <w:rsid w:val="008D0D80"/>
    <w:rsid w:val="008D2B3B"/>
    <w:rsid w:val="008E05AE"/>
    <w:rsid w:val="008F08D0"/>
    <w:rsid w:val="008F3D71"/>
    <w:rsid w:val="008F3FAA"/>
    <w:rsid w:val="009045DE"/>
    <w:rsid w:val="00904BFC"/>
    <w:rsid w:val="00906BDA"/>
    <w:rsid w:val="00911D7D"/>
    <w:rsid w:val="00916842"/>
    <w:rsid w:val="009242BB"/>
    <w:rsid w:val="009255C8"/>
    <w:rsid w:val="00933C75"/>
    <w:rsid w:val="00937337"/>
    <w:rsid w:val="00945D64"/>
    <w:rsid w:val="009505E7"/>
    <w:rsid w:val="009512CE"/>
    <w:rsid w:val="009650C6"/>
    <w:rsid w:val="00967B87"/>
    <w:rsid w:val="009711BE"/>
    <w:rsid w:val="00971622"/>
    <w:rsid w:val="0097370D"/>
    <w:rsid w:val="00976DD2"/>
    <w:rsid w:val="00977FE3"/>
    <w:rsid w:val="00986D96"/>
    <w:rsid w:val="009926BC"/>
    <w:rsid w:val="00992D99"/>
    <w:rsid w:val="0099501C"/>
    <w:rsid w:val="00995B1A"/>
    <w:rsid w:val="00997519"/>
    <w:rsid w:val="009A0EEF"/>
    <w:rsid w:val="009A4CBC"/>
    <w:rsid w:val="009D05BE"/>
    <w:rsid w:val="009D414C"/>
    <w:rsid w:val="009D422A"/>
    <w:rsid w:val="009E064D"/>
    <w:rsid w:val="009F1836"/>
    <w:rsid w:val="009F419B"/>
    <w:rsid w:val="009F4C93"/>
    <w:rsid w:val="00A01770"/>
    <w:rsid w:val="00A10344"/>
    <w:rsid w:val="00A108F0"/>
    <w:rsid w:val="00A17B40"/>
    <w:rsid w:val="00A222ED"/>
    <w:rsid w:val="00A27C03"/>
    <w:rsid w:val="00A27F77"/>
    <w:rsid w:val="00A308A6"/>
    <w:rsid w:val="00A3184A"/>
    <w:rsid w:val="00A3261F"/>
    <w:rsid w:val="00A355B1"/>
    <w:rsid w:val="00A46FFD"/>
    <w:rsid w:val="00A543B2"/>
    <w:rsid w:val="00A55364"/>
    <w:rsid w:val="00A5751F"/>
    <w:rsid w:val="00A628F8"/>
    <w:rsid w:val="00A64C33"/>
    <w:rsid w:val="00A662C9"/>
    <w:rsid w:val="00A76349"/>
    <w:rsid w:val="00A82349"/>
    <w:rsid w:val="00A85E78"/>
    <w:rsid w:val="00A86EB0"/>
    <w:rsid w:val="00A93601"/>
    <w:rsid w:val="00A942CD"/>
    <w:rsid w:val="00A964C5"/>
    <w:rsid w:val="00AA03DB"/>
    <w:rsid w:val="00AA1776"/>
    <w:rsid w:val="00AA2CF9"/>
    <w:rsid w:val="00AA70B3"/>
    <w:rsid w:val="00AB6B19"/>
    <w:rsid w:val="00AC23ED"/>
    <w:rsid w:val="00AC6F09"/>
    <w:rsid w:val="00AD0FF6"/>
    <w:rsid w:val="00AD1A27"/>
    <w:rsid w:val="00AD595C"/>
    <w:rsid w:val="00AD761A"/>
    <w:rsid w:val="00AE1250"/>
    <w:rsid w:val="00AF0A5D"/>
    <w:rsid w:val="00AF1286"/>
    <w:rsid w:val="00AF65FC"/>
    <w:rsid w:val="00B05BC4"/>
    <w:rsid w:val="00B10F4B"/>
    <w:rsid w:val="00B13B69"/>
    <w:rsid w:val="00B1552C"/>
    <w:rsid w:val="00B17315"/>
    <w:rsid w:val="00B20FDE"/>
    <w:rsid w:val="00B21092"/>
    <w:rsid w:val="00B24173"/>
    <w:rsid w:val="00B34A9B"/>
    <w:rsid w:val="00B41F7C"/>
    <w:rsid w:val="00B423D4"/>
    <w:rsid w:val="00B50FE4"/>
    <w:rsid w:val="00B53DAC"/>
    <w:rsid w:val="00B61FE8"/>
    <w:rsid w:val="00B70D72"/>
    <w:rsid w:val="00B72692"/>
    <w:rsid w:val="00B72844"/>
    <w:rsid w:val="00B81588"/>
    <w:rsid w:val="00B8158C"/>
    <w:rsid w:val="00B8324C"/>
    <w:rsid w:val="00B83FE4"/>
    <w:rsid w:val="00B860A6"/>
    <w:rsid w:val="00B87DF8"/>
    <w:rsid w:val="00B91548"/>
    <w:rsid w:val="00B91696"/>
    <w:rsid w:val="00B93392"/>
    <w:rsid w:val="00BA07AB"/>
    <w:rsid w:val="00BA53D4"/>
    <w:rsid w:val="00BB1504"/>
    <w:rsid w:val="00BB1A50"/>
    <w:rsid w:val="00BB42AF"/>
    <w:rsid w:val="00BB4F50"/>
    <w:rsid w:val="00BB6920"/>
    <w:rsid w:val="00BC23C6"/>
    <w:rsid w:val="00BD08DD"/>
    <w:rsid w:val="00BD4F4A"/>
    <w:rsid w:val="00BD53FA"/>
    <w:rsid w:val="00BE0C6C"/>
    <w:rsid w:val="00BE7427"/>
    <w:rsid w:val="00BF2D52"/>
    <w:rsid w:val="00BF4FE0"/>
    <w:rsid w:val="00C040DC"/>
    <w:rsid w:val="00C04681"/>
    <w:rsid w:val="00C12715"/>
    <w:rsid w:val="00C139AB"/>
    <w:rsid w:val="00C22D42"/>
    <w:rsid w:val="00C278F4"/>
    <w:rsid w:val="00C30C4D"/>
    <w:rsid w:val="00C310D3"/>
    <w:rsid w:val="00C4230B"/>
    <w:rsid w:val="00C44F01"/>
    <w:rsid w:val="00C4699B"/>
    <w:rsid w:val="00C51C34"/>
    <w:rsid w:val="00C52A42"/>
    <w:rsid w:val="00C602FA"/>
    <w:rsid w:val="00C6268C"/>
    <w:rsid w:val="00C63A59"/>
    <w:rsid w:val="00C64341"/>
    <w:rsid w:val="00C656A9"/>
    <w:rsid w:val="00C72548"/>
    <w:rsid w:val="00C72992"/>
    <w:rsid w:val="00C73E53"/>
    <w:rsid w:val="00C77C64"/>
    <w:rsid w:val="00C80CE2"/>
    <w:rsid w:val="00C825BC"/>
    <w:rsid w:val="00C866AC"/>
    <w:rsid w:val="00C9098D"/>
    <w:rsid w:val="00C96994"/>
    <w:rsid w:val="00CA1394"/>
    <w:rsid w:val="00CA5A4D"/>
    <w:rsid w:val="00CB178A"/>
    <w:rsid w:val="00CB4F22"/>
    <w:rsid w:val="00CB5F7E"/>
    <w:rsid w:val="00CB70C9"/>
    <w:rsid w:val="00CC1C27"/>
    <w:rsid w:val="00CC4BF5"/>
    <w:rsid w:val="00CC547B"/>
    <w:rsid w:val="00CD6BE6"/>
    <w:rsid w:val="00CE0A5B"/>
    <w:rsid w:val="00CE6837"/>
    <w:rsid w:val="00CE6E93"/>
    <w:rsid w:val="00CF1745"/>
    <w:rsid w:val="00CF2E0B"/>
    <w:rsid w:val="00CF43E1"/>
    <w:rsid w:val="00D017B9"/>
    <w:rsid w:val="00D0181B"/>
    <w:rsid w:val="00D041DB"/>
    <w:rsid w:val="00D0441B"/>
    <w:rsid w:val="00D06334"/>
    <w:rsid w:val="00D14D23"/>
    <w:rsid w:val="00D21DD7"/>
    <w:rsid w:val="00D233B5"/>
    <w:rsid w:val="00D33107"/>
    <w:rsid w:val="00D335E4"/>
    <w:rsid w:val="00D33DF0"/>
    <w:rsid w:val="00D35CEA"/>
    <w:rsid w:val="00D37004"/>
    <w:rsid w:val="00D37493"/>
    <w:rsid w:val="00D45B1F"/>
    <w:rsid w:val="00D50143"/>
    <w:rsid w:val="00D529B0"/>
    <w:rsid w:val="00D6512B"/>
    <w:rsid w:val="00D708C5"/>
    <w:rsid w:val="00D76E99"/>
    <w:rsid w:val="00D77DCC"/>
    <w:rsid w:val="00D85F85"/>
    <w:rsid w:val="00D97847"/>
    <w:rsid w:val="00DA79A0"/>
    <w:rsid w:val="00DA7BF0"/>
    <w:rsid w:val="00DB33BA"/>
    <w:rsid w:val="00DB559D"/>
    <w:rsid w:val="00DB5F82"/>
    <w:rsid w:val="00DB7999"/>
    <w:rsid w:val="00DC0921"/>
    <w:rsid w:val="00DC3738"/>
    <w:rsid w:val="00DC39AD"/>
    <w:rsid w:val="00DC5ECF"/>
    <w:rsid w:val="00DC776C"/>
    <w:rsid w:val="00DC7E68"/>
    <w:rsid w:val="00DD6C7D"/>
    <w:rsid w:val="00DE2A5C"/>
    <w:rsid w:val="00DE36BE"/>
    <w:rsid w:val="00DE64ED"/>
    <w:rsid w:val="00DE7E82"/>
    <w:rsid w:val="00DF277B"/>
    <w:rsid w:val="00DF3259"/>
    <w:rsid w:val="00DF3BDF"/>
    <w:rsid w:val="00E01A2A"/>
    <w:rsid w:val="00E01B0F"/>
    <w:rsid w:val="00E04EA3"/>
    <w:rsid w:val="00E138D5"/>
    <w:rsid w:val="00E17BA7"/>
    <w:rsid w:val="00E35052"/>
    <w:rsid w:val="00E35512"/>
    <w:rsid w:val="00E36B38"/>
    <w:rsid w:val="00E36BD0"/>
    <w:rsid w:val="00E37829"/>
    <w:rsid w:val="00E42160"/>
    <w:rsid w:val="00E42872"/>
    <w:rsid w:val="00E50FD7"/>
    <w:rsid w:val="00E518AC"/>
    <w:rsid w:val="00E51E64"/>
    <w:rsid w:val="00E52593"/>
    <w:rsid w:val="00E52B70"/>
    <w:rsid w:val="00E53470"/>
    <w:rsid w:val="00E54EC5"/>
    <w:rsid w:val="00E7028A"/>
    <w:rsid w:val="00E7482B"/>
    <w:rsid w:val="00E83D40"/>
    <w:rsid w:val="00E87017"/>
    <w:rsid w:val="00E91359"/>
    <w:rsid w:val="00E93A79"/>
    <w:rsid w:val="00E9638C"/>
    <w:rsid w:val="00EA6ED0"/>
    <w:rsid w:val="00EB41B0"/>
    <w:rsid w:val="00EB7C48"/>
    <w:rsid w:val="00EB7FAF"/>
    <w:rsid w:val="00EC2166"/>
    <w:rsid w:val="00EC409A"/>
    <w:rsid w:val="00ED1F45"/>
    <w:rsid w:val="00EE03C8"/>
    <w:rsid w:val="00EE2800"/>
    <w:rsid w:val="00EE2965"/>
    <w:rsid w:val="00EE363D"/>
    <w:rsid w:val="00EF032C"/>
    <w:rsid w:val="00EF40B3"/>
    <w:rsid w:val="00EF6326"/>
    <w:rsid w:val="00F00B0E"/>
    <w:rsid w:val="00F0588A"/>
    <w:rsid w:val="00F10164"/>
    <w:rsid w:val="00F16D9E"/>
    <w:rsid w:val="00F208C3"/>
    <w:rsid w:val="00F232DF"/>
    <w:rsid w:val="00F23E0D"/>
    <w:rsid w:val="00F30C42"/>
    <w:rsid w:val="00F36EB1"/>
    <w:rsid w:val="00F374F4"/>
    <w:rsid w:val="00F402CC"/>
    <w:rsid w:val="00F45058"/>
    <w:rsid w:val="00F464A7"/>
    <w:rsid w:val="00F5231B"/>
    <w:rsid w:val="00F70105"/>
    <w:rsid w:val="00F70FFD"/>
    <w:rsid w:val="00F76168"/>
    <w:rsid w:val="00F77541"/>
    <w:rsid w:val="00F82E39"/>
    <w:rsid w:val="00F84231"/>
    <w:rsid w:val="00F8547D"/>
    <w:rsid w:val="00FA085A"/>
    <w:rsid w:val="00FA0943"/>
    <w:rsid w:val="00FA144F"/>
    <w:rsid w:val="00FA301C"/>
    <w:rsid w:val="00FA4B31"/>
    <w:rsid w:val="00FB0D5E"/>
    <w:rsid w:val="00FB7443"/>
    <w:rsid w:val="00FC30F9"/>
    <w:rsid w:val="00FE1183"/>
    <w:rsid w:val="00FE1B0E"/>
    <w:rsid w:val="00FE257A"/>
    <w:rsid w:val="00FE2A04"/>
    <w:rsid w:val="00FE4339"/>
    <w:rsid w:val="00FF209D"/>
    <w:rsid w:val="00FF30DA"/>
    <w:rsid w:val="00FF5D0D"/>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1D99AAB6"/>
  <w15:docId w15:val="{68F7FE05-BEF3-4927-9D06-92042DEEC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84A"/>
    <w:pPr>
      <w:spacing w:after="160" w:line="256" w:lineRule="auto"/>
    </w:pPr>
    <w:rPr>
      <w:rFonts w:cs="Calibri"/>
      <w:lang w:eastAsia="zh-CN"/>
    </w:rPr>
  </w:style>
  <w:style w:type="paragraph" w:styleId="1">
    <w:name w:val="heading 1"/>
    <w:aliases w:val="Название1"/>
    <w:basedOn w:val="a"/>
    <w:next w:val="a"/>
    <w:link w:val="10"/>
    <w:uiPriority w:val="99"/>
    <w:qFormat/>
    <w:rsid w:val="00030F90"/>
    <w:pPr>
      <w:widowControl w:val="0"/>
      <w:spacing w:after="0" w:line="240" w:lineRule="auto"/>
      <w:ind w:firstLine="567"/>
      <w:jc w:val="both"/>
      <w:outlineLvl w:val="0"/>
    </w:pPr>
    <w:rPr>
      <w:sz w:val="28"/>
      <w:szCs w:val="28"/>
      <w:bdr w:val="none" w:sz="0" w:space="0" w:color="auto" w:frame="1"/>
      <w:lang w:val="uk-UA" w:eastAsia="ru-RU"/>
    </w:rPr>
  </w:style>
  <w:style w:type="paragraph" w:styleId="2">
    <w:name w:val="heading 2"/>
    <w:aliases w:val="Подзаголовок.,2_Заголовок"/>
    <w:basedOn w:val="a"/>
    <w:next w:val="a"/>
    <w:link w:val="20"/>
    <w:uiPriority w:val="99"/>
    <w:qFormat/>
    <w:rsid w:val="00030F90"/>
    <w:pPr>
      <w:widowControl w:val="0"/>
      <w:spacing w:before="60" w:after="60" w:line="240" w:lineRule="auto"/>
      <w:jc w:val="center"/>
      <w:outlineLvl w:val="1"/>
    </w:pPr>
    <w:rPr>
      <w:b/>
      <w:bCs/>
      <w:sz w:val="28"/>
      <w:szCs w:val="28"/>
      <w:bdr w:val="none" w:sz="0" w:space="0" w:color="auto" w:frame="1"/>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азвание1 Знак"/>
    <w:basedOn w:val="a0"/>
    <w:link w:val="1"/>
    <w:uiPriority w:val="99"/>
    <w:locked/>
    <w:rsid w:val="00030F90"/>
    <w:rPr>
      <w:rFonts w:ascii="Calibri" w:hAnsi="Calibri" w:cs="Calibri"/>
      <w:sz w:val="28"/>
      <w:szCs w:val="28"/>
      <w:bdr w:val="none" w:sz="0" w:space="0" w:color="auto" w:frame="1"/>
      <w:lang w:val="uk-UA" w:eastAsia="ru-RU"/>
    </w:rPr>
  </w:style>
  <w:style w:type="character" w:customStyle="1" w:styleId="20">
    <w:name w:val="Заголовок 2 Знак"/>
    <w:aliases w:val="Подзаголовок. Знак,2_Заголовок Знак"/>
    <w:basedOn w:val="a0"/>
    <w:link w:val="2"/>
    <w:uiPriority w:val="99"/>
    <w:locked/>
    <w:rsid w:val="00030F90"/>
    <w:rPr>
      <w:rFonts w:ascii="Calibri" w:hAnsi="Calibri" w:cs="Calibri"/>
      <w:b/>
      <w:bCs/>
      <w:sz w:val="28"/>
      <w:szCs w:val="28"/>
      <w:bdr w:val="none" w:sz="0" w:space="0" w:color="auto" w:frame="1"/>
      <w:lang w:val="uk-UA" w:eastAsia="ru-RU"/>
    </w:rPr>
  </w:style>
  <w:style w:type="paragraph" w:styleId="a3">
    <w:name w:val="List Paragraph"/>
    <w:basedOn w:val="a"/>
    <w:uiPriority w:val="99"/>
    <w:qFormat/>
    <w:rsid w:val="007855E6"/>
    <w:pPr>
      <w:ind w:left="720"/>
    </w:pPr>
  </w:style>
  <w:style w:type="paragraph" w:customStyle="1" w:styleId="Heading11">
    <w:name w:val="Heading 11"/>
    <w:basedOn w:val="a"/>
    <w:next w:val="a"/>
    <w:uiPriority w:val="99"/>
    <w:rsid w:val="00A3184A"/>
    <w:pPr>
      <w:widowControl w:val="0"/>
      <w:numPr>
        <w:numId w:val="1"/>
      </w:numPr>
      <w:spacing w:after="0" w:line="240" w:lineRule="auto"/>
      <w:ind w:firstLine="567"/>
      <w:jc w:val="both"/>
      <w:outlineLvl w:val="0"/>
    </w:pPr>
    <w:rPr>
      <w:sz w:val="28"/>
      <w:szCs w:val="28"/>
      <w:lang w:val="uk-UA"/>
    </w:rPr>
  </w:style>
  <w:style w:type="paragraph" w:customStyle="1" w:styleId="Heading21">
    <w:name w:val="Heading 21"/>
    <w:basedOn w:val="a"/>
    <w:next w:val="a"/>
    <w:uiPriority w:val="99"/>
    <w:rsid w:val="00A3184A"/>
    <w:pPr>
      <w:widowControl w:val="0"/>
      <w:numPr>
        <w:ilvl w:val="1"/>
        <w:numId w:val="1"/>
      </w:numPr>
      <w:spacing w:before="60" w:after="60" w:line="240" w:lineRule="auto"/>
      <w:jc w:val="center"/>
      <w:outlineLvl w:val="1"/>
    </w:pPr>
    <w:rPr>
      <w:b/>
      <w:bCs/>
      <w:sz w:val="28"/>
      <w:szCs w:val="28"/>
      <w:lang w:val="uk-UA"/>
    </w:rPr>
  </w:style>
  <w:style w:type="paragraph" w:customStyle="1" w:styleId="ListParagraph1">
    <w:name w:val="List Paragraph1"/>
    <w:basedOn w:val="a"/>
    <w:uiPriority w:val="99"/>
    <w:rsid w:val="00A3184A"/>
    <w:pPr>
      <w:ind w:left="720"/>
    </w:pPr>
  </w:style>
  <w:style w:type="table" w:styleId="a4">
    <w:name w:val="Table Grid"/>
    <w:basedOn w:val="a1"/>
    <w:uiPriority w:val="99"/>
    <w:rsid w:val="00367437"/>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367437"/>
    <w:pPr>
      <w:spacing w:after="120" w:line="276" w:lineRule="auto"/>
    </w:pPr>
    <w:rPr>
      <w:lang w:eastAsia="en-US"/>
    </w:rPr>
  </w:style>
  <w:style w:type="character" w:customStyle="1" w:styleId="a6">
    <w:name w:val="Основной текст Знак"/>
    <w:basedOn w:val="a0"/>
    <w:link w:val="a5"/>
    <w:uiPriority w:val="99"/>
    <w:locked/>
    <w:rsid w:val="00367437"/>
    <w:rPr>
      <w:rFonts w:cs="Times New Roman"/>
    </w:rPr>
  </w:style>
  <w:style w:type="paragraph" w:customStyle="1" w:styleId="TableContents">
    <w:name w:val="Table Contents"/>
    <w:basedOn w:val="a"/>
    <w:uiPriority w:val="99"/>
    <w:rsid w:val="00367437"/>
    <w:pPr>
      <w:widowControl w:val="0"/>
      <w:suppressLineNumbers/>
      <w:suppressAutoHyphens/>
      <w:spacing w:after="0" w:line="240" w:lineRule="auto"/>
      <w:textAlignment w:val="baseline"/>
    </w:pPr>
    <w:rPr>
      <w:rFonts w:cs="Times New Roman"/>
      <w:sz w:val="24"/>
      <w:szCs w:val="24"/>
      <w:lang w:val="en-US"/>
    </w:rPr>
  </w:style>
  <w:style w:type="paragraph" w:customStyle="1" w:styleId="Standard">
    <w:name w:val="Standard"/>
    <w:uiPriority w:val="99"/>
    <w:rsid w:val="00B70D72"/>
    <w:pPr>
      <w:suppressAutoHyphens/>
      <w:autoSpaceDN w:val="0"/>
      <w:spacing w:after="160" w:line="256" w:lineRule="auto"/>
      <w:textAlignment w:val="baseline"/>
    </w:pPr>
    <w:rPr>
      <w:rFonts w:cs="Calibri"/>
      <w:kern w:val="3"/>
      <w:lang w:eastAsia="zh-CN"/>
    </w:rPr>
  </w:style>
  <w:style w:type="paragraph" w:styleId="a7">
    <w:name w:val="Normal (Web)"/>
    <w:basedOn w:val="a"/>
    <w:uiPriority w:val="99"/>
    <w:rsid w:val="00B70D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1"/>
    <w:uiPriority w:val="99"/>
    <w:rsid w:val="00B70D72"/>
    <w:pPr>
      <w:widowControl w:val="0"/>
    </w:pPr>
    <w:rPr>
      <w:rFonts w:ascii="Arial" w:hAnsi="Arial" w:cs="Arial"/>
      <w:color w:val="000000"/>
      <w:sz w:val="20"/>
      <w:szCs w:val="20"/>
    </w:rPr>
  </w:style>
  <w:style w:type="character" w:styleId="a8">
    <w:name w:val="Emphasis"/>
    <w:basedOn w:val="a0"/>
    <w:uiPriority w:val="99"/>
    <w:qFormat/>
    <w:rsid w:val="002D4CCA"/>
    <w:rPr>
      <w:rFonts w:cs="Times New Roman"/>
      <w:i/>
      <w:iCs/>
    </w:rPr>
  </w:style>
  <w:style w:type="character" w:styleId="a9">
    <w:name w:val="Strong"/>
    <w:basedOn w:val="a0"/>
    <w:uiPriority w:val="99"/>
    <w:qFormat/>
    <w:rsid w:val="002D4CCA"/>
    <w:rPr>
      <w:rFonts w:cs="Times New Roman"/>
      <w:b/>
      <w:bCs/>
    </w:rPr>
  </w:style>
  <w:style w:type="paragraph" w:customStyle="1" w:styleId="12">
    <w:name w:val="Абзац списка1"/>
    <w:basedOn w:val="a"/>
    <w:uiPriority w:val="99"/>
    <w:rsid w:val="00086F00"/>
    <w:pPr>
      <w:suppressAutoHyphens/>
      <w:spacing w:after="200" w:line="276" w:lineRule="auto"/>
      <w:ind w:left="720"/>
    </w:pPr>
    <w:rPr>
      <w:rFonts w:eastAsia="Times New Roman"/>
      <w:lang w:eastAsia="ar-SA"/>
    </w:rPr>
  </w:style>
  <w:style w:type="paragraph" w:customStyle="1" w:styleId="21">
    <w:name w:val="Абзац списка2"/>
    <w:basedOn w:val="Standard"/>
    <w:uiPriority w:val="99"/>
    <w:rsid w:val="00DC39AD"/>
    <w:pPr>
      <w:spacing w:after="200" w:line="276" w:lineRule="auto"/>
      <w:ind w:left="720"/>
    </w:pPr>
    <w:rPr>
      <w:rFonts w:eastAsia="Times New Roman"/>
      <w:lang w:val="uk-UA"/>
    </w:rPr>
  </w:style>
  <w:style w:type="paragraph" w:customStyle="1" w:styleId="aa">
    <w:name w:val="Освіта подпункт Ш"/>
    <w:basedOn w:val="a"/>
    <w:next w:val="a5"/>
    <w:uiPriority w:val="99"/>
    <w:rsid w:val="00720951"/>
    <w:pPr>
      <w:spacing w:before="120" w:after="0" w:line="240" w:lineRule="auto"/>
      <w:ind w:left="1134" w:right="1134"/>
    </w:pPr>
    <w:rPr>
      <w:rFonts w:ascii="Times New Roman" w:eastAsia="Times New Roman" w:hAnsi="Times New Roman" w:cs="Times New Roman"/>
      <w:b/>
      <w:bCs/>
      <w:i/>
      <w:iCs/>
      <w:sz w:val="28"/>
      <w:szCs w:val="28"/>
      <w:lang w:val="uk-UA" w:eastAsia="ru-RU"/>
    </w:rPr>
  </w:style>
  <w:style w:type="paragraph" w:customStyle="1" w:styleId="ab">
    <w:name w:val="Освіта ПРОЕКТ"/>
    <w:basedOn w:val="a"/>
    <w:next w:val="a5"/>
    <w:uiPriority w:val="99"/>
    <w:rsid w:val="00720951"/>
    <w:pPr>
      <w:spacing w:before="360" w:after="240" w:line="240" w:lineRule="auto"/>
      <w:jc w:val="center"/>
      <w:outlineLvl w:val="2"/>
    </w:pPr>
    <w:rPr>
      <w:rFonts w:ascii="Garamond" w:eastAsia="Times New Roman" w:hAnsi="Garamond" w:cs="Garamond"/>
      <w:b/>
      <w:bCs/>
      <w:sz w:val="32"/>
      <w:szCs w:val="32"/>
      <w:lang w:val="uk-UA" w:eastAsia="ru-RU"/>
    </w:rPr>
  </w:style>
  <w:style w:type="paragraph" w:customStyle="1" w:styleId="ac">
    <w:name w:val="a"/>
    <w:basedOn w:val="a"/>
    <w:uiPriority w:val="99"/>
    <w:rsid w:val="007209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Освіта подпункт"/>
    <w:basedOn w:val="a"/>
    <w:next w:val="a5"/>
    <w:uiPriority w:val="99"/>
    <w:rsid w:val="004F283A"/>
    <w:pPr>
      <w:spacing w:before="120" w:after="0" w:line="240" w:lineRule="auto"/>
      <w:ind w:right="851" w:firstLine="1134"/>
    </w:pPr>
    <w:rPr>
      <w:rFonts w:ascii="Times New Roman" w:eastAsia="Times New Roman" w:hAnsi="Times New Roman" w:cs="Times New Roman"/>
      <w:b/>
      <w:bCs/>
      <w:i/>
      <w:iCs/>
      <w:sz w:val="28"/>
      <w:szCs w:val="28"/>
      <w:lang w:val="uk-UA" w:eastAsia="ru-RU"/>
    </w:rPr>
  </w:style>
  <w:style w:type="character" w:styleId="ae">
    <w:name w:val="Hyperlink"/>
    <w:basedOn w:val="a0"/>
    <w:uiPriority w:val="99"/>
    <w:semiHidden/>
    <w:rsid w:val="00E9638C"/>
    <w:rPr>
      <w:rFonts w:cs="Times New Roman"/>
      <w:color w:val="0000FF"/>
      <w:u w:val="single"/>
    </w:rPr>
  </w:style>
  <w:style w:type="character" w:styleId="af">
    <w:name w:val="FollowedHyperlink"/>
    <w:basedOn w:val="a0"/>
    <w:uiPriority w:val="99"/>
    <w:semiHidden/>
    <w:rsid w:val="00E9638C"/>
    <w:rPr>
      <w:rFonts w:cs="Times New Roman"/>
      <w:color w:val="800080"/>
      <w:u w:val="single"/>
    </w:rPr>
  </w:style>
  <w:style w:type="paragraph" w:customStyle="1" w:styleId="xl65">
    <w:name w:val="xl65"/>
    <w:basedOn w:val="a"/>
    <w:uiPriority w:val="99"/>
    <w:rsid w:val="00E9638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E963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E963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uiPriority w:val="99"/>
    <w:rsid w:val="00E963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E9638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E963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22">
    <w:name w:val="Основной текст (2)_"/>
    <w:basedOn w:val="a0"/>
    <w:link w:val="23"/>
    <w:uiPriority w:val="99"/>
    <w:locked/>
    <w:rsid w:val="00D76E99"/>
    <w:rPr>
      <w:rFonts w:ascii="Times New Roman" w:hAnsi="Times New Roman" w:cs="Times New Roman"/>
      <w:sz w:val="28"/>
      <w:szCs w:val="28"/>
      <w:shd w:val="clear" w:color="auto" w:fill="FFFFFF"/>
    </w:rPr>
  </w:style>
  <w:style w:type="character" w:customStyle="1" w:styleId="af0">
    <w:name w:val="Колонтитул_"/>
    <w:basedOn w:val="a0"/>
    <w:link w:val="af1"/>
    <w:uiPriority w:val="99"/>
    <w:locked/>
    <w:rsid w:val="00D76E99"/>
    <w:rPr>
      <w:rFonts w:ascii="Times New Roman" w:hAnsi="Times New Roman" w:cs="Times New Roman"/>
      <w:sz w:val="24"/>
      <w:szCs w:val="24"/>
      <w:shd w:val="clear" w:color="auto" w:fill="FFFFFF"/>
    </w:rPr>
  </w:style>
  <w:style w:type="paragraph" w:customStyle="1" w:styleId="23">
    <w:name w:val="Основной текст (2)"/>
    <w:basedOn w:val="a"/>
    <w:link w:val="22"/>
    <w:uiPriority w:val="99"/>
    <w:rsid w:val="00D76E99"/>
    <w:pPr>
      <w:widowControl w:val="0"/>
      <w:shd w:val="clear" w:color="auto" w:fill="FFFFFF"/>
      <w:spacing w:before="60" w:after="0" w:line="312" w:lineRule="exact"/>
      <w:ind w:hanging="380"/>
      <w:jc w:val="both"/>
    </w:pPr>
    <w:rPr>
      <w:rFonts w:ascii="Times New Roman" w:eastAsia="Times New Roman" w:hAnsi="Times New Roman" w:cs="Times New Roman"/>
      <w:sz w:val="28"/>
      <w:szCs w:val="28"/>
      <w:lang w:eastAsia="en-US"/>
    </w:rPr>
  </w:style>
  <w:style w:type="paragraph" w:customStyle="1" w:styleId="af1">
    <w:name w:val="Колонтитул"/>
    <w:basedOn w:val="a"/>
    <w:link w:val="af0"/>
    <w:uiPriority w:val="99"/>
    <w:rsid w:val="00D76E99"/>
    <w:pPr>
      <w:widowControl w:val="0"/>
      <w:shd w:val="clear" w:color="auto" w:fill="FFFFFF"/>
      <w:spacing w:after="0" w:line="240" w:lineRule="atLeast"/>
    </w:pPr>
    <w:rPr>
      <w:rFonts w:ascii="Times New Roman" w:eastAsia="Times New Roman" w:hAnsi="Times New Roman" w:cs="Times New Roman"/>
      <w:sz w:val="24"/>
      <w:szCs w:val="24"/>
      <w:lang w:eastAsia="en-US"/>
    </w:rPr>
  </w:style>
  <w:style w:type="character" w:customStyle="1" w:styleId="13">
    <w:name w:val="Заголовок №1_"/>
    <w:basedOn w:val="a0"/>
    <w:link w:val="14"/>
    <w:uiPriority w:val="99"/>
    <w:locked/>
    <w:rsid w:val="00872A35"/>
    <w:rPr>
      <w:rFonts w:ascii="Times New Roman" w:hAnsi="Times New Roman" w:cs="Times New Roman"/>
      <w:b/>
      <w:bCs/>
      <w:sz w:val="28"/>
      <w:szCs w:val="28"/>
      <w:shd w:val="clear" w:color="auto" w:fill="FFFFFF"/>
    </w:rPr>
  </w:style>
  <w:style w:type="character" w:customStyle="1" w:styleId="3">
    <w:name w:val="Основной текст (3)_"/>
    <w:basedOn w:val="a0"/>
    <w:link w:val="30"/>
    <w:uiPriority w:val="99"/>
    <w:locked/>
    <w:rsid w:val="00872A35"/>
    <w:rPr>
      <w:rFonts w:ascii="Times New Roman" w:hAnsi="Times New Roman" w:cs="Times New Roman"/>
      <w:b/>
      <w:bCs/>
      <w:sz w:val="28"/>
      <w:szCs w:val="28"/>
      <w:shd w:val="clear" w:color="auto" w:fill="FFFFFF"/>
    </w:rPr>
  </w:style>
  <w:style w:type="character" w:customStyle="1" w:styleId="24">
    <w:name w:val="Основной текст (2) + Полужирный"/>
    <w:basedOn w:val="22"/>
    <w:uiPriority w:val="99"/>
    <w:rsid w:val="00872A35"/>
    <w:rPr>
      <w:rFonts w:ascii="Times New Roman" w:hAnsi="Times New Roman" w:cs="Times New Roman"/>
      <w:b/>
      <w:bCs/>
      <w:color w:val="000000"/>
      <w:spacing w:val="0"/>
      <w:w w:val="100"/>
      <w:position w:val="0"/>
      <w:sz w:val="28"/>
      <w:szCs w:val="28"/>
      <w:u w:val="none"/>
      <w:shd w:val="clear" w:color="auto" w:fill="FFFFFF"/>
      <w:lang w:val="uk-UA" w:eastAsia="uk-UA"/>
    </w:rPr>
  </w:style>
  <w:style w:type="character" w:customStyle="1" w:styleId="4">
    <w:name w:val="Основной текст (4)_"/>
    <w:basedOn w:val="a0"/>
    <w:link w:val="40"/>
    <w:uiPriority w:val="99"/>
    <w:locked/>
    <w:rsid w:val="00872A35"/>
    <w:rPr>
      <w:rFonts w:ascii="Times New Roman" w:hAnsi="Times New Roman" w:cs="Times New Roman"/>
      <w:b/>
      <w:bCs/>
      <w:i/>
      <w:iCs/>
      <w:sz w:val="28"/>
      <w:szCs w:val="28"/>
      <w:shd w:val="clear" w:color="auto" w:fill="FFFFFF"/>
    </w:rPr>
  </w:style>
  <w:style w:type="character" w:customStyle="1" w:styleId="41">
    <w:name w:val="Основной текст (4) + Не курсив"/>
    <w:basedOn w:val="4"/>
    <w:uiPriority w:val="99"/>
    <w:rsid w:val="00872A35"/>
    <w:rPr>
      <w:rFonts w:ascii="Times New Roman" w:hAnsi="Times New Roman" w:cs="Times New Roman"/>
      <w:b/>
      <w:bCs/>
      <w:i/>
      <w:iCs/>
      <w:color w:val="000000"/>
      <w:spacing w:val="0"/>
      <w:w w:val="100"/>
      <w:position w:val="0"/>
      <w:sz w:val="28"/>
      <w:szCs w:val="28"/>
      <w:shd w:val="clear" w:color="auto" w:fill="FFFFFF"/>
      <w:lang w:val="uk-UA" w:eastAsia="uk-UA"/>
    </w:rPr>
  </w:style>
  <w:style w:type="character" w:customStyle="1" w:styleId="31">
    <w:name w:val="Основной текст (3) + Курсив"/>
    <w:basedOn w:val="3"/>
    <w:uiPriority w:val="99"/>
    <w:rsid w:val="00872A35"/>
    <w:rPr>
      <w:rFonts w:ascii="Times New Roman" w:hAnsi="Times New Roman" w:cs="Times New Roman"/>
      <w:b/>
      <w:bCs/>
      <w:i/>
      <w:iCs/>
      <w:color w:val="000000"/>
      <w:spacing w:val="0"/>
      <w:w w:val="100"/>
      <w:position w:val="0"/>
      <w:sz w:val="28"/>
      <w:szCs w:val="28"/>
      <w:shd w:val="clear" w:color="auto" w:fill="FFFFFF"/>
      <w:lang w:val="uk-UA" w:eastAsia="uk-UA"/>
    </w:rPr>
  </w:style>
  <w:style w:type="paragraph" w:customStyle="1" w:styleId="14">
    <w:name w:val="Заголовок №1"/>
    <w:basedOn w:val="a"/>
    <w:link w:val="13"/>
    <w:uiPriority w:val="99"/>
    <w:rsid w:val="00872A35"/>
    <w:pPr>
      <w:widowControl w:val="0"/>
      <w:shd w:val="clear" w:color="auto" w:fill="FFFFFF"/>
      <w:spacing w:after="0" w:line="322" w:lineRule="exact"/>
      <w:ind w:hanging="360"/>
      <w:jc w:val="center"/>
      <w:outlineLvl w:val="0"/>
    </w:pPr>
    <w:rPr>
      <w:rFonts w:ascii="Times New Roman" w:eastAsia="Times New Roman" w:hAnsi="Times New Roman" w:cs="Times New Roman"/>
      <w:b/>
      <w:bCs/>
      <w:sz w:val="28"/>
      <w:szCs w:val="28"/>
      <w:lang w:eastAsia="en-US"/>
    </w:rPr>
  </w:style>
  <w:style w:type="paragraph" w:customStyle="1" w:styleId="30">
    <w:name w:val="Основной текст (3)"/>
    <w:basedOn w:val="a"/>
    <w:link w:val="3"/>
    <w:uiPriority w:val="99"/>
    <w:rsid w:val="00872A35"/>
    <w:pPr>
      <w:widowControl w:val="0"/>
      <w:shd w:val="clear" w:color="auto" w:fill="FFFFFF"/>
      <w:spacing w:after="0" w:line="322" w:lineRule="exact"/>
      <w:ind w:hanging="320"/>
      <w:jc w:val="center"/>
    </w:pPr>
    <w:rPr>
      <w:rFonts w:ascii="Times New Roman" w:eastAsia="Times New Roman" w:hAnsi="Times New Roman" w:cs="Times New Roman"/>
      <w:b/>
      <w:bCs/>
      <w:sz w:val="28"/>
      <w:szCs w:val="28"/>
      <w:lang w:eastAsia="en-US"/>
    </w:rPr>
  </w:style>
  <w:style w:type="paragraph" w:customStyle="1" w:styleId="40">
    <w:name w:val="Основной текст (4)"/>
    <w:basedOn w:val="a"/>
    <w:link w:val="4"/>
    <w:uiPriority w:val="99"/>
    <w:rsid w:val="00872A35"/>
    <w:pPr>
      <w:widowControl w:val="0"/>
      <w:shd w:val="clear" w:color="auto" w:fill="FFFFFF"/>
      <w:spacing w:before="300" w:after="0" w:line="274" w:lineRule="exact"/>
      <w:ind w:hanging="360"/>
      <w:jc w:val="both"/>
    </w:pPr>
    <w:rPr>
      <w:rFonts w:ascii="Times New Roman" w:eastAsia="Times New Roman" w:hAnsi="Times New Roman" w:cs="Times New Roman"/>
      <w:b/>
      <w:bCs/>
      <w:i/>
      <w:iCs/>
      <w:sz w:val="28"/>
      <w:szCs w:val="28"/>
      <w:lang w:eastAsia="en-US"/>
    </w:rPr>
  </w:style>
  <w:style w:type="character" w:customStyle="1" w:styleId="25">
    <w:name w:val="Основной текст (2) + Курсив"/>
    <w:basedOn w:val="22"/>
    <w:uiPriority w:val="99"/>
    <w:rsid w:val="00911D7D"/>
    <w:rPr>
      <w:rFonts w:ascii="Times New Roman" w:hAnsi="Times New Roman" w:cs="Times New Roman"/>
      <w:i/>
      <w:iCs/>
      <w:color w:val="000000"/>
      <w:spacing w:val="0"/>
      <w:w w:val="100"/>
      <w:position w:val="0"/>
      <w:sz w:val="28"/>
      <w:szCs w:val="28"/>
      <w:u w:val="none"/>
      <w:shd w:val="clear" w:color="auto" w:fill="FFFFFF"/>
      <w:lang w:val="uk-UA" w:eastAsia="uk-UA"/>
    </w:rPr>
  </w:style>
  <w:style w:type="character" w:customStyle="1" w:styleId="5">
    <w:name w:val="Основной текст (5)_"/>
    <w:basedOn w:val="a0"/>
    <w:link w:val="50"/>
    <w:uiPriority w:val="99"/>
    <w:locked/>
    <w:rsid w:val="00911D7D"/>
    <w:rPr>
      <w:rFonts w:ascii="Times New Roman" w:hAnsi="Times New Roman" w:cs="Times New Roman"/>
      <w:b/>
      <w:bCs/>
      <w:sz w:val="28"/>
      <w:szCs w:val="28"/>
      <w:shd w:val="clear" w:color="auto" w:fill="FFFFFF"/>
    </w:rPr>
  </w:style>
  <w:style w:type="paragraph" w:customStyle="1" w:styleId="50">
    <w:name w:val="Основной текст (5)"/>
    <w:basedOn w:val="a"/>
    <w:link w:val="5"/>
    <w:uiPriority w:val="99"/>
    <w:rsid w:val="00911D7D"/>
    <w:pPr>
      <w:widowControl w:val="0"/>
      <w:shd w:val="clear" w:color="auto" w:fill="FFFFFF"/>
      <w:spacing w:before="600" w:after="480" w:line="240" w:lineRule="atLeast"/>
      <w:ind w:hanging="360"/>
      <w:jc w:val="both"/>
    </w:pPr>
    <w:rPr>
      <w:rFonts w:ascii="Times New Roman" w:eastAsia="Times New Roman" w:hAnsi="Times New Roman" w:cs="Times New Roman"/>
      <w:b/>
      <w:bCs/>
      <w:sz w:val="28"/>
      <w:szCs w:val="28"/>
      <w:lang w:eastAsia="en-US"/>
    </w:rPr>
  </w:style>
  <w:style w:type="paragraph" w:customStyle="1" w:styleId="32">
    <w:name w:val="Абзац списка3"/>
    <w:aliases w:val="Mummuga loetelu,Loendi lõik,2"/>
    <w:basedOn w:val="a"/>
    <w:link w:val="ListParagraphChar"/>
    <w:uiPriority w:val="99"/>
    <w:rsid w:val="00030F90"/>
    <w:pPr>
      <w:spacing w:line="259" w:lineRule="auto"/>
      <w:ind w:left="720"/>
    </w:pPr>
    <w:rPr>
      <w:rFonts w:cs="Times New Roman"/>
      <w:sz w:val="20"/>
      <w:szCs w:val="20"/>
      <w:lang w:val="uk-UA" w:eastAsia="ru-RU"/>
    </w:rPr>
  </w:style>
  <w:style w:type="character" w:customStyle="1" w:styleId="ListParagraphChar">
    <w:name w:val="List Paragraph Char"/>
    <w:aliases w:val="Mummuga loetelu Char,Loendi lõik Char,2 Char"/>
    <w:link w:val="32"/>
    <w:uiPriority w:val="99"/>
    <w:locked/>
    <w:rsid w:val="00030F90"/>
    <w:rPr>
      <w:rFonts w:ascii="Calibri" w:hAnsi="Calibri"/>
      <w:sz w:val="20"/>
      <w:lang w:val="uk-UA"/>
    </w:rPr>
  </w:style>
  <w:style w:type="paragraph" w:styleId="af2">
    <w:name w:val="header"/>
    <w:basedOn w:val="a"/>
    <w:link w:val="af3"/>
    <w:uiPriority w:val="99"/>
    <w:rsid w:val="006A5382"/>
    <w:pPr>
      <w:tabs>
        <w:tab w:val="center" w:pos="4677"/>
        <w:tab w:val="right" w:pos="9355"/>
      </w:tabs>
    </w:pPr>
  </w:style>
  <w:style w:type="character" w:customStyle="1" w:styleId="af3">
    <w:name w:val="Верхний колонтитул Знак"/>
    <w:basedOn w:val="a0"/>
    <w:link w:val="af2"/>
    <w:uiPriority w:val="99"/>
    <w:locked/>
    <w:rsid w:val="006A5382"/>
    <w:rPr>
      <w:rFonts w:cs="Calibri"/>
      <w:lang w:eastAsia="zh-CN"/>
    </w:rPr>
  </w:style>
  <w:style w:type="paragraph" w:styleId="af4">
    <w:name w:val="footer"/>
    <w:basedOn w:val="a"/>
    <w:link w:val="af5"/>
    <w:uiPriority w:val="99"/>
    <w:rsid w:val="006A5382"/>
    <w:pPr>
      <w:tabs>
        <w:tab w:val="center" w:pos="4677"/>
        <w:tab w:val="right" w:pos="9355"/>
      </w:tabs>
    </w:pPr>
  </w:style>
  <w:style w:type="character" w:customStyle="1" w:styleId="af5">
    <w:name w:val="Нижний колонтитул Знак"/>
    <w:basedOn w:val="a0"/>
    <w:link w:val="af4"/>
    <w:uiPriority w:val="99"/>
    <w:locked/>
    <w:rsid w:val="006A5382"/>
    <w:rPr>
      <w:rFonts w:cs="Calibri"/>
      <w:lang w:eastAsia="zh-CN"/>
    </w:rPr>
  </w:style>
  <w:style w:type="paragraph" w:styleId="af6">
    <w:name w:val="No Spacing"/>
    <w:uiPriority w:val="99"/>
    <w:qFormat/>
    <w:rsid w:val="007518AB"/>
    <w:rPr>
      <w:rFonts w:cs="Calibri"/>
      <w:lang w:eastAsia="zh-CN"/>
    </w:rPr>
  </w:style>
  <w:style w:type="numbering" w:customStyle="1" w:styleId="WW8Num20">
    <w:name w:val="WW8Num20"/>
    <w:rsid w:val="00FB5C93"/>
    <w:pPr>
      <w:numPr>
        <w:numId w:val="14"/>
      </w:numPr>
    </w:pPr>
  </w:style>
  <w:style w:type="numbering" w:customStyle="1" w:styleId="WW8Num32">
    <w:name w:val="WW8Num32"/>
    <w:rsid w:val="00FB5C93"/>
    <w:pPr>
      <w:numPr>
        <w:numId w:val="17"/>
      </w:numPr>
    </w:pPr>
  </w:style>
  <w:style w:type="numbering" w:customStyle="1" w:styleId="WW8Num6">
    <w:name w:val="WW8Num6"/>
    <w:rsid w:val="00FB5C93"/>
    <w:pPr>
      <w:numPr>
        <w:numId w:val="20"/>
      </w:numPr>
    </w:pPr>
  </w:style>
  <w:style w:type="numbering" w:customStyle="1" w:styleId="WW8Num11">
    <w:name w:val="WW8Num11"/>
    <w:rsid w:val="00FB5C93"/>
    <w:pPr>
      <w:numPr>
        <w:numId w:val="21"/>
      </w:numPr>
    </w:pPr>
  </w:style>
  <w:style w:type="numbering" w:customStyle="1" w:styleId="WW8Num48">
    <w:name w:val="WW8Num48"/>
    <w:rsid w:val="00FB5C93"/>
    <w:pPr>
      <w:numPr>
        <w:numId w:val="23"/>
      </w:numPr>
    </w:pPr>
  </w:style>
  <w:style w:type="numbering" w:customStyle="1" w:styleId="WW8Num58">
    <w:name w:val="WW8Num58"/>
    <w:rsid w:val="00FB5C93"/>
    <w:pPr>
      <w:numPr>
        <w:numId w:val="18"/>
      </w:numPr>
    </w:pPr>
  </w:style>
  <w:style w:type="numbering" w:customStyle="1" w:styleId="WW8Num29">
    <w:name w:val="WW8Num29"/>
    <w:rsid w:val="00FB5C93"/>
    <w:pPr>
      <w:numPr>
        <w:numId w:val="16"/>
      </w:numPr>
    </w:pPr>
  </w:style>
  <w:style w:type="numbering" w:customStyle="1" w:styleId="WW8Num43">
    <w:name w:val="WW8Num43"/>
    <w:rsid w:val="00FB5C93"/>
    <w:pPr>
      <w:numPr>
        <w:numId w:val="22"/>
      </w:numPr>
    </w:pPr>
  </w:style>
  <w:style w:type="numbering" w:customStyle="1" w:styleId="WW8Num53">
    <w:name w:val="WW8Num53"/>
    <w:rsid w:val="00FB5C93"/>
    <w:pPr>
      <w:numPr>
        <w:numId w:val="24"/>
      </w:numPr>
    </w:pPr>
  </w:style>
  <w:style w:type="numbering" w:customStyle="1" w:styleId="WW8Num28">
    <w:name w:val="WW8Num28"/>
    <w:rsid w:val="00FB5C93"/>
    <w:pPr>
      <w:numPr>
        <w:numId w:val="15"/>
      </w:numPr>
    </w:pPr>
  </w:style>
  <w:style w:type="numbering" w:customStyle="1" w:styleId="WW8Num2">
    <w:name w:val="WW8Num2"/>
    <w:rsid w:val="00FB5C93"/>
    <w:pPr>
      <w:numPr>
        <w:numId w:val="7"/>
      </w:numPr>
    </w:pPr>
  </w:style>
  <w:style w:type="numbering" w:customStyle="1" w:styleId="WW8Num39">
    <w:name w:val="WW8Num39"/>
    <w:rsid w:val="00FB5C93"/>
    <w:pPr>
      <w:numPr>
        <w:numId w:val="8"/>
      </w:numPr>
    </w:pPr>
  </w:style>
  <w:style w:type="paragraph" w:styleId="af7">
    <w:name w:val="Balloon Text"/>
    <w:basedOn w:val="a"/>
    <w:link w:val="af8"/>
    <w:uiPriority w:val="99"/>
    <w:semiHidden/>
    <w:unhideWhenUsed/>
    <w:rsid w:val="00765381"/>
    <w:pPr>
      <w:spacing w:after="0" w:line="240" w:lineRule="auto"/>
    </w:pPr>
    <w:rPr>
      <w:rFonts w:ascii="Segoe UI" w:hAnsi="Segoe UI" w:cs="Segoe UI"/>
      <w:sz w:val="18"/>
      <w:szCs w:val="18"/>
    </w:rPr>
  </w:style>
  <w:style w:type="character" w:customStyle="1" w:styleId="af8">
    <w:name w:val="Текст выноски Знак"/>
    <w:basedOn w:val="a0"/>
    <w:link w:val="af7"/>
    <w:uiPriority w:val="99"/>
    <w:semiHidden/>
    <w:rsid w:val="00765381"/>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733680">
      <w:marLeft w:val="0"/>
      <w:marRight w:val="0"/>
      <w:marTop w:val="0"/>
      <w:marBottom w:val="0"/>
      <w:divBdr>
        <w:top w:val="none" w:sz="0" w:space="0" w:color="auto"/>
        <w:left w:val="none" w:sz="0" w:space="0" w:color="auto"/>
        <w:bottom w:val="none" w:sz="0" w:space="0" w:color="auto"/>
        <w:right w:val="none" w:sz="0" w:space="0" w:color="auto"/>
      </w:divBdr>
      <w:divsChild>
        <w:div w:id="1268733677">
          <w:marLeft w:val="0"/>
          <w:marRight w:val="0"/>
          <w:marTop w:val="0"/>
          <w:marBottom w:val="0"/>
          <w:divBdr>
            <w:top w:val="none" w:sz="0" w:space="0" w:color="auto"/>
            <w:left w:val="none" w:sz="0" w:space="0" w:color="auto"/>
            <w:bottom w:val="none" w:sz="0" w:space="0" w:color="auto"/>
            <w:right w:val="none" w:sz="0" w:space="0" w:color="auto"/>
          </w:divBdr>
        </w:div>
        <w:div w:id="1268733687">
          <w:marLeft w:val="0"/>
          <w:marRight w:val="0"/>
          <w:marTop w:val="0"/>
          <w:marBottom w:val="0"/>
          <w:divBdr>
            <w:top w:val="none" w:sz="0" w:space="0" w:color="auto"/>
            <w:left w:val="none" w:sz="0" w:space="0" w:color="auto"/>
            <w:bottom w:val="none" w:sz="0" w:space="0" w:color="auto"/>
            <w:right w:val="none" w:sz="0" w:space="0" w:color="auto"/>
          </w:divBdr>
        </w:div>
        <w:div w:id="1268733691">
          <w:marLeft w:val="0"/>
          <w:marRight w:val="0"/>
          <w:marTop w:val="0"/>
          <w:marBottom w:val="0"/>
          <w:divBdr>
            <w:top w:val="none" w:sz="0" w:space="0" w:color="auto"/>
            <w:left w:val="none" w:sz="0" w:space="0" w:color="auto"/>
            <w:bottom w:val="none" w:sz="0" w:space="0" w:color="auto"/>
            <w:right w:val="none" w:sz="0" w:space="0" w:color="auto"/>
          </w:divBdr>
        </w:div>
        <w:div w:id="1268733693">
          <w:marLeft w:val="0"/>
          <w:marRight w:val="0"/>
          <w:marTop w:val="0"/>
          <w:marBottom w:val="0"/>
          <w:divBdr>
            <w:top w:val="none" w:sz="0" w:space="0" w:color="auto"/>
            <w:left w:val="none" w:sz="0" w:space="0" w:color="auto"/>
            <w:bottom w:val="none" w:sz="0" w:space="0" w:color="auto"/>
            <w:right w:val="none" w:sz="0" w:space="0" w:color="auto"/>
          </w:divBdr>
        </w:div>
        <w:div w:id="1268733697">
          <w:marLeft w:val="0"/>
          <w:marRight w:val="0"/>
          <w:marTop w:val="0"/>
          <w:marBottom w:val="0"/>
          <w:divBdr>
            <w:top w:val="none" w:sz="0" w:space="0" w:color="auto"/>
            <w:left w:val="none" w:sz="0" w:space="0" w:color="auto"/>
            <w:bottom w:val="none" w:sz="0" w:space="0" w:color="auto"/>
            <w:right w:val="none" w:sz="0" w:space="0" w:color="auto"/>
          </w:divBdr>
        </w:div>
        <w:div w:id="1268733701">
          <w:marLeft w:val="0"/>
          <w:marRight w:val="0"/>
          <w:marTop w:val="0"/>
          <w:marBottom w:val="0"/>
          <w:divBdr>
            <w:top w:val="none" w:sz="0" w:space="0" w:color="auto"/>
            <w:left w:val="none" w:sz="0" w:space="0" w:color="auto"/>
            <w:bottom w:val="none" w:sz="0" w:space="0" w:color="auto"/>
            <w:right w:val="none" w:sz="0" w:space="0" w:color="auto"/>
          </w:divBdr>
        </w:div>
        <w:div w:id="1268733704">
          <w:marLeft w:val="0"/>
          <w:marRight w:val="0"/>
          <w:marTop w:val="0"/>
          <w:marBottom w:val="0"/>
          <w:divBdr>
            <w:top w:val="none" w:sz="0" w:space="0" w:color="auto"/>
            <w:left w:val="none" w:sz="0" w:space="0" w:color="auto"/>
            <w:bottom w:val="none" w:sz="0" w:space="0" w:color="auto"/>
            <w:right w:val="none" w:sz="0" w:space="0" w:color="auto"/>
          </w:divBdr>
        </w:div>
        <w:div w:id="1268733707">
          <w:marLeft w:val="0"/>
          <w:marRight w:val="0"/>
          <w:marTop w:val="0"/>
          <w:marBottom w:val="0"/>
          <w:divBdr>
            <w:top w:val="none" w:sz="0" w:space="0" w:color="auto"/>
            <w:left w:val="none" w:sz="0" w:space="0" w:color="auto"/>
            <w:bottom w:val="none" w:sz="0" w:space="0" w:color="auto"/>
            <w:right w:val="none" w:sz="0" w:space="0" w:color="auto"/>
          </w:divBdr>
        </w:div>
        <w:div w:id="1268733710">
          <w:marLeft w:val="0"/>
          <w:marRight w:val="0"/>
          <w:marTop w:val="0"/>
          <w:marBottom w:val="0"/>
          <w:divBdr>
            <w:top w:val="none" w:sz="0" w:space="0" w:color="auto"/>
            <w:left w:val="none" w:sz="0" w:space="0" w:color="auto"/>
            <w:bottom w:val="none" w:sz="0" w:space="0" w:color="auto"/>
            <w:right w:val="none" w:sz="0" w:space="0" w:color="auto"/>
          </w:divBdr>
        </w:div>
        <w:div w:id="1268733714">
          <w:marLeft w:val="0"/>
          <w:marRight w:val="0"/>
          <w:marTop w:val="0"/>
          <w:marBottom w:val="0"/>
          <w:divBdr>
            <w:top w:val="none" w:sz="0" w:space="0" w:color="auto"/>
            <w:left w:val="none" w:sz="0" w:space="0" w:color="auto"/>
            <w:bottom w:val="none" w:sz="0" w:space="0" w:color="auto"/>
            <w:right w:val="none" w:sz="0" w:space="0" w:color="auto"/>
          </w:divBdr>
        </w:div>
        <w:div w:id="1268733715">
          <w:marLeft w:val="0"/>
          <w:marRight w:val="0"/>
          <w:marTop w:val="0"/>
          <w:marBottom w:val="0"/>
          <w:divBdr>
            <w:top w:val="none" w:sz="0" w:space="0" w:color="auto"/>
            <w:left w:val="none" w:sz="0" w:space="0" w:color="auto"/>
            <w:bottom w:val="none" w:sz="0" w:space="0" w:color="auto"/>
            <w:right w:val="none" w:sz="0" w:space="0" w:color="auto"/>
          </w:divBdr>
        </w:div>
        <w:div w:id="1268733716">
          <w:marLeft w:val="0"/>
          <w:marRight w:val="0"/>
          <w:marTop w:val="0"/>
          <w:marBottom w:val="0"/>
          <w:divBdr>
            <w:top w:val="none" w:sz="0" w:space="0" w:color="auto"/>
            <w:left w:val="none" w:sz="0" w:space="0" w:color="auto"/>
            <w:bottom w:val="none" w:sz="0" w:space="0" w:color="auto"/>
            <w:right w:val="none" w:sz="0" w:space="0" w:color="auto"/>
          </w:divBdr>
        </w:div>
        <w:div w:id="1268733717">
          <w:marLeft w:val="0"/>
          <w:marRight w:val="0"/>
          <w:marTop w:val="0"/>
          <w:marBottom w:val="0"/>
          <w:divBdr>
            <w:top w:val="none" w:sz="0" w:space="0" w:color="auto"/>
            <w:left w:val="none" w:sz="0" w:space="0" w:color="auto"/>
            <w:bottom w:val="none" w:sz="0" w:space="0" w:color="auto"/>
            <w:right w:val="none" w:sz="0" w:space="0" w:color="auto"/>
          </w:divBdr>
        </w:div>
        <w:div w:id="1268733720">
          <w:marLeft w:val="0"/>
          <w:marRight w:val="0"/>
          <w:marTop w:val="0"/>
          <w:marBottom w:val="0"/>
          <w:divBdr>
            <w:top w:val="none" w:sz="0" w:space="0" w:color="auto"/>
            <w:left w:val="none" w:sz="0" w:space="0" w:color="auto"/>
            <w:bottom w:val="none" w:sz="0" w:space="0" w:color="auto"/>
            <w:right w:val="none" w:sz="0" w:space="0" w:color="auto"/>
          </w:divBdr>
        </w:div>
        <w:div w:id="1268733733">
          <w:marLeft w:val="0"/>
          <w:marRight w:val="0"/>
          <w:marTop w:val="0"/>
          <w:marBottom w:val="0"/>
          <w:divBdr>
            <w:top w:val="none" w:sz="0" w:space="0" w:color="auto"/>
            <w:left w:val="none" w:sz="0" w:space="0" w:color="auto"/>
            <w:bottom w:val="none" w:sz="0" w:space="0" w:color="auto"/>
            <w:right w:val="none" w:sz="0" w:space="0" w:color="auto"/>
          </w:divBdr>
        </w:div>
        <w:div w:id="1268733736">
          <w:marLeft w:val="0"/>
          <w:marRight w:val="0"/>
          <w:marTop w:val="0"/>
          <w:marBottom w:val="0"/>
          <w:divBdr>
            <w:top w:val="none" w:sz="0" w:space="0" w:color="auto"/>
            <w:left w:val="none" w:sz="0" w:space="0" w:color="auto"/>
            <w:bottom w:val="none" w:sz="0" w:space="0" w:color="auto"/>
            <w:right w:val="none" w:sz="0" w:space="0" w:color="auto"/>
          </w:divBdr>
        </w:div>
        <w:div w:id="1268733737">
          <w:marLeft w:val="0"/>
          <w:marRight w:val="0"/>
          <w:marTop w:val="0"/>
          <w:marBottom w:val="0"/>
          <w:divBdr>
            <w:top w:val="none" w:sz="0" w:space="0" w:color="auto"/>
            <w:left w:val="none" w:sz="0" w:space="0" w:color="auto"/>
            <w:bottom w:val="none" w:sz="0" w:space="0" w:color="auto"/>
            <w:right w:val="none" w:sz="0" w:space="0" w:color="auto"/>
          </w:divBdr>
        </w:div>
        <w:div w:id="1268733738">
          <w:marLeft w:val="0"/>
          <w:marRight w:val="0"/>
          <w:marTop w:val="0"/>
          <w:marBottom w:val="0"/>
          <w:divBdr>
            <w:top w:val="none" w:sz="0" w:space="0" w:color="auto"/>
            <w:left w:val="none" w:sz="0" w:space="0" w:color="auto"/>
            <w:bottom w:val="none" w:sz="0" w:space="0" w:color="auto"/>
            <w:right w:val="none" w:sz="0" w:space="0" w:color="auto"/>
          </w:divBdr>
        </w:div>
        <w:div w:id="1268733743">
          <w:marLeft w:val="0"/>
          <w:marRight w:val="0"/>
          <w:marTop w:val="0"/>
          <w:marBottom w:val="0"/>
          <w:divBdr>
            <w:top w:val="none" w:sz="0" w:space="0" w:color="auto"/>
            <w:left w:val="none" w:sz="0" w:space="0" w:color="auto"/>
            <w:bottom w:val="none" w:sz="0" w:space="0" w:color="auto"/>
            <w:right w:val="none" w:sz="0" w:space="0" w:color="auto"/>
          </w:divBdr>
        </w:div>
        <w:div w:id="1268733750">
          <w:marLeft w:val="0"/>
          <w:marRight w:val="0"/>
          <w:marTop w:val="0"/>
          <w:marBottom w:val="0"/>
          <w:divBdr>
            <w:top w:val="none" w:sz="0" w:space="0" w:color="auto"/>
            <w:left w:val="none" w:sz="0" w:space="0" w:color="auto"/>
            <w:bottom w:val="none" w:sz="0" w:space="0" w:color="auto"/>
            <w:right w:val="none" w:sz="0" w:space="0" w:color="auto"/>
          </w:divBdr>
        </w:div>
        <w:div w:id="1268733752">
          <w:marLeft w:val="0"/>
          <w:marRight w:val="0"/>
          <w:marTop w:val="0"/>
          <w:marBottom w:val="0"/>
          <w:divBdr>
            <w:top w:val="none" w:sz="0" w:space="0" w:color="auto"/>
            <w:left w:val="none" w:sz="0" w:space="0" w:color="auto"/>
            <w:bottom w:val="none" w:sz="0" w:space="0" w:color="auto"/>
            <w:right w:val="none" w:sz="0" w:space="0" w:color="auto"/>
          </w:divBdr>
        </w:div>
        <w:div w:id="1268733754">
          <w:marLeft w:val="0"/>
          <w:marRight w:val="0"/>
          <w:marTop w:val="0"/>
          <w:marBottom w:val="0"/>
          <w:divBdr>
            <w:top w:val="none" w:sz="0" w:space="0" w:color="auto"/>
            <w:left w:val="none" w:sz="0" w:space="0" w:color="auto"/>
            <w:bottom w:val="none" w:sz="0" w:space="0" w:color="auto"/>
            <w:right w:val="none" w:sz="0" w:space="0" w:color="auto"/>
          </w:divBdr>
        </w:div>
        <w:div w:id="1268733755">
          <w:marLeft w:val="0"/>
          <w:marRight w:val="0"/>
          <w:marTop w:val="0"/>
          <w:marBottom w:val="0"/>
          <w:divBdr>
            <w:top w:val="none" w:sz="0" w:space="0" w:color="auto"/>
            <w:left w:val="none" w:sz="0" w:space="0" w:color="auto"/>
            <w:bottom w:val="none" w:sz="0" w:space="0" w:color="auto"/>
            <w:right w:val="none" w:sz="0" w:space="0" w:color="auto"/>
          </w:divBdr>
        </w:div>
        <w:div w:id="1268733756">
          <w:marLeft w:val="0"/>
          <w:marRight w:val="0"/>
          <w:marTop w:val="0"/>
          <w:marBottom w:val="0"/>
          <w:divBdr>
            <w:top w:val="none" w:sz="0" w:space="0" w:color="auto"/>
            <w:left w:val="none" w:sz="0" w:space="0" w:color="auto"/>
            <w:bottom w:val="none" w:sz="0" w:space="0" w:color="auto"/>
            <w:right w:val="none" w:sz="0" w:space="0" w:color="auto"/>
          </w:divBdr>
        </w:div>
        <w:div w:id="1268733758">
          <w:marLeft w:val="0"/>
          <w:marRight w:val="0"/>
          <w:marTop w:val="0"/>
          <w:marBottom w:val="0"/>
          <w:divBdr>
            <w:top w:val="none" w:sz="0" w:space="0" w:color="auto"/>
            <w:left w:val="none" w:sz="0" w:space="0" w:color="auto"/>
            <w:bottom w:val="none" w:sz="0" w:space="0" w:color="auto"/>
            <w:right w:val="none" w:sz="0" w:space="0" w:color="auto"/>
          </w:divBdr>
        </w:div>
        <w:div w:id="1268733765">
          <w:marLeft w:val="0"/>
          <w:marRight w:val="0"/>
          <w:marTop w:val="0"/>
          <w:marBottom w:val="0"/>
          <w:divBdr>
            <w:top w:val="none" w:sz="0" w:space="0" w:color="auto"/>
            <w:left w:val="none" w:sz="0" w:space="0" w:color="auto"/>
            <w:bottom w:val="none" w:sz="0" w:space="0" w:color="auto"/>
            <w:right w:val="none" w:sz="0" w:space="0" w:color="auto"/>
          </w:divBdr>
        </w:div>
        <w:div w:id="1268733782">
          <w:marLeft w:val="0"/>
          <w:marRight w:val="0"/>
          <w:marTop w:val="0"/>
          <w:marBottom w:val="0"/>
          <w:divBdr>
            <w:top w:val="none" w:sz="0" w:space="0" w:color="auto"/>
            <w:left w:val="none" w:sz="0" w:space="0" w:color="auto"/>
            <w:bottom w:val="none" w:sz="0" w:space="0" w:color="auto"/>
            <w:right w:val="none" w:sz="0" w:space="0" w:color="auto"/>
          </w:divBdr>
        </w:div>
        <w:div w:id="1268733783">
          <w:marLeft w:val="0"/>
          <w:marRight w:val="0"/>
          <w:marTop w:val="0"/>
          <w:marBottom w:val="0"/>
          <w:divBdr>
            <w:top w:val="none" w:sz="0" w:space="0" w:color="auto"/>
            <w:left w:val="none" w:sz="0" w:space="0" w:color="auto"/>
            <w:bottom w:val="none" w:sz="0" w:space="0" w:color="auto"/>
            <w:right w:val="none" w:sz="0" w:space="0" w:color="auto"/>
          </w:divBdr>
        </w:div>
      </w:divsChild>
    </w:div>
    <w:div w:id="1268733681">
      <w:marLeft w:val="0"/>
      <w:marRight w:val="0"/>
      <w:marTop w:val="0"/>
      <w:marBottom w:val="0"/>
      <w:divBdr>
        <w:top w:val="none" w:sz="0" w:space="0" w:color="auto"/>
        <w:left w:val="none" w:sz="0" w:space="0" w:color="auto"/>
        <w:bottom w:val="none" w:sz="0" w:space="0" w:color="auto"/>
        <w:right w:val="none" w:sz="0" w:space="0" w:color="auto"/>
      </w:divBdr>
      <w:divsChild>
        <w:div w:id="1268733678">
          <w:marLeft w:val="0"/>
          <w:marRight w:val="0"/>
          <w:marTop w:val="0"/>
          <w:marBottom w:val="0"/>
          <w:divBdr>
            <w:top w:val="none" w:sz="0" w:space="0" w:color="auto"/>
            <w:left w:val="none" w:sz="0" w:space="0" w:color="auto"/>
            <w:bottom w:val="none" w:sz="0" w:space="0" w:color="auto"/>
            <w:right w:val="none" w:sz="0" w:space="0" w:color="auto"/>
          </w:divBdr>
        </w:div>
        <w:div w:id="1268733685">
          <w:marLeft w:val="0"/>
          <w:marRight w:val="0"/>
          <w:marTop w:val="0"/>
          <w:marBottom w:val="0"/>
          <w:divBdr>
            <w:top w:val="none" w:sz="0" w:space="0" w:color="auto"/>
            <w:left w:val="none" w:sz="0" w:space="0" w:color="auto"/>
            <w:bottom w:val="none" w:sz="0" w:space="0" w:color="auto"/>
            <w:right w:val="none" w:sz="0" w:space="0" w:color="auto"/>
          </w:divBdr>
        </w:div>
        <w:div w:id="1268733688">
          <w:marLeft w:val="0"/>
          <w:marRight w:val="0"/>
          <w:marTop w:val="0"/>
          <w:marBottom w:val="0"/>
          <w:divBdr>
            <w:top w:val="none" w:sz="0" w:space="0" w:color="auto"/>
            <w:left w:val="none" w:sz="0" w:space="0" w:color="auto"/>
            <w:bottom w:val="none" w:sz="0" w:space="0" w:color="auto"/>
            <w:right w:val="none" w:sz="0" w:space="0" w:color="auto"/>
          </w:divBdr>
        </w:div>
        <w:div w:id="1268733694">
          <w:marLeft w:val="0"/>
          <w:marRight w:val="0"/>
          <w:marTop w:val="0"/>
          <w:marBottom w:val="0"/>
          <w:divBdr>
            <w:top w:val="none" w:sz="0" w:space="0" w:color="auto"/>
            <w:left w:val="none" w:sz="0" w:space="0" w:color="auto"/>
            <w:bottom w:val="none" w:sz="0" w:space="0" w:color="auto"/>
            <w:right w:val="none" w:sz="0" w:space="0" w:color="auto"/>
          </w:divBdr>
        </w:div>
        <w:div w:id="1268733695">
          <w:marLeft w:val="0"/>
          <w:marRight w:val="0"/>
          <w:marTop w:val="0"/>
          <w:marBottom w:val="0"/>
          <w:divBdr>
            <w:top w:val="none" w:sz="0" w:space="0" w:color="auto"/>
            <w:left w:val="none" w:sz="0" w:space="0" w:color="auto"/>
            <w:bottom w:val="none" w:sz="0" w:space="0" w:color="auto"/>
            <w:right w:val="none" w:sz="0" w:space="0" w:color="auto"/>
          </w:divBdr>
        </w:div>
        <w:div w:id="1268733696">
          <w:marLeft w:val="0"/>
          <w:marRight w:val="0"/>
          <w:marTop w:val="0"/>
          <w:marBottom w:val="0"/>
          <w:divBdr>
            <w:top w:val="none" w:sz="0" w:space="0" w:color="auto"/>
            <w:left w:val="none" w:sz="0" w:space="0" w:color="auto"/>
            <w:bottom w:val="none" w:sz="0" w:space="0" w:color="auto"/>
            <w:right w:val="none" w:sz="0" w:space="0" w:color="auto"/>
          </w:divBdr>
        </w:div>
        <w:div w:id="1268733698">
          <w:marLeft w:val="0"/>
          <w:marRight w:val="0"/>
          <w:marTop w:val="0"/>
          <w:marBottom w:val="0"/>
          <w:divBdr>
            <w:top w:val="none" w:sz="0" w:space="0" w:color="auto"/>
            <w:left w:val="none" w:sz="0" w:space="0" w:color="auto"/>
            <w:bottom w:val="none" w:sz="0" w:space="0" w:color="auto"/>
            <w:right w:val="none" w:sz="0" w:space="0" w:color="auto"/>
          </w:divBdr>
        </w:div>
        <w:div w:id="1268733699">
          <w:marLeft w:val="0"/>
          <w:marRight w:val="0"/>
          <w:marTop w:val="0"/>
          <w:marBottom w:val="0"/>
          <w:divBdr>
            <w:top w:val="none" w:sz="0" w:space="0" w:color="auto"/>
            <w:left w:val="none" w:sz="0" w:space="0" w:color="auto"/>
            <w:bottom w:val="none" w:sz="0" w:space="0" w:color="auto"/>
            <w:right w:val="none" w:sz="0" w:space="0" w:color="auto"/>
          </w:divBdr>
        </w:div>
        <w:div w:id="1268733702">
          <w:marLeft w:val="0"/>
          <w:marRight w:val="0"/>
          <w:marTop w:val="0"/>
          <w:marBottom w:val="0"/>
          <w:divBdr>
            <w:top w:val="none" w:sz="0" w:space="0" w:color="auto"/>
            <w:left w:val="none" w:sz="0" w:space="0" w:color="auto"/>
            <w:bottom w:val="none" w:sz="0" w:space="0" w:color="auto"/>
            <w:right w:val="none" w:sz="0" w:space="0" w:color="auto"/>
          </w:divBdr>
        </w:div>
        <w:div w:id="1268733703">
          <w:marLeft w:val="0"/>
          <w:marRight w:val="0"/>
          <w:marTop w:val="0"/>
          <w:marBottom w:val="0"/>
          <w:divBdr>
            <w:top w:val="none" w:sz="0" w:space="0" w:color="auto"/>
            <w:left w:val="none" w:sz="0" w:space="0" w:color="auto"/>
            <w:bottom w:val="none" w:sz="0" w:space="0" w:color="auto"/>
            <w:right w:val="none" w:sz="0" w:space="0" w:color="auto"/>
          </w:divBdr>
        </w:div>
        <w:div w:id="1268733705">
          <w:marLeft w:val="0"/>
          <w:marRight w:val="0"/>
          <w:marTop w:val="0"/>
          <w:marBottom w:val="0"/>
          <w:divBdr>
            <w:top w:val="none" w:sz="0" w:space="0" w:color="auto"/>
            <w:left w:val="none" w:sz="0" w:space="0" w:color="auto"/>
            <w:bottom w:val="none" w:sz="0" w:space="0" w:color="auto"/>
            <w:right w:val="none" w:sz="0" w:space="0" w:color="auto"/>
          </w:divBdr>
        </w:div>
        <w:div w:id="1268733708">
          <w:marLeft w:val="0"/>
          <w:marRight w:val="0"/>
          <w:marTop w:val="0"/>
          <w:marBottom w:val="0"/>
          <w:divBdr>
            <w:top w:val="none" w:sz="0" w:space="0" w:color="auto"/>
            <w:left w:val="none" w:sz="0" w:space="0" w:color="auto"/>
            <w:bottom w:val="none" w:sz="0" w:space="0" w:color="auto"/>
            <w:right w:val="none" w:sz="0" w:space="0" w:color="auto"/>
          </w:divBdr>
        </w:div>
        <w:div w:id="1268733711">
          <w:marLeft w:val="0"/>
          <w:marRight w:val="0"/>
          <w:marTop w:val="0"/>
          <w:marBottom w:val="0"/>
          <w:divBdr>
            <w:top w:val="none" w:sz="0" w:space="0" w:color="auto"/>
            <w:left w:val="none" w:sz="0" w:space="0" w:color="auto"/>
            <w:bottom w:val="none" w:sz="0" w:space="0" w:color="auto"/>
            <w:right w:val="none" w:sz="0" w:space="0" w:color="auto"/>
          </w:divBdr>
        </w:div>
        <w:div w:id="1268733712">
          <w:marLeft w:val="0"/>
          <w:marRight w:val="0"/>
          <w:marTop w:val="0"/>
          <w:marBottom w:val="0"/>
          <w:divBdr>
            <w:top w:val="none" w:sz="0" w:space="0" w:color="auto"/>
            <w:left w:val="none" w:sz="0" w:space="0" w:color="auto"/>
            <w:bottom w:val="none" w:sz="0" w:space="0" w:color="auto"/>
            <w:right w:val="none" w:sz="0" w:space="0" w:color="auto"/>
          </w:divBdr>
        </w:div>
        <w:div w:id="1268733713">
          <w:marLeft w:val="0"/>
          <w:marRight w:val="0"/>
          <w:marTop w:val="0"/>
          <w:marBottom w:val="0"/>
          <w:divBdr>
            <w:top w:val="none" w:sz="0" w:space="0" w:color="auto"/>
            <w:left w:val="none" w:sz="0" w:space="0" w:color="auto"/>
            <w:bottom w:val="none" w:sz="0" w:space="0" w:color="auto"/>
            <w:right w:val="none" w:sz="0" w:space="0" w:color="auto"/>
          </w:divBdr>
        </w:div>
        <w:div w:id="1268733723">
          <w:marLeft w:val="0"/>
          <w:marRight w:val="0"/>
          <w:marTop w:val="0"/>
          <w:marBottom w:val="0"/>
          <w:divBdr>
            <w:top w:val="none" w:sz="0" w:space="0" w:color="auto"/>
            <w:left w:val="none" w:sz="0" w:space="0" w:color="auto"/>
            <w:bottom w:val="none" w:sz="0" w:space="0" w:color="auto"/>
            <w:right w:val="none" w:sz="0" w:space="0" w:color="auto"/>
          </w:divBdr>
        </w:div>
        <w:div w:id="1268733724">
          <w:marLeft w:val="0"/>
          <w:marRight w:val="0"/>
          <w:marTop w:val="0"/>
          <w:marBottom w:val="0"/>
          <w:divBdr>
            <w:top w:val="none" w:sz="0" w:space="0" w:color="auto"/>
            <w:left w:val="none" w:sz="0" w:space="0" w:color="auto"/>
            <w:bottom w:val="none" w:sz="0" w:space="0" w:color="auto"/>
            <w:right w:val="none" w:sz="0" w:space="0" w:color="auto"/>
          </w:divBdr>
        </w:div>
        <w:div w:id="1268733725">
          <w:marLeft w:val="0"/>
          <w:marRight w:val="0"/>
          <w:marTop w:val="0"/>
          <w:marBottom w:val="0"/>
          <w:divBdr>
            <w:top w:val="none" w:sz="0" w:space="0" w:color="auto"/>
            <w:left w:val="none" w:sz="0" w:space="0" w:color="auto"/>
            <w:bottom w:val="none" w:sz="0" w:space="0" w:color="auto"/>
            <w:right w:val="none" w:sz="0" w:space="0" w:color="auto"/>
          </w:divBdr>
        </w:div>
        <w:div w:id="1268733728">
          <w:marLeft w:val="0"/>
          <w:marRight w:val="0"/>
          <w:marTop w:val="0"/>
          <w:marBottom w:val="0"/>
          <w:divBdr>
            <w:top w:val="none" w:sz="0" w:space="0" w:color="auto"/>
            <w:left w:val="none" w:sz="0" w:space="0" w:color="auto"/>
            <w:bottom w:val="none" w:sz="0" w:space="0" w:color="auto"/>
            <w:right w:val="none" w:sz="0" w:space="0" w:color="auto"/>
          </w:divBdr>
        </w:div>
        <w:div w:id="1268733730">
          <w:marLeft w:val="0"/>
          <w:marRight w:val="0"/>
          <w:marTop w:val="0"/>
          <w:marBottom w:val="0"/>
          <w:divBdr>
            <w:top w:val="none" w:sz="0" w:space="0" w:color="auto"/>
            <w:left w:val="none" w:sz="0" w:space="0" w:color="auto"/>
            <w:bottom w:val="none" w:sz="0" w:space="0" w:color="auto"/>
            <w:right w:val="none" w:sz="0" w:space="0" w:color="auto"/>
          </w:divBdr>
        </w:div>
        <w:div w:id="1268733731">
          <w:marLeft w:val="0"/>
          <w:marRight w:val="0"/>
          <w:marTop w:val="0"/>
          <w:marBottom w:val="0"/>
          <w:divBdr>
            <w:top w:val="none" w:sz="0" w:space="0" w:color="auto"/>
            <w:left w:val="none" w:sz="0" w:space="0" w:color="auto"/>
            <w:bottom w:val="none" w:sz="0" w:space="0" w:color="auto"/>
            <w:right w:val="none" w:sz="0" w:space="0" w:color="auto"/>
          </w:divBdr>
        </w:div>
        <w:div w:id="1268733732">
          <w:marLeft w:val="0"/>
          <w:marRight w:val="0"/>
          <w:marTop w:val="0"/>
          <w:marBottom w:val="0"/>
          <w:divBdr>
            <w:top w:val="none" w:sz="0" w:space="0" w:color="auto"/>
            <w:left w:val="none" w:sz="0" w:space="0" w:color="auto"/>
            <w:bottom w:val="none" w:sz="0" w:space="0" w:color="auto"/>
            <w:right w:val="none" w:sz="0" w:space="0" w:color="auto"/>
          </w:divBdr>
        </w:div>
        <w:div w:id="1268733734">
          <w:marLeft w:val="0"/>
          <w:marRight w:val="0"/>
          <w:marTop w:val="0"/>
          <w:marBottom w:val="0"/>
          <w:divBdr>
            <w:top w:val="none" w:sz="0" w:space="0" w:color="auto"/>
            <w:left w:val="none" w:sz="0" w:space="0" w:color="auto"/>
            <w:bottom w:val="none" w:sz="0" w:space="0" w:color="auto"/>
            <w:right w:val="none" w:sz="0" w:space="0" w:color="auto"/>
          </w:divBdr>
        </w:div>
        <w:div w:id="1268733735">
          <w:marLeft w:val="0"/>
          <w:marRight w:val="0"/>
          <w:marTop w:val="0"/>
          <w:marBottom w:val="0"/>
          <w:divBdr>
            <w:top w:val="none" w:sz="0" w:space="0" w:color="auto"/>
            <w:left w:val="none" w:sz="0" w:space="0" w:color="auto"/>
            <w:bottom w:val="none" w:sz="0" w:space="0" w:color="auto"/>
            <w:right w:val="none" w:sz="0" w:space="0" w:color="auto"/>
          </w:divBdr>
        </w:div>
        <w:div w:id="1268733739">
          <w:marLeft w:val="0"/>
          <w:marRight w:val="0"/>
          <w:marTop w:val="0"/>
          <w:marBottom w:val="0"/>
          <w:divBdr>
            <w:top w:val="none" w:sz="0" w:space="0" w:color="auto"/>
            <w:left w:val="none" w:sz="0" w:space="0" w:color="auto"/>
            <w:bottom w:val="none" w:sz="0" w:space="0" w:color="auto"/>
            <w:right w:val="none" w:sz="0" w:space="0" w:color="auto"/>
          </w:divBdr>
        </w:div>
        <w:div w:id="1268733742">
          <w:marLeft w:val="0"/>
          <w:marRight w:val="0"/>
          <w:marTop w:val="0"/>
          <w:marBottom w:val="0"/>
          <w:divBdr>
            <w:top w:val="none" w:sz="0" w:space="0" w:color="auto"/>
            <w:left w:val="none" w:sz="0" w:space="0" w:color="auto"/>
            <w:bottom w:val="none" w:sz="0" w:space="0" w:color="auto"/>
            <w:right w:val="none" w:sz="0" w:space="0" w:color="auto"/>
          </w:divBdr>
        </w:div>
        <w:div w:id="1268733744">
          <w:marLeft w:val="0"/>
          <w:marRight w:val="0"/>
          <w:marTop w:val="0"/>
          <w:marBottom w:val="0"/>
          <w:divBdr>
            <w:top w:val="none" w:sz="0" w:space="0" w:color="auto"/>
            <w:left w:val="none" w:sz="0" w:space="0" w:color="auto"/>
            <w:bottom w:val="none" w:sz="0" w:space="0" w:color="auto"/>
            <w:right w:val="none" w:sz="0" w:space="0" w:color="auto"/>
          </w:divBdr>
        </w:div>
        <w:div w:id="1268733745">
          <w:marLeft w:val="0"/>
          <w:marRight w:val="0"/>
          <w:marTop w:val="0"/>
          <w:marBottom w:val="0"/>
          <w:divBdr>
            <w:top w:val="none" w:sz="0" w:space="0" w:color="auto"/>
            <w:left w:val="none" w:sz="0" w:space="0" w:color="auto"/>
            <w:bottom w:val="none" w:sz="0" w:space="0" w:color="auto"/>
            <w:right w:val="none" w:sz="0" w:space="0" w:color="auto"/>
          </w:divBdr>
        </w:div>
        <w:div w:id="1268733753">
          <w:marLeft w:val="0"/>
          <w:marRight w:val="0"/>
          <w:marTop w:val="0"/>
          <w:marBottom w:val="0"/>
          <w:divBdr>
            <w:top w:val="none" w:sz="0" w:space="0" w:color="auto"/>
            <w:left w:val="none" w:sz="0" w:space="0" w:color="auto"/>
            <w:bottom w:val="none" w:sz="0" w:space="0" w:color="auto"/>
            <w:right w:val="none" w:sz="0" w:space="0" w:color="auto"/>
          </w:divBdr>
        </w:div>
        <w:div w:id="1268733759">
          <w:marLeft w:val="0"/>
          <w:marRight w:val="0"/>
          <w:marTop w:val="0"/>
          <w:marBottom w:val="0"/>
          <w:divBdr>
            <w:top w:val="none" w:sz="0" w:space="0" w:color="auto"/>
            <w:left w:val="none" w:sz="0" w:space="0" w:color="auto"/>
            <w:bottom w:val="none" w:sz="0" w:space="0" w:color="auto"/>
            <w:right w:val="none" w:sz="0" w:space="0" w:color="auto"/>
          </w:divBdr>
        </w:div>
        <w:div w:id="1268733762">
          <w:marLeft w:val="0"/>
          <w:marRight w:val="0"/>
          <w:marTop w:val="0"/>
          <w:marBottom w:val="0"/>
          <w:divBdr>
            <w:top w:val="none" w:sz="0" w:space="0" w:color="auto"/>
            <w:left w:val="none" w:sz="0" w:space="0" w:color="auto"/>
            <w:bottom w:val="none" w:sz="0" w:space="0" w:color="auto"/>
            <w:right w:val="none" w:sz="0" w:space="0" w:color="auto"/>
          </w:divBdr>
        </w:div>
        <w:div w:id="1268733763">
          <w:marLeft w:val="0"/>
          <w:marRight w:val="0"/>
          <w:marTop w:val="0"/>
          <w:marBottom w:val="0"/>
          <w:divBdr>
            <w:top w:val="none" w:sz="0" w:space="0" w:color="auto"/>
            <w:left w:val="none" w:sz="0" w:space="0" w:color="auto"/>
            <w:bottom w:val="none" w:sz="0" w:space="0" w:color="auto"/>
            <w:right w:val="none" w:sz="0" w:space="0" w:color="auto"/>
          </w:divBdr>
        </w:div>
        <w:div w:id="1268733766">
          <w:marLeft w:val="0"/>
          <w:marRight w:val="0"/>
          <w:marTop w:val="0"/>
          <w:marBottom w:val="0"/>
          <w:divBdr>
            <w:top w:val="none" w:sz="0" w:space="0" w:color="auto"/>
            <w:left w:val="none" w:sz="0" w:space="0" w:color="auto"/>
            <w:bottom w:val="none" w:sz="0" w:space="0" w:color="auto"/>
            <w:right w:val="none" w:sz="0" w:space="0" w:color="auto"/>
          </w:divBdr>
        </w:div>
        <w:div w:id="1268733767">
          <w:marLeft w:val="0"/>
          <w:marRight w:val="0"/>
          <w:marTop w:val="0"/>
          <w:marBottom w:val="0"/>
          <w:divBdr>
            <w:top w:val="none" w:sz="0" w:space="0" w:color="auto"/>
            <w:left w:val="none" w:sz="0" w:space="0" w:color="auto"/>
            <w:bottom w:val="none" w:sz="0" w:space="0" w:color="auto"/>
            <w:right w:val="none" w:sz="0" w:space="0" w:color="auto"/>
          </w:divBdr>
        </w:div>
        <w:div w:id="1268733768">
          <w:marLeft w:val="0"/>
          <w:marRight w:val="0"/>
          <w:marTop w:val="0"/>
          <w:marBottom w:val="0"/>
          <w:divBdr>
            <w:top w:val="none" w:sz="0" w:space="0" w:color="auto"/>
            <w:left w:val="none" w:sz="0" w:space="0" w:color="auto"/>
            <w:bottom w:val="none" w:sz="0" w:space="0" w:color="auto"/>
            <w:right w:val="none" w:sz="0" w:space="0" w:color="auto"/>
          </w:divBdr>
        </w:div>
        <w:div w:id="1268733771">
          <w:marLeft w:val="0"/>
          <w:marRight w:val="0"/>
          <w:marTop w:val="0"/>
          <w:marBottom w:val="0"/>
          <w:divBdr>
            <w:top w:val="none" w:sz="0" w:space="0" w:color="auto"/>
            <w:left w:val="none" w:sz="0" w:space="0" w:color="auto"/>
            <w:bottom w:val="none" w:sz="0" w:space="0" w:color="auto"/>
            <w:right w:val="none" w:sz="0" w:space="0" w:color="auto"/>
          </w:divBdr>
        </w:div>
        <w:div w:id="1268733778">
          <w:marLeft w:val="0"/>
          <w:marRight w:val="0"/>
          <w:marTop w:val="0"/>
          <w:marBottom w:val="0"/>
          <w:divBdr>
            <w:top w:val="none" w:sz="0" w:space="0" w:color="auto"/>
            <w:left w:val="none" w:sz="0" w:space="0" w:color="auto"/>
            <w:bottom w:val="none" w:sz="0" w:space="0" w:color="auto"/>
            <w:right w:val="none" w:sz="0" w:space="0" w:color="auto"/>
          </w:divBdr>
        </w:div>
        <w:div w:id="1268733781">
          <w:marLeft w:val="0"/>
          <w:marRight w:val="0"/>
          <w:marTop w:val="0"/>
          <w:marBottom w:val="0"/>
          <w:divBdr>
            <w:top w:val="none" w:sz="0" w:space="0" w:color="auto"/>
            <w:left w:val="none" w:sz="0" w:space="0" w:color="auto"/>
            <w:bottom w:val="none" w:sz="0" w:space="0" w:color="auto"/>
            <w:right w:val="none" w:sz="0" w:space="0" w:color="auto"/>
          </w:divBdr>
        </w:div>
      </w:divsChild>
    </w:div>
    <w:div w:id="1268733683">
      <w:marLeft w:val="0"/>
      <w:marRight w:val="0"/>
      <w:marTop w:val="0"/>
      <w:marBottom w:val="0"/>
      <w:divBdr>
        <w:top w:val="none" w:sz="0" w:space="0" w:color="auto"/>
        <w:left w:val="none" w:sz="0" w:space="0" w:color="auto"/>
        <w:bottom w:val="none" w:sz="0" w:space="0" w:color="auto"/>
        <w:right w:val="none" w:sz="0" w:space="0" w:color="auto"/>
      </w:divBdr>
    </w:div>
    <w:div w:id="1268733764">
      <w:marLeft w:val="0"/>
      <w:marRight w:val="0"/>
      <w:marTop w:val="0"/>
      <w:marBottom w:val="0"/>
      <w:divBdr>
        <w:top w:val="none" w:sz="0" w:space="0" w:color="auto"/>
        <w:left w:val="none" w:sz="0" w:space="0" w:color="auto"/>
        <w:bottom w:val="none" w:sz="0" w:space="0" w:color="auto"/>
        <w:right w:val="none" w:sz="0" w:space="0" w:color="auto"/>
      </w:divBdr>
    </w:div>
    <w:div w:id="1268733769">
      <w:marLeft w:val="0"/>
      <w:marRight w:val="0"/>
      <w:marTop w:val="0"/>
      <w:marBottom w:val="0"/>
      <w:divBdr>
        <w:top w:val="none" w:sz="0" w:space="0" w:color="auto"/>
        <w:left w:val="none" w:sz="0" w:space="0" w:color="auto"/>
        <w:bottom w:val="none" w:sz="0" w:space="0" w:color="auto"/>
        <w:right w:val="none" w:sz="0" w:space="0" w:color="auto"/>
      </w:divBdr>
      <w:divsChild>
        <w:div w:id="1268733679">
          <w:marLeft w:val="0"/>
          <w:marRight w:val="0"/>
          <w:marTop w:val="0"/>
          <w:marBottom w:val="0"/>
          <w:divBdr>
            <w:top w:val="none" w:sz="0" w:space="0" w:color="auto"/>
            <w:left w:val="none" w:sz="0" w:space="0" w:color="auto"/>
            <w:bottom w:val="none" w:sz="0" w:space="0" w:color="auto"/>
            <w:right w:val="none" w:sz="0" w:space="0" w:color="auto"/>
          </w:divBdr>
        </w:div>
        <w:div w:id="1268733721">
          <w:marLeft w:val="0"/>
          <w:marRight w:val="0"/>
          <w:marTop w:val="0"/>
          <w:marBottom w:val="0"/>
          <w:divBdr>
            <w:top w:val="none" w:sz="0" w:space="0" w:color="auto"/>
            <w:left w:val="none" w:sz="0" w:space="0" w:color="auto"/>
            <w:bottom w:val="none" w:sz="0" w:space="0" w:color="auto"/>
            <w:right w:val="none" w:sz="0" w:space="0" w:color="auto"/>
          </w:divBdr>
        </w:div>
        <w:div w:id="1268733757">
          <w:marLeft w:val="0"/>
          <w:marRight w:val="0"/>
          <w:marTop w:val="0"/>
          <w:marBottom w:val="0"/>
          <w:divBdr>
            <w:top w:val="none" w:sz="0" w:space="0" w:color="auto"/>
            <w:left w:val="none" w:sz="0" w:space="0" w:color="auto"/>
            <w:bottom w:val="none" w:sz="0" w:space="0" w:color="auto"/>
            <w:right w:val="none" w:sz="0" w:space="0" w:color="auto"/>
          </w:divBdr>
        </w:div>
        <w:div w:id="1268733777">
          <w:marLeft w:val="0"/>
          <w:marRight w:val="0"/>
          <w:marTop w:val="0"/>
          <w:marBottom w:val="0"/>
          <w:divBdr>
            <w:top w:val="none" w:sz="0" w:space="0" w:color="auto"/>
            <w:left w:val="none" w:sz="0" w:space="0" w:color="auto"/>
            <w:bottom w:val="none" w:sz="0" w:space="0" w:color="auto"/>
            <w:right w:val="none" w:sz="0" w:space="0" w:color="auto"/>
          </w:divBdr>
        </w:div>
      </w:divsChild>
    </w:div>
    <w:div w:id="1268733770">
      <w:marLeft w:val="0"/>
      <w:marRight w:val="0"/>
      <w:marTop w:val="0"/>
      <w:marBottom w:val="0"/>
      <w:divBdr>
        <w:top w:val="none" w:sz="0" w:space="0" w:color="auto"/>
        <w:left w:val="none" w:sz="0" w:space="0" w:color="auto"/>
        <w:bottom w:val="none" w:sz="0" w:space="0" w:color="auto"/>
        <w:right w:val="none" w:sz="0" w:space="0" w:color="auto"/>
      </w:divBdr>
      <w:divsChild>
        <w:div w:id="1268733676">
          <w:marLeft w:val="0"/>
          <w:marRight w:val="0"/>
          <w:marTop w:val="0"/>
          <w:marBottom w:val="0"/>
          <w:divBdr>
            <w:top w:val="none" w:sz="0" w:space="0" w:color="auto"/>
            <w:left w:val="none" w:sz="0" w:space="0" w:color="auto"/>
            <w:bottom w:val="none" w:sz="0" w:space="0" w:color="auto"/>
            <w:right w:val="none" w:sz="0" w:space="0" w:color="auto"/>
          </w:divBdr>
        </w:div>
        <w:div w:id="1268733682">
          <w:marLeft w:val="0"/>
          <w:marRight w:val="0"/>
          <w:marTop w:val="0"/>
          <w:marBottom w:val="0"/>
          <w:divBdr>
            <w:top w:val="none" w:sz="0" w:space="0" w:color="auto"/>
            <w:left w:val="none" w:sz="0" w:space="0" w:color="auto"/>
            <w:bottom w:val="none" w:sz="0" w:space="0" w:color="auto"/>
            <w:right w:val="none" w:sz="0" w:space="0" w:color="auto"/>
          </w:divBdr>
        </w:div>
        <w:div w:id="1268733684">
          <w:marLeft w:val="0"/>
          <w:marRight w:val="0"/>
          <w:marTop w:val="0"/>
          <w:marBottom w:val="0"/>
          <w:divBdr>
            <w:top w:val="none" w:sz="0" w:space="0" w:color="auto"/>
            <w:left w:val="none" w:sz="0" w:space="0" w:color="auto"/>
            <w:bottom w:val="none" w:sz="0" w:space="0" w:color="auto"/>
            <w:right w:val="none" w:sz="0" w:space="0" w:color="auto"/>
          </w:divBdr>
        </w:div>
        <w:div w:id="1268733686">
          <w:marLeft w:val="0"/>
          <w:marRight w:val="0"/>
          <w:marTop w:val="0"/>
          <w:marBottom w:val="0"/>
          <w:divBdr>
            <w:top w:val="none" w:sz="0" w:space="0" w:color="auto"/>
            <w:left w:val="none" w:sz="0" w:space="0" w:color="auto"/>
            <w:bottom w:val="none" w:sz="0" w:space="0" w:color="auto"/>
            <w:right w:val="none" w:sz="0" w:space="0" w:color="auto"/>
          </w:divBdr>
        </w:div>
        <w:div w:id="1268733689">
          <w:marLeft w:val="0"/>
          <w:marRight w:val="0"/>
          <w:marTop w:val="0"/>
          <w:marBottom w:val="0"/>
          <w:divBdr>
            <w:top w:val="none" w:sz="0" w:space="0" w:color="auto"/>
            <w:left w:val="none" w:sz="0" w:space="0" w:color="auto"/>
            <w:bottom w:val="none" w:sz="0" w:space="0" w:color="auto"/>
            <w:right w:val="none" w:sz="0" w:space="0" w:color="auto"/>
          </w:divBdr>
        </w:div>
        <w:div w:id="1268733690">
          <w:marLeft w:val="0"/>
          <w:marRight w:val="0"/>
          <w:marTop w:val="0"/>
          <w:marBottom w:val="0"/>
          <w:divBdr>
            <w:top w:val="none" w:sz="0" w:space="0" w:color="auto"/>
            <w:left w:val="none" w:sz="0" w:space="0" w:color="auto"/>
            <w:bottom w:val="none" w:sz="0" w:space="0" w:color="auto"/>
            <w:right w:val="none" w:sz="0" w:space="0" w:color="auto"/>
          </w:divBdr>
        </w:div>
        <w:div w:id="1268733692">
          <w:marLeft w:val="0"/>
          <w:marRight w:val="0"/>
          <w:marTop w:val="0"/>
          <w:marBottom w:val="0"/>
          <w:divBdr>
            <w:top w:val="none" w:sz="0" w:space="0" w:color="auto"/>
            <w:left w:val="none" w:sz="0" w:space="0" w:color="auto"/>
            <w:bottom w:val="none" w:sz="0" w:space="0" w:color="auto"/>
            <w:right w:val="none" w:sz="0" w:space="0" w:color="auto"/>
          </w:divBdr>
        </w:div>
        <w:div w:id="1268733700">
          <w:marLeft w:val="0"/>
          <w:marRight w:val="0"/>
          <w:marTop w:val="0"/>
          <w:marBottom w:val="0"/>
          <w:divBdr>
            <w:top w:val="none" w:sz="0" w:space="0" w:color="auto"/>
            <w:left w:val="none" w:sz="0" w:space="0" w:color="auto"/>
            <w:bottom w:val="none" w:sz="0" w:space="0" w:color="auto"/>
            <w:right w:val="none" w:sz="0" w:space="0" w:color="auto"/>
          </w:divBdr>
        </w:div>
        <w:div w:id="1268733706">
          <w:marLeft w:val="0"/>
          <w:marRight w:val="0"/>
          <w:marTop w:val="0"/>
          <w:marBottom w:val="0"/>
          <w:divBdr>
            <w:top w:val="none" w:sz="0" w:space="0" w:color="auto"/>
            <w:left w:val="none" w:sz="0" w:space="0" w:color="auto"/>
            <w:bottom w:val="none" w:sz="0" w:space="0" w:color="auto"/>
            <w:right w:val="none" w:sz="0" w:space="0" w:color="auto"/>
          </w:divBdr>
        </w:div>
        <w:div w:id="1268733709">
          <w:marLeft w:val="0"/>
          <w:marRight w:val="0"/>
          <w:marTop w:val="0"/>
          <w:marBottom w:val="0"/>
          <w:divBdr>
            <w:top w:val="none" w:sz="0" w:space="0" w:color="auto"/>
            <w:left w:val="none" w:sz="0" w:space="0" w:color="auto"/>
            <w:bottom w:val="none" w:sz="0" w:space="0" w:color="auto"/>
            <w:right w:val="none" w:sz="0" w:space="0" w:color="auto"/>
          </w:divBdr>
        </w:div>
        <w:div w:id="1268733718">
          <w:marLeft w:val="0"/>
          <w:marRight w:val="0"/>
          <w:marTop w:val="0"/>
          <w:marBottom w:val="0"/>
          <w:divBdr>
            <w:top w:val="none" w:sz="0" w:space="0" w:color="auto"/>
            <w:left w:val="none" w:sz="0" w:space="0" w:color="auto"/>
            <w:bottom w:val="none" w:sz="0" w:space="0" w:color="auto"/>
            <w:right w:val="none" w:sz="0" w:space="0" w:color="auto"/>
          </w:divBdr>
        </w:div>
        <w:div w:id="1268733719">
          <w:marLeft w:val="0"/>
          <w:marRight w:val="0"/>
          <w:marTop w:val="0"/>
          <w:marBottom w:val="0"/>
          <w:divBdr>
            <w:top w:val="none" w:sz="0" w:space="0" w:color="auto"/>
            <w:left w:val="none" w:sz="0" w:space="0" w:color="auto"/>
            <w:bottom w:val="none" w:sz="0" w:space="0" w:color="auto"/>
            <w:right w:val="none" w:sz="0" w:space="0" w:color="auto"/>
          </w:divBdr>
        </w:div>
        <w:div w:id="1268733722">
          <w:marLeft w:val="0"/>
          <w:marRight w:val="0"/>
          <w:marTop w:val="0"/>
          <w:marBottom w:val="0"/>
          <w:divBdr>
            <w:top w:val="none" w:sz="0" w:space="0" w:color="auto"/>
            <w:left w:val="none" w:sz="0" w:space="0" w:color="auto"/>
            <w:bottom w:val="none" w:sz="0" w:space="0" w:color="auto"/>
            <w:right w:val="none" w:sz="0" w:space="0" w:color="auto"/>
          </w:divBdr>
        </w:div>
        <w:div w:id="1268733726">
          <w:marLeft w:val="0"/>
          <w:marRight w:val="0"/>
          <w:marTop w:val="0"/>
          <w:marBottom w:val="0"/>
          <w:divBdr>
            <w:top w:val="none" w:sz="0" w:space="0" w:color="auto"/>
            <w:left w:val="none" w:sz="0" w:space="0" w:color="auto"/>
            <w:bottom w:val="none" w:sz="0" w:space="0" w:color="auto"/>
            <w:right w:val="none" w:sz="0" w:space="0" w:color="auto"/>
          </w:divBdr>
        </w:div>
        <w:div w:id="1268733727">
          <w:marLeft w:val="0"/>
          <w:marRight w:val="0"/>
          <w:marTop w:val="0"/>
          <w:marBottom w:val="0"/>
          <w:divBdr>
            <w:top w:val="none" w:sz="0" w:space="0" w:color="auto"/>
            <w:left w:val="none" w:sz="0" w:space="0" w:color="auto"/>
            <w:bottom w:val="none" w:sz="0" w:space="0" w:color="auto"/>
            <w:right w:val="none" w:sz="0" w:space="0" w:color="auto"/>
          </w:divBdr>
        </w:div>
        <w:div w:id="1268733729">
          <w:marLeft w:val="0"/>
          <w:marRight w:val="0"/>
          <w:marTop w:val="0"/>
          <w:marBottom w:val="0"/>
          <w:divBdr>
            <w:top w:val="none" w:sz="0" w:space="0" w:color="auto"/>
            <w:left w:val="none" w:sz="0" w:space="0" w:color="auto"/>
            <w:bottom w:val="none" w:sz="0" w:space="0" w:color="auto"/>
            <w:right w:val="none" w:sz="0" w:space="0" w:color="auto"/>
          </w:divBdr>
        </w:div>
        <w:div w:id="1268733740">
          <w:marLeft w:val="0"/>
          <w:marRight w:val="0"/>
          <w:marTop w:val="0"/>
          <w:marBottom w:val="0"/>
          <w:divBdr>
            <w:top w:val="none" w:sz="0" w:space="0" w:color="auto"/>
            <w:left w:val="none" w:sz="0" w:space="0" w:color="auto"/>
            <w:bottom w:val="none" w:sz="0" w:space="0" w:color="auto"/>
            <w:right w:val="none" w:sz="0" w:space="0" w:color="auto"/>
          </w:divBdr>
        </w:div>
        <w:div w:id="1268733741">
          <w:marLeft w:val="0"/>
          <w:marRight w:val="0"/>
          <w:marTop w:val="0"/>
          <w:marBottom w:val="0"/>
          <w:divBdr>
            <w:top w:val="none" w:sz="0" w:space="0" w:color="auto"/>
            <w:left w:val="none" w:sz="0" w:space="0" w:color="auto"/>
            <w:bottom w:val="none" w:sz="0" w:space="0" w:color="auto"/>
            <w:right w:val="none" w:sz="0" w:space="0" w:color="auto"/>
          </w:divBdr>
        </w:div>
        <w:div w:id="1268733746">
          <w:marLeft w:val="0"/>
          <w:marRight w:val="0"/>
          <w:marTop w:val="0"/>
          <w:marBottom w:val="0"/>
          <w:divBdr>
            <w:top w:val="none" w:sz="0" w:space="0" w:color="auto"/>
            <w:left w:val="none" w:sz="0" w:space="0" w:color="auto"/>
            <w:bottom w:val="none" w:sz="0" w:space="0" w:color="auto"/>
            <w:right w:val="none" w:sz="0" w:space="0" w:color="auto"/>
          </w:divBdr>
        </w:div>
        <w:div w:id="1268733747">
          <w:marLeft w:val="0"/>
          <w:marRight w:val="0"/>
          <w:marTop w:val="0"/>
          <w:marBottom w:val="0"/>
          <w:divBdr>
            <w:top w:val="none" w:sz="0" w:space="0" w:color="auto"/>
            <w:left w:val="none" w:sz="0" w:space="0" w:color="auto"/>
            <w:bottom w:val="none" w:sz="0" w:space="0" w:color="auto"/>
            <w:right w:val="none" w:sz="0" w:space="0" w:color="auto"/>
          </w:divBdr>
        </w:div>
        <w:div w:id="1268733748">
          <w:marLeft w:val="0"/>
          <w:marRight w:val="0"/>
          <w:marTop w:val="0"/>
          <w:marBottom w:val="0"/>
          <w:divBdr>
            <w:top w:val="none" w:sz="0" w:space="0" w:color="auto"/>
            <w:left w:val="none" w:sz="0" w:space="0" w:color="auto"/>
            <w:bottom w:val="none" w:sz="0" w:space="0" w:color="auto"/>
            <w:right w:val="none" w:sz="0" w:space="0" w:color="auto"/>
          </w:divBdr>
        </w:div>
        <w:div w:id="1268733749">
          <w:marLeft w:val="0"/>
          <w:marRight w:val="0"/>
          <w:marTop w:val="0"/>
          <w:marBottom w:val="0"/>
          <w:divBdr>
            <w:top w:val="none" w:sz="0" w:space="0" w:color="auto"/>
            <w:left w:val="none" w:sz="0" w:space="0" w:color="auto"/>
            <w:bottom w:val="none" w:sz="0" w:space="0" w:color="auto"/>
            <w:right w:val="none" w:sz="0" w:space="0" w:color="auto"/>
          </w:divBdr>
        </w:div>
        <w:div w:id="1268733751">
          <w:marLeft w:val="0"/>
          <w:marRight w:val="0"/>
          <w:marTop w:val="0"/>
          <w:marBottom w:val="0"/>
          <w:divBdr>
            <w:top w:val="none" w:sz="0" w:space="0" w:color="auto"/>
            <w:left w:val="none" w:sz="0" w:space="0" w:color="auto"/>
            <w:bottom w:val="none" w:sz="0" w:space="0" w:color="auto"/>
            <w:right w:val="none" w:sz="0" w:space="0" w:color="auto"/>
          </w:divBdr>
        </w:div>
        <w:div w:id="1268733760">
          <w:marLeft w:val="0"/>
          <w:marRight w:val="0"/>
          <w:marTop w:val="0"/>
          <w:marBottom w:val="0"/>
          <w:divBdr>
            <w:top w:val="none" w:sz="0" w:space="0" w:color="auto"/>
            <w:left w:val="none" w:sz="0" w:space="0" w:color="auto"/>
            <w:bottom w:val="none" w:sz="0" w:space="0" w:color="auto"/>
            <w:right w:val="none" w:sz="0" w:space="0" w:color="auto"/>
          </w:divBdr>
        </w:div>
        <w:div w:id="1268733761">
          <w:marLeft w:val="0"/>
          <w:marRight w:val="0"/>
          <w:marTop w:val="0"/>
          <w:marBottom w:val="0"/>
          <w:divBdr>
            <w:top w:val="none" w:sz="0" w:space="0" w:color="auto"/>
            <w:left w:val="none" w:sz="0" w:space="0" w:color="auto"/>
            <w:bottom w:val="none" w:sz="0" w:space="0" w:color="auto"/>
            <w:right w:val="none" w:sz="0" w:space="0" w:color="auto"/>
          </w:divBdr>
        </w:div>
        <w:div w:id="1268733772">
          <w:marLeft w:val="0"/>
          <w:marRight w:val="0"/>
          <w:marTop w:val="0"/>
          <w:marBottom w:val="0"/>
          <w:divBdr>
            <w:top w:val="none" w:sz="0" w:space="0" w:color="auto"/>
            <w:left w:val="none" w:sz="0" w:space="0" w:color="auto"/>
            <w:bottom w:val="none" w:sz="0" w:space="0" w:color="auto"/>
            <w:right w:val="none" w:sz="0" w:space="0" w:color="auto"/>
          </w:divBdr>
        </w:div>
        <w:div w:id="1268733773">
          <w:marLeft w:val="0"/>
          <w:marRight w:val="0"/>
          <w:marTop w:val="0"/>
          <w:marBottom w:val="0"/>
          <w:divBdr>
            <w:top w:val="none" w:sz="0" w:space="0" w:color="auto"/>
            <w:left w:val="none" w:sz="0" w:space="0" w:color="auto"/>
            <w:bottom w:val="none" w:sz="0" w:space="0" w:color="auto"/>
            <w:right w:val="none" w:sz="0" w:space="0" w:color="auto"/>
          </w:divBdr>
        </w:div>
        <w:div w:id="1268733774">
          <w:marLeft w:val="0"/>
          <w:marRight w:val="0"/>
          <w:marTop w:val="0"/>
          <w:marBottom w:val="0"/>
          <w:divBdr>
            <w:top w:val="none" w:sz="0" w:space="0" w:color="auto"/>
            <w:left w:val="none" w:sz="0" w:space="0" w:color="auto"/>
            <w:bottom w:val="none" w:sz="0" w:space="0" w:color="auto"/>
            <w:right w:val="none" w:sz="0" w:space="0" w:color="auto"/>
          </w:divBdr>
        </w:div>
        <w:div w:id="1268733775">
          <w:marLeft w:val="0"/>
          <w:marRight w:val="0"/>
          <w:marTop w:val="0"/>
          <w:marBottom w:val="0"/>
          <w:divBdr>
            <w:top w:val="none" w:sz="0" w:space="0" w:color="auto"/>
            <w:left w:val="none" w:sz="0" w:space="0" w:color="auto"/>
            <w:bottom w:val="none" w:sz="0" w:space="0" w:color="auto"/>
            <w:right w:val="none" w:sz="0" w:space="0" w:color="auto"/>
          </w:divBdr>
        </w:div>
        <w:div w:id="1268733776">
          <w:marLeft w:val="0"/>
          <w:marRight w:val="0"/>
          <w:marTop w:val="0"/>
          <w:marBottom w:val="0"/>
          <w:divBdr>
            <w:top w:val="none" w:sz="0" w:space="0" w:color="auto"/>
            <w:left w:val="none" w:sz="0" w:space="0" w:color="auto"/>
            <w:bottom w:val="none" w:sz="0" w:space="0" w:color="auto"/>
            <w:right w:val="none" w:sz="0" w:space="0" w:color="auto"/>
          </w:divBdr>
        </w:div>
        <w:div w:id="1268733780">
          <w:marLeft w:val="0"/>
          <w:marRight w:val="0"/>
          <w:marTop w:val="0"/>
          <w:marBottom w:val="0"/>
          <w:divBdr>
            <w:top w:val="none" w:sz="0" w:space="0" w:color="auto"/>
            <w:left w:val="none" w:sz="0" w:space="0" w:color="auto"/>
            <w:bottom w:val="none" w:sz="0" w:space="0" w:color="auto"/>
            <w:right w:val="none" w:sz="0" w:space="0" w:color="auto"/>
          </w:divBdr>
        </w:div>
      </w:divsChild>
    </w:div>
    <w:div w:id="1268733779">
      <w:marLeft w:val="0"/>
      <w:marRight w:val="0"/>
      <w:marTop w:val="0"/>
      <w:marBottom w:val="0"/>
      <w:divBdr>
        <w:top w:val="none" w:sz="0" w:space="0" w:color="auto"/>
        <w:left w:val="none" w:sz="0" w:space="0" w:color="auto"/>
        <w:bottom w:val="none" w:sz="0" w:space="0" w:color="auto"/>
        <w:right w:val="none" w:sz="0" w:space="0" w:color="auto"/>
      </w:divBdr>
    </w:div>
    <w:div w:id="211532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find=1&amp;text=%D1%82%D0%B8%D0%BF%D0%B8+%D0%B7%D0%B0%D0%BA%D0%BB%D0%B0%D0%B4%D1%96%D0%B2+%D0%BE%D1%81%D0%B2%D1%96%D1%82%D0%B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45-19?find=1&amp;text=%D1%82%D0%B8%D0%BF%D0%B8+%D0%B7%D0%B0%D0%BA%D0%BB%D0%B0%D0%B4%D1%96%D0%B2+%D0%BE%D1%81%D0%B2%D1%96%D1%82%D0%B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45-19?find=1&amp;text=%D1%82%D0%B8%D0%BF%D0%B8+%D0%B7%D0%B0%D0%BA%D0%BB%D0%B0%D0%B4%D1%96%D0%B2+%D0%BE%D1%81%D0%B2%D1%96%D1%82%D0%B8" TargetMode="External"/><Relationship Id="rId5" Type="http://schemas.openxmlformats.org/officeDocument/2006/relationships/webSettings" Target="webSettings.xml"/><Relationship Id="rId10" Type="http://schemas.openxmlformats.org/officeDocument/2006/relationships/hyperlink" Target="https://zakon.rada.gov.ua/laws/show/2145-19?find=1&amp;text=%D1%82%D0%B8%D0%BF%D0%B8+%D0%B7%D0%B0%D0%BA%D0%BB%D0%B0%D0%B4%D1%96%D0%B2+%D0%BE%D1%81%D0%B2%D1%96%D1%82%D0%B8" TargetMode="External"/><Relationship Id="rId4" Type="http://schemas.openxmlformats.org/officeDocument/2006/relationships/settings" Target="settings.xml"/><Relationship Id="rId9" Type="http://schemas.openxmlformats.org/officeDocument/2006/relationships/hyperlink" Target="https://zakon.rada.gov.ua/laws/show/2145-19?find=1&amp;text=%D1%82%D0%B8%D0%BF%D0%B8+%D0%B7%D0%B0%D0%BA%D0%BB%D0%B0%D0%B4%D1%96%D0%B2+%D0%BE%D1%81%D0%B2%D1%96%D1%82%D0%B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8480F-7806-4BF9-8705-E123FE161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69</Pages>
  <Words>13875</Words>
  <Characters>79094</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ПОГОДЖЕНО:</vt:lpstr>
    </vt:vector>
  </TitlesOfParts>
  <Company>Microsoft</Company>
  <LinksUpToDate>false</LinksUpToDate>
  <CharactersWithSpaces>92784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creator>Me3</dc:creator>
  <cp:lastModifiedBy>Plan4</cp:lastModifiedBy>
  <cp:revision>19</cp:revision>
  <cp:lastPrinted>2020-11-03T13:34:00Z</cp:lastPrinted>
  <dcterms:created xsi:type="dcterms:W3CDTF">2020-10-19T07:01:00Z</dcterms:created>
  <dcterms:modified xsi:type="dcterms:W3CDTF">2020-11-12T13:31:00Z</dcterms:modified>
</cp:coreProperties>
</file>