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86F" w:rsidRPr="001F586F" w:rsidRDefault="001F586F" w:rsidP="001F586F">
      <w:pPr>
        <w:widowControl w:val="0"/>
        <w:suppressAutoHyphens/>
        <w:spacing w:after="0" w:line="240" w:lineRule="auto"/>
        <w:jc w:val="center"/>
        <w:rPr>
          <w:rFonts w:ascii="Times New Roman" w:eastAsia="SimSun" w:hAnsi="Times New Roman" w:cs="Times New Roman"/>
          <w:color w:val="000000"/>
          <w:kern w:val="1"/>
          <w:sz w:val="32"/>
          <w:szCs w:val="32"/>
          <w:lang w:val="uk-UA" w:eastAsia="hi-IN" w:bidi="hi-IN"/>
        </w:rPr>
      </w:pPr>
      <w:r w:rsidRPr="001F586F">
        <w:rPr>
          <w:rFonts w:ascii="Times New Roman" w:eastAsia="SimSun" w:hAnsi="Times New Roman" w:cs="Mangal"/>
          <w:b/>
          <w:noProof/>
          <w:kern w:val="1"/>
          <w:szCs w:val="24"/>
          <w:lang w:eastAsia="ru-RU"/>
        </w:rPr>
        <w:drawing>
          <wp:inline distT="0" distB="0" distL="0" distR="0">
            <wp:extent cx="42862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28650"/>
                    </a:xfrm>
                    <a:prstGeom prst="rect">
                      <a:avLst/>
                    </a:prstGeom>
                    <a:noFill/>
                    <a:ln>
                      <a:noFill/>
                    </a:ln>
                  </pic:spPr>
                </pic:pic>
              </a:graphicData>
            </a:graphic>
          </wp:inline>
        </w:drawing>
      </w:r>
    </w:p>
    <w:p w:rsidR="001F586F" w:rsidRPr="001F586F" w:rsidRDefault="001F586F" w:rsidP="001F586F">
      <w:pPr>
        <w:widowControl w:val="0"/>
        <w:suppressAutoHyphens/>
        <w:spacing w:after="0" w:line="240" w:lineRule="auto"/>
        <w:jc w:val="center"/>
        <w:rPr>
          <w:rFonts w:ascii="Times New Roman" w:eastAsia="SimSun" w:hAnsi="Times New Roman" w:cs="Times New Roman"/>
          <w:color w:val="000000"/>
          <w:kern w:val="1"/>
          <w:sz w:val="32"/>
          <w:szCs w:val="32"/>
          <w:lang w:val="uk-UA" w:eastAsia="hi-IN" w:bidi="hi-IN"/>
        </w:rPr>
      </w:pPr>
    </w:p>
    <w:p w:rsidR="001F586F" w:rsidRPr="001F586F" w:rsidRDefault="001F586F" w:rsidP="001F586F">
      <w:pPr>
        <w:keepNext/>
        <w:widowControl w:val="0"/>
        <w:numPr>
          <w:ilvl w:val="8"/>
          <w:numId w:val="0"/>
        </w:numPr>
        <w:tabs>
          <w:tab w:val="num" w:pos="0"/>
        </w:tabs>
        <w:suppressAutoHyphens/>
        <w:spacing w:after="0" w:line="240" w:lineRule="auto"/>
        <w:jc w:val="center"/>
        <w:outlineLvl w:val="8"/>
        <w:rPr>
          <w:rFonts w:ascii="Times New Roman" w:eastAsia="Times New Roman" w:hAnsi="Times New Roman" w:cs="Times New Roman"/>
          <w:b/>
          <w:iCs/>
          <w:color w:val="000000"/>
          <w:sz w:val="32"/>
          <w:szCs w:val="32"/>
          <w:lang w:val="uk-UA" w:eastAsia="ar-SA"/>
        </w:rPr>
      </w:pPr>
      <w:r w:rsidRPr="001F586F">
        <w:rPr>
          <w:rFonts w:ascii="Times New Roman" w:eastAsia="Times New Roman" w:hAnsi="Times New Roman" w:cs="Times New Roman"/>
          <w:b/>
          <w:iCs/>
          <w:color w:val="000000"/>
          <w:sz w:val="32"/>
          <w:szCs w:val="32"/>
          <w:lang w:val="uk-UA" w:eastAsia="ar-SA"/>
        </w:rPr>
        <w:t>У  К  Р  А  Ї  Н  А</w:t>
      </w:r>
    </w:p>
    <w:p w:rsidR="001F586F" w:rsidRPr="001F586F" w:rsidRDefault="001F586F" w:rsidP="001F586F">
      <w:pPr>
        <w:spacing w:after="0" w:line="240" w:lineRule="auto"/>
        <w:jc w:val="center"/>
        <w:rPr>
          <w:rFonts w:ascii="Times New Roman" w:eastAsia="Times New Roman" w:hAnsi="Times New Roman" w:cs="Times New Roman"/>
          <w:b/>
          <w:sz w:val="36"/>
          <w:szCs w:val="36"/>
          <w:lang w:val="uk-UA" w:eastAsia="ar-SA"/>
        </w:rPr>
      </w:pPr>
    </w:p>
    <w:p w:rsidR="001F586F" w:rsidRPr="001F586F" w:rsidRDefault="001F586F" w:rsidP="001F586F">
      <w:pPr>
        <w:spacing w:after="0" w:line="240" w:lineRule="auto"/>
        <w:jc w:val="center"/>
        <w:rPr>
          <w:rFonts w:ascii="Times New Roman" w:eastAsia="Times New Roman" w:hAnsi="Times New Roman" w:cs="Times New Roman"/>
          <w:b/>
          <w:sz w:val="36"/>
          <w:szCs w:val="36"/>
          <w:lang w:val="uk-UA" w:eastAsia="ar-SA"/>
        </w:rPr>
      </w:pPr>
      <w:r w:rsidRPr="001F586F">
        <w:rPr>
          <w:rFonts w:ascii="Times New Roman" w:eastAsia="Times New Roman" w:hAnsi="Times New Roman" w:cs="Times New Roman"/>
          <w:b/>
          <w:bCs/>
          <w:sz w:val="36"/>
          <w:szCs w:val="36"/>
          <w:lang w:val="uk-UA" w:eastAsia="ar-SA"/>
        </w:rPr>
        <w:t>Б а х м у т с ь к а   м і с ь к а   р а д а</w:t>
      </w:r>
    </w:p>
    <w:p w:rsidR="001F586F" w:rsidRPr="001F586F" w:rsidRDefault="001F586F" w:rsidP="001F586F">
      <w:pPr>
        <w:spacing w:after="0" w:line="240" w:lineRule="auto"/>
        <w:jc w:val="center"/>
        <w:rPr>
          <w:rFonts w:ascii="Times New Roman" w:eastAsia="Times New Roman" w:hAnsi="Times New Roman" w:cs="Times New Roman"/>
          <w:b/>
          <w:sz w:val="36"/>
          <w:szCs w:val="36"/>
          <w:lang w:val="uk-UA" w:eastAsia="ar-SA"/>
        </w:rPr>
      </w:pPr>
    </w:p>
    <w:p w:rsidR="001F586F" w:rsidRPr="001F586F" w:rsidRDefault="0039050D" w:rsidP="001F586F">
      <w:pPr>
        <w:spacing w:after="0" w:line="240" w:lineRule="auto"/>
        <w:jc w:val="center"/>
        <w:rPr>
          <w:rFonts w:ascii="Times New Roman" w:eastAsia="Times New Roman" w:hAnsi="Times New Roman" w:cs="Times New Roman"/>
          <w:b/>
          <w:sz w:val="40"/>
          <w:szCs w:val="40"/>
          <w:lang w:val="uk-UA" w:eastAsia="ar-SA"/>
        </w:rPr>
      </w:pPr>
      <w:r w:rsidRPr="00A72981">
        <w:rPr>
          <w:rFonts w:ascii="Times New Roman" w:eastAsia="Times New Roman" w:hAnsi="Times New Roman" w:cs="Times New Roman"/>
          <w:b/>
          <w:sz w:val="40"/>
          <w:szCs w:val="40"/>
          <w:lang w:eastAsia="ar-SA"/>
        </w:rPr>
        <w:t>2</w:t>
      </w:r>
      <w:r w:rsidR="001F586F" w:rsidRPr="001F586F">
        <w:rPr>
          <w:rFonts w:ascii="Times New Roman" w:eastAsia="Times New Roman" w:hAnsi="Times New Roman" w:cs="Times New Roman"/>
          <w:b/>
          <w:sz w:val="40"/>
          <w:szCs w:val="40"/>
          <w:lang w:val="uk-UA" w:eastAsia="ar-SA"/>
        </w:rPr>
        <w:t xml:space="preserve"> СЕСІЯ </w:t>
      </w:r>
      <w:r w:rsidR="001F586F" w:rsidRPr="001F586F">
        <w:rPr>
          <w:rFonts w:ascii="Times New Roman" w:eastAsia="Times New Roman" w:hAnsi="Times New Roman" w:cs="Times New Roman"/>
          <w:b/>
          <w:sz w:val="40"/>
          <w:szCs w:val="40"/>
          <w:lang w:eastAsia="ar-SA"/>
        </w:rPr>
        <w:t>7</w:t>
      </w:r>
      <w:r w:rsidR="001F586F" w:rsidRPr="001F586F">
        <w:rPr>
          <w:rFonts w:ascii="Times New Roman" w:eastAsia="Times New Roman" w:hAnsi="Times New Roman" w:cs="Times New Roman"/>
          <w:b/>
          <w:sz w:val="40"/>
          <w:szCs w:val="40"/>
          <w:lang w:val="uk-UA" w:eastAsia="ar-SA"/>
        </w:rPr>
        <w:t xml:space="preserve"> СКЛИКАННЯ</w:t>
      </w:r>
    </w:p>
    <w:p w:rsidR="001F586F" w:rsidRPr="001F586F" w:rsidRDefault="001F586F" w:rsidP="001F586F">
      <w:pPr>
        <w:spacing w:after="0" w:line="240" w:lineRule="auto"/>
        <w:jc w:val="center"/>
        <w:rPr>
          <w:rFonts w:ascii="Times New Roman" w:eastAsia="Times New Roman" w:hAnsi="Times New Roman" w:cs="Times New Roman"/>
          <w:b/>
          <w:sz w:val="24"/>
          <w:szCs w:val="24"/>
          <w:lang w:val="uk-UA" w:eastAsia="ar-SA"/>
        </w:rPr>
      </w:pPr>
    </w:p>
    <w:p w:rsidR="001F586F" w:rsidRPr="001F586F" w:rsidRDefault="001F586F" w:rsidP="001F586F">
      <w:pPr>
        <w:keepNext/>
        <w:widowControl w:val="0"/>
        <w:numPr>
          <w:ilvl w:val="2"/>
          <w:numId w:val="0"/>
        </w:numPr>
        <w:tabs>
          <w:tab w:val="num" w:pos="0"/>
        </w:tabs>
        <w:suppressAutoHyphens/>
        <w:spacing w:after="0" w:line="240" w:lineRule="auto"/>
        <w:jc w:val="center"/>
        <w:outlineLvl w:val="2"/>
        <w:rPr>
          <w:rFonts w:ascii="Times New Roman" w:eastAsia="Times New Roman" w:hAnsi="Times New Roman" w:cs="Times New Roman"/>
          <w:b/>
          <w:bCs/>
          <w:sz w:val="40"/>
          <w:szCs w:val="40"/>
          <w:lang w:eastAsia="ar-SA"/>
        </w:rPr>
      </w:pPr>
      <w:r w:rsidRPr="001F586F">
        <w:rPr>
          <w:rFonts w:ascii="Times New Roman" w:eastAsia="Times New Roman" w:hAnsi="Times New Roman" w:cs="Times New Roman"/>
          <w:b/>
          <w:bCs/>
          <w:sz w:val="40"/>
          <w:szCs w:val="40"/>
          <w:lang w:eastAsia="ar-SA"/>
        </w:rPr>
        <w:t xml:space="preserve">Р І Ш Е Н </w:t>
      </w:r>
      <w:proofErr w:type="spellStart"/>
      <w:r w:rsidRPr="001F586F">
        <w:rPr>
          <w:rFonts w:ascii="Times New Roman" w:eastAsia="Times New Roman" w:hAnsi="Times New Roman" w:cs="Times New Roman"/>
          <w:b/>
          <w:bCs/>
          <w:sz w:val="40"/>
          <w:szCs w:val="40"/>
          <w:lang w:eastAsia="ar-SA"/>
        </w:rPr>
        <w:t>Н</w:t>
      </w:r>
      <w:proofErr w:type="spellEnd"/>
      <w:r w:rsidRPr="001F586F">
        <w:rPr>
          <w:rFonts w:ascii="Times New Roman" w:eastAsia="Times New Roman" w:hAnsi="Times New Roman" w:cs="Times New Roman"/>
          <w:b/>
          <w:bCs/>
          <w:sz w:val="40"/>
          <w:szCs w:val="40"/>
          <w:lang w:eastAsia="ar-SA"/>
        </w:rPr>
        <w:t xml:space="preserve"> Я</w:t>
      </w:r>
    </w:p>
    <w:p w:rsidR="001F586F" w:rsidRPr="001F586F" w:rsidRDefault="001F586F" w:rsidP="001F586F">
      <w:pPr>
        <w:spacing w:after="0" w:line="240" w:lineRule="auto"/>
        <w:jc w:val="center"/>
        <w:rPr>
          <w:rFonts w:ascii="Times New Roman" w:eastAsia="Times New Roman" w:hAnsi="Times New Roman" w:cs="Times New Roman"/>
          <w:b/>
          <w:sz w:val="16"/>
          <w:szCs w:val="24"/>
          <w:lang w:eastAsia="ar-SA"/>
        </w:rPr>
      </w:pPr>
    </w:p>
    <w:p w:rsidR="001F586F" w:rsidRPr="001F586F" w:rsidRDefault="001F586F" w:rsidP="001F586F">
      <w:pPr>
        <w:spacing w:after="0" w:line="240" w:lineRule="auto"/>
        <w:jc w:val="center"/>
        <w:rPr>
          <w:rFonts w:ascii="Times New Roman" w:eastAsia="Times New Roman" w:hAnsi="Times New Roman" w:cs="Times New Roman"/>
          <w:b/>
          <w:sz w:val="28"/>
          <w:szCs w:val="24"/>
          <w:lang w:val="uk-UA" w:eastAsia="ar-SA"/>
        </w:rPr>
      </w:pPr>
    </w:p>
    <w:p w:rsidR="001F586F" w:rsidRPr="001F586F" w:rsidRDefault="00B63B17" w:rsidP="001F586F">
      <w:pPr>
        <w:spacing w:after="0" w:line="1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uk-UA" w:eastAsia="ar-SA"/>
        </w:rPr>
        <w:t xml:space="preserve">09.12.2020 </w:t>
      </w:r>
      <w:r w:rsidR="001F586F" w:rsidRPr="001F586F">
        <w:rPr>
          <w:rFonts w:ascii="Times New Roman" w:eastAsia="Times New Roman" w:hAnsi="Times New Roman" w:cs="Times New Roman"/>
          <w:sz w:val="24"/>
          <w:szCs w:val="24"/>
          <w:lang w:val="uk-UA" w:eastAsia="ar-SA"/>
        </w:rPr>
        <w:t xml:space="preserve"> №</w:t>
      </w:r>
      <w:r>
        <w:rPr>
          <w:rFonts w:ascii="Times New Roman" w:eastAsia="Times New Roman" w:hAnsi="Times New Roman" w:cs="Times New Roman"/>
          <w:sz w:val="24"/>
          <w:szCs w:val="24"/>
          <w:lang w:val="uk-UA" w:eastAsia="ar-SA"/>
        </w:rPr>
        <w:t xml:space="preserve"> 7/2-41</w:t>
      </w:r>
    </w:p>
    <w:p w:rsidR="001F586F" w:rsidRPr="001F586F" w:rsidRDefault="001F586F" w:rsidP="001F586F">
      <w:pPr>
        <w:spacing w:after="0" w:line="100" w:lineRule="atLeast"/>
        <w:rPr>
          <w:rFonts w:ascii="Times New Roman" w:eastAsia="Times New Roman" w:hAnsi="Times New Roman" w:cs="Times New Roman"/>
          <w:sz w:val="24"/>
          <w:szCs w:val="24"/>
          <w:lang w:val="uk-UA" w:eastAsia="ar-SA"/>
        </w:rPr>
      </w:pPr>
      <w:r w:rsidRPr="001F586F">
        <w:rPr>
          <w:rFonts w:ascii="Times New Roman" w:eastAsia="Times New Roman" w:hAnsi="Times New Roman" w:cs="Times New Roman"/>
          <w:sz w:val="24"/>
          <w:szCs w:val="24"/>
          <w:lang w:val="uk-UA" w:eastAsia="ar-SA"/>
        </w:rPr>
        <w:t xml:space="preserve">м. </w:t>
      </w:r>
      <w:proofErr w:type="spellStart"/>
      <w:r w:rsidRPr="001F586F">
        <w:rPr>
          <w:rFonts w:ascii="Times New Roman" w:eastAsia="Times New Roman" w:hAnsi="Times New Roman" w:cs="Times New Roman"/>
          <w:sz w:val="24"/>
          <w:szCs w:val="24"/>
          <w:lang w:val="uk-UA" w:eastAsia="ar-SA"/>
        </w:rPr>
        <w:t>Бахмут</w:t>
      </w:r>
      <w:proofErr w:type="spellEnd"/>
    </w:p>
    <w:p w:rsidR="001F586F" w:rsidRPr="001F586F" w:rsidRDefault="001F586F" w:rsidP="001F586F">
      <w:pPr>
        <w:spacing w:after="0" w:line="100" w:lineRule="atLeast"/>
        <w:rPr>
          <w:rFonts w:ascii="Times New Roman" w:eastAsia="Times New Roman" w:hAnsi="Times New Roman" w:cs="Times New Roman"/>
          <w:sz w:val="28"/>
          <w:szCs w:val="28"/>
          <w:lang w:val="uk-UA" w:eastAsia="ar-SA"/>
        </w:rPr>
      </w:pPr>
    </w:p>
    <w:p w:rsidR="001F586F" w:rsidRPr="001F586F" w:rsidRDefault="001F586F" w:rsidP="001F586F">
      <w:pPr>
        <w:widowControl w:val="0"/>
        <w:tabs>
          <w:tab w:val="left" w:pos="5103"/>
          <w:tab w:val="left" w:pos="5387"/>
        </w:tabs>
        <w:autoSpaceDE w:val="0"/>
        <w:autoSpaceDN w:val="0"/>
        <w:adjustRightInd w:val="0"/>
        <w:spacing w:after="0" w:line="240" w:lineRule="auto"/>
        <w:ind w:right="3969"/>
        <w:jc w:val="both"/>
        <w:rPr>
          <w:rFonts w:ascii="Times New Roman" w:eastAsia="Times New Roman" w:hAnsi="Times New Roman" w:cs="Times New Roman"/>
          <w:b/>
          <w:i/>
          <w:sz w:val="28"/>
          <w:szCs w:val="28"/>
          <w:lang w:val="uk-UA" w:eastAsia="ru-RU"/>
        </w:rPr>
      </w:pPr>
      <w:r w:rsidRPr="001F586F">
        <w:rPr>
          <w:rFonts w:ascii="Times New Roman" w:eastAsia="Times New Roman" w:hAnsi="Times New Roman" w:cs="Times New Roman"/>
          <w:b/>
          <w:i/>
          <w:sz w:val="28"/>
          <w:szCs w:val="28"/>
          <w:lang w:val="uk-UA" w:eastAsia="ru-RU"/>
        </w:rPr>
        <w:t xml:space="preserve">Про затвердження Програми розвитку                                 освіти на території </w:t>
      </w:r>
      <w:proofErr w:type="spellStart"/>
      <w:r w:rsidRPr="001F586F">
        <w:rPr>
          <w:rFonts w:ascii="Times New Roman" w:eastAsia="Times New Roman" w:hAnsi="Times New Roman" w:cs="Times New Roman"/>
          <w:b/>
          <w:i/>
          <w:sz w:val="28"/>
          <w:szCs w:val="28"/>
          <w:lang w:val="uk-UA" w:eastAsia="ru-RU"/>
        </w:rPr>
        <w:t>Бахмутської</w:t>
      </w:r>
      <w:proofErr w:type="spellEnd"/>
      <w:r w:rsidRPr="001F586F">
        <w:rPr>
          <w:rFonts w:ascii="Times New Roman" w:eastAsia="Times New Roman" w:hAnsi="Times New Roman" w:cs="Times New Roman"/>
          <w:b/>
          <w:i/>
          <w:sz w:val="28"/>
          <w:szCs w:val="28"/>
          <w:lang w:val="uk-UA" w:eastAsia="ru-RU"/>
        </w:rPr>
        <w:t xml:space="preserve"> міської об’єднаної територіальної громади                      на 2021- 2025 роки  </w:t>
      </w:r>
    </w:p>
    <w:p w:rsidR="001F586F" w:rsidRPr="001F586F" w:rsidRDefault="001F586F" w:rsidP="001F586F">
      <w:pPr>
        <w:widowControl w:val="0"/>
        <w:autoSpaceDE w:val="0"/>
        <w:autoSpaceDN w:val="0"/>
        <w:adjustRightInd w:val="0"/>
        <w:spacing w:after="0" w:line="240" w:lineRule="auto"/>
        <w:ind w:right="3969"/>
        <w:jc w:val="both"/>
        <w:rPr>
          <w:rFonts w:ascii="Times New Roman" w:eastAsia="Times New Roman" w:hAnsi="Times New Roman" w:cs="Times New Roman"/>
          <w:b/>
          <w:i/>
          <w:sz w:val="28"/>
          <w:szCs w:val="28"/>
          <w:lang w:val="uk-UA" w:eastAsia="ru-RU"/>
        </w:rPr>
      </w:pPr>
    </w:p>
    <w:p w:rsidR="001F586F" w:rsidRPr="001F586F" w:rsidRDefault="001F586F" w:rsidP="001F586F">
      <w:pPr>
        <w:widowControl w:val="0"/>
        <w:tabs>
          <w:tab w:val="left" w:pos="9498"/>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t xml:space="preserve">          Розглянувши Програм</w:t>
      </w:r>
      <w:r w:rsidR="00A72981">
        <w:rPr>
          <w:rFonts w:ascii="Times New Roman" w:eastAsia="Times New Roman" w:hAnsi="Times New Roman" w:cs="Times New Roman"/>
          <w:sz w:val="28"/>
          <w:szCs w:val="28"/>
          <w:lang w:val="uk-UA" w:eastAsia="ru-RU"/>
        </w:rPr>
        <w:t>у</w:t>
      </w:r>
      <w:r w:rsidRPr="001F586F">
        <w:rPr>
          <w:rFonts w:ascii="Times New Roman" w:eastAsia="Times New Roman" w:hAnsi="Times New Roman" w:cs="Times New Roman"/>
          <w:sz w:val="28"/>
          <w:szCs w:val="28"/>
          <w:lang w:val="uk-UA" w:eastAsia="ru-RU"/>
        </w:rPr>
        <w:t xml:space="preserve"> розвитку освіти на території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об’єднаної територіальної громади на 2021- 2025 роки, ухвален</w:t>
      </w:r>
      <w:r w:rsidR="00A72981">
        <w:rPr>
          <w:rFonts w:ascii="Times New Roman" w:eastAsia="Times New Roman" w:hAnsi="Times New Roman" w:cs="Times New Roman"/>
          <w:sz w:val="28"/>
          <w:szCs w:val="28"/>
          <w:lang w:val="uk-UA" w:eastAsia="ru-RU"/>
        </w:rPr>
        <w:t>у</w:t>
      </w:r>
      <w:r w:rsidRPr="001F586F">
        <w:rPr>
          <w:rFonts w:ascii="Times New Roman" w:eastAsia="Times New Roman" w:hAnsi="Times New Roman" w:cs="Times New Roman"/>
          <w:sz w:val="28"/>
          <w:szCs w:val="28"/>
          <w:lang w:val="uk-UA" w:eastAsia="ru-RU"/>
        </w:rPr>
        <w:t xml:space="preserve"> рішенням виконавчого комітету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від</w:t>
      </w:r>
      <w:r w:rsidR="0039050D" w:rsidRPr="0039050D">
        <w:rPr>
          <w:rFonts w:ascii="Times New Roman" w:eastAsia="Times New Roman" w:hAnsi="Times New Roman" w:cs="Times New Roman"/>
          <w:sz w:val="28"/>
          <w:szCs w:val="28"/>
          <w:lang w:val="uk-UA" w:eastAsia="ru-RU"/>
        </w:rPr>
        <w:t xml:space="preserve"> 11.11.2020 </w:t>
      </w:r>
      <w:r w:rsidRPr="001F586F">
        <w:rPr>
          <w:rFonts w:ascii="Times New Roman" w:eastAsia="Times New Roman" w:hAnsi="Times New Roman" w:cs="Times New Roman"/>
          <w:sz w:val="28"/>
          <w:szCs w:val="28"/>
          <w:lang w:val="uk-UA" w:eastAsia="ru-RU"/>
        </w:rPr>
        <w:t>№</w:t>
      </w:r>
      <w:r w:rsidR="0039050D" w:rsidRPr="0039050D">
        <w:rPr>
          <w:rFonts w:ascii="Times New Roman" w:eastAsia="Times New Roman" w:hAnsi="Times New Roman" w:cs="Times New Roman"/>
          <w:sz w:val="28"/>
          <w:szCs w:val="28"/>
          <w:lang w:val="uk-UA" w:eastAsia="ru-RU"/>
        </w:rPr>
        <w:t>332</w:t>
      </w:r>
      <w:r w:rsidRPr="001F586F">
        <w:rPr>
          <w:rFonts w:ascii="Times New Roman" w:eastAsia="Times New Roman" w:hAnsi="Times New Roman" w:cs="Times New Roman"/>
          <w:sz w:val="28"/>
          <w:szCs w:val="28"/>
          <w:lang w:val="uk-UA" w:eastAsia="ru-RU"/>
        </w:rPr>
        <w:t xml:space="preserve">, враховуючи висновки: Управління економічного розвитку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від 19.10.2020 №705/02, Фінансового управління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від 21.10.2020 №02-20/639, результати  громадського обговорення проєкту Програми розвитку освіти на території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об’єднаної територіальної громади на  2021- 2025 роки  (витяг з протоколу Громадської ради при виконавчому комітеті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від 06.10.2020 № 11)</w:t>
      </w:r>
      <w:r w:rsidR="00A72981">
        <w:rPr>
          <w:rFonts w:ascii="Times New Roman" w:eastAsia="Times New Roman" w:hAnsi="Times New Roman" w:cs="Times New Roman"/>
          <w:sz w:val="28"/>
          <w:szCs w:val="28"/>
          <w:lang w:val="uk-UA" w:eastAsia="ru-RU"/>
        </w:rPr>
        <w:t>, відповідно до Законів України</w:t>
      </w:r>
      <w:r w:rsidRPr="001F586F">
        <w:rPr>
          <w:rFonts w:ascii="Times New Roman" w:eastAsia="Times New Roman" w:hAnsi="Times New Roman" w:cs="Times New Roman"/>
          <w:sz w:val="28"/>
          <w:szCs w:val="28"/>
          <w:lang w:val="uk-UA" w:eastAsia="ru-RU"/>
        </w:rPr>
        <w:t xml:space="preserve"> «Про освіту», «Про повну загальну середню освіту», «Про дошкільну освіту», «Про позашкільну освіту», Порядку розроблення, фінансування, моніторингу міських цільових програм та звітності про їх виконання, затвердженого рішенням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w:t>
      </w:r>
      <w:r w:rsidR="00A72981">
        <w:rPr>
          <w:rFonts w:ascii="Times New Roman" w:eastAsia="Times New Roman" w:hAnsi="Times New Roman" w:cs="Times New Roman"/>
          <w:sz w:val="28"/>
          <w:szCs w:val="28"/>
          <w:lang w:val="uk-UA" w:eastAsia="ru-RU"/>
        </w:rPr>
        <w:t>ади від 22.02.2017 №6/98-1780 (зі</w:t>
      </w:r>
      <w:r w:rsidRPr="001F586F">
        <w:rPr>
          <w:rFonts w:ascii="Times New Roman" w:eastAsia="Times New Roman" w:hAnsi="Times New Roman" w:cs="Times New Roman"/>
          <w:sz w:val="28"/>
          <w:szCs w:val="28"/>
          <w:lang w:val="uk-UA" w:eastAsia="ru-RU"/>
        </w:rPr>
        <w:t xml:space="preserve"> змінами),</w:t>
      </w:r>
      <w:r w:rsidRPr="001F586F">
        <w:rPr>
          <w:rFonts w:ascii="Times New Roman" w:eastAsia="Times New Roman" w:hAnsi="Times New Roman" w:cs="Times New Roman"/>
          <w:color w:val="000000"/>
          <w:sz w:val="28"/>
          <w:szCs w:val="28"/>
          <w:lang w:val="uk-UA" w:eastAsia="ru-RU"/>
        </w:rPr>
        <w:t xml:space="preserve">  керуючись ст.</w:t>
      </w:r>
      <w:r w:rsidR="00A72981">
        <w:rPr>
          <w:rFonts w:ascii="Times New Roman" w:eastAsia="Times New Roman" w:hAnsi="Times New Roman" w:cs="Times New Roman"/>
          <w:color w:val="000000"/>
          <w:sz w:val="28"/>
          <w:szCs w:val="28"/>
          <w:lang w:val="uk-UA" w:eastAsia="ru-RU"/>
        </w:rPr>
        <w:t xml:space="preserve"> 26 </w:t>
      </w:r>
      <w:r w:rsidRPr="001F586F">
        <w:rPr>
          <w:rFonts w:ascii="Times New Roman" w:eastAsia="Times New Roman" w:hAnsi="Times New Roman" w:cs="Times New Roman"/>
          <w:color w:val="000000"/>
          <w:sz w:val="28"/>
          <w:szCs w:val="28"/>
          <w:lang w:val="uk-UA" w:eastAsia="ru-RU"/>
        </w:rPr>
        <w:t xml:space="preserve">Закону України «Про місцеве самоврядування в Україні», </w:t>
      </w:r>
      <w:proofErr w:type="spellStart"/>
      <w:r w:rsidR="00A72981" w:rsidRPr="00A72981">
        <w:rPr>
          <w:rFonts w:ascii="Times New Roman" w:eastAsia="Times New Roman" w:hAnsi="Times New Roman" w:cs="Times New Roman"/>
          <w:sz w:val="28"/>
          <w:szCs w:val="28"/>
          <w:lang w:val="uk-UA" w:eastAsia="ru-RU"/>
        </w:rPr>
        <w:t>Бахмутська</w:t>
      </w:r>
      <w:proofErr w:type="spellEnd"/>
      <w:r w:rsidR="00A72981" w:rsidRPr="00A72981">
        <w:rPr>
          <w:rFonts w:ascii="Times New Roman" w:eastAsia="Times New Roman" w:hAnsi="Times New Roman" w:cs="Times New Roman"/>
          <w:sz w:val="28"/>
          <w:szCs w:val="28"/>
          <w:lang w:val="uk-UA" w:eastAsia="ru-RU"/>
        </w:rPr>
        <w:t xml:space="preserve"> міська рада</w:t>
      </w:r>
    </w:p>
    <w:p w:rsidR="001F586F" w:rsidRPr="001F586F" w:rsidRDefault="001F586F" w:rsidP="001F586F">
      <w:pPr>
        <w:spacing w:after="0" w:line="240" w:lineRule="auto"/>
        <w:jc w:val="both"/>
        <w:rPr>
          <w:rFonts w:ascii="Times New Roman" w:eastAsia="Times New Roman" w:hAnsi="Times New Roman" w:cs="Times New Roman"/>
          <w:sz w:val="28"/>
          <w:szCs w:val="28"/>
          <w:lang w:val="uk-UA" w:eastAsia="ru-RU"/>
        </w:rPr>
      </w:pPr>
    </w:p>
    <w:p w:rsidR="001F586F" w:rsidRPr="001F586F" w:rsidRDefault="001F586F" w:rsidP="001F586F">
      <w:pPr>
        <w:spacing w:after="0" w:line="240" w:lineRule="auto"/>
        <w:ind w:firstLine="709"/>
        <w:rPr>
          <w:rFonts w:ascii="Times New Roman" w:eastAsia="Times New Roman" w:hAnsi="Times New Roman" w:cs="Times New Roman"/>
          <w:b/>
          <w:sz w:val="28"/>
          <w:szCs w:val="28"/>
          <w:lang w:val="uk-UA" w:eastAsia="ru-RU"/>
        </w:rPr>
      </w:pPr>
      <w:r w:rsidRPr="001F586F">
        <w:rPr>
          <w:rFonts w:ascii="Times New Roman" w:eastAsia="Times New Roman" w:hAnsi="Times New Roman" w:cs="Times New Roman"/>
          <w:b/>
          <w:sz w:val="28"/>
          <w:szCs w:val="28"/>
          <w:lang w:val="uk-UA" w:eastAsia="ru-RU"/>
        </w:rPr>
        <w:t>ВИРІШ</w:t>
      </w:r>
      <w:r w:rsidR="00DF1493">
        <w:rPr>
          <w:rFonts w:ascii="Times New Roman" w:eastAsia="Times New Roman" w:hAnsi="Times New Roman" w:cs="Times New Roman"/>
          <w:b/>
          <w:sz w:val="28"/>
          <w:szCs w:val="28"/>
          <w:lang w:val="uk-UA" w:eastAsia="ru-RU"/>
        </w:rPr>
        <w:t>И</w:t>
      </w:r>
      <w:r w:rsidR="00A72981">
        <w:rPr>
          <w:rFonts w:ascii="Times New Roman" w:eastAsia="Times New Roman" w:hAnsi="Times New Roman" w:cs="Times New Roman"/>
          <w:b/>
          <w:sz w:val="28"/>
          <w:szCs w:val="28"/>
          <w:lang w:val="uk-UA" w:eastAsia="ru-RU"/>
        </w:rPr>
        <w:t>ЛА</w:t>
      </w:r>
      <w:r w:rsidRPr="001F586F">
        <w:rPr>
          <w:rFonts w:ascii="Times New Roman" w:eastAsia="Times New Roman" w:hAnsi="Times New Roman" w:cs="Times New Roman"/>
          <w:b/>
          <w:sz w:val="28"/>
          <w:szCs w:val="28"/>
          <w:lang w:val="uk-UA" w:eastAsia="ru-RU"/>
        </w:rPr>
        <w:t>:</w:t>
      </w:r>
    </w:p>
    <w:p w:rsidR="001F586F" w:rsidRPr="001F586F" w:rsidRDefault="001F586F" w:rsidP="001F586F">
      <w:pPr>
        <w:spacing w:after="0" w:line="240" w:lineRule="auto"/>
        <w:ind w:firstLine="709"/>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t xml:space="preserve">        </w:t>
      </w:r>
    </w:p>
    <w:p w:rsidR="001F586F" w:rsidRPr="001F586F" w:rsidRDefault="001F586F" w:rsidP="001F586F">
      <w:pPr>
        <w:numPr>
          <w:ilvl w:val="0"/>
          <w:numId w:val="53"/>
        </w:numPr>
        <w:tabs>
          <w:tab w:val="left" w:pos="1134"/>
        </w:tabs>
        <w:spacing w:after="0" w:line="240" w:lineRule="auto"/>
        <w:ind w:left="0" w:firstLine="709"/>
        <w:jc w:val="both"/>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t xml:space="preserve">Затвердити Програму розвитку освіти на території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об’єднаної територіальної громади на 2021- 2025 роки  (далі-Програма) (додається).</w:t>
      </w:r>
    </w:p>
    <w:p w:rsidR="001F586F" w:rsidRPr="001F586F" w:rsidRDefault="001F586F" w:rsidP="001F586F">
      <w:pPr>
        <w:tabs>
          <w:tab w:val="left" w:pos="1134"/>
        </w:tabs>
        <w:spacing w:after="0" w:line="240" w:lineRule="auto"/>
        <w:ind w:firstLine="709"/>
        <w:jc w:val="both"/>
        <w:rPr>
          <w:rFonts w:ascii="Times New Roman" w:eastAsia="Times New Roman" w:hAnsi="Times New Roman" w:cs="Times New Roman"/>
          <w:sz w:val="28"/>
          <w:szCs w:val="28"/>
          <w:lang w:val="uk-UA" w:eastAsia="ru-RU"/>
        </w:rPr>
      </w:pPr>
    </w:p>
    <w:p w:rsidR="001F586F" w:rsidRPr="001F586F" w:rsidRDefault="001F586F" w:rsidP="001F586F">
      <w:pPr>
        <w:tabs>
          <w:tab w:val="left" w:pos="1134"/>
        </w:tabs>
        <w:spacing w:after="0" w:line="240" w:lineRule="auto"/>
        <w:ind w:firstLine="709"/>
        <w:jc w:val="both"/>
        <w:rPr>
          <w:rFonts w:ascii="Times New Roman" w:eastAsia="Times New Roman" w:hAnsi="Times New Roman" w:cs="Times New Roman"/>
          <w:sz w:val="28"/>
          <w:szCs w:val="28"/>
          <w:lang w:val="uk-UA" w:eastAsia="ru-RU"/>
        </w:rPr>
      </w:pPr>
    </w:p>
    <w:p w:rsidR="001F586F" w:rsidRPr="001F586F" w:rsidRDefault="001F586F" w:rsidP="001F586F">
      <w:pPr>
        <w:tabs>
          <w:tab w:val="left" w:pos="1134"/>
        </w:tabs>
        <w:spacing w:after="0" w:line="240" w:lineRule="auto"/>
        <w:ind w:firstLine="709"/>
        <w:jc w:val="center"/>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lastRenderedPageBreak/>
        <w:t>2</w:t>
      </w:r>
    </w:p>
    <w:p w:rsidR="001F586F" w:rsidRPr="001F586F" w:rsidRDefault="001F586F" w:rsidP="001F586F">
      <w:pPr>
        <w:tabs>
          <w:tab w:val="left" w:pos="1134"/>
        </w:tabs>
        <w:spacing w:after="0" w:line="240" w:lineRule="auto"/>
        <w:ind w:firstLine="709"/>
        <w:jc w:val="center"/>
        <w:rPr>
          <w:rFonts w:ascii="Times New Roman" w:eastAsia="Times New Roman" w:hAnsi="Times New Roman" w:cs="Times New Roman"/>
          <w:sz w:val="28"/>
          <w:szCs w:val="28"/>
          <w:lang w:val="uk-UA" w:eastAsia="ru-RU"/>
        </w:rPr>
      </w:pPr>
    </w:p>
    <w:p w:rsidR="001F586F" w:rsidRPr="001F586F" w:rsidRDefault="001F586F" w:rsidP="001F586F">
      <w:pPr>
        <w:tabs>
          <w:tab w:val="left" w:pos="1134"/>
        </w:tabs>
        <w:spacing w:after="0" w:line="240" w:lineRule="auto"/>
        <w:ind w:firstLine="709"/>
        <w:jc w:val="both"/>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t xml:space="preserve">2. Фінансовому управлінню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w:t>
      </w:r>
      <w:proofErr w:type="spellStart"/>
      <w:r w:rsidRPr="001F586F">
        <w:rPr>
          <w:rFonts w:ascii="Times New Roman" w:eastAsia="Times New Roman" w:hAnsi="Times New Roman" w:cs="Times New Roman"/>
          <w:bCs/>
          <w:sz w:val="28"/>
          <w:szCs w:val="28"/>
          <w:lang w:val="uk-UA" w:eastAsia="ru-RU"/>
        </w:rPr>
        <w:t>Солов’йова</w:t>
      </w:r>
      <w:proofErr w:type="spellEnd"/>
      <w:r w:rsidRPr="001F586F">
        <w:rPr>
          <w:rFonts w:ascii="Times New Roman" w:eastAsia="Times New Roman" w:hAnsi="Times New Roman" w:cs="Times New Roman"/>
          <w:sz w:val="28"/>
          <w:szCs w:val="28"/>
          <w:lang w:val="uk-UA" w:eastAsia="ru-RU"/>
        </w:rPr>
        <w:t xml:space="preserve">) передбачити фінансування заходів Програми при формуванні </w:t>
      </w:r>
      <w:proofErr w:type="spellStart"/>
      <w:r w:rsidRPr="001F586F">
        <w:rPr>
          <w:rFonts w:ascii="Times New Roman" w:eastAsia="Times New Roman" w:hAnsi="Times New Roman" w:cs="Times New Roman"/>
          <w:sz w:val="28"/>
          <w:szCs w:val="28"/>
          <w:lang w:val="uk-UA" w:eastAsia="ru-RU"/>
        </w:rPr>
        <w:t>проєктів</w:t>
      </w:r>
      <w:proofErr w:type="spellEnd"/>
      <w:r w:rsidRPr="001F586F">
        <w:rPr>
          <w:rFonts w:ascii="Times New Roman" w:eastAsia="Times New Roman" w:hAnsi="Times New Roman" w:cs="Times New Roman"/>
          <w:sz w:val="28"/>
          <w:szCs w:val="28"/>
          <w:lang w:val="uk-UA" w:eastAsia="ru-RU"/>
        </w:rPr>
        <w:t xml:space="preserve"> бюджету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територіальної громади на 2021 – 2025 роки.</w:t>
      </w:r>
    </w:p>
    <w:p w:rsidR="001F586F" w:rsidRPr="001F586F" w:rsidRDefault="001F586F" w:rsidP="001F586F">
      <w:pPr>
        <w:tabs>
          <w:tab w:val="left" w:pos="1134"/>
        </w:tabs>
        <w:spacing w:after="0" w:line="240" w:lineRule="auto"/>
        <w:jc w:val="both"/>
        <w:rPr>
          <w:rFonts w:ascii="Times New Roman" w:eastAsia="Times New Roman" w:hAnsi="Times New Roman" w:cs="Times New Roman"/>
          <w:sz w:val="28"/>
          <w:szCs w:val="28"/>
          <w:lang w:val="uk-UA" w:eastAsia="ru-RU"/>
        </w:rPr>
      </w:pPr>
    </w:p>
    <w:p w:rsidR="001F586F" w:rsidRPr="001F586F" w:rsidRDefault="001F586F" w:rsidP="001F586F">
      <w:pPr>
        <w:tabs>
          <w:tab w:val="left" w:pos="1134"/>
        </w:tabs>
        <w:spacing w:after="0" w:line="240" w:lineRule="auto"/>
        <w:ind w:firstLine="709"/>
        <w:jc w:val="both"/>
        <w:rPr>
          <w:rFonts w:ascii="Times New Roman" w:eastAsia="Times New Roman" w:hAnsi="Times New Roman" w:cs="Times New Roman"/>
          <w:sz w:val="28"/>
          <w:szCs w:val="28"/>
          <w:lang w:val="uk-UA" w:eastAsia="ru-RU"/>
        </w:rPr>
      </w:pPr>
      <w:r w:rsidRPr="001F586F">
        <w:rPr>
          <w:rFonts w:ascii="Times New Roman" w:eastAsia="Times New Roman" w:hAnsi="Times New Roman" w:cs="Times New Roman"/>
          <w:sz w:val="28"/>
          <w:szCs w:val="28"/>
          <w:lang w:val="uk-UA" w:eastAsia="ru-RU"/>
        </w:rPr>
        <w:t>3.</w:t>
      </w:r>
      <w:r w:rsidRPr="001F586F">
        <w:rPr>
          <w:rFonts w:ascii="Times New Roman" w:eastAsia="Times New Roman" w:hAnsi="Times New Roman" w:cs="Times New Roman"/>
          <w:sz w:val="28"/>
          <w:szCs w:val="28"/>
          <w:lang w:val="uk-UA" w:eastAsia="ru-RU"/>
        </w:rPr>
        <w:tab/>
        <w:t xml:space="preserve">Організаційне виконання рішення покласти на Управління освіти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міської ради  (Дроздова), Фінансове управління </w:t>
      </w:r>
      <w:proofErr w:type="spellStart"/>
      <w:r w:rsidRPr="001F586F">
        <w:rPr>
          <w:rFonts w:ascii="Times New Roman" w:eastAsia="Times New Roman" w:hAnsi="Times New Roman" w:cs="Times New Roman"/>
          <w:sz w:val="28"/>
          <w:szCs w:val="28"/>
          <w:lang w:val="uk-UA" w:eastAsia="ru-RU"/>
        </w:rPr>
        <w:t>Бахмутської</w:t>
      </w:r>
      <w:proofErr w:type="spellEnd"/>
      <w:r w:rsidRPr="001F586F">
        <w:rPr>
          <w:rFonts w:ascii="Times New Roman" w:eastAsia="Times New Roman" w:hAnsi="Times New Roman" w:cs="Times New Roman"/>
          <w:sz w:val="28"/>
          <w:szCs w:val="28"/>
          <w:lang w:val="uk-UA" w:eastAsia="ru-RU"/>
        </w:rPr>
        <w:t xml:space="preserve"> ради (</w:t>
      </w:r>
      <w:proofErr w:type="spellStart"/>
      <w:r w:rsidRPr="001F586F">
        <w:rPr>
          <w:rFonts w:ascii="Times New Roman" w:eastAsia="Times New Roman" w:hAnsi="Times New Roman" w:cs="Times New Roman"/>
          <w:bCs/>
          <w:sz w:val="28"/>
          <w:szCs w:val="28"/>
          <w:lang w:val="uk-UA" w:eastAsia="ru-RU"/>
        </w:rPr>
        <w:t>Солов’йова</w:t>
      </w:r>
      <w:proofErr w:type="spellEnd"/>
      <w:r w:rsidRPr="001F586F">
        <w:rPr>
          <w:rFonts w:ascii="Times New Roman" w:eastAsia="Times New Roman" w:hAnsi="Times New Roman" w:cs="Times New Roman"/>
          <w:sz w:val="28"/>
          <w:szCs w:val="28"/>
          <w:lang w:val="uk-UA" w:eastAsia="ru-RU"/>
        </w:rPr>
        <w:t>),</w:t>
      </w:r>
      <w:r w:rsidR="00A72981">
        <w:rPr>
          <w:rFonts w:ascii="Times New Roman" w:eastAsia="Times New Roman" w:hAnsi="Times New Roman" w:cs="Times New Roman"/>
          <w:sz w:val="28"/>
          <w:szCs w:val="28"/>
          <w:lang w:val="uk-UA" w:eastAsia="ru-RU"/>
        </w:rPr>
        <w:t xml:space="preserve"> </w:t>
      </w:r>
      <w:r w:rsidR="00A72981" w:rsidRPr="001F586F">
        <w:rPr>
          <w:rFonts w:ascii="Times New Roman" w:eastAsia="Times New Roman" w:hAnsi="Times New Roman" w:cs="Times New Roman"/>
          <w:sz w:val="28"/>
          <w:szCs w:val="28"/>
          <w:lang w:val="uk-UA" w:eastAsia="ru-RU"/>
        </w:rPr>
        <w:t xml:space="preserve">заступника міського голови </w:t>
      </w:r>
      <w:r w:rsidR="00A72981">
        <w:rPr>
          <w:rFonts w:ascii="Times New Roman" w:eastAsia="Times New Roman" w:hAnsi="Times New Roman" w:cs="Times New Roman"/>
          <w:sz w:val="28"/>
          <w:szCs w:val="28"/>
          <w:lang w:val="uk-UA" w:eastAsia="ru-RU"/>
        </w:rPr>
        <w:t xml:space="preserve">Мельник І.Є., </w:t>
      </w:r>
      <w:r w:rsidRPr="001F586F">
        <w:rPr>
          <w:rFonts w:ascii="Times New Roman" w:eastAsia="Times New Roman" w:hAnsi="Times New Roman" w:cs="Times New Roman"/>
          <w:sz w:val="28"/>
          <w:szCs w:val="28"/>
          <w:lang w:val="uk-UA" w:eastAsia="ru-RU"/>
        </w:rPr>
        <w:t>пер</w:t>
      </w:r>
      <w:r w:rsidR="0039050D">
        <w:rPr>
          <w:rFonts w:ascii="Times New Roman" w:eastAsia="Times New Roman" w:hAnsi="Times New Roman" w:cs="Times New Roman"/>
          <w:sz w:val="28"/>
          <w:szCs w:val="28"/>
          <w:lang w:val="uk-UA" w:eastAsia="ru-RU"/>
        </w:rPr>
        <w:t xml:space="preserve">шого заступника міського голови </w:t>
      </w:r>
      <w:proofErr w:type="spellStart"/>
      <w:r w:rsidR="0039050D">
        <w:rPr>
          <w:rFonts w:ascii="Times New Roman" w:eastAsia="Times New Roman" w:hAnsi="Times New Roman" w:cs="Times New Roman"/>
          <w:sz w:val="28"/>
          <w:szCs w:val="28"/>
          <w:lang w:val="uk-UA" w:eastAsia="ru-RU"/>
        </w:rPr>
        <w:t>Суткового</w:t>
      </w:r>
      <w:proofErr w:type="spellEnd"/>
      <w:r w:rsidR="0039050D">
        <w:rPr>
          <w:rFonts w:ascii="Times New Roman" w:eastAsia="Times New Roman" w:hAnsi="Times New Roman" w:cs="Times New Roman"/>
          <w:sz w:val="28"/>
          <w:szCs w:val="28"/>
          <w:lang w:val="uk-UA" w:eastAsia="ru-RU"/>
        </w:rPr>
        <w:t xml:space="preserve"> М.В.</w:t>
      </w:r>
      <w:r w:rsidRPr="001F586F">
        <w:rPr>
          <w:rFonts w:ascii="Times New Roman" w:eastAsia="Times New Roman" w:hAnsi="Times New Roman" w:cs="Times New Roman"/>
          <w:sz w:val="28"/>
          <w:szCs w:val="28"/>
          <w:lang w:val="uk-UA" w:eastAsia="ru-RU"/>
        </w:rPr>
        <w:t xml:space="preserve"> </w:t>
      </w:r>
    </w:p>
    <w:p w:rsidR="001F586F" w:rsidRPr="001F586F" w:rsidRDefault="001F586F" w:rsidP="001F586F">
      <w:pPr>
        <w:spacing w:after="0" w:line="240" w:lineRule="auto"/>
        <w:ind w:firstLine="709"/>
        <w:jc w:val="both"/>
        <w:rPr>
          <w:rFonts w:ascii="Times New Roman" w:eastAsia="Times New Roman" w:hAnsi="Times New Roman" w:cs="Times New Roman"/>
          <w:sz w:val="28"/>
          <w:szCs w:val="28"/>
          <w:lang w:val="uk-UA" w:eastAsia="ru-RU"/>
        </w:rPr>
      </w:pPr>
    </w:p>
    <w:p w:rsidR="001F586F" w:rsidRPr="001F586F" w:rsidRDefault="001F586F" w:rsidP="001F586F">
      <w:pPr>
        <w:widowControl w:val="0"/>
        <w:tabs>
          <w:tab w:val="left" w:pos="0"/>
          <w:tab w:val="left" w:pos="993"/>
        </w:tabs>
        <w:suppressAutoHyphens/>
        <w:spacing w:after="0" w:line="240" w:lineRule="auto"/>
        <w:ind w:firstLine="709"/>
        <w:contextualSpacing/>
        <w:jc w:val="both"/>
        <w:rPr>
          <w:rFonts w:ascii="Times New Roman" w:eastAsia="SimSun" w:hAnsi="Times New Roman" w:cs="Times New Roman"/>
          <w:kern w:val="1"/>
          <w:sz w:val="28"/>
          <w:szCs w:val="28"/>
          <w:lang w:val="uk-UA" w:eastAsia="ar-SA"/>
        </w:rPr>
      </w:pPr>
      <w:r w:rsidRPr="001F586F">
        <w:rPr>
          <w:rFonts w:ascii="Times New Roman" w:eastAsia="SimSun" w:hAnsi="Times New Roman" w:cs="Mangal"/>
          <w:kern w:val="1"/>
          <w:sz w:val="28"/>
          <w:szCs w:val="28"/>
          <w:lang w:val="uk-UA" w:eastAsia="hi-IN" w:bidi="hi-IN"/>
        </w:rPr>
        <w:t xml:space="preserve">4.  </w:t>
      </w:r>
      <w:r w:rsidR="00A72981">
        <w:rPr>
          <w:rFonts w:ascii="Times New Roman" w:eastAsia="SimSun" w:hAnsi="Times New Roman" w:cs="Mangal"/>
          <w:kern w:val="1"/>
          <w:sz w:val="28"/>
          <w:szCs w:val="28"/>
          <w:lang w:val="uk-UA" w:eastAsia="hi-IN" w:bidi="hi-IN"/>
        </w:rPr>
        <w:t xml:space="preserve">Контроль за </w:t>
      </w:r>
      <w:r w:rsidRPr="001F586F">
        <w:rPr>
          <w:rFonts w:ascii="Times New Roman" w:eastAsia="SimSun" w:hAnsi="Times New Roman" w:cs="Mangal"/>
          <w:kern w:val="1"/>
          <w:sz w:val="28"/>
          <w:szCs w:val="28"/>
          <w:lang w:val="uk-UA" w:eastAsia="hi-IN" w:bidi="hi-IN"/>
        </w:rPr>
        <w:t>виконання</w:t>
      </w:r>
      <w:r w:rsidR="00A72981">
        <w:rPr>
          <w:rFonts w:ascii="Times New Roman" w:eastAsia="SimSun" w:hAnsi="Times New Roman" w:cs="Mangal"/>
          <w:kern w:val="1"/>
          <w:sz w:val="28"/>
          <w:szCs w:val="28"/>
          <w:lang w:val="uk-UA" w:eastAsia="hi-IN" w:bidi="hi-IN"/>
        </w:rPr>
        <w:t>м</w:t>
      </w:r>
      <w:r w:rsidRPr="001F586F">
        <w:rPr>
          <w:rFonts w:ascii="Times New Roman" w:eastAsia="SimSun" w:hAnsi="Times New Roman" w:cs="Mangal"/>
          <w:kern w:val="1"/>
          <w:sz w:val="28"/>
          <w:szCs w:val="28"/>
          <w:lang w:val="uk-UA" w:eastAsia="hi-IN" w:bidi="hi-IN"/>
        </w:rPr>
        <w:t xml:space="preserve"> рішення </w:t>
      </w:r>
      <w:r w:rsidRPr="001F586F">
        <w:rPr>
          <w:rFonts w:ascii="Times New Roman" w:eastAsia="SimSun" w:hAnsi="Times New Roman" w:cs="Times New Roman"/>
          <w:kern w:val="1"/>
          <w:sz w:val="28"/>
          <w:szCs w:val="28"/>
          <w:lang w:val="uk-UA" w:eastAsia="ar-SA"/>
        </w:rPr>
        <w:t xml:space="preserve">покласти на постійні комісії </w:t>
      </w:r>
      <w:proofErr w:type="spellStart"/>
      <w:r w:rsidRPr="001F586F">
        <w:rPr>
          <w:rFonts w:ascii="Times New Roman" w:eastAsia="SimSun" w:hAnsi="Times New Roman" w:cs="Times New Roman"/>
          <w:kern w:val="1"/>
          <w:sz w:val="28"/>
          <w:szCs w:val="28"/>
          <w:lang w:val="uk-UA" w:eastAsia="ar-SA"/>
        </w:rPr>
        <w:t>Бахмутської</w:t>
      </w:r>
      <w:proofErr w:type="spellEnd"/>
      <w:r w:rsidRPr="001F586F">
        <w:rPr>
          <w:rFonts w:ascii="Times New Roman" w:eastAsia="SimSun" w:hAnsi="Times New Roman" w:cs="Times New Roman"/>
          <w:kern w:val="1"/>
          <w:sz w:val="28"/>
          <w:szCs w:val="28"/>
          <w:lang w:val="uk-UA" w:eastAsia="ar-SA"/>
        </w:rPr>
        <w:t xml:space="preserve"> міської ради: з питань економічно</w:t>
      </w:r>
      <w:r w:rsidR="0039050D">
        <w:rPr>
          <w:rFonts w:ascii="Times New Roman" w:eastAsia="SimSun" w:hAnsi="Times New Roman" w:cs="Times New Roman"/>
          <w:kern w:val="1"/>
          <w:sz w:val="28"/>
          <w:szCs w:val="28"/>
          <w:lang w:val="uk-UA" w:eastAsia="ar-SA"/>
        </w:rPr>
        <w:t>го розвитку, бюджету, регуляторної політики</w:t>
      </w:r>
      <w:r w:rsidR="00F0164B">
        <w:rPr>
          <w:rFonts w:ascii="Times New Roman" w:eastAsia="SimSun" w:hAnsi="Times New Roman" w:cs="Times New Roman"/>
          <w:kern w:val="1"/>
          <w:sz w:val="28"/>
          <w:szCs w:val="28"/>
          <w:lang w:val="uk-UA" w:eastAsia="ar-SA"/>
        </w:rPr>
        <w:t xml:space="preserve"> (Бабенко)</w:t>
      </w:r>
      <w:r w:rsidRPr="001F586F">
        <w:rPr>
          <w:rFonts w:ascii="Times New Roman" w:eastAsia="SimSun" w:hAnsi="Times New Roman" w:cs="Mangal"/>
          <w:kern w:val="1"/>
          <w:sz w:val="28"/>
          <w:szCs w:val="28"/>
          <w:lang w:val="uk-UA" w:eastAsia="hi-IN" w:bidi="hi-IN"/>
        </w:rPr>
        <w:t>, з питань молодіжної політики, освіти, культури і спорту</w:t>
      </w:r>
      <w:r w:rsidR="00F0164B">
        <w:rPr>
          <w:rFonts w:ascii="Times New Roman" w:eastAsia="SimSun" w:hAnsi="Times New Roman" w:cs="Mangal"/>
          <w:kern w:val="1"/>
          <w:sz w:val="28"/>
          <w:szCs w:val="28"/>
          <w:lang w:val="uk-UA" w:eastAsia="hi-IN" w:bidi="hi-IN"/>
        </w:rPr>
        <w:t xml:space="preserve"> (</w:t>
      </w:r>
      <w:proofErr w:type="spellStart"/>
      <w:r w:rsidR="00F0164B">
        <w:rPr>
          <w:rFonts w:ascii="Times New Roman" w:eastAsia="SimSun" w:hAnsi="Times New Roman" w:cs="Mangal"/>
          <w:kern w:val="1"/>
          <w:sz w:val="28"/>
          <w:szCs w:val="28"/>
          <w:lang w:val="uk-UA" w:eastAsia="hi-IN" w:bidi="hi-IN"/>
        </w:rPr>
        <w:t>Йорохов</w:t>
      </w:r>
      <w:proofErr w:type="spellEnd"/>
      <w:r w:rsidR="00F0164B">
        <w:rPr>
          <w:rFonts w:ascii="Times New Roman" w:eastAsia="SimSun" w:hAnsi="Times New Roman" w:cs="Mangal"/>
          <w:kern w:val="1"/>
          <w:sz w:val="28"/>
          <w:szCs w:val="28"/>
          <w:lang w:val="uk-UA" w:eastAsia="hi-IN" w:bidi="hi-IN"/>
        </w:rPr>
        <w:t>)</w:t>
      </w:r>
      <w:r w:rsidRPr="001F586F">
        <w:rPr>
          <w:rFonts w:ascii="Times New Roman" w:eastAsia="SimSun" w:hAnsi="Times New Roman" w:cs="Times New Roman"/>
          <w:kern w:val="1"/>
          <w:sz w:val="28"/>
          <w:szCs w:val="28"/>
          <w:lang w:val="uk-UA" w:eastAsia="ar-SA"/>
        </w:rPr>
        <w:t xml:space="preserve">, секретаря </w:t>
      </w:r>
      <w:proofErr w:type="spellStart"/>
      <w:r w:rsidRPr="001F586F">
        <w:rPr>
          <w:rFonts w:ascii="Times New Roman" w:eastAsia="SimSun" w:hAnsi="Times New Roman" w:cs="Times New Roman"/>
          <w:kern w:val="1"/>
          <w:sz w:val="28"/>
          <w:szCs w:val="28"/>
          <w:lang w:val="uk-UA" w:eastAsia="ar-SA"/>
        </w:rPr>
        <w:t>Бахмутської</w:t>
      </w:r>
      <w:proofErr w:type="spellEnd"/>
      <w:r w:rsidRPr="001F586F">
        <w:rPr>
          <w:rFonts w:ascii="Times New Roman" w:eastAsia="SimSun" w:hAnsi="Times New Roman" w:cs="Times New Roman"/>
          <w:kern w:val="1"/>
          <w:sz w:val="28"/>
          <w:szCs w:val="28"/>
          <w:lang w:val="uk-UA" w:eastAsia="ar-SA"/>
        </w:rPr>
        <w:t xml:space="preserve"> міської ради</w:t>
      </w:r>
      <w:r w:rsidR="00F0164B">
        <w:rPr>
          <w:rFonts w:ascii="Times New Roman" w:eastAsia="SimSun" w:hAnsi="Times New Roman" w:cs="Times New Roman"/>
          <w:kern w:val="1"/>
          <w:sz w:val="28"/>
          <w:szCs w:val="28"/>
          <w:lang w:val="uk-UA" w:eastAsia="ar-SA"/>
        </w:rPr>
        <w:t xml:space="preserve"> </w:t>
      </w:r>
      <w:r w:rsidR="00DF1493">
        <w:rPr>
          <w:rFonts w:ascii="Times New Roman" w:eastAsia="SimSun" w:hAnsi="Times New Roman" w:cs="Times New Roman"/>
          <w:kern w:val="1"/>
          <w:sz w:val="28"/>
          <w:szCs w:val="28"/>
          <w:lang w:val="uk-UA" w:eastAsia="ar-SA"/>
        </w:rPr>
        <w:t xml:space="preserve">        </w:t>
      </w:r>
      <w:proofErr w:type="spellStart"/>
      <w:r w:rsidR="00DF1493">
        <w:rPr>
          <w:rFonts w:ascii="Times New Roman" w:eastAsia="SimSun" w:hAnsi="Times New Roman" w:cs="Times New Roman"/>
          <w:kern w:val="1"/>
          <w:sz w:val="28"/>
          <w:szCs w:val="28"/>
          <w:lang w:val="uk-UA" w:eastAsia="ar-SA"/>
        </w:rPr>
        <w:t>Касперську</w:t>
      </w:r>
      <w:proofErr w:type="spellEnd"/>
      <w:r w:rsidR="00DF1493">
        <w:rPr>
          <w:rFonts w:ascii="Times New Roman" w:eastAsia="SimSun" w:hAnsi="Times New Roman" w:cs="Times New Roman"/>
          <w:kern w:val="1"/>
          <w:sz w:val="28"/>
          <w:szCs w:val="28"/>
          <w:lang w:val="uk-UA" w:eastAsia="ar-SA"/>
        </w:rPr>
        <w:t xml:space="preserve"> А.П.</w:t>
      </w:r>
    </w:p>
    <w:p w:rsidR="001F586F" w:rsidRDefault="001F586F" w:rsidP="001F586F">
      <w:pPr>
        <w:widowControl w:val="0"/>
        <w:suppressAutoHyphens/>
        <w:spacing w:after="0" w:line="100" w:lineRule="atLeast"/>
        <w:jc w:val="both"/>
        <w:rPr>
          <w:rFonts w:ascii="Times New Roman" w:eastAsia="Times New Roman" w:hAnsi="Times New Roman" w:cs="Times New Roman"/>
          <w:sz w:val="28"/>
          <w:szCs w:val="28"/>
          <w:lang w:val="uk-UA" w:eastAsia="ru-RU"/>
        </w:rPr>
      </w:pPr>
    </w:p>
    <w:p w:rsidR="001F586F" w:rsidRPr="001F586F" w:rsidRDefault="001F586F" w:rsidP="001F586F">
      <w:pPr>
        <w:widowControl w:val="0"/>
        <w:suppressAutoHyphens/>
        <w:spacing w:after="0" w:line="100" w:lineRule="atLeast"/>
        <w:jc w:val="both"/>
        <w:rPr>
          <w:rFonts w:ascii="Times New Roman" w:eastAsia="SimSun" w:hAnsi="Times New Roman" w:cs="Mangal"/>
          <w:kern w:val="1"/>
          <w:sz w:val="28"/>
          <w:szCs w:val="24"/>
          <w:lang w:val="uk-UA" w:eastAsia="ar-SA"/>
        </w:rPr>
      </w:pPr>
    </w:p>
    <w:p w:rsidR="001F586F" w:rsidRPr="001F586F" w:rsidRDefault="001F586F" w:rsidP="001F586F">
      <w:pPr>
        <w:spacing w:after="0" w:line="240" w:lineRule="auto"/>
        <w:rPr>
          <w:rFonts w:ascii="Times New Roman" w:eastAsia="Times New Roman" w:hAnsi="Times New Roman" w:cs="Times New Roman"/>
          <w:b/>
          <w:sz w:val="28"/>
          <w:szCs w:val="28"/>
          <w:lang w:val="uk-UA" w:eastAsia="ar-SA"/>
        </w:rPr>
      </w:pPr>
      <w:r w:rsidRPr="001F586F">
        <w:rPr>
          <w:rFonts w:ascii="Times New Roman" w:eastAsia="Times New Roman" w:hAnsi="Times New Roman" w:cs="Times New Roman"/>
          <w:b/>
          <w:sz w:val="28"/>
          <w:szCs w:val="28"/>
          <w:lang w:val="uk-UA" w:eastAsia="ar-SA"/>
        </w:rPr>
        <w:t xml:space="preserve">Міський голова </w:t>
      </w:r>
      <w:r w:rsidRPr="001F586F">
        <w:rPr>
          <w:rFonts w:ascii="Times New Roman" w:eastAsia="Times New Roman" w:hAnsi="Times New Roman" w:cs="Times New Roman"/>
          <w:b/>
          <w:sz w:val="28"/>
          <w:szCs w:val="28"/>
          <w:lang w:val="uk-UA" w:eastAsia="ar-SA"/>
        </w:rPr>
        <w:tab/>
      </w:r>
      <w:r w:rsidRPr="001F586F">
        <w:rPr>
          <w:rFonts w:ascii="Times New Roman" w:eastAsia="Times New Roman" w:hAnsi="Times New Roman" w:cs="Times New Roman"/>
          <w:b/>
          <w:sz w:val="28"/>
          <w:szCs w:val="28"/>
          <w:lang w:val="uk-UA" w:eastAsia="ar-SA"/>
        </w:rPr>
        <w:tab/>
      </w:r>
      <w:r w:rsidRPr="001F586F">
        <w:rPr>
          <w:rFonts w:ascii="Times New Roman" w:eastAsia="Times New Roman" w:hAnsi="Times New Roman" w:cs="Times New Roman"/>
          <w:b/>
          <w:sz w:val="28"/>
          <w:szCs w:val="28"/>
          <w:lang w:val="uk-UA" w:eastAsia="ar-SA"/>
        </w:rPr>
        <w:tab/>
      </w:r>
      <w:r w:rsidR="0039050D">
        <w:rPr>
          <w:rFonts w:ascii="Times New Roman" w:eastAsia="Times New Roman" w:hAnsi="Times New Roman" w:cs="Times New Roman"/>
          <w:b/>
          <w:sz w:val="28"/>
          <w:szCs w:val="28"/>
          <w:lang w:val="uk-UA" w:eastAsia="ar-SA"/>
        </w:rPr>
        <w:tab/>
      </w:r>
      <w:r w:rsidR="0039050D">
        <w:rPr>
          <w:rFonts w:ascii="Times New Roman" w:eastAsia="Times New Roman" w:hAnsi="Times New Roman" w:cs="Times New Roman"/>
          <w:b/>
          <w:sz w:val="28"/>
          <w:szCs w:val="28"/>
          <w:lang w:val="uk-UA" w:eastAsia="ar-SA"/>
        </w:rPr>
        <w:tab/>
      </w:r>
      <w:r w:rsidR="0039050D">
        <w:rPr>
          <w:rFonts w:ascii="Times New Roman" w:eastAsia="Times New Roman" w:hAnsi="Times New Roman" w:cs="Times New Roman"/>
          <w:b/>
          <w:sz w:val="28"/>
          <w:szCs w:val="28"/>
          <w:lang w:val="uk-UA" w:eastAsia="ar-SA"/>
        </w:rPr>
        <w:tab/>
      </w:r>
      <w:r w:rsidR="0039050D">
        <w:rPr>
          <w:rFonts w:ascii="Times New Roman" w:eastAsia="Times New Roman" w:hAnsi="Times New Roman" w:cs="Times New Roman"/>
          <w:b/>
          <w:sz w:val="28"/>
          <w:szCs w:val="28"/>
          <w:lang w:val="uk-UA" w:eastAsia="ar-SA"/>
        </w:rPr>
        <w:tab/>
      </w:r>
      <w:r w:rsidR="0039050D">
        <w:rPr>
          <w:rFonts w:ascii="Times New Roman" w:eastAsia="Times New Roman" w:hAnsi="Times New Roman" w:cs="Times New Roman"/>
          <w:b/>
          <w:sz w:val="28"/>
          <w:szCs w:val="28"/>
          <w:lang w:val="uk-UA" w:eastAsia="ar-SA"/>
        </w:rPr>
        <w:tab/>
      </w:r>
      <w:r w:rsidRPr="001F586F">
        <w:rPr>
          <w:rFonts w:ascii="Times New Roman" w:eastAsia="Times New Roman" w:hAnsi="Times New Roman" w:cs="Times New Roman"/>
          <w:b/>
          <w:sz w:val="28"/>
          <w:szCs w:val="28"/>
          <w:lang w:val="uk-UA" w:eastAsia="ar-SA"/>
        </w:rPr>
        <w:t>О.О.РЕВА</w:t>
      </w:r>
    </w:p>
    <w:p w:rsidR="001F586F" w:rsidRDefault="001F586F" w:rsidP="001F586F">
      <w:pPr>
        <w:spacing w:after="0" w:line="240" w:lineRule="auto"/>
        <w:ind w:left="4956" w:firstLine="573"/>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1F586F" w:rsidRPr="002743B8" w:rsidRDefault="001F586F" w:rsidP="001F586F">
      <w:pPr>
        <w:spacing w:after="0" w:line="240" w:lineRule="auto"/>
        <w:ind w:left="4956" w:firstLine="573"/>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ЗАТВЕРДЖЕНО</w:t>
      </w:r>
    </w:p>
    <w:p w:rsidR="001F586F" w:rsidRPr="002743B8" w:rsidRDefault="001F586F" w:rsidP="001F586F">
      <w:pPr>
        <w:spacing w:after="0" w:line="240" w:lineRule="auto"/>
        <w:ind w:left="4956" w:firstLine="573"/>
        <w:rPr>
          <w:rFonts w:ascii="Times New Roman" w:hAnsi="Times New Roman" w:cs="Times New Roman"/>
          <w:sz w:val="28"/>
          <w:szCs w:val="28"/>
          <w:lang w:val="uk-UA"/>
        </w:rPr>
      </w:pPr>
      <w:r w:rsidRPr="002743B8">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ради</w:t>
      </w:r>
    </w:p>
    <w:p w:rsidR="001F586F" w:rsidRPr="002743B8" w:rsidRDefault="00B63B17" w:rsidP="00B63B17">
      <w:pPr>
        <w:spacing w:after="0" w:line="240" w:lineRule="auto"/>
        <w:ind w:left="4956" w:firstLine="573"/>
        <w:rPr>
          <w:rFonts w:ascii="Times New Roman" w:hAnsi="Times New Roman" w:cs="Times New Roman"/>
          <w:sz w:val="28"/>
          <w:szCs w:val="28"/>
          <w:lang w:val="uk-UA"/>
        </w:rPr>
      </w:pPr>
      <w:r>
        <w:rPr>
          <w:rFonts w:ascii="Times New Roman" w:hAnsi="Times New Roman" w:cs="Times New Roman"/>
          <w:sz w:val="28"/>
          <w:szCs w:val="28"/>
          <w:lang w:val="uk-UA"/>
        </w:rPr>
        <w:t>09.12.2020</w:t>
      </w:r>
      <w:r w:rsidR="001F586F" w:rsidRPr="002743B8">
        <w:rPr>
          <w:rFonts w:ascii="Times New Roman" w:hAnsi="Times New Roman" w:cs="Times New Roman"/>
          <w:sz w:val="28"/>
          <w:szCs w:val="28"/>
          <w:lang w:val="uk-UA"/>
        </w:rPr>
        <w:t xml:space="preserve"> № </w:t>
      </w:r>
      <w:r>
        <w:rPr>
          <w:rFonts w:ascii="Times New Roman" w:hAnsi="Times New Roman" w:cs="Times New Roman"/>
          <w:sz w:val="28"/>
          <w:szCs w:val="28"/>
          <w:lang w:val="uk-UA"/>
        </w:rPr>
        <w:t>7/2-41</w:t>
      </w:r>
    </w:p>
    <w:p w:rsidR="001F586F" w:rsidRPr="002743B8" w:rsidRDefault="001F586F" w:rsidP="001F586F">
      <w:pPr>
        <w:spacing w:after="0" w:line="240" w:lineRule="auto"/>
        <w:ind w:left="5103"/>
        <w:rPr>
          <w:rFonts w:ascii="Times New Roman" w:hAnsi="Times New Roman" w:cs="Times New Roman"/>
          <w:sz w:val="28"/>
          <w:szCs w:val="28"/>
          <w:lang w:val="uk-UA"/>
        </w:rPr>
      </w:pPr>
    </w:p>
    <w:p w:rsidR="001F586F" w:rsidRPr="002743B8" w:rsidRDefault="001F586F" w:rsidP="001F586F">
      <w:pPr>
        <w:spacing w:after="0" w:line="240" w:lineRule="auto"/>
        <w:ind w:left="5103"/>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240" w:lineRule="auto"/>
        <w:rPr>
          <w:rFonts w:ascii="Times New Roman" w:hAnsi="Times New Roman" w:cs="Times New Roman"/>
          <w:sz w:val="28"/>
          <w:szCs w:val="28"/>
          <w:lang w:val="uk-UA"/>
        </w:rPr>
      </w:pPr>
    </w:p>
    <w:p w:rsidR="001F586F" w:rsidRPr="002743B8" w:rsidRDefault="001F586F" w:rsidP="001F586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Програм</w:t>
      </w:r>
      <w:r w:rsidRPr="00365432">
        <w:rPr>
          <w:rFonts w:ascii="Times New Roman" w:hAnsi="Times New Roman" w:cs="Times New Roman"/>
          <w:b/>
          <w:bCs/>
          <w:sz w:val="56"/>
          <w:szCs w:val="56"/>
          <w:lang w:val="uk-UA"/>
        </w:rPr>
        <w:t>а</w:t>
      </w:r>
      <w:r w:rsidRPr="002743B8">
        <w:rPr>
          <w:rFonts w:ascii="Times New Roman" w:hAnsi="Times New Roman" w:cs="Times New Roman"/>
          <w:b/>
          <w:bCs/>
          <w:sz w:val="56"/>
          <w:szCs w:val="56"/>
          <w:lang w:val="uk-UA"/>
        </w:rPr>
        <w:t xml:space="preserve"> розвитку освіти </w:t>
      </w:r>
    </w:p>
    <w:p w:rsidR="001F586F" w:rsidRPr="002743B8" w:rsidRDefault="001F586F" w:rsidP="001F586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 xml:space="preserve">на території  </w:t>
      </w:r>
      <w:proofErr w:type="spellStart"/>
      <w:r w:rsidRPr="002743B8">
        <w:rPr>
          <w:rFonts w:ascii="Times New Roman" w:hAnsi="Times New Roman" w:cs="Times New Roman"/>
          <w:b/>
          <w:bCs/>
          <w:sz w:val="56"/>
          <w:szCs w:val="56"/>
          <w:lang w:val="uk-UA"/>
        </w:rPr>
        <w:t>Бахмутської</w:t>
      </w:r>
      <w:proofErr w:type="spellEnd"/>
      <w:r w:rsidRPr="002743B8">
        <w:rPr>
          <w:rFonts w:ascii="Times New Roman" w:hAnsi="Times New Roman" w:cs="Times New Roman"/>
          <w:b/>
          <w:bCs/>
          <w:sz w:val="56"/>
          <w:szCs w:val="56"/>
          <w:lang w:val="uk-UA"/>
        </w:rPr>
        <w:t xml:space="preserve"> </w:t>
      </w:r>
      <w:r>
        <w:rPr>
          <w:rFonts w:ascii="Times New Roman" w:hAnsi="Times New Roman" w:cs="Times New Roman"/>
          <w:b/>
          <w:bCs/>
          <w:sz w:val="56"/>
          <w:szCs w:val="56"/>
          <w:lang w:val="uk-UA"/>
        </w:rPr>
        <w:t>міської об’єднаної територіальної громади</w:t>
      </w:r>
      <w:r w:rsidRPr="002743B8">
        <w:rPr>
          <w:rFonts w:ascii="Times New Roman" w:hAnsi="Times New Roman" w:cs="Times New Roman"/>
          <w:b/>
          <w:bCs/>
          <w:sz w:val="56"/>
          <w:szCs w:val="56"/>
          <w:lang w:val="uk-UA"/>
        </w:rPr>
        <w:t xml:space="preserve"> </w:t>
      </w:r>
    </w:p>
    <w:p w:rsidR="001F586F" w:rsidRPr="002743B8" w:rsidRDefault="001F586F" w:rsidP="001F586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на 2021 – 2025 роки</w:t>
      </w: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Default="001F586F" w:rsidP="001F586F">
      <w:pPr>
        <w:spacing w:after="0" w:line="360" w:lineRule="auto"/>
        <w:jc w:val="center"/>
        <w:rPr>
          <w:rFonts w:ascii="Times New Roman" w:hAnsi="Times New Roman" w:cs="Times New Roman"/>
          <w:b/>
          <w:bCs/>
          <w:sz w:val="40"/>
          <w:szCs w:val="40"/>
          <w:lang w:val="uk-UA"/>
        </w:rPr>
      </w:pPr>
    </w:p>
    <w:p w:rsidR="001F586F" w:rsidRPr="00034204" w:rsidRDefault="001F586F" w:rsidP="001F586F">
      <w:pPr>
        <w:spacing w:after="0" w:line="360" w:lineRule="auto"/>
        <w:jc w:val="center"/>
        <w:rPr>
          <w:rFonts w:ascii="Times New Roman" w:hAnsi="Times New Roman" w:cs="Times New Roman"/>
          <w:b/>
          <w:bCs/>
          <w:sz w:val="28"/>
          <w:szCs w:val="28"/>
          <w:lang w:val="uk-UA"/>
        </w:rPr>
      </w:pPr>
      <w:proofErr w:type="spellStart"/>
      <w:r w:rsidRPr="00034204">
        <w:rPr>
          <w:rFonts w:ascii="Times New Roman" w:hAnsi="Times New Roman" w:cs="Times New Roman"/>
          <w:b/>
          <w:bCs/>
          <w:sz w:val="28"/>
          <w:szCs w:val="28"/>
          <w:lang w:val="uk-UA"/>
        </w:rPr>
        <w:t>Бахмут</w:t>
      </w:r>
      <w:proofErr w:type="spellEnd"/>
    </w:p>
    <w:p w:rsidR="001F586F" w:rsidRPr="00034204" w:rsidRDefault="001F586F" w:rsidP="001F586F">
      <w:pPr>
        <w:spacing w:after="0" w:line="360" w:lineRule="auto"/>
        <w:jc w:val="center"/>
        <w:rPr>
          <w:rFonts w:ascii="Times New Roman" w:hAnsi="Times New Roman" w:cs="Times New Roman"/>
          <w:b/>
          <w:bCs/>
          <w:sz w:val="28"/>
          <w:szCs w:val="28"/>
          <w:lang w:val="uk-UA"/>
        </w:rPr>
      </w:pPr>
      <w:r w:rsidRPr="00034204">
        <w:rPr>
          <w:rFonts w:ascii="Times New Roman" w:hAnsi="Times New Roman" w:cs="Times New Roman"/>
          <w:b/>
          <w:bCs/>
          <w:sz w:val="28"/>
          <w:szCs w:val="28"/>
          <w:lang w:val="uk-UA"/>
        </w:rPr>
        <w:t>2020</w:t>
      </w:r>
    </w:p>
    <w:p w:rsidR="00562465" w:rsidRPr="00B34A9B" w:rsidRDefault="007D1D03" w:rsidP="00562465">
      <w:pPr>
        <w:spacing w:after="0"/>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br w:type="page"/>
      </w:r>
      <w:r w:rsidR="00562465" w:rsidRPr="00B34A9B">
        <w:rPr>
          <w:rFonts w:ascii="Times New Roman" w:hAnsi="Times New Roman" w:cs="Times New Roman"/>
          <w:b/>
          <w:sz w:val="28"/>
          <w:szCs w:val="28"/>
          <w:lang w:val="uk-UA"/>
        </w:rPr>
        <w:lastRenderedPageBreak/>
        <w:t xml:space="preserve">Зміст Програми розвитку освіти на території </w:t>
      </w:r>
      <w:proofErr w:type="spellStart"/>
      <w:r w:rsidR="001C006B">
        <w:rPr>
          <w:rFonts w:ascii="Times New Roman" w:hAnsi="Times New Roman" w:cs="Times New Roman"/>
          <w:b/>
          <w:sz w:val="28"/>
          <w:szCs w:val="28"/>
          <w:lang w:val="uk-UA"/>
        </w:rPr>
        <w:t>Бахмутської</w:t>
      </w:r>
      <w:proofErr w:type="spellEnd"/>
      <w:r w:rsidR="001C006B">
        <w:rPr>
          <w:rFonts w:ascii="Times New Roman" w:hAnsi="Times New Roman" w:cs="Times New Roman"/>
          <w:b/>
          <w:sz w:val="28"/>
          <w:szCs w:val="28"/>
          <w:lang w:val="uk-UA"/>
        </w:rPr>
        <w:t xml:space="preserve"> міської </w:t>
      </w:r>
      <w:bookmarkStart w:id="0" w:name="_Hlk54621669"/>
      <w:r w:rsidR="001C006B">
        <w:rPr>
          <w:rFonts w:ascii="Times New Roman" w:hAnsi="Times New Roman" w:cs="Times New Roman"/>
          <w:b/>
          <w:sz w:val="28"/>
          <w:szCs w:val="28"/>
          <w:lang w:val="uk-UA"/>
        </w:rPr>
        <w:t>об’єднаної територіальної громади</w:t>
      </w:r>
      <w:bookmarkEnd w:id="0"/>
    </w:p>
    <w:p w:rsidR="00562465" w:rsidRDefault="00562465" w:rsidP="00562465">
      <w:pPr>
        <w:spacing w:after="0"/>
        <w:jc w:val="center"/>
        <w:rPr>
          <w:rFonts w:ascii="Times New Roman" w:hAnsi="Times New Roman" w:cs="Times New Roman"/>
          <w:b/>
          <w:sz w:val="28"/>
          <w:szCs w:val="28"/>
          <w:lang w:val="uk-UA"/>
        </w:rPr>
      </w:pPr>
      <w:r w:rsidRPr="00B34A9B">
        <w:rPr>
          <w:rFonts w:ascii="Times New Roman" w:hAnsi="Times New Roman" w:cs="Times New Roman"/>
          <w:b/>
          <w:sz w:val="28"/>
          <w:szCs w:val="28"/>
          <w:lang w:val="uk-UA"/>
        </w:rPr>
        <w:t>на 20</w:t>
      </w:r>
      <w:r>
        <w:rPr>
          <w:rFonts w:ascii="Times New Roman" w:hAnsi="Times New Roman" w:cs="Times New Roman"/>
          <w:b/>
          <w:sz w:val="28"/>
          <w:szCs w:val="28"/>
          <w:lang w:val="uk-UA"/>
        </w:rPr>
        <w:t>21</w:t>
      </w:r>
      <w:r w:rsidRPr="00B34A9B">
        <w:rPr>
          <w:rFonts w:ascii="Times New Roman" w:hAnsi="Times New Roman" w:cs="Times New Roman"/>
          <w:b/>
          <w:sz w:val="28"/>
          <w:szCs w:val="28"/>
          <w:lang w:val="uk-UA"/>
        </w:rPr>
        <w:t>– 202</w:t>
      </w:r>
      <w:r>
        <w:rPr>
          <w:rFonts w:ascii="Times New Roman" w:hAnsi="Times New Roman" w:cs="Times New Roman"/>
          <w:b/>
          <w:sz w:val="28"/>
          <w:szCs w:val="28"/>
          <w:lang w:val="uk-UA"/>
        </w:rPr>
        <w:t>5</w:t>
      </w:r>
      <w:r w:rsidRPr="00B34A9B">
        <w:rPr>
          <w:rFonts w:ascii="Times New Roman" w:hAnsi="Times New Roman" w:cs="Times New Roman"/>
          <w:b/>
          <w:sz w:val="28"/>
          <w:szCs w:val="28"/>
          <w:lang w:val="uk-UA"/>
        </w:rPr>
        <w:t xml:space="preserve"> роки</w:t>
      </w:r>
    </w:p>
    <w:p w:rsidR="006369BD" w:rsidRDefault="006369BD" w:rsidP="00562465">
      <w:pPr>
        <w:spacing w:after="0"/>
        <w:jc w:val="center"/>
        <w:rPr>
          <w:rFonts w:ascii="Times New Roman" w:hAnsi="Times New Roman" w:cs="Times New Roman"/>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
        <w:gridCol w:w="8329"/>
        <w:gridCol w:w="992"/>
      </w:tblGrid>
      <w:tr w:rsidR="00B423D4" w:rsidTr="00A15180">
        <w:trPr>
          <w:trHeight w:val="745"/>
        </w:trPr>
        <w:tc>
          <w:tcPr>
            <w:tcW w:w="426" w:type="dxa"/>
          </w:tcPr>
          <w:p w:rsidR="00B423D4" w:rsidRDefault="00B423D4" w:rsidP="00B423D4">
            <w:pPr>
              <w:spacing w:after="0"/>
              <w:jc w:val="both"/>
              <w:rPr>
                <w:rFonts w:ascii="Times New Roman" w:hAnsi="Times New Roman" w:cs="Times New Roman"/>
                <w:sz w:val="28"/>
                <w:szCs w:val="28"/>
                <w:lang w:val="uk-UA"/>
              </w:rPr>
            </w:pPr>
          </w:p>
        </w:tc>
        <w:tc>
          <w:tcPr>
            <w:tcW w:w="8329" w:type="dxa"/>
          </w:tcPr>
          <w:p w:rsidR="00B423D4" w:rsidRDefault="00B423D4" w:rsidP="00101033">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Паспорт Програми розвитку освіти на території</w:t>
            </w:r>
            <w:r w:rsidR="001C006B">
              <w:t xml:space="preserve"> </w:t>
            </w:r>
            <w:proofErr w:type="spellStart"/>
            <w:r w:rsidR="001C006B" w:rsidRPr="001C006B">
              <w:rPr>
                <w:rFonts w:ascii="Times New Roman" w:hAnsi="Times New Roman" w:cs="Times New Roman"/>
                <w:sz w:val="28"/>
                <w:szCs w:val="28"/>
                <w:lang w:val="uk-UA"/>
              </w:rPr>
              <w:t>Бахмутської</w:t>
            </w:r>
            <w:proofErr w:type="spellEnd"/>
            <w:r w:rsidR="001C006B" w:rsidRPr="001C006B">
              <w:rPr>
                <w:rFonts w:ascii="Times New Roman" w:hAnsi="Times New Roman" w:cs="Times New Roman"/>
                <w:sz w:val="28"/>
                <w:szCs w:val="28"/>
                <w:lang w:val="uk-UA"/>
              </w:rPr>
              <w:t xml:space="preserve"> міської об’єднаної територіальної громади</w:t>
            </w:r>
            <w:r w:rsidR="001C006B">
              <w:rPr>
                <w:rFonts w:ascii="Times New Roman" w:hAnsi="Times New Roman" w:cs="Times New Roman"/>
                <w:sz w:val="28"/>
                <w:szCs w:val="28"/>
                <w:lang w:val="uk-UA"/>
              </w:rPr>
              <w:t xml:space="preserve"> </w:t>
            </w:r>
            <w:r w:rsidRPr="00B34A9B">
              <w:rPr>
                <w:rFonts w:ascii="Times New Roman" w:hAnsi="Times New Roman" w:cs="Times New Roman"/>
                <w:sz w:val="28"/>
                <w:szCs w:val="28"/>
                <w:lang w:val="uk-UA"/>
              </w:rPr>
              <w:t>на 20</w:t>
            </w:r>
            <w:r>
              <w:rPr>
                <w:rFonts w:ascii="Times New Roman" w:hAnsi="Times New Roman" w:cs="Times New Roman"/>
                <w:sz w:val="28"/>
                <w:szCs w:val="28"/>
                <w:lang w:val="uk-UA"/>
              </w:rPr>
              <w:t>21</w:t>
            </w:r>
            <w:r w:rsidRPr="00B34A9B">
              <w:rPr>
                <w:rFonts w:ascii="Times New Roman" w:hAnsi="Times New Roman" w:cs="Times New Roman"/>
                <w:sz w:val="28"/>
                <w:szCs w:val="28"/>
                <w:lang w:val="uk-UA"/>
              </w:rPr>
              <w:t xml:space="preserve"> – 202</w:t>
            </w:r>
            <w:r>
              <w:rPr>
                <w:rFonts w:ascii="Times New Roman" w:hAnsi="Times New Roman" w:cs="Times New Roman"/>
                <w:sz w:val="28"/>
                <w:szCs w:val="28"/>
                <w:lang w:val="uk-UA"/>
              </w:rPr>
              <w:t>5</w:t>
            </w:r>
            <w:r w:rsidRPr="00B34A9B">
              <w:rPr>
                <w:rFonts w:ascii="Times New Roman" w:hAnsi="Times New Roman" w:cs="Times New Roman"/>
                <w:sz w:val="28"/>
                <w:szCs w:val="28"/>
                <w:lang w:val="uk-UA"/>
              </w:rPr>
              <w:t xml:space="preserve"> роки</w:t>
            </w:r>
          </w:p>
        </w:tc>
        <w:tc>
          <w:tcPr>
            <w:tcW w:w="992" w:type="dxa"/>
          </w:tcPr>
          <w:p w:rsidR="00101033" w:rsidRDefault="00101033" w:rsidP="00101033">
            <w:pPr>
              <w:spacing w:after="0"/>
              <w:rPr>
                <w:rFonts w:ascii="Times New Roman" w:hAnsi="Times New Roman" w:cs="Times New Roman"/>
                <w:sz w:val="28"/>
                <w:szCs w:val="28"/>
                <w:lang w:val="uk-UA"/>
              </w:rPr>
            </w:pPr>
          </w:p>
          <w:p w:rsidR="00B423D4" w:rsidRPr="00101033" w:rsidRDefault="00B423D4" w:rsidP="00101033">
            <w:pPr>
              <w:spacing w:after="0"/>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3</w:t>
            </w:r>
          </w:p>
        </w:tc>
      </w:tr>
      <w:tr w:rsidR="00B423D4" w:rsidTr="00A15180">
        <w:trPr>
          <w:trHeight w:val="471"/>
        </w:trPr>
        <w:tc>
          <w:tcPr>
            <w:tcW w:w="426" w:type="dxa"/>
          </w:tcPr>
          <w:p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p>
        </w:tc>
        <w:tc>
          <w:tcPr>
            <w:tcW w:w="8329" w:type="dxa"/>
          </w:tcPr>
          <w:p w:rsidR="00B423D4" w:rsidRPr="00B34A9B" w:rsidRDefault="00B423D4" w:rsidP="00101033">
            <w:pPr>
              <w:pStyle w:val="a3"/>
              <w:spacing w:after="0" w:line="240" w:lineRule="auto"/>
              <w:ind w:left="0"/>
              <w:contextualSpacing/>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Визначення проблеми, на розв’язання якої спрямована Програма</w:t>
            </w:r>
            <w:r w:rsidRPr="00B72692">
              <w:rPr>
                <w:rFonts w:ascii="Times New Roman" w:hAnsi="Times New Roman" w:cs="Times New Roman"/>
                <w:sz w:val="28"/>
                <w:szCs w:val="28"/>
                <w:lang w:val="uk-UA"/>
              </w:rPr>
              <w:tab/>
            </w:r>
          </w:p>
        </w:tc>
        <w:tc>
          <w:tcPr>
            <w:tcW w:w="992" w:type="dxa"/>
          </w:tcPr>
          <w:p w:rsidR="00B423D4" w:rsidRPr="00101033" w:rsidRDefault="00B423D4" w:rsidP="00101033">
            <w:pPr>
              <w:spacing w:after="0"/>
              <w:rPr>
                <w:rFonts w:ascii="Times New Roman" w:hAnsi="Times New Roman" w:cs="Times New Roman"/>
                <w:sz w:val="28"/>
                <w:szCs w:val="28"/>
                <w:lang w:val="en-US"/>
              </w:rPr>
            </w:pPr>
            <w:r w:rsidRPr="00B72692">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00101033">
              <w:rPr>
                <w:rFonts w:ascii="Times New Roman" w:hAnsi="Times New Roman" w:cs="Times New Roman"/>
                <w:sz w:val="28"/>
                <w:szCs w:val="28"/>
                <w:lang w:val="en-US"/>
              </w:rPr>
              <w:t>6</w:t>
            </w:r>
          </w:p>
        </w:tc>
      </w:tr>
      <w:tr w:rsidR="00B423D4" w:rsidTr="00A15180">
        <w:trPr>
          <w:trHeight w:val="493"/>
        </w:trPr>
        <w:tc>
          <w:tcPr>
            <w:tcW w:w="426" w:type="dxa"/>
          </w:tcPr>
          <w:p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329" w:type="dxa"/>
          </w:tcPr>
          <w:p w:rsidR="00B423D4" w:rsidRPr="00B72692" w:rsidRDefault="00B423D4" w:rsidP="00101033">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мети </w:t>
            </w:r>
            <w:r w:rsidR="00FA0943">
              <w:rPr>
                <w:rFonts w:ascii="Times New Roman" w:hAnsi="Times New Roman" w:cs="Times New Roman"/>
                <w:sz w:val="28"/>
                <w:szCs w:val="28"/>
              </w:rPr>
              <w:t>П</w:t>
            </w:r>
            <w:proofErr w:type="spellStart"/>
            <w:r>
              <w:rPr>
                <w:rFonts w:ascii="Times New Roman" w:hAnsi="Times New Roman" w:cs="Times New Roman"/>
                <w:sz w:val="28"/>
                <w:szCs w:val="28"/>
                <w:lang w:val="uk-UA"/>
              </w:rPr>
              <w:t>рограми</w:t>
            </w:r>
            <w:proofErr w:type="spellEnd"/>
          </w:p>
        </w:tc>
        <w:tc>
          <w:tcPr>
            <w:tcW w:w="992" w:type="dxa"/>
          </w:tcPr>
          <w:p w:rsidR="00B423D4" w:rsidRPr="00101033" w:rsidRDefault="00B423D4" w:rsidP="00101033">
            <w:pPr>
              <w:spacing w:after="0"/>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6</w:t>
            </w:r>
          </w:p>
        </w:tc>
      </w:tr>
      <w:tr w:rsidR="00B423D4" w:rsidTr="00A15180">
        <w:trPr>
          <w:trHeight w:val="855"/>
        </w:trPr>
        <w:tc>
          <w:tcPr>
            <w:tcW w:w="426" w:type="dxa"/>
          </w:tcPr>
          <w:p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3.</w:t>
            </w:r>
          </w:p>
          <w:p w:rsidR="006F4227" w:rsidRDefault="006F4227" w:rsidP="00B423D4">
            <w:pPr>
              <w:spacing w:after="0"/>
              <w:jc w:val="both"/>
              <w:rPr>
                <w:rFonts w:ascii="Times New Roman" w:hAnsi="Times New Roman" w:cs="Times New Roman"/>
                <w:sz w:val="28"/>
                <w:szCs w:val="28"/>
                <w:lang w:val="uk-UA"/>
              </w:rPr>
            </w:pPr>
          </w:p>
        </w:tc>
        <w:tc>
          <w:tcPr>
            <w:tcW w:w="8329" w:type="dxa"/>
          </w:tcPr>
          <w:p w:rsidR="006F4227" w:rsidRDefault="00B423D4" w:rsidP="00101033">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Обґрунтування шляхів і засобів розв’язання проблеми, показники результативності</w:t>
            </w:r>
          </w:p>
        </w:tc>
        <w:tc>
          <w:tcPr>
            <w:tcW w:w="992" w:type="dxa"/>
          </w:tcPr>
          <w:p w:rsidR="005D3B75" w:rsidRDefault="005D3B75" w:rsidP="00101033">
            <w:pPr>
              <w:spacing w:after="0"/>
              <w:rPr>
                <w:rFonts w:ascii="Times New Roman" w:hAnsi="Times New Roman" w:cs="Times New Roman"/>
                <w:sz w:val="28"/>
                <w:szCs w:val="28"/>
                <w:lang w:val="uk-UA"/>
              </w:rPr>
            </w:pPr>
          </w:p>
          <w:p w:rsidR="006F4227" w:rsidRPr="00101033" w:rsidRDefault="00B423D4" w:rsidP="00101033">
            <w:pPr>
              <w:spacing w:after="0"/>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7</w:t>
            </w:r>
          </w:p>
        </w:tc>
      </w:tr>
      <w:tr w:rsidR="005D3B75" w:rsidTr="00A15180">
        <w:trPr>
          <w:trHeight w:val="453"/>
        </w:trPr>
        <w:tc>
          <w:tcPr>
            <w:tcW w:w="426" w:type="dxa"/>
          </w:tcPr>
          <w:p w:rsidR="005D3B75" w:rsidRPr="005D3B75" w:rsidRDefault="005D3B75" w:rsidP="00B423D4">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329" w:type="dxa"/>
          </w:tcPr>
          <w:p w:rsidR="005D3B75" w:rsidRDefault="005D3B75" w:rsidP="00101033">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 виконання Програми</w:t>
            </w:r>
          </w:p>
        </w:tc>
        <w:tc>
          <w:tcPr>
            <w:tcW w:w="992" w:type="dxa"/>
          </w:tcPr>
          <w:p w:rsidR="005D3B75" w:rsidRPr="00101033" w:rsidRDefault="005D3B75" w:rsidP="00101033">
            <w:pPr>
              <w:spacing w:after="0"/>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9</w:t>
            </w:r>
          </w:p>
        </w:tc>
      </w:tr>
      <w:tr w:rsidR="00B423D4" w:rsidTr="00A15180">
        <w:trPr>
          <w:trHeight w:val="567"/>
        </w:trPr>
        <w:tc>
          <w:tcPr>
            <w:tcW w:w="426" w:type="dxa"/>
          </w:tcPr>
          <w:p w:rsidR="00B423D4" w:rsidRDefault="006F4227"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B423D4">
              <w:rPr>
                <w:rFonts w:ascii="Times New Roman" w:hAnsi="Times New Roman" w:cs="Times New Roman"/>
                <w:sz w:val="28"/>
                <w:szCs w:val="28"/>
                <w:lang w:val="uk-UA"/>
              </w:rPr>
              <w:t>.</w:t>
            </w:r>
          </w:p>
        </w:tc>
        <w:tc>
          <w:tcPr>
            <w:tcW w:w="8329" w:type="dxa"/>
          </w:tcPr>
          <w:p w:rsidR="00B423D4" w:rsidRDefault="00B423D4" w:rsidP="00101033">
            <w:pPr>
              <w:pStyle w:val="a3"/>
              <w:spacing w:after="0" w:line="240" w:lineRule="auto"/>
              <w:ind w:left="0" w:right="34"/>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Обсяги та джерела фінансування Програми</w:t>
            </w:r>
          </w:p>
        </w:tc>
        <w:tc>
          <w:tcPr>
            <w:tcW w:w="992" w:type="dxa"/>
          </w:tcPr>
          <w:p w:rsidR="00B423D4" w:rsidRPr="00101033" w:rsidRDefault="00B423D4" w:rsidP="00101033">
            <w:pPr>
              <w:spacing w:after="0"/>
              <w:ind w:right="34"/>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9</w:t>
            </w:r>
          </w:p>
        </w:tc>
      </w:tr>
      <w:tr w:rsidR="00B423D4" w:rsidTr="00A15180">
        <w:trPr>
          <w:trHeight w:val="499"/>
        </w:trPr>
        <w:tc>
          <w:tcPr>
            <w:tcW w:w="426" w:type="dxa"/>
          </w:tcPr>
          <w:p w:rsidR="00B423D4" w:rsidRDefault="006F4227"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B423D4">
              <w:rPr>
                <w:rFonts w:ascii="Times New Roman" w:hAnsi="Times New Roman" w:cs="Times New Roman"/>
                <w:sz w:val="28"/>
                <w:szCs w:val="28"/>
                <w:lang w:val="uk-UA"/>
              </w:rPr>
              <w:t>.</w:t>
            </w:r>
          </w:p>
        </w:tc>
        <w:tc>
          <w:tcPr>
            <w:tcW w:w="8329" w:type="dxa"/>
          </w:tcPr>
          <w:p w:rsidR="00B423D4" w:rsidRDefault="00B423D4" w:rsidP="00101033">
            <w:pPr>
              <w:pStyle w:val="a3"/>
              <w:spacing w:after="0" w:line="240" w:lineRule="auto"/>
              <w:ind w:left="0" w:right="34"/>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Строки та етапи виконання Програми</w:t>
            </w:r>
          </w:p>
        </w:tc>
        <w:tc>
          <w:tcPr>
            <w:tcW w:w="992" w:type="dxa"/>
          </w:tcPr>
          <w:p w:rsidR="00B423D4" w:rsidRPr="00101033" w:rsidRDefault="00B423D4" w:rsidP="00101033">
            <w:pPr>
              <w:spacing w:after="0"/>
              <w:ind w:right="34"/>
              <w:rPr>
                <w:rFonts w:ascii="Times New Roman" w:hAnsi="Times New Roman" w:cs="Times New Roman"/>
                <w:sz w:val="28"/>
                <w:szCs w:val="28"/>
                <w:lang w:val="en-US"/>
              </w:rPr>
            </w:pPr>
            <w:r>
              <w:rPr>
                <w:rFonts w:ascii="Times New Roman" w:hAnsi="Times New Roman" w:cs="Times New Roman"/>
                <w:sz w:val="28"/>
                <w:szCs w:val="28"/>
                <w:lang w:val="uk-UA"/>
              </w:rPr>
              <w:t xml:space="preserve">с. </w:t>
            </w:r>
            <w:r w:rsidR="00101033">
              <w:rPr>
                <w:rFonts w:ascii="Times New Roman" w:hAnsi="Times New Roman" w:cs="Times New Roman"/>
                <w:sz w:val="28"/>
                <w:szCs w:val="28"/>
                <w:lang w:val="en-US"/>
              </w:rPr>
              <w:t>9</w:t>
            </w:r>
          </w:p>
        </w:tc>
      </w:tr>
      <w:tr w:rsidR="00B423D4" w:rsidTr="00A15180">
        <w:trPr>
          <w:trHeight w:val="559"/>
        </w:trPr>
        <w:tc>
          <w:tcPr>
            <w:tcW w:w="426" w:type="dxa"/>
          </w:tcPr>
          <w:p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8329" w:type="dxa"/>
          </w:tcPr>
          <w:p w:rsidR="00B423D4" w:rsidRDefault="00B423D4" w:rsidP="00101033">
            <w:pPr>
              <w:pStyle w:val="a3"/>
              <w:spacing w:after="0" w:line="240" w:lineRule="auto"/>
              <w:ind w:left="0" w:right="34"/>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та контроль за ходом виконання Програми</w:t>
            </w:r>
          </w:p>
        </w:tc>
        <w:tc>
          <w:tcPr>
            <w:tcW w:w="992" w:type="dxa"/>
          </w:tcPr>
          <w:p w:rsidR="00B423D4" w:rsidRPr="00101033" w:rsidRDefault="00B423D4" w:rsidP="00101033">
            <w:pPr>
              <w:spacing w:after="0"/>
              <w:ind w:right="34"/>
              <w:rPr>
                <w:rFonts w:ascii="Times New Roman" w:hAnsi="Times New Roman" w:cs="Times New Roman"/>
                <w:sz w:val="28"/>
                <w:szCs w:val="28"/>
                <w:lang w:val="en-US"/>
              </w:rPr>
            </w:pPr>
            <w:r>
              <w:rPr>
                <w:rFonts w:ascii="Times New Roman" w:hAnsi="Times New Roman" w:cs="Times New Roman"/>
                <w:sz w:val="28"/>
                <w:szCs w:val="28"/>
                <w:lang w:val="uk-UA"/>
              </w:rPr>
              <w:t>с.</w:t>
            </w:r>
            <w:r w:rsidR="00EF6326">
              <w:rPr>
                <w:rFonts w:ascii="Times New Roman" w:hAnsi="Times New Roman" w:cs="Times New Roman"/>
                <w:sz w:val="28"/>
                <w:szCs w:val="28"/>
                <w:lang w:val="uk-UA"/>
              </w:rPr>
              <w:t xml:space="preserve"> </w:t>
            </w:r>
            <w:r w:rsidR="00101033">
              <w:rPr>
                <w:rFonts w:ascii="Times New Roman" w:hAnsi="Times New Roman" w:cs="Times New Roman"/>
                <w:sz w:val="28"/>
                <w:szCs w:val="28"/>
                <w:lang w:val="en-US"/>
              </w:rPr>
              <w:t>10</w:t>
            </w:r>
          </w:p>
        </w:tc>
      </w:tr>
      <w:tr w:rsidR="00246111" w:rsidTr="00A15180">
        <w:trPr>
          <w:trHeight w:val="411"/>
        </w:trPr>
        <w:tc>
          <w:tcPr>
            <w:tcW w:w="8755" w:type="dxa"/>
            <w:gridSpan w:val="2"/>
          </w:tcPr>
          <w:p w:rsidR="00246111" w:rsidRPr="00246111" w:rsidRDefault="00246111" w:rsidP="00101033">
            <w:pPr>
              <w:spacing w:after="0" w:line="240" w:lineRule="auto"/>
              <w:ind w:right="34"/>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p>
        </w:tc>
        <w:tc>
          <w:tcPr>
            <w:tcW w:w="992" w:type="dxa"/>
          </w:tcPr>
          <w:p w:rsidR="00246111" w:rsidRDefault="00246111" w:rsidP="00101033">
            <w:pPr>
              <w:pStyle w:val="a3"/>
              <w:spacing w:after="0" w:line="240" w:lineRule="auto"/>
              <w:ind w:left="0" w:right="34"/>
              <w:contextualSpacing/>
              <w:rPr>
                <w:rFonts w:ascii="Times New Roman" w:hAnsi="Times New Roman" w:cs="Times New Roman"/>
                <w:sz w:val="28"/>
                <w:szCs w:val="28"/>
                <w:lang w:val="uk-UA"/>
              </w:rPr>
            </w:pPr>
          </w:p>
        </w:tc>
      </w:tr>
      <w:tr w:rsidR="00246111" w:rsidTr="00A15180">
        <w:trPr>
          <w:trHeight w:val="417"/>
        </w:trPr>
        <w:tc>
          <w:tcPr>
            <w:tcW w:w="8755" w:type="dxa"/>
            <w:gridSpan w:val="2"/>
          </w:tcPr>
          <w:p w:rsidR="00246111" w:rsidRDefault="001C006B" w:rsidP="00101033">
            <w:pPr>
              <w:spacing w:after="0" w:line="240" w:lineRule="auto"/>
              <w:ind w:right="3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1. </w:t>
            </w:r>
            <w:r w:rsidR="00246111">
              <w:rPr>
                <w:rFonts w:ascii="Times New Roman" w:hAnsi="Times New Roman" w:cs="Times New Roman"/>
                <w:sz w:val="28"/>
                <w:szCs w:val="28"/>
                <w:lang w:val="uk-UA"/>
              </w:rPr>
              <w:t xml:space="preserve">Заходи </w:t>
            </w:r>
            <w:proofErr w:type="spellStart"/>
            <w:r w:rsidR="002A737D">
              <w:rPr>
                <w:rFonts w:ascii="Times New Roman" w:hAnsi="Times New Roman" w:cs="Times New Roman"/>
                <w:sz w:val="28"/>
                <w:szCs w:val="28"/>
              </w:rPr>
              <w:t>з</w:t>
            </w:r>
            <w:proofErr w:type="spellEnd"/>
            <w:r w:rsidR="002A737D">
              <w:rPr>
                <w:rFonts w:ascii="Times New Roman" w:hAnsi="Times New Roman" w:cs="Times New Roman"/>
                <w:sz w:val="28"/>
                <w:szCs w:val="28"/>
              </w:rPr>
              <w:t xml:space="preserve"> </w:t>
            </w:r>
            <w:r w:rsidR="002A737D">
              <w:rPr>
                <w:rFonts w:ascii="Times New Roman" w:hAnsi="Times New Roman" w:cs="Times New Roman"/>
                <w:sz w:val="28"/>
                <w:szCs w:val="28"/>
                <w:lang w:val="uk-UA"/>
              </w:rPr>
              <w:t xml:space="preserve">реалізації </w:t>
            </w:r>
            <w:r w:rsidR="00246111">
              <w:rPr>
                <w:rFonts w:ascii="Times New Roman" w:hAnsi="Times New Roman" w:cs="Times New Roman"/>
                <w:sz w:val="28"/>
                <w:szCs w:val="28"/>
                <w:lang w:val="uk-UA"/>
              </w:rPr>
              <w:t>Програми</w:t>
            </w:r>
            <w:r w:rsidR="00246111">
              <w:rPr>
                <w:rFonts w:ascii="Times New Roman" w:hAnsi="Times New Roman" w:cs="Times New Roman"/>
                <w:sz w:val="28"/>
                <w:szCs w:val="28"/>
                <w:lang w:val="uk-UA"/>
              </w:rPr>
              <w:tab/>
            </w:r>
          </w:p>
        </w:tc>
        <w:tc>
          <w:tcPr>
            <w:tcW w:w="992" w:type="dxa"/>
          </w:tcPr>
          <w:p w:rsidR="00246111" w:rsidRDefault="00246111" w:rsidP="00101033">
            <w:pPr>
              <w:pStyle w:val="a3"/>
              <w:spacing w:after="0" w:line="240" w:lineRule="auto"/>
              <w:ind w:left="0" w:right="34"/>
              <w:contextualSpacing/>
              <w:rPr>
                <w:rFonts w:ascii="Times New Roman" w:hAnsi="Times New Roman" w:cs="Times New Roman"/>
                <w:sz w:val="28"/>
                <w:szCs w:val="28"/>
                <w:lang w:val="uk-UA"/>
              </w:rPr>
            </w:pPr>
            <w:r>
              <w:rPr>
                <w:rFonts w:ascii="Times New Roman" w:hAnsi="Times New Roman" w:cs="Times New Roman"/>
                <w:sz w:val="28"/>
                <w:szCs w:val="28"/>
                <w:lang w:val="uk-UA"/>
              </w:rPr>
              <w:t>с.</w:t>
            </w:r>
            <w:r w:rsidR="00DC0921">
              <w:rPr>
                <w:rFonts w:ascii="Times New Roman" w:hAnsi="Times New Roman" w:cs="Times New Roman"/>
                <w:sz w:val="28"/>
                <w:szCs w:val="28"/>
                <w:lang w:val="uk-UA"/>
              </w:rPr>
              <w:t xml:space="preserve"> </w:t>
            </w:r>
            <w:r w:rsidR="00A15180">
              <w:rPr>
                <w:rFonts w:ascii="Times New Roman" w:hAnsi="Times New Roman" w:cs="Times New Roman"/>
                <w:sz w:val="28"/>
                <w:szCs w:val="28"/>
                <w:lang w:val="uk-UA"/>
              </w:rPr>
              <w:t>11</w:t>
            </w:r>
          </w:p>
        </w:tc>
      </w:tr>
      <w:tr w:rsidR="00246111" w:rsidTr="00A15180">
        <w:trPr>
          <w:trHeight w:val="409"/>
        </w:trPr>
        <w:tc>
          <w:tcPr>
            <w:tcW w:w="8755" w:type="dxa"/>
            <w:gridSpan w:val="2"/>
          </w:tcPr>
          <w:p w:rsidR="00246111" w:rsidRDefault="001C006B" w:rsidP="00101033">
            <w:pPr>
              <w:spacing w:after="0" w:line="240" w:lineRule="auto"/>
              <w:ind w:right="3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2. </w:t>
            </w:r>
            <w:r w:rsidR="00246111">
              <w:rPr>
                <w:rFonts w:ascii="Times New Roman" w:hAnsi="Times New Roman" w:cs="Times New Roman"/>
                <w:sz w:val="28"/>
                <w:szCs w:val="28"/>
                <w:lang w:val="uk-UA"/>
              </w:rPr>
              <w:t>Показники результативності Програми</w:t>
            </w:r>
          </w:p>
        </w:tc>
        <w:tc>
          <w:tcPr>
            <w:tcW w:w="992" w:type="dxa"/>
          </w:tcPr>
          <w:p w:rsidR="00246111" w:rsidRPr="00A15180" w:rsidRDefault="00246111" w:rsidP="00A15180">
            <w:pPr>
              <w:pStyle w:val="a3"/>
              <w:spacing w:after="0" w:line="240" w:lineRule="auto"/>
              <w:ind w:left="0" w:right="34"/>
              <w:contextualSpacing/>
              <w:rPr>
                <w:rFonts w:ascii="Times New Roman" w:hAnsi="Times New Roman" w:cs="Times New Roman"/>
                <w:sz w:val="28"/>
                <w:szCs w:val="28"/>
                <w:lang w:val="en-US"/>
              </w:rPr>
            </w:pPr>
            <w:r>
              <w:rPr>
                <w:rFonts w:ascii="Times New Roman" w:hAnsi="Times New Roman" w:cs="Times New Roman"/>
                <w:sz w:val="28"/>
                <w:szCs w:val="28"/>
                <w:lang w:val="uk-UA"/>
              </w:rPr>
              <w:t>с.</w:t>
            </w:r>
            <w:r w:rsidR="00DC0921">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3</w:t>
            </w:r>
            <w:r w:rsidR="00A15180">
              <w:rPr>
                <w:rFonts w:ascii="Times New Roman" w:hAnsi="Times New Roman" w:cs="Times New Roman"/>
                <w:sz w:val="28"/>
                <w:szCs w:val="28"/>
                <w:lang w:val="en-US"/>
              </w:rPr>
              <w:t>4</w:t>
            </w:r>
          </w:p>
        </w:tc>
      </w:tr>
      <w:tr w:rsidR="00246111" w:rsidTr="00A15180">
        <w:trPr>
          <w:trHeight w:val="415"/>
        </w:trPr>
        <w:tc>
          <w:tcPr>
            <w:tcW w:w="8755" w:type="dxa"/>
            <w:gridSpan w:val="2"/>
          </w:tcPr>
          <w:p w:rsidR="00246111" w:rsidRDefault="001C006B" w:rsidP="0010103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3. </w:t>
            </w:r>
            <w:r w:rsidR="00246111">
              <w:rPr>
                <w:rFonts w:ascii="Times New Roman" w:hAnsi="Times New Roman" w:cs="Times New Roman"/>
                <w:sz w:val="28"/>
                <w:szCs w:val="28"/>
                <w:lang w:val="uk-UA"/>
              </w:rPr>
              <w:t>Ресурсне забезпечення Програми</w:t>
            </w:r>
          </w:p>
        </w:tc>
        <w:tc>
          <w:tcPr>
            <w:tcW w:w="992" w:type="dxa"/>
          </w:tcPr>
          <w:p w:rsidR="00246111" w:rsidRPr="00A15180" w:rsidRDefault="00246111" w:rsidP="00A15180">
            <w:pPr>
              <w:pStyle w:val="a3"/>
              <w:spacing w:after="0" w:line="240" w:lineRule="auto"/>
              <w:ind w:left="0"/>
              <w:contextualSpacing/>
              <w:rPr>
                <w:rFonts w:ascii="Times New Roman" w:hAnsi="Times New Roman" w:cs="Times New Roman"/>
                <w:sz w:val="28"/>
                <w:szCs w:val="28"/>
                <w:lang w:val="en-US"/>
              </w:rPr>
            </w:pPr>
            <w:r>
              <w:rPr>
                <w:rFonts w:ascii="Times New Roman" w:hAnsi="Times New Roman" w:cs="Times New Roman"/>
                <w:sz w:val="28"/>
                <w:szCs w:val="28"/>
                <w:lang w:val="uk-UA"/>
              </w:rPr>
              <w:t>с.</w:t>
            </w:r>
            <w:r w:rsidR="000C6E9C">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3</w:t>
            </w:r>
            <w:r w:rsidR="00A15180">
              <w:rPr>
                <w:rFonts w:ascii="Times New Roman" w:hAnsi="Times New Roman" w:cs="Times New Roman"/>
                <w:sz w:val="28"/>
                <w:szCs w:val="28"/>
                <w:lang w:val="en-US"/>
              </w:rPr>
              <w:t>8</w:t>
            </w:r>
          </w:p>
        </w:tc>
      </w:tr>
      <w:tr w:rsidR="00DA79A0" w:rsidTr="00A15180">
        <w:trPr>
          <w:trHeight w:val="421"/>
        </w:trPr>
        <w:tc>
          <w:tcPr>
            <w:tcW w:w="8755" w:type="dxa"/>
            <w:gridSpan w:val="2"/>
          </w:tcPr>
          <w:p w:rsidR="00DA79A0" w:rsidRDefault="00DA79A0" w:rsidP="00101033">
            <w:pPr>
              <w:spacing w:after="0" w:line="240" w:lineRule="auto"/>
              <w:jc w:val="both"/>
              <w:rPr>
                <w:rFonts w:ascii="Times New Roman" w:hAnsi="Times New Roman" w:cs="Times New Roman"/>
                <w:sz w:val="28"/>
                <w:szCs w:val="28"/>
                <w:lang w:val="uk-UA"/>
              </w:rPr>
            </w:pPr>
            <w:r w:rsidRPr="00DA79A0">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4</w:t>
            </w:r>
            <w:r w:rsidRPr="00DA79A0">
              <w:rPr>
                <w:rFonts w:ascii="Times New Roman" w:hAnsi="Times New Roman" w:cs="Times New Roman"/>
                <w:sz w:val="28"/>
                <w:szCs w:val="28"/>
                <w:lang w:val="uk-UA"/>
              </w:rPr>
              <w:t>.</w:t>
            </w:r>
            <w:r>
              <w:rPr>
                <w:rFonts w:ascii="Times New Roman" w:hAnsi="Times New Roman" w:cs="Times New Roman"/>
                <w:sz w:val="28"/>
                <w:szCs w:val="28"/>
                <w:lang w:val="uk-UA"/>
              </w:rPr>
              <w:t xml:space="preserve"> Напрямки реалізації Програми</w:t>
            </w:r>
          </w:p>
        </w:tc>
        <w:tc>
          <w:tcPr>
            <w:tcW w:w="992" w:type="dxa"/>
          </w:tcPr>
          <w:p w:rsidR="00DA79A0" w:rsidRPr="00A15180" w:rsidRDefault="006369BD" w:rsidP="00A15180">
            <w:pPr>
              <w:pStyle w:val="a3"/>
              <w:spacing w:after="0" w:line="240" w:lineRule="auto"/>
              <w:ind w:left="0"/>
              <w:contextualSpacing/>
              <w:rPr>
                <w:rFonts w:ascii="Times New Roman" w:hAnsi="Times New Roman" w:cs="Times New Roman"/>
                <w:sz w:val="28"/>
                <w:szCs w:val="28"/>
                <w:lang w:val="en-US"/>
              </w:rPr>
            </w:pPr>
            <w:r>
              <w:rPr>
                <w:rFonts w:ascii="Times New Roman" w:hAnsi="Times New Roman" w:cs="Times New Roman"/>
                <w:sz w:val="28"/>
                <w:szCs w:val="28"/>
                <w:lang w:val="uk-UA"/>
              </w:rPr>
              <w:t>с.</w:t>
            </w:r>
            <w:r w:rsidR="005D3B75">
              <w:rPr>
                <w:rFonts w:ascii="Times New Roman" w:hAnsi="Times New Roman" w:cs="Times New Roman"/>
                <w:sz w:val="28"/>
                <w:szCs w:val="28"/>
                <w:lang w:val="en-US"/>
              </w:rPr>
              <w:t xml:space="preserve"> </w:t>
            </w:r>
            <w:r>
              <w:rPr>
                <w:rFonts w:ascii="Times New Roman" w:hAnsi="Times New Roman" w:cs="Times New Roman"/>
                <w:sz w:val="28"/>
                <w:szCs w:val="28"/>
                <w:lang w:val="uk-UA"/>
              </w:rPr>
              <w:t>3</w:t>
            </w:r>
            <w:r w:rsidR="00A15180">
              <w:rPr>
                <w:rFonts w:ascii="Times New Roman" w:hAnsi="Times New Roman" w:cs="Times New Roman"/>
                <w:sz w:val="28"/>
                <w:szCs w:val="28"/>
                <w:lang w:val="en-US"/>
              </w:rPr>
              <w:t>9</w:t>
            </w:r>
          </w:p>
        </w:tc>
      </w:tr>
    </w:tbl>
    <w:p w:rsidR="00B423D4" w:rsidRPr="00B423D4" w:rsidRDefault="00B423D4" w:rsidP="00B423D4">
      <w:pPr>
        <w:spacing w:after="0"/>
        <w:jc w:val="both"/>
        <w:rPr>
          <w:rFonts w:ascii="Times New Roman" w:hAnsi="Times New Roman" w:cs="Times New Roman"/>
          <w:sz w:val="28"/>
          <w:szCs w:val="28"/>
          <w:lang w:val="uk-UA"/>
        </w:rPr>
      </w:pPr>
    </w:p>
    <w:p w:rsidR="00553B2A" w:rsidRPr="002743B8" w:rsidRDefault="00562465" w:rsidP="00553B2A">
      <w:pPr>
        <w:spacing w:after="0"/>
        <w:jc w:val="center"/>
        <w:rPr>
          <w:rFonts w:ascii="Times New Roman" w:hAnsi="Times New Roman" w:cs="Times New Roman"/>
          <w:sz w:val="28"/>
          <w:szCs w:val="28"/>
          <w:lang w:val="uk-UA"/>
        </w:rPr>
      </w:pPr>
      <w:r>
        <w:rPr>
          <w:rFonts w:ascii="Times New Roman" w:hAnsi="Times New Roman" w:cs="Times New Roman"/>
          <w:b/>
          <w:bCs/>
          <w:sz w:val="28"/>
          <w:szCs w:val="28"/>
          <w:lang w:val="uk-UA"/>
        </w:rPr>
        <w:br w:type="page"/>
      </w:r>
      <w:r w:rsidR="00553B2A" w:rsidRPr="002743B8">
        <w:rPr>
          <w:rFonts w:ascii="Times New Roman" w:hAnsi="Times New Roman" w:cs="Times New Roman"/>
          <w:b/>
          <w:bCs/>
          <w:sz w:val="28"/>
          <w:szCs w:val="28"/>
          <w:lang w:val="uk-UA"/>
        </w:rPr>
        <w:lastRenderedPageBreak/>
        <w:t>ПАСПОРТ</w:t>
      </w:r>
    </w:p>
    <w:p w:rsidR="00FA0943" w:rsidRDefault="00553B2A" w:rsidP="00553B2A">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bCs/>
          <w:sz w:val="28"/>
          <w:szCs w:val="28"/>
          <w:lang w:val="uk-UA"/>
        </w:rPr>
        <w:t xml:space="preserve">Програми розвитку освіти на території </w:t>
      </w:r>
      <w:proofErr w:type="spellStart"/>
      <w:r w:rsidRPr="002743B8">
        <w:rPr>
          <w:rFonts w:ascii="Times New Roman" w:hAnsi="Times New Roman" w:cs="Times New Roman"/>
          <w:b/>
          <w:sz w:val="28"/>
          <w:szCs w:val="28"/>
          <w:lang w:val="uk-UA"/>
        </w:rPr>
        <w:t>Бахмутської</w:t>
      </w:r>
      <w:proofErr w:type="spellEnd"/>
      <w:r w:rsidRPr="000457C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міської</w:t>
      </w:r>
      <w:r w:rsidRPr="002743B8">
        <w:rPr>
          <w:rFonts w:ascii="Times New Roman" w:hAnsi="Times New Roman" w:cs="Times New Roman"/>
          <w:b/>
          <w:sz w:val="28"/>
          <w:szCs w:val="28"/>
          <w:lang w:val="uk-UA"/>
        </w:rPr>
        <w:t xml:space="preserve"> </w:t>
      </w:r>
    </w:p>
    <w:p w:rsidR="00553B2A" w:rsidRPr="002743B8" w:rsidRDefault="00FA0943" w:rsidP="00553B2A">
      <w:pPr>
        <w:spacing w:after="0" w:line="240" w:lineRule="auto"/>
        <w:jc w:val="center"/>
        <w:rPr>
          <w:rFonts w:ascii="Times New Roman" w:hAnsi="Times New Roman" w:cs="Times New Roman"/>
          <w:b/>
          <w:bCs/>
          <w:sz w:val="28"/>
          <w:szCs w:val="28"/>
          <w:lang w:val="uk-UA"/>
        </w:rPr>
      </w:pPr>
      <w:r w:rsidRPr="00FA0943">
        <w:rPr>
          <w:rFonts w:ascii="Times New Roman" w:hAnsi="Times New Roman" w:cs="Times New Roman"/>
          <w:b/>
          <w:sz w:val="28"/>
          <w:szCs w:val="28"/>
          <w:lang w:val="uk-UA"/>
        </w:rPr>
        <w:t>об’єднаної територіальної громади</w:t>
      </w:r>
      <w:r w:rsidR="00553B2A" w:rsidRPr="002743B8">
        <w:rPr>
          <w:rFonts w:ascii="Times New Roman" w:hAnsi="Times New Roman" w:cs="Times New Roman"/>
          <w:b/>
          <w:bCs/>
          <w:sz w:val="28"/>
          <w:szCs w:val="28"/>
          <w:lang w:val="uk-UA"/>
        </w:rPr>
        <w:t xml:space="preserve"> на 2021 – 2025 роки</w:t>
      </w:r>
    </w:p>
    <w:p w:rsidR="00553B2A" w:rsidRPr="002743B8" w:rsidRDefault="00553B2A" w:rsidP="00553B2A">
      <w:pPr>
        <w:spacing w:after="0" w:line="240" w:lineRule="auto"/>
        <w:jc w:val="center"/>
        <w:rPr>
          <w:rFonts w:ascii="Times New Roman" w:hAnsi="Times New Roman" w:cs="Times New Roman"/>
          <w:b/>
          <w:bCs/>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65"/>
        <w:gridCol w:w="5489"/>
      </w:tblGrid>
      <w:tr w:rsidR="00553B2A" w:rsidRPr="002743B8" w:rsidTr="001F039E">
        <w:trPr>
          <w:trHeight w:val="659"/>
        </w:trPr>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1. </w:t>
            </w:r>
            <w:r w:rsidR="00553B2A" w:rsidRPr="00E65708">
              <w:rPr>
                <w:rFonts w:ascii="Times New Roman" w:hAnsi="Times New Roman" w:cs="Times New Roman"/>
                <w:b/>
                <w:bCs/>
                <w:sz w:val="28"/>
                <w:szCs w:val="28"/>
                <w:lang w:val="uk-UA"/>
              </w:rPr>
              <w:t>Ініціатор розроблення Програми</w:t>
            </w:r>
          </w:p>
        </w:tc>
        <w:tc>
          <w:tcPr>
            <w:tcW w:w="5528" w:type="dxa"/>
          </w:tcPr>
          <w:p w:rsidR="00553B2A" w:rsidRPr="001F039E" w:rsidRDefault="00034204" w:rsidP="001F039E">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00553B2A" w:rsidRPr="002743B8">
              <w:rPr>
                <w:rFonts w:ascii="Times New Roman" w:hAnsi="Times New Roman" w:cs="Times New Roman"/>
                <w:sz w:val="28"/>
                <w:szCs w:val="28"/>
                <w:lang w:val="uk-UA"/>
              </w:rPr>
              <w:t xml:space="preserve"> </w:t>
            </w:r>
            <w:proofErr w:type="spellStart"/>
            <w:r w:rsidR="00553B2A" w:rsidRPr="002743B8">
              <w:rPr>
                <w:rFonts w:ascii="Times New Roman" w:hAnsi="Times New Roman" w:cs="Times New Roman"/>
                <w:sz w:val="28"/>
                <w:szCs w:val="28"/>
                <w:lang w:val="uk-UA"/>
              </w:rPr>
              <w:t>Бахмутськ</w:t>
            </w:r>
            <w:r>
              <w:rPr>
                <w:rFonts w:ascii="Times New Roman" w:hAnsi="Times New Roman" w:cs="Times New Roman"/>
                <w:sz w:val="28"/>
                <w:szCs w:val="28"/>
                <w:lang w:val="uk-UA"/>
              </w:rPr>
              <w:t>ої</w:t>
            </w:r>
            <w:proofErr w:type="spellEnd"/>
            <w:r w:rsidR="00553B2A" w:rsidRPr="002743B8">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 ради</w:t>
            </w:r>
          </w:p>
        </w:tc>
      </w:tr>
      <w:tr w:rsidR="00553B2A" w:rsidRPr="00E65708" w:rsidTr="001F039E">
        <w:trPr>
          <w:trHeight w:val="1963"/>
        </w:trPr>
        <w:tc>
          <w:tcPr>
            <w:tcW w:w="4503" w:type="dxa"/>
          </w:tcPr>
          <w:p w:rsidR="00553B2A" w:rsidRPr="00E65708" w:rsidRDefault="00E65708" w:rsidP="00E65708">
            <w:pPr>
              <w:tabs>
                <w:tab w:val="left" w:pos="751"/>
              </w:tabs>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 </w:t>
            </w:r>
            <w:r w:rsidR="00553B2A" w:rsidRPr="00E65708">
              <w:rPr>
                <w:rFonts w:ascii="Times New Roman" w:hAnsi="Times New Roman" w:cs="Times New Roman"/>
                <w:b/>
                <w:bCs/>
                <w:sz w:val="28"/>
                <w:szCs w:val="28"/>
                <w:lang w:val="uk-UA"/>
              </w:rPr>
              <w:t>Дата, номер і назва  розпорядчого документа про розроблення Програми</w:t>
            </w:r>
          </w:p>
          <w:p w:rsidR="00553B2A" w:rsidRPr="002743B8" w:rsidRDefault="00553B2A" w:rsidP="00DC5ECF">
            <w:pPr>
              <w:spacing w:after="0" w:line="240" w:lineRule="auto"/>
              <w:jc w:val="center"/>
              <w:rPr>
                <w:rFonts w:ascii="Times New Roman" w:hAnsi="Times New Roman" w:cs="Times New Roman"/>
                <w:b/>
                <w:bCs/>
                <w:sz w:val="28"/>
                <w:szCs w:val="28"/>
                <w:lang w:val="uk-UA"/>
              </w:rPr>
            </w:pPr>
          </w:p>
        </w:tc>
        <w:tc>
          <w:tcPr>
            <w:tcW w:w="5528" w:type="dxa"/>
          </w:tcPr>
          <w:p w:rsidR="00553B2A" w:rsidRPr="002743B8" w:rsidRDefault="00E65708" w:rsidP="00DC5ECF">
            <w:pP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553B2A" w:rsidRPr="002743B8" w:rsidTr="001F039E">
        <w:trPr>
          <w:trHeight w:val="718"/>
        </w:trPr>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3. </w:t>
            </w:r>
            <w:r w:rsidR="00553B2A" w:rsidRPr="00E65708">
              <w:rPr>
                <w:rFonts w:ascii="Times New Roman" w:hAnsi="Times New Roman" w:cs="Times New Roman"/>
                <w:b/>
                <w:bCs/>
                <w:sz w:val="28"/>
                <w:szCs w:val="28"/>
                <w:lang w:val="uk-UA"/>
              </w:rPr>
              <w:t>Головний розробник Програми</w:t>
            </w:r>
          </w:p>
        </w:tc>
        <w:tc>
          <w:tcPr>
            <w:tcW w:w="5528" w:type="dxa"/>
          </w:tcPr>
          <w:p w:rsidR="00553B2A" w:rsidRPr="000457CE" w:rsidRDefault="00FA0943" w:rsidP="00DC5ECF">
            <w:pPr>
              <w:pStyle w:val="a3"/>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Управління 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ради</w:t>
            </w:r>
          </w:p>
        </w:tc>
      </w:tr>
      <w:tr w:rsidR="00553B2A" w:rsidRPr="00E65708" w:rsidTr="001F039E">
        <w:trPr>
          <w:trHeight w:val="591"/>
        </w:trPr>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4. </w:t>
            </w:r>
            <w:proofErr w:type="spellStart"/>
            <w:r w:rsidR="00553B2A" w:rsidRPr="00E65708">
              <w:rPr>
                <w:rFonts w:ascii="Times New Roman" w:hAnsi="Times New Roman" w:cs="Times New Roman"/>
                <w:b/>
                <w:bCs/>
                <w:sz w:val="28"/>
                <w:szCs w:val="28"/>
                <w:lang w:val="uk-UA"/>
              </w:rPr>
              <w:t>Співрозробники</w:t>
            </w:r>
            <w:proofErr w:type="spellEnd"/>
            <w:r w:rsidR="00553B2A" w:rsidRPr="00E65708">
              <w:rPr>
                <w:rFonts w:ascii="Times New Roman" w:hAnsi="Times New Roman" w:cs="Times New Roman"/>
                <w:b/>
                <w:bCs/>
                <w:sz w:val="28"/>
                <w:szCs w:val="28"/>
                <w:lang w:val="uk-UA"/>
              </w:rPr>
              <w:t xml:space="preserve"> Програми</w:t>
            </w:r>
          </w:p>
        </w:tc>
        <w:tc>
          <w:tcPr>
            <w:tcW w:w="5528" w:type="dxa"/>
          </w:tcPr>
          <w:p w:rsidR="00553B2A" w:rsidRPr="00E52593" w:rsidRDefault="00FA0943" w:rsidP="00DC5ECF">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034204">
              <w:rPr>
                <w:rFonts w:ascii="Times New Roman" w:hAnsi="Times New Roman" w:cs="Times New Roman"/>
                <w:sz w:val="28"/>
                <w:szCs w:val="28"/>
                <w:lang w:val="uk-UA"/>
              </w:rPr>
              <w:t xml:space="preserve">аклади освіти </w:t>
            </w:r>
            <w:proofErr w:type="spellStart"/>
            <w:r w:rsidR="00034204">
              <w:rPr>
                <w:rFonts w:ascii="Times New Roman" w:hAnsi="Times New Roman" w:cs="Times New Roman"/>
                <w:sz w:val="28"/>
                <w:szCs w:val="28"/>
                <w:lang w:val="uk-UA"/>
              </w:rPr>
              <w:t>Бахмутської</w:t>
            </w:r>
            <w:proofErr w:type="spellEnd"/>
            <w:r w:rsidR="00034204">
              <w:rPr>
                <w:rFonts w:ascii="Times New Roman" w:hAnsi="Times New Roman" w:cs="Times New Roman"/>
                <w:sz w:val="28"/>
                <w:szCs w:val="28"/>
                <w:lang w:val="uk-UA"/>
              </w:rPr>
              <w:t xml:space="preserve"> міської об’єднаної територіальної громади</w:t>
            </w:r>
          </w:p>
        </w:tc>
      </w:tr>
      <w:tr w:rsidR="00553B2A" w:rsidRPr="002743B8" w:rsidTr="00FA0943">
        <w:trPr>
          <w:trHeight w:val="703"/>
        </w:trPr>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5. </w:t>
            </w:r>
            <w:r w:rsidR="00553B2A" w:rsidRPr="00E65708">
              <w:rPr>
                <w:rFonts w:ascii="Times New Roman" w:hAnsi="Times New Roman" w:cs="Times New Roman"/>
                <w:b/>
                <w:bCs/>
                <w:sz w:val="28"/>
                <w:szCs w:val="28"/>
                <w:lang w:val="uk-UA"/>
              </w:rPr>
              <w:t>Відповідальний виконавець Програми</w:t>
            </w:r>
          </w:p>
        </w:tc>
        <w:tc>
          <w:tcPr>
            <w:tcW w:w="5528" w:type="dxa"/>
          </w:tcPr>
          <w:p w:rsidR="00553B2A" w:rsidRPr="00E52593" w:rsidRDefault="00553B2A" w:rsidP="00DC5ECF">
            <w:pPr>
              <w:pStyle w:val="a3"/>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Управління 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ради </w:t>
            </w:r>
          </w:p>
        </w:tc>
      </w:tr>
      <w:tr w:rsidR="00553B2A" w:rsidRPr="00562465" w:rsidTr="00DC5ECF">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6. </w:t>
            </w:r>
            <w:r w:rsidR="00553B2A" w:rsidRPr="00E65708">
              <w:rPr>
                <w:rFonts w:ascii="Times New Roman" w:hAnsi="Times New Roman" w:cs="Times New Roman"/>
                <w:b/>
                <w:bCs/>
                <w:sz w:val="28"/>
                <w:szCs w:val="28"/>
                <w:lang w:val="uk-UA"/>
              </w:rPr>
              <w:t>Співвиконавці (учасники) Програми</w:t>
            </w:r>
          </w:p>
        </w:tc>
        <w:tc>
          <w:tcPr>
            <w:tcW w:w="5528" w:type="dxa"/>
          </w:tcPr>
          <w:p w:rsidR="00553B2A" w:rsidRPr="002743B8" w:rsidRDefault="00553B2A" w:rsidP="00DC5ECF">
            <w:pPr>
              <w:pStyle w:val="a3"/>
              <w:spacing w:after="0" w:line="240" w:lineRule="auto"/>
              <w:ind w:left="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Заклади 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w:t>
            </w:r>
            <w:r w:rsidRPr="000457CE">
              <w:rPr>
                <w:rFonts w:ascii="Times New Roman" w:hAnsi="Times New Roman" w:cs="Times New Roman"/>
                <w:sz w:val="28"/>
                <w:szCs w:val="28"/>
                <w:lang w:val="uk-UA"/>
              </w:rPr>
              <w:t xml:space="preserve">міської </w:t>
            </w:r>
            <w:r w:rsidRPr="002743B8">
              <w:rPr>
                <w:rFonts w:ascii="Times New Roman" w:hAnsi="Times New Roman" w:cs="Times New Roman"/>
                <w:sz w:val="28"/>
                <w:szCs w:val="28"/>
                <w:lang w:val="uk-UA"/>
              </w:rPr>
              <w:t>ОТГ</w:t>
            </w:r>
          </w:p>
        </w:tc>
      </w:tr>
      <w:tr w:rsidR="00553B2A" w:rsidRPr="002743B8" w:rsidTr="00AB6D69">
        <w:trPr>
          <w:trHeight w:val="679"/>
        </w:trPr>
        <w:tc>
          <w:tcPr>
            <w:tcW w:w="4503" w:type="dxa"/>
          </w:tcPr>
          <w:p w:rsidR="00E65708" w:rsidRPr="00E65708" w:rsidRDefault="00E65708" w:rsidP="00E65708">
            <w:pPr>
              <w:spacing w:after="0" w:line="240" w:lineRule="auto"/>
              <w:jc w:val="both"/>
              <w:rPr>
                <w:rFonts w:ascii="Times New Roman" w:hAnsi="Times New Roman" w:cs="Times New Roman"/>
                <w:b/>
                <w:bCs/>
                <w:sz w:val="16"/>
                <w:szCs w:val="16"/>
                <w:lang w:val="uk-UA"/>
              </w:rPr>
            </w:pPr>
          </w:p>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7. </w:t>
            </w:r>
            <w:r w:rsidR="00553B2A" w:rsidRPr="00E65708">
              <w:rPr>
                <w:rFonts w:ascii="Times New Roman" w:hAnsi="Times New Roman" w:cs="Times New Roman"/>
                <w:b/>
                <w:bCs/>
                <w:sz w:val="28"/>
                <w:szCs w:val="28"/>
                <w:lang w:val="uk-UA"/>
              </w:rPr>
              <w:t xml:space="preserve">Термін реалізації Програми </w:t>
            </w:r>
          </w:p>
        </w:tc>
        <w:tc>
          <w:tcPr>
            <w:tcW w:w="5528" w:type="dxa"/>
          </w:tcPr>
          <w:p w:rsidR="00553B2A" w:rsidRPr="002743B8" w:rsidRDefault="00553B2A" w:rsidP="00DC5ECF">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2021-2025</w:t>
            </w:r>
            <w:r w:rsidRPr="002743B8">
              <w:rPr>
                <w:rFonts w:ascii="Times New Roman" w:hAnsi="Times New Roman" w:cs="Times New Roman"/>
                <w:sz w:val="28"/>
                <w:szCs w:val="28"/>
                <w:lang w:val="uk-UA"/>
              </w:rPr>
              <w:t xml:space="preserve"> роки</w:t>
            </w:r>
          </w:p>
          <w:p w:rsidR="00553B2A" w:rsidRPr="002743B8" w:rsidRDefault="00553B2A" w:rsidP="00DC5ECF">
            <w:pPr>
              <w:pStyle w:val="a3"/>
              <w:spacing w:after="0" w:line="240" w:lineRule="auto"/>
              <w:ind w:left="34"/>
              <w:jc w:val="both"/>
              <w:rPr>
                <w:rFonts w:ascii="Times New Roman" w:hAnsi="Times New Roman" w:cs="Times New Roman"/>
                <w:sz w:val="28"/>
                <w:szCs w:val="28"/>
                <w:lang w:val="uk-UA"/>
              </w:rPr>
            </w:pPr>
          </w:p>
        </w:tc>
      </w:tr>
      <w:tr w:rsidR="00553B2A" w:rsidRPr="002743B8" w:rsidTr="00DC5ECF">
        <w:tc>
          <w:tcPr>
            <w:tcW w:w="4503" w:type="dxa"/>
          </w:tcPr>
          <w:p w:rsidR="00E65708" w:rsidRPr="00E65708" w:rsidRDefault="00E65708" w:rsidP="00DC5ECF">
            <w:pPr>
              <w:pStyle w:val="a3"/>
              <w:spacing w:after="0" w:line="240" w:lineRule="auto"/>
              <w:ind w:left="0"/>
              <w:jc w:val="both"/>
              <w:rPr>
                <w:rFonts w:ascii="Times New Roman" w:hAnsi="Times New Roman" w:cs="Times New Roman"/>
                <w:b/>
                <w:bCs/>
                <w:sz w:val="16"/>
                <w:szCs w:val="16"/>
                <w:lang w:val="uk-UA"/>
              </w:rPr>
            </w:pPr>
          </w:p>
          <w:p w:rsidR="00553B2A" w:rsidRPr="002743B8" w:rsidRDefault="00553B2A" w:rsidP="00DC5ECF">
            <w:pPr>
              <w:pStyle w:val="a3"/>
              <w:spacing w:after="0" w:line="240" w:lineRule="auto"/>
              <w:ind w:left="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7.1. Етапи виконання програми</w:t>
            </w:r>
          </w:p>
        </w:tc>
        <w:tc>
          <w:tcPr>
            <w:tcW w:w="5528" w:type="dxa"/>
          </w:tcPr>
          <w:p w:rsidR="00E65708" w:rsidRDefault="00E65708" w:rsidP="00DC5ECF">
            <w:pPr>
              <w:pStyle w:val="a3"/>
              <w:spacing w:after="0" w:line="240" w:lineRule="auto"/>
              <w:ind w:left="851"/>
              <w:jc w:val="both"/>
              <w:rPr>
                <w:rFonts w:ascii="Times New Roman" w:hAnsi="Times New Roman" w:cs="Times New Roman"/>
                <w:sz w:val="28"/>
                <w:szCs w:val="28"/>
                <w:lang w:val="uk-UA"/>
              </w:rPr>
            </w:pPr>
          </w:p>
          <w:p w:rsidR="00553B2A" w:rsidRPr="002743B8" w:rsidRDefault="00553B2A" w:rsidP="00E65708">
            <w:pPr>
              <w:pStyle w:val="a3"/>
              <w:spacing w:after="0" w:line="240" w:lineRule="auto"/>
              <w:ind w:left="36" w:hanging="36"/>
              <w:jc w:val="both"/>
              <w:rPr>
                <w:rFonts w:ascii="Times New Roman" w:hAnsi="Times New Roman" w:cs="Times New Roman"/>
                <w:sz w:val="28"/>
                <w:szCs w:val="28"/>
                <w:lang w:val="uk-UA"/>
              </w:rPr>
            </w:pPr>
            <w:r>
              <w:rPr>
                <w:rFonts w:ascii="Times New Roman" w:hAnsi="Times New Roman" w:cs="Times New Roman"/>
                <w:sz w:val="28"/>
                <w:szCs w:val="28"/>
                <w:lang w:val="uk-UA"/>
              </w:rPr>
              <w:t>І етап – 2021-2022 роки</w:t>
            </w:r>
          </w:p>
          <w:p w:rsidR="00553B2A" w:rsidRPr="002743B8" w:rsidRDefault="00553B2A" w:rsidP="00E65708">
            <w:pPr>
              <w:pStyle w:val="a3"/>
              <w:spacing w:after="0" w:line="240" w:lineRule="auto"/>
              <w:ind w:left="36" w:hanging="3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ІІ етап – 2023 </w:t>
            </w:r>
            <w:r w:rsidRPr="002743B8">
              <w:rPr>
                <w:rFonts w:ascii="Times New Roman" w:hAnsi="Times New Roman" w:cs="Times New Roman"/>
                <w:sz w:val="28"/>
                <w:szCs w:val="28"/>
                <w:lang w:val="uk-UA"/>
              </w:rPr>
              <w:t>рік</w:t>
            </w:r>
          </w:p>
          <w:p w:rsidR="00553B2A" w:rsidRDefault="00553B2A" w:rsidP="00E65708">
            <w:pPr>
              <w:pStyle w:val="a3"/>
              <w:spacing w:after="0" w:line="240" w:lineRule="auto"/>
              <w:ind w:left="36" w:hanging="36"/>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w:t>
            </w:r>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2024 </w:t>
            </w:r>
            <w:r w:rsidRPr="002743B8">
              <w:rPr>
                <w:rFonts w:ascii="Times New Roman" w:hAnsi="Times New Roman" w:cs="Times New Roman"/>
                <w:sz w:val="28"/>
                <w:szCs w:val="28"/>
                <w:lang w:val="uk-UA"/>
              </w:rPr>
              <w:t>рік</w:t>
            </w:r>
          </w:p>
          <w:p w:rsidR="00553B2A" w:rsidRPr="00E52593" w:rsidRDefault="00553B2A" w:rsidP="00E65708">
            <w:pPr>
              <w:pStyle w:val="a3"/>
              <w:spacing w:after="0" w:line="240" w:lineRule="auto"/>
              <w:ind w:left="36" w:hanging="36"/>
              <w:jc w:val="both"/>
              <w:rPr>
                <w:rFonts w:ascii="Times New Roman" w:hAnsi="Times New Roman" w:cs="Times New Roman"/>
                <w:sz w:val="28"/>
                <w:szCs w:val="28"/>
                <w:lang w:val="uk-UA"/>
              </w:rPr>
            </w:pPr>
            <w:r>
              <w:rPr>
                <w:rFonts w:ascii="Times New Roman" w:hAnsi="Times New Roman" w:cs="Times New Roman"/>
                <w:sz w:val="28"/>
                <w:szCs w:val="28"/>
                <w:lang w:val="en-US"/>
              </w:rPr>
              <w:t>IV</w:t>
            </w:r>
            <w:r>
              <w:rPr>
                <w:rFonts w:ascii="Times New Roman" w:hAnsi="Times New Roman" w:cs="Times New Roman"/>
                <w:sz w:val="28"/>
                <w:szCs w:val="28"/>
                <w:lang w:val="uk-UA"/>
              </w:rPr>
              <w:t xml:space="preserve"> етап – 2025 рік</w:t>
            </w:r>
          </w:p>
        </w:tc>
      </w:tr>
      <w:tr w:rsidR="00553B2A" w:rsidRPr="002743B8" w:rsidTr="00DC5ECF">
        <w:tc>
          <w:tcPr>
            <w:tcW w:w="4503" w:type="dxa"/>
          </w:tcPr>
          <w:p w:rsidR="00553B2A" w:rsidRPr="00E65708" w:rsidRDefault="00E65708" w:rsidP="00E65708">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8. </w:t>
            </w:r>
            <w:r w:rsidR="00553B2A" w:rsidRPr="00E65708">
              <w:rPr>
                <w:rFonts w:ascii="Times New Roman" w:hAnsi="Times New Roman" w:cs="Times New Roman"/>
                <w:b/>
                <w:bCs/>
                <w:sz w:val="28"/>
                <w:szCs w:val="28"/>
                <w:lang w:val="uk-UA"/>
              </w:rPr>
              <w:t>Мета Програми</w:t>
            </w:r>
          </w:p>
          <w:p w:rsidR="00553B2A" w:rsidRPr="001C006B" w:rsidRDefault="00553B2A" w:rsidP="00DC5ECF">
            <w:pPr>
              <w:pStyle w:val="a3"/>
              <w:spacing w:after="0" w:line="240" w:lineRule="auto"/>
              <w:ind w:left="360"/>
              <w:jc w:val="both"/>
              <w:rPr>
                <w:rFonts w:ascii="Times New Roman" w:hAnsi="Times New Roman" w:cs="Times New Roman"/>
                <w:bCs/>
                <w:sz w:val="28"/>
                <w:szCs w:val="28"/>
                <w:lang w:val="uk-UA"/>
              </w:rPr>
            </w:pPr>
          </w:p>
        </w:tc>
        <w:tc>
          <w:tcPr>
            <w:tcW w:w="5528" w:type="dxa"/>
          </w:tcPr>
          <w:p w:rsidR="00553B2A" w:rsidRPr="00562465"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w:t>
            </w:r>
            <w:r w:rsidRPr="00562465">
              <w:rPr>
                <w:rFonts w:ascii="Times New Roman" w:hAnsi="Times New Roman" w:cs="Times New Roman"/>
                <w:sz w:val="28"/>
                <w:szCs w:val="28"/>
                <w:lang w:val="uk-UA" w:eastAsia="ru-RU"/>
              </w:rPr>
              <w:t>еформування освітньої галузі</w:t>
            </w:r>
            <w:r>
              <w:rPr>
                <w:rFonts w:ascii="Times New Roman" w:hAnsi="Times New Roman" w:cs="Times New Roman"/>
                <w:sz w:val="28"/>
                <w:szCs w:val="28"/>
                <w:lang w:val="uk-UA" w:eastAsia="ru-RU"/>
              </w:rPr>
              <w:t xml:space="preserve"> з метою </w:t>
            </w:r>
            <w:r w:rsidRPr="00562465">
              <w:rPr>
                <w:rFonts w:ascii="Times New Roman" w:hAnsi="Times New Roman" w:cs="Times New Roman"/>
                <w:sz w:val="28"/>
                <w:szCs w:val="28"/>
                <w:lang w:val="uk-UA" w:eastAsia="ru-RU"/>
              </w:rPr>
              <w:t xml:space="preserve">забезпечення доступності й відкритості освіти, розвиток її інфраструктури; </w:t>
            </w:r>
          </w:p>
          <w:p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0457CE">
              <w:rPr>
                <w:rFonts w:ascii="Times New Roman" w:hAnsi="Times New Roman" w:cs="Times New Roman"/>
                <w:sz w:val="28"/>
                <w:szCs w:val="28"/>
                <w:lang w:val="uk-UA" w:eastAsia="ru-RU"/>
              </w:rPr>
              <w:t>підвищення якості освіти, оновлення змісту й осучаснення технологій навчання;</w:t>
            </w:r>
          </w:p>
          <w:p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p>
          <w:p w:rsidR="002372E4" w:rsidRDefault="002372E4"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розвиток мотивації досягнення успіху учнів та вчителів шляхом матеріального заохочення; </w:t>
            </w:r>
          </w:p>
          <w:p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 xml:space="preserve">формування патріота, особистості, </w:t>
            </w:r>
            <w:proofErr w:type="spellStart"/>
            <w:r w:rsidRPr="0035346B">
              <w:rPr>
                <w:rFonts w:ascii="Times New Roman" w:hAnsi="Times New Roman" w:cs="Times New Roman"/>
                <w:sz w:val="28"/>
                <w:szCs w:val="28"/>
                <w:lang w:val="uk-UA" w:eastAsia="ru-RU"/>
              </w:rPr>
              <w:t>інноватора</w:t>
            </w:r>
            <w:proofErr w:type="spellEnd"/>
            <w:r w:rsidRPr="0035346B">
              <w:rPr>
                <w:rFonts w:ascii="Times New Roman" w:hAnsi="Times New Roman" w:cs="Times New Roman"/>
                <w:sz w:val="28"/>
                <w:szCs w:val="28"/>
                <w:lang w:val="uk-UA" w:eastAsia="ru-RU"/>
              </w:rPr>
              <w:t xml:space="preserve"> - випускника школи</w:t>
            </w:r>
            <w:r>
              <w:rPr>
                <w:rFonts w:ascii="Times New Roman" w:hAnsi="Times New Roman" w:cs="Times New Roman"/>
                <w:sz w:val="28"/>
                <w:szCs w:val="28"/>
                <w:lang w:val="uk-UA" w:eastAsia="ru-RU"/>
              </w:rPr>
              <w:t>;</w:t>
            </w:r>
          </w:p>
          <w:p w:rsidR="00553B2A" w:rsidRPr="002372E4" w:rsidRDefault="00553B2A" w:rsidP="008828A2">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372E4">
              <w:rPr>
                <w:rFonts w:ascii="Times New Roman" w:hAnsi="Times New Roman" w:cs="Times New Roman"/>
                <w:sz w:val="28"/>
                <w:szCs w:val="28"/>
                <w:lang w:val="uk-UA" w:eastAsia="ru-RU"/>
              </w:rPr>
              <w:lastRenderedPageBreak/>
              <w:t>удосконалення процесу впровадження інклюзивного навчання у закладах дошкільної, загальної середньої та позашкільної освіти;</w:t>
            </w:r>
          </w:p>
          <w:p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 xml:space="preserve">зміцнення навчально-матеріальної бази освітніх закладів, ефективне використання наявних та залучення нових ресурсів; </w:t>
            </w:r>
          </w:p>
          <w:p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удосконалення системи державно-громадського управління;</w:t>
            </w:r>
          </w:p>
          <w:p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rPr>
            </w:pPr>
            <w:r w:rsidRPr="0035346B">
              <w:rPr>
                <w:rFonts w:ascii="Times New Roman" w:hAnsi="Times New Roman" w:cs="Times New Roman"/>
                <w:sz w:val="28"/>
                <w:szCs w:val="28"/>
                <w:lang w:val="uk-UA" w:eastAsia="ru-RU"/>
              </w:rPr>
              <w:t xml:space="preserve">інтеграція освіти </w:t>
            </w:r>
            <w:r>
              <w:rPr>
                <w:rFonts w:ascii="Times New Roman" w:hAnsi="Times New Roman" w:cs="Times New Roman"/>
                <w:sz w:val="28"/>
                <w:szCs w:val="28"/>
                <w:lang w:val="uk-UA" w:eastAsia="ru-RU"/>
              </w:rPr>
              <w:t>громади</w:t>
            </w:r>
            <w:r w:rsidRPr="0035346B">
              <w:rPr>
                <w:rFonts w:ascii="Times New Roman" w:hAnsi="Times New Roman" w:cs="Times New Roman"/>
                <w:sz w:val="28"/>
                <w:szCs w:val="28"/>
                <w:lang w:val="uk-UA" w:eastAsia="ru-RU"/>
              </w:rPr>
              <w:t xml:space="preserve"> в міжнародний освітній простір</w:t>
            </w:r>
            <w:r>
              <w:rPr>
                <w:rFonts w:ascii="Times New Roman" w:hAnsi="Times New Roman" w:cs="Times New Roman"/>
                <w:sz w:val="28"/>
                <w:szCs w:val="28"/>
                <w:lang w:val="uk-UA" w:eastAsia="ru-RU"/>
              </w:rPr>
              <w:t>.</w:t>
            </w:r>
          </w:p>
        </w:tc>
      </w:tr>
      <w:tr w:rsidR="00553B2A" w:rsidRPr="00480AB2" w:rsidTr="00DC5ECF">
        <w:tc>
          <w:tcPr>
            <w:tcW w:w="4503" w:type="dxa"/>
          </w:tcPr>
          <w:p w:rsidR="00553B2A" w:rsidRPr="00E65708" w:rsidRDefault="00E65708" w:rsidP="00E65708">
            <w:pPr>
              <w:spacing w:after="0" w:line="240" w:lineRule="auto"/>
              <w:ind w:left="36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9. </w:t>
            </w:r>
            <w:r w:rsidR="00553B2A" w:rsidRPr="00E65708">
              <w:rPr>
                <w:rFonts w:ascii="Times New Roman" w:hAnsi="Times New Roman" w:cs="Times New Roman"/>
                <w:b/>
                <w:bCs/>
                <w:sz w:val="28"/>
                <w:szCs w:val="28"/>
                <w:lang w:val="uk-UA"/>
              </w:rPr>
              <w:t>Загальний обсяг фінансових ресурсів, необхідних для реалізації Програми, всього:</w:t>
            </w:r>
          </w:p>
        </w:tc>
        <w:tc>
          <w:tcPr>
            <w:tcW w:w="5528" w:type="dxa"/>
          </w:tcPr>
          <w:p w:rsidR="00553B2A" w:rsidRPr="002743B8" w:rsidRDefault="00553B2A" w:rsidP="00DC5ECF">
            <w:pPr>
              <w:pStyle w:val="a3"/>
              <w:ind w:left="426"/>
              <w:rPr>
                <w:rFonts w:ascii="Times New Roman" w:hAnsi="Times New Roman" w:cs="Times New Roman"/>
                <w:sz w:val="28"/>
                <w:szCs w:val="28"/>
                <w:lang w:val="uk-UA"/>
              </w:rPr>
            </w:pPr>
          </w:p>
          <w:p w:rsidR="00553B2A" w:rsidRPr="002743B8" w:rsidRDefault="00480AB2" w:rsidP="00DC5ECF">
            <w:pPr>
              <w:pStyle w:val="a3"/>
              <w:ind w:left="426"/>
              <w:jc w:val="center"/>
              <w:rPr>
                <w:rFonts w:ascii="Times New Roman" w:hAnsi="Times New Roman" w:cs="Times New Roman"/>
                <w:sz w:val="28"/>
                <w:szCs w:val="28"/>
                <w:lang w:val="uk-UA"/>
              </w:rPr>
            </w:pPr>
            <w:r w:rsidRPr="00480AB2">
              <w:rPr>
                <w:rFonts w:ascii="Times New Roman" w:hAnsi="Times New Roman"/>
                <w:sz w:val="28"/>
                <w:szCs w:val="28"/>
                <w:lang w:val="uk-UA"/>
              </w:rPr>
              <w:t>97</w:t>
            </w:r>
            <w:r>
              <w:rPr>
                <w:rFonts w:ascii="Times New Roman" w:hAnsi="Times New Roman"/>
                <w:sz w:val="28"/>
                <w:szCs w:val="28"/>
                <w:lang w:val="uk-UA"/>
              </w:rPr>
              <w:t>2916</w:t>
            </w:r>
            <w:r>
              <w:rPr>
                <w:rFonts w:ascii="Times New Roman" w:hAnsi="Times New Roman"/>
                <w:sz w:val="28"/>
                <w:szCs w:val="28"/>
              </w:rPr>
              <w:t>,1</w:t>
            </w:r>
            <w:r w:rsidR="00553B2A" w:rsidRPr="002743B8">
              <w:rPr>
                <w:rFonts w:ascii="Times New Roman" w:hAnsi="Times New Roman" w:cs="Times New Roman"/>
                <w:sz w:val="28"/>
                <w:szCs w:val="28"/>
                <w:lang w:val="uk-UA"/>
              </w:rPr>
              <w:t xml:space="preserve">  </w:t>
            </w:r>
            <w:proofErr w:type="spellStart"/>
            <w:r w:rsidR="00553B2A" w:rsidRPr="002743B8">
              <w:rPr>
                <w:rFonts w:ascii="Times New Roman" w:hAnsi="Times New Roman" w:cs="Times New Roman"/>
                <w:sz w:val="28"/>
                <w:szCs w:val="28"/>
                <w:lang w:val="uk-UA"/>
              </w:rPr>
              <w:t>тис.грн</w:t>
            </w:r>
            <w:proofErr w:type="spellEnd"/>
            <w:r w:rsidR="00553B2A" w:rsidRPr="002743B8">
              <w:rPr>
                <w:rFonts w:ascii="Times New Roman" w:hAnsi="Times New Roman" w:cs="Times New Roman"/>
                <w:sz w:val="28"/>
                <w:szCs w:val="28"/>
                <w:lang w:val="uk-UA"/>
              </w:rPr>
              <w:t>.</w:t>
            </w:r>
          </w:p>
        </w:tc>
      </w:tr>
      <w:tr w:rsidR="00553B2A" w:rsidRPr="00E65708" w:rsidTr="00DC5ECF">
        <w:tc>
          <w:tcPr>
            <w:tcW w:w="4503" w:type="dxa"/>
          </w:tcPr>
          <w:p w:rsidR="00553B2A" w:rsidRDefault="00553B2A" w:rsidP="00DC5ECF">
            <w:pPr>
              <w:pStyle w:val="a3"/>
              <w:ind w:left="426"/>
              <w:rPr>
                <w:rFonts w:ascii="Times New Roman" w:hAnsi="Times New Roman" w:cs="Times New Roman"/>
                <w:sz w:val="28"/>
                <w:szCs w:val="28"/>
                <w:lang w:val="uk-UA"/>
              </w:rPr>
            </w:pPr>
            <w:r w:rsidRPr="002743B8">
              <w:rPr>
                <w:rFonts w:ascii="Times New Roman" w:hAnsi="Times New Roman" w:cs="Times New Roman"/>
                <w:b/>
                <w:bCs/>
                <w:sz w:val="28"/>
                <w:szCs w:val="28"/>
                <w:lang w:val="uk-UA"/>
              </w:rPr>
              <w:t xml:space="preserve">9.1. </w:t>
            </w:r>
            <w:r w:rsidRPr="002743B8">
              <w:rPr>
                <w:rFonts w:ascii="Times New Roman" w:hAnsi="Times New Roman" w:cs="Times New Roman"/>
                <w:sz w:val="28"/>
                <w:szCs w:val="28"/>
                <w:lang w:val="uk-UA"/>
              </w:rPr>
              <w:t>у тому числі:</w:t>
            </w:r>
          </w:p>
          <w:p w:rsidR="00553B2A"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державного бюджету</w:t>
            </w:r>
          </w:p>
          <w:p w:rsidR="00553B2A" w:rsidRPr="002743B8"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обласного бюджету</w:t>
            </w:r>
          </w:p>
          <w:p w:rsidR="00553B2A" w:rsidRPr="00F74405"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бюджету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w:t>
            </w:r>
            <w:r w:rsidR="00F74405">
              <w:rPr>
                <w:rFonts w:ascii="Times New Roman" w:hAnsi="Times New Roman" w:cs="Times New Roman"/>
                <w:sz w:val="28"/>
                <w:szCs w:val="28"/>
                <w:lang w:val="uk-UA"/>
              </w:rPr>
              <w:t>територіальної громади</w:t>
            </w:r>
          </w:p>
          <w:p w:rsidR="00553B2A" w:rsidRPr="000E4014" w:rsidRDefault="00553B2A" w:rsidP="00DC5ECF">
            <w:pPr>
              <w:pStyle w:val="a3"/>
              <w:spacing w:after="0" w:line="240" w:lineRule="auto"/>
              <w:ind w:left="532" w:hanging="142"/>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 </w:t>
            </w:r>
            <w:r w:rsidRPr="000E4014">
              <w:rPr>
                <w:rFonts w:ascii="Times New Roman" w:hAnsi="Times New Roman" w:cs="Times New Roman"/>
                <w:sz w:val="28"/>
                <w:szCs w:val="28"/>
                <w:lang w:val="uk-UA"/>
              </w:rPr>
              <w:t>кошти підприємств</w:t>
            </w:r>
          </w:p>
          <w:p w:rsidR="00553B2A" w:rsidRPr="002743B8" w:rsidRDefault="00553B2A" w:rsidP="00DC5ECF">
            <w:pPr>
              <w:pStyle w:val="a3"/>
              <w:spacing w:after="0" w:line="240" w:lineRule="auto"/>
              <w:ind w:left="532" w:hanging="142"/>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кошти інших джерел</w:t>
            </w:r>
          </w:p>
        </w:tc>
        <w:tc>
          <w:tcPr>
            <w:tcW w:w="5528" w:type="dxa"/>
          </w:tcPr>
          <w:p w:rsidR="00553B2A" w:rsidRPr="002743B8" w:rsidRDefault="00553B2A" w:rsidP="00DC5ECF">
            <w:pPr>
              <w:pStyle w:val="a3"/>
              <w:ind w:left="426"/>
              <w:rPr>
                <w:rFonts w:ascii="Times New Roman" w:hAnsi="Times New Roman" w:cs="Times New Roman"/>
                <w:sz w:val="28"/>
                <w:szCs w:val="28"/>
                <w:lang w:val="uk-UA"/>
              </w:rPr>
            </w:pPr>
          </w:p>
          <w:p w:rsidR="00553B2A" w:rsidRDefault="00553B2A" w:rsidP="00DC5ECF">
            <w:pPr>
              <w:pStyle w:val="a3"/>
              <w:spacing w:after="0" w:line="257" w:lineRule="auto"/>
              <w:ind w:left="425"/>
              <w:jc w:val="center"/>
              <w:rPr>
                <w:rFonts w:ascii="Times New Roman" w:hAnsi="Times New Roman"/>
                <w:sz w:val="28"/>
                <w:szCs w:val="28"/>
                <w:lang w:val="uk-UA"/>
              </w:rPr>
            </w:pPr>
            <w:r w:rsidRPr="000E4014">
              <w:rPr>
                <w:rFonts w:ascii="Times New Roman" w:hAnsi="Times New Roman"/>
                <w:sz w:val="28"/>
                <w:szCs w:val="28"/>
                <w:lang w:val="uk-UA"/>
              </w:rPr>
              <w:t>145759,</w:t>
            </w:r>
            <w:r>
              <w:rPr>
                <w:rFonts w:ascii="Times New Roman" w:hAnsi="Times New Roman"/>
                <w:sz w:val="28"/>
                <w:szCs w:val="28"/>
                <w:lang w:val="uk-UA"/>
              </w:rPr>
              <w:t>7</w:t>
            </w:r>
            <w:r w:rsidRPr="002743B8">
              <w:rPr>
                <w:rFonts w:ascii="Times New Roman" w:hAnsi="Times New Roman" w:cs="Times New Roman"/>
                <w:sz w:val="28"/>
                <w:szCs w:val="28"/>
                <w:lang w:val="uk-UA"/>
              </w:rPr>
              <w:t xml:space="preserve"> </w:t>
            </w:r>
            <w:proofErr w:type="spellStart"/>
            <w:r w:rsidRPr="002743B8">
              <w:rPr>
                <w:rFonts w:ascii="Times New Roman" w:hAnsi="Times New Roman" w:cs="Times New Roman"/>
                <w:sz w:val="28"/>
                <w:szCs w:val="28"/>
                <w:lang w:val="uk-UA"/>
              </w:rPr>
              <w:t>тис.грн</w:t>
            </w:r>
            <w:proofErr w:type="spellEnd"/>
            <w:r w:rsidRPr="002743B8">
              <w:rPr>
                <w:rFonts w:ascii="Times New Roman" w:hAnsi="Times New Roman" w:cs="Times New Roman"/>
                <w:sz w:val="28"/>
                <w:szCs w:val="28"/>
                <w:lang w:val="uk-UA"/>
              </w:rPr>
              <w:t>;</w:t>
            </w:r>
          </w:p>
          <w:p w:rsidR="00553B2A" w:rsidRDefault="00553B2A"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FA4B31" w:rsidRDefault="00FA4B31" w:rsidP="00DC5ECF">
            <w:pPr>
              <w:pStyle w:val="a3"/>
              <w:spacing w:after="0" w:line="257" w:lineRule="auto"/>
              <w:ind w:left="425"/>
              <w:jc w:val="center"/>
              <w:rPr>
                <w:rFonts w:ascii="Times New Roman" w:hAnsi="Times New Roman" w:cs="Times New Roman"/>
                <w:sz w:val="28"/>
                <w:szCs w:val="28"/>
                <w:lang w:val="uk-UA"/>
              </w:rPr>
            </w:pPr>
          </w:p>
          <w:p w:rsidR="00F74405" w:rsidRDefault="00F74405" w:rsidP="00DC5ECF">
            <w:pPr>
              <w:pStyle w:val="a3"/>
              <w:spacing w:after="0" w:line="257" w:lineRule="auto"/>
              <w:ind w:left="425"/>
              <w:jc w:val="center"/>
              <w:rPr>
                <w:rFonts w:ascii="Times New Roman" w:hAnsi="Times New Roman" w:cs="Times New Roman"/>
                <w:sz w:val="28"/>
                <w:szCs w:val="28"/>
                <w:lang w:val="uk-UA"/>
              </w:rPr>
            </w:pPr>
          </w:p>
          <w:p w:rsidR="00553B2A" w:rsidRPr="002743B8" w:rsidRDefault="00480AB2"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340494,3</w:t>
            </w:r>
            <w:r w:rsidR="00553B2A" w:rsidRPr="002743B8">
              <w:rPr>
                <w:rFonts w:ascii="Times New Roman" w:hAnsi="Times New Roman" w:cs="Times New Roman"/>
                <w:sz w:val="28"/>
                <w:szCs w:val="28"/>
                <w:lang w:val="uk-UA"/>
              </w:rPr>
              <w:t xml:space="preserve"> </w:t>
            </w:r>
            <w:proofErr w:type="spellStart"/>
            <w:r w:rsidR="00553B2A" w:rsidRPr="002743B8">
              <w:rPr>
                <w:rFonts w:ascii="Times New Roman" w:hAnsi="Times New Roman" w:cs="Times New Roman"/>
                <w:sz w:val="28"/>
                <w:szCs w:val="28"/>
                <w:lang w:val="uk-UA"/>
              </w:rPr>
              <w:t>тис.грн</w:t>
            </w:r>
            <w:proofErr w:type="spellEnd"/>
            <w:r w:rsidR="00553B2A" w:rsidRPr="002743B8">
              <w:rPr>
                <w:rFonts w:ascii="Times New Roman" w:hAnsi="Times New Roman" w:cs="Times New Roman"/>
                <w:sz w:val="28"/>
                <w:szCs w:val="28"/>
                <w:lang w:val="uk-UA"/>
              </w:rPr>
              <w:t>;</w:t>
            </w:r>
          </w:p>
          <w:p w:rsidR="00553B2A" w:rsidRPr="002743B8" w:rsidRDefault="00553B2A"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553B2A" w:rsidRPr="002743B8" w:rsidRDefault="00FA4B31"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486662,1</w:t>
            </w:r>
            <w:r w:rsidR="00553B2A" w:rsidRPr="002743B8">
              <w:rPr>
                <w:rFonts w:ascii="Times New Roman" w:hAnsi="Times New Roman" w:cs="Times New Roman"/>
                <w:sz w:val="28"/>
                <w:szCs w:val="28"/>
                <w:lang w:val="uk-UA"/>
              </w:rPr>
              <w:t xml:space="preserve"> </w:t>
            </w:r>
            <w:proofErr w:type="spellStart"/>
            <w:r w:rsidR="00553B2A" w:rsidRPr="002743B8">
              <w:rPr>
                <w:rFonts w:ascii="Times New Roman" w:hAnsi="Times New Roman" w:cs="Times New Roman"/>
                <w:sz w:val="28"/>
                <w:szCs w:val="28"/>
                <w:lang w:val="uk-UA"/>
              </w:rPr>
              <w:t>тис.грн</w:t>
            </w:r>
            <w:proofErr w:type="spellEnd"/>
            <w:r w:rsidR="00553B2A" w:rsidRPr="002743B8">
              <w:rPr>
                <w:rFonts w:ascii="Times New Roman" w:hAnsi="Times New Roman" w:cs="Times New Roman"/>
                <w:sz w:val="28"/>
                <w:szCs w:val="28"/>
                <w:lang w:val="uk-UA"/>
              </w:rPr>
              <w:t>.</w:t>
            </w:r>
          </w:p>
        </w:tc>
      </w:tr>
      <w:tr w:rsidR="00553B2A" w:rsidRPr="002743B8" w:rsidTr="00DC5ECF">
        <w:tc>
          <w:tcPr>
            <w:tcW w:w="4503" w:type="dxa"/>
          </w:tcPr>
          <w:p w:rsidR="00553B2A" w:rsidRPr="00E65708" w:rsidRDefault="00E65708" w:rsidP="00E65708">
            <w:pPr>
              <w:spacing w:after="0" w:line="240" w:lineRule="auto"/>
              <w:ind w:left="36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10.</w:t>
            </w:r>
            <w:r w:rsidR="00553B2A" w:rsidRPr="00E65708">
              <w:rPr>
                <w:rFonts w:ascii="Times New Roman" w:hAnsi="Times New Roman" w:cs="Times New Roman"/>
                <w:b/>
                <w:bCs/>
                <w:sz w:val="28"/>
                <w:szCs w:val="28"/>
                <w:lang w:val="uk-UA"/>
              </w:rPr>
              <w:t xml:space="preserve"> Очікувані результати виконання</w:t>
            </w:r>
          </w:p>
          <w:p w:rsidR="00553B2A" w:rsidRDefault="00553B2A" w:rsidP="00DC5ECF">
            <w:pPr>
              <w:pStyle w:val="a3"/>
              <w:spacing w:after="0" w:line="240" w:lineRule="auto"/>
              <w:jc w:val="both"/>
              <w:rPr>
                <w:rFonts w:ascii="Times New Roman" w:hAnsi="Times New Roman" w:cs="Times New Roman"/>
                <w:b/>
                <w:bCs/>
                <w:sz w:val="28"/>
                <w:szCs w:val="28"/>
                <w:lang w:val="uk-UA"/>
              </w:rPr>
            </w:pPr>
          </w:p>
          <w:p w:rsidR="00553B2A" w:rsidRPr="001C006B" w:rsidRDefault="00553B2A" w:rsidP="00DC5ECF">
            <w:pPr>
              <w:pStyle w:val="a3"/>
              <w:spacing w:after="0" w:line="240" w:lineRule="auto"/>
              <w:ind w:left="0"/>
              <w:jc w:val="both"/>
              <w:rPr>
                <w:rFonts w:ascii="Times New Roman" w:hAnsi="Times New Roman" w:cs="Times New Roman"/>
                <w:bCs/>
                <w:sz w:val="28"/>
                <w:szCs w:val="28"/>
                <w:lang w:val="uk-UA"/>
              </w:rPr>
            </w:pPr>
          </w:p>
        </w:tc>
        <w:tc>
          <w:tcPr>
            <w:tcW w:w="5528" w:type="dxa"/>
          </w:tcPr>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5346B">
              <w:rPr>
                <w:rFonts w:ascii="Times New Roman" w:hAnsi="Times New Roman" w:cs="Times New Roman"/>
                <w:sz w:val="28"/>
                <w:szCs w:val="28"/>
                <w:lang w:val="uk-UA"/>
              </w:rPr>
              <w:t xml:space="preserve">абезпечення умов для реформування освітньої галузі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35346B">
              <w:rPr>
                <w:rFonts w:ascii="Times New Roman" w:hAnsi="Times New Roman" w:cs="Times New Roman"/>
                <w:sz w:val="28"/>
                <w:szCs w:val="28"/>
                <w:lang w:val="uk-UA"/>
              </w:rPr>
              <w:t>;</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створення </w:t>
            </w:r>
            <w:r>
              <w:rPr>
                <w:rFonts w:ascii="Times New Roman" w:hAnsi="Times New Roman" w:cs="Times New Roman"/>
                <w:sz w:val="28"/>
                <w:szCs w:val="28"/>
                <w:lang w:val="uk-UA"/>
              </w:rPr>
              <w:t>Центру професійного розвитку педагогічних працівників</w:t>
            </w:r>
            <w:r w:rsidRPr="002743B8">
              <w:rPr>
                <w:rFonts w:ascii="Times New Roman" w:hAnsi="Times New Roman" w:cs="Times New Roman"/>
                <w:sz w:val="28"/>
                <w:szCs w:val="28"/>
                <w:lang w:val="uk-UA"/>
              </w:rPr>
              <w:t>;</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закладів</w:t>
            </w:r>
            <w:r>
              <w:rPr>
                <w:rFonts w:ascii="Times New Roman" w:hAnsi="Times New Roman" w:cs="Times New Roman"/>
                <w:sz w:val="28"/>
                <w:szCs w:val="28"/>
                <w:lang w:val="uk-UA"/>
              </w:rPr>
              <w:t xml:space="preserve"> освіти</w:t>
            </w:r>
            <w:r w:rsidRPr="002743B8">
              <w:rPr>
                <w:rFonts w:ascii="Times New Roman" w:hAnsi="Times New Roman" w:cs="Times New Roman"/>
                <w:sz w:val="28"/>
                <w:szCs w:val="28"/>
                <w:lang w:val="uk-UA"/>
              </w:rPr>
              <w:t xml:space="preserve"> нового типу, в т.ч. з інклюзивною освітою;</w:t>
            </w:r>
          </w:p>
          <w:p w:rsidR="00553B2A"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w:t>
            </w:r>
            <w:r w:rsidRPr="002743B8">
              <w:rPr>
                <w:rFonts w:ascii="Times New Roman" w:hAnsi="Times New Roman" w:cs="Times New Roman"/>
                <w:sz w:val="28"/>
                <w:szCs w:val="28"/>
                <w:lang w:val="uk-UA"/>
              </w:rPr>
              <w:t xml:space="preserve"> умов для особистісного розвитку і творчої самореалізації учасників педагогічного процесу, укріплення їх здоров’я;</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підготовка вмотивованого вчителя-фахівця, підвищення професійного рівня педагогічних кадрів, здатних працювати в </w:t>
            </w:r>
            <w:r w:rsidRPr="002743B8">
              <w:rPr>
                <w:rFonts w:ascii="Times New Roman" w:hAnsi="Times New Roman" w:cs="Times New Roman"/>
                <w:sz w:val="28"/>
                <w:szCs w:val="28"/>
                <w:lang w:val="uk-UA"/>
              </w:rPr>
              <w:lastRenderedPageBreak/>
              <w:t>умовах інноваційних змін;</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наближення системи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2743B8">
              <w:rPr>
                <w:rFonts w:ascii="Times New Roman" w:hAnsi="Times New Roman" w:cs="Times New Roman"/>
                <w:sz w:val="28"/>
                <w:szCs w:val="28"/>
                <w:lang w:val="uk-UA"/>
              </w:rPr>
              <w:t xml:space="preserve"> до європейських вимірів та стандартів;</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підвищення якості освіти на всіх рівнях освітньої системи;</w:t>
            </w:r>
          </w:p>
          <w:p w:rsidR="00553B2A"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здатного до змін</w:t>
            </w:r>
            <w:r>
              <w:rPr>
                <w:rFonts w:ascii="Times New Roman" w:hAnsi="Times New Roman" w:cs="Times New Roman"/>
                <w:sz w:val="28"/>
                <w:szCs w:val="28"/>
                <w:lang w:val="uk-UA"/>
              </w:rPr>
              <w:t>;</w:t>
            </w:r>
          </w:p>
          <w:p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створення єдиного освітнього простору на основі наступності та інтеграції змісту освіти.</w:t>
            </w:r>
          </w:p>
        </w:tc>
      </w:tr>
      <w:tr w:rsidR="00553B2A" w:rsidRPr="002743B8" w:rsidTr="00DC5ECF">
        <w:tc>
          <w:tcPr>
            <w:tcW w:w="4503" w:type="dxa"/>
          </w:tcPr>
          <w:p w:rsidR="00553B2A" w:rsidRPr="00E65708" w:rsidRDefault="00E65708" w:rsidP="00E65708">
            <w:pPr>
              <w:ind w:left="360"/>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11.</w:t>
            </w:r>
            <w:r w:rsidR="00553B2A" w:rsidRPr="00E65708">
              <w:rPr>
                <w:rFonts w:ascii="Times New Roman" w:hAnsi="Times New Roman" w:cs="Times New Roman"/>
                <w:b/>
                <w:bCs/>
                <w:sz w:val="28"/>
                <w:szCs w:val="28"/>
                <w:lang w:val="uk-UA"/>
              </w:rPr>
              <w:t xml:space="preserve"> Ключові показники ефективності</w:t>
            </w:r>
          </w:p>
          <w:p w:rsidR="00553B2A" w:rsidRPr="002743B8" w:rsidRDefault="00553B2A" w:rsidP="00DC5ECF">
            <w:pPr>
              <w:pStyle w:val="a3"/>
              <w:spacing w:after="0" w:line="240" w:lineRule="auto"/>
              <w:ind w:left="360"/>
              <w:jc w:val="both"/>
              <w:rPr>
                <w:rFonts w:ascii="Times New Roman" w:hAnsi="Times New Roman" w:cs="Times New Roman"/>
                <w:b/>
                <w:bCs/>
                <w:sz w:val="28"/>
                <w:szCs w:val="28"/>
                <w:lang w:val="uk-UA"/>
              </w:rPr>
            </w:pPr>
          </w:p>
        </w:tc>
        <w:tc>
          <w:tcPr>
            <w:tcW w:w="5528" w:type="dxa"/>
          </w:tcPr>
          <w:p w:rsidR="00553B2A" w:rsidRPr="002743B8" w:rsidRDefault="00553B2A" w:rsidP="00553B2A">
            <w:pPr>
              <w:pStyle w:val="a3"/>
              <w:numPr>
                <w:ilvl w:val="0"/>
                <w:numId w:val="33"/>
              </w:numPr>
              <w:tabs>
                <w:tab w:val="left" w:pos="175"/>
              </w:tabs>
              <w:spacing w:after="0" w:line="240" w:lineRule="auto"/>
              <w:ind w:left="34" w:firstLine="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перетворення української школи на важіль соціальної рівності та згуртованості, економічного розвитку і конкурентоспроможності України;</w:t>
            </w:r>
          </w:p>
          <w:p w:rsidR="00553B2A" w:rsidRPr="002743B8" w:rsidRDefault="00553B2A" w:rsidP="00DC5ECF">
            <w:pPr>
              <w:tabs>
                <w:tab w:val="left" w:pos="175"/>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модернізація структури, змісту й організації освіти на засадах </w:t>
            </w:r>
            <w:proofErr w:type="spellStart"/>
            <w:r w:rsidRPr="002743B8">
              <w:rPr>
                <w:rFonts w:ascii="Times New Roman" w:hAnsi="Times New Roman" w:cs="Times New Roman"/>
                <w:sz w:val="28"/>
                <w:szCs w:val="28"/>
                <w:lang w:val="uk-UA" w:eastAsia="ru-RU"/>
              </w:rPr>
              <w:t>компетентнісного</w:t>
            </w:r>
            <w:proofErr w:type="spellEnd"/>
            <w:r w:rsidRPr="002743B8">
              <w:rPr>
                <w:rFonts w:ascii="Times New Roman" w:hAnsi="Times New Roman" w:cs="Times New Roman"/>
                <w:sz w:val="28"/>
                <w:szCs w:val="28"/>
                <w:lang w:val="uk-UA" w:eastAsia="ru-RU"/>
              </w:rPr>
              <w:t xml:space="preserve"> підходу, переорієнтації змісту освіти на цілі сталого розвитку;</w:t>
            </w:r>
          </w:p>
          <w:p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побудова ефективної системи національного виховання, розвитку і соціалізації дітей та молоді;</w:t>
            </w:r>
          </w:p>
          <w:p w:rsidR="00553B2A" w:rsidRPr="002743B8" w:rsidRDefault="00553B2A" w:rsidP="00DC5ECF">
            <w:pPr>
              <w:tabs>
                <w:tab w:val="left" w:pos="317"/>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забезпечення доступності та неперервності освіти впродовж життя; </w:t>
            </w:r>
          </w:p>
          <w:p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розвиток наукової та інноваційної діяльності в освіті, підвищення якості освіти на інноваційній основі завдяки функціонуванню </w:t>
            </w:r>
            <w:r>
              <w:rPr>
                <w:rFonts w:ascii="Times New Roman" w:hAnsi="Times New Roman" w:cs="Times New Roman"/>
                <w:sz w:val="28"/>
                <w:szCs w:val="28"/>
                <w:lang w:val="uk-UA" w:eastAsia="ru-RU"/>
              </w:rPr>
              <w:t xml:space="preserve">комунального ліцею та </w:t>
            </w:r>
            <w:r w:rsidRPr="002743B8">
              <w:rPr>
                <w:rFonts w:ascii="Times New Roman" w:hAnsi="Times New Roman" w:cs="Times New Roman"/>
                <w:sz w:val="28"/>
                <w:szCs w:val="28"/>
                <w:lang w:val="uk-UA" w:eastAsia="ru-RU"/>
              </w:rPr>
              <w:t>опорної школи;</w:t>
            </w:r>
          </w:p>
          <w:p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інформатизація освіти, удосконалення бібліотечного та інформаційно-ресурсного забезпечення освіти і науки;</w:t>
            </w:r>
          </w:p>
          <w:p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 створення сучасної матеріально-технічної бази системи освіти. </w:t>
            </w:r>
          </w:p>
        </w:tc>
      </w:tr>
    </w:tbl>
    <w:p w:rsidR="00553B2A" w:rsidRPr="002743B8" w:rsidRDefault="00553B2A" w:rsidP="00553B2A">
      <w:pPr>
        <w:spacing w:after="0" w:line="240" w:lineRule="auto"/>
        <w:jc w:val="center"/>
        <w:rPr>
          <w:rFonts w:ascii="Times New Roman" w:hAnsi="Times New Roman" w:cs="Times New Roman"/>
          <w:b/>
          <w:bCs/>
          <w:sz w:val="28"/>
          <w:szCs w:val="28"/>
          <w:lang w:val="uk-UA"/>
        </w:rPr>
      </w:pPr>
    </w:p>
    <w:p w:rsidR="00553B2A" w:rsidRPr="002743B8" w:rsidRDefault="00553B2A" w:rsidP="00553B2A">
      <w:pPr>
        <w:spacing w:after="0" w:line="240" w:lineRule="auto"/>
        <w:jc w:val="center"/>
        <w:rPr>
          <w:rFonts w:ascii="Times New Roman" w:hAnsi="Times New Roman" w:cs="Times New Roman"/>
          <w:b/>
          <w:bCs/>
          <w:sz w:val="28"/>
          <w:szCs w:val="28"/>
          <w:lang w:val="uk-UA"/>
        </w:rPr>
      </w:pPr>
    </w:p>
    <w:p w:rsidR="00553B2A" w:rsidRDefault="00553B2A" w:rsidP="00553B2A">
      <w:pPr>
        <w:pStyle w:val="a3"/>
        <w:spacing w:after="0" w:line="240" w:lineRule="auto"/>
        <w:jc w:val="both"/>
        <w:rPr>
          <w:rFonts w:ascii="Times New Roman" w:hAnsi="Times New Roman" w:cs="Times New Roman"/>
          <w:b/>
          <w:bCs/>
          <w:sz w:val="28"/>
          <w:szCs w:val="28"/>
          <w:lang w:val="uk-UA"/>
        </w:rPr>
      </w:pPr>
    </w:p>
    <w:p w:rsidR="00553B2A" w:rsidRPr="002743B8" w:rsidRDefault="00553B2A" w:rsidP="00553B2A">
      <w:pPr>
        <w:pStyle w:val="a3"/>
        <w:numPr>
          <w:ilvl w:val="3"/>
          <w:numId w:val="45"/>
        </w:numPr>
        <w:spacing w:after="0" w:line="240" w:lineRule="auto"/>
        <w:ind w:left="709" w:hanging="425"/>
        <w:jc w:val="both"/>
        <w:rPr>
          <w:rFonts w:ascii="Times New Roman" w:hAnsi="Times New Roman" w:cs="Times New Roman"/>
          <w:b/>
          <w:sz w:val="28"/>
          <w:szCs w:val="28"/>
          <w:lang w:val="uk-UA"/>
        </w:rPr>
      </w:pPr>
      <w:r w:rsidRPr="00E01A2A">
        <w:rPr>
          <w:lang w:val="uk-UA"/>
        </w:rPr>
        <w:br w:type="page"/>
      </w:r>
      <w:r w:rsidRPr="002743B8">
        <w:rPr>
          <w:rFonts w:ascii="Times New Roman" w:hAnsi="Times New Roman" w:cs="Times New Roman"/>
          <w:b/>
          <w:sz w:val="28"/>
          <w:szCs w:val="28"/>
          <w:lang w:val="uk-UA"/>
        </w:rPr>
        <w:lastRenderedPageBreak/>
        <w:t>Визначення проблеми, на розв’язання якої спрямована Програма</w:t>
      </w:r>
    </w:p>
    <w:p w:rsidR="00553B2A" w:rsidRPr="002372E4" w:rsidRDefault="00553B2A" w:rsidP="00553B2A">
      <w:pPr>
        <w:spacing w:after="0" w:line="312" w:lineRule="auto"/>
        <w:rPr>
          <w:rFonts w:ascii="Times New Roman" w:hAnsi="Times New Roman" w:cs="Times New Roman"/>
          <w:b/>
          <w:lang w:val="uk-UA"/>
        </w:rPr>
      </w:pPr>
    </w:p>
    <w:p w:rsidR="00553B2A" w:rsidRPr="0035346B"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Освіта - особлива галузь суспільного життя, найважливіша передумова вирішення нагальних соціальних завдань держави.</w:t>
      </w:r>
    </w:p>
    <w:p w:rsidR="00553B2A" w:rsidRPr="0035346B"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w:t>
      </w:r>
      <w:r>
        <w:rPr>
          <w:rFonts w:ascii="Times New Roman" w:hAnsi="Times New Roman" w:cs="Times New Roman"/>
          <w:sz w:val="28"/>
          <w:szCs w:val="28"/>
          <w:lang w:val="uk-UA"/>
        </w:rPr>
        <w:t>ці</w:t>
      </w:r>
      <w:r w:rsidRPr="0035346B">
        <w:rPr>
          <w:rFonts w:ascii="Times New Roman" w:hAnsi="Times New Roman" w:cs="Times New Roman"/>
          <w:sz w:val="28"/>
          <w:szCs w:val="28"/>
          <w:lang w:val="uk-UA"/>
        </w:rPr>
        <w:t>ального статусу педагогічних працівників, зниження якості освіти, моральна застарілість методів і методик навчання та виховання тощо.</w:t>
      </w:r>
    </w:p>
    <w:p w:rsidR="00553B2A"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 xml:space="preserve">Сьогодні докорінне реформування освіти </w:t>
      </w:r>
      <w:r>
        <w:rPr>
          <w:rFonts w:ascii="Times New Roman" w:hAnsi="Times New Roman" w:cs="Times New Roman"/>
          <w:sz w:val="28"/>
          <w:szCs w:val="28"/>
          <w:lang w:val="uk-UA"/>
        </w:rPr>
        <w:t>–</w:t>
      </w:r>
      <w:r w:rsidRPr="0035346B">
        <w:rPr>
          <w:rFonts w:ascii="Times New Roman" w:hAnsi="Times New Roman" w:cs="Times New Roman"/>
          <w:sz w:val="28"/>
          <w:szCs w:val="28"/>
          <w:lang w:val="uk-UA"/>
        </w:rPr>
        <w:t xml:space="preserve"> це один з основних важелів цивілізаційного поступу та економічного розвитку України.</w:t>
      </w:r>
    </w:p>
    <w:p w:rsidR="00553B2A" w:rsidRPr="002743B8" w:rsidRDefault="00553B2A" w:rsidP="00553B2A">
      <w:pPr>
        <w:pStyle w:val="a3"/>
        <w:spacing w:after="0" w:line="257" w:lineRule="auto"/>
        <w:ind w:left="0"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Програма розвитку освіти на території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міської об’єднаної територіальної громади </w:t>
      </w:r>
      <w:r w:rsidRPr="002743B8">
        <w:rPr>
          <w:rFonts w:ascii="Times New Roman" w:hAnsi="Times New Roman" w:cs="Times New Roman"/>
          <w:sz w:val="28"/>
          <w:szCs w:val="28"/>
          <w:lang w:val="uk-UA"/>
        </w:rPr>
        <w:t xml:space="preserve"> на 2021– 2025</w:t>
      </w: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 xml:space="preserve">роки (далі – Програма) є результатом співпраці Управління 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ради (далі – Управління освіти), міського методичного кабінету, Центру практичної психології та соціальної роботи Управління освіти </w:t>
      </w:r>
      <w:r>
        <w:rPr>
          <w:rFonts w:ascii="Times New Roman" w:hAnsi="Times New Roman" w:cs="Times New Roman"/>
          <w:sz w:val="28"/>
          <w:szCs w:val="28"/>
          <w:lang w:val="uk-UA"/>
        </w:rPr>
        <w:t>та</w:t>
      </w:r>
      <w:r w:rsidRPr="002743B8">
        <w:rPr>
          <w:rFonts w:ascii="Times New Roman" w:hAnsi="Times New Roman" w:cs="Times New Roman"/>
          <w:sz w:val="28"/>
          <w:szCs w:val="28"/>
          <w:lang w:val="uk-UA"/>
        </w:rPr>
        <w:t xml:space="preserve"> всіх закладів </w:t>
      </w:r>
      <w:r>
        <w:rPr>
          <w:rFonts w:ascii="Times New Roman" w:hAnsi="Times New Roman" w:cs="Times New Roman"/>
          <w:sz w:val="28"/>
          <w:szCs w:val="28"/>
          <w:lang w:val="uk-UA"/>
        </w:rPr>
        <w:t xml:space="preserve">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міської об’єднаної територіальної громади</w:t>
      </w:r>
      <w:r w:rsidRPr="002743B8">
        <w:rPr>
          <w:rFonts w:ascii="Times New Roman" w:hAnsi="Times New Roman" w:cs="Times New Roman"/>
          <w:sz w:val="28"/>
          <w:szCs w:val="28"/>
          <w:lang w:val="uk-UA"/>
        </w:rPr>
        <w:t xml:space="preserve">. </w:t>
      </w:r>
    </w:p>
    <w:p w:rsidR="00553B2A" w:rsidRPr="002743B8" w:rsidRDefault="00553B2A" w:rsidP="00553B2A">
      <w:pPr>
        <w:pStyle w:val="a3"/>
        <w:spacing w:after="0" w:line="257" w:lineRule="auto"/>
        <w:ind w:left="0"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Вона включає в себе державні вимоги та основні напрями розвитку освіти ХХІ століття, які визначені у </w:t>
      </w:r>
      <w:r w:rsidRPr="00E01A2A">
        <w:rPr>
          <w:rFonts w:ascii="Times New Roman" w:hAnsi="Times New Roman" w:cs="Times New Roman"/>
          <w:sz w:val="28"/>
          <w:szCs w:val="28"/>
          <w:lang w:val="uk-UA"/>
        </w:rPr>
        <w:t>«Національній стратегії розвитку освіти в Україні на період до 2021 року»</w:t>
      </w:r>
      <w:r w:rsidRPr="002743B8">
        <w:rPr>
          <w:rFonts w:ascii="Times New Roman" w:hAnsi="Times New Roman" w:cs="Times New Roman"/>
          <w:sz w:val="28"/>
          <w:szCs w:val="28"/>
          <w:lang w:val="uk-UA"/>
        </w:rPr>
        <w:t>, концептуальні засади реформування середньої освіти «Нова українська школа» та інші сучасні державні та регіональні нормативні документи.</w:t>
      </w:r>
    </w:p>
    <w:p w:rsidR="00553B2A" w:rsidRDefault="00553B2A" w:rsidP="00553B2A">
      <w:pPr>
        <w:spacing w:after="0" w:line="257" w:lineRule="auto"/>
        <w:ind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Розробка Програми зумовлена процесами докорінного реформування національної системи освіти в Укр</w:t>
      </w:r>
      <w:r w:rsidR="002372E4">
        <w:rPr>
          <w:rFonts w:ascii="Times New Roman" w:hAnsi="Times New Roman" w:cs="Times New Roman"/>
          <w:sz w:val="28"/>
          <w:szCs w:val="28"/>
          <w:lang w:val="uk-UA"/>
        </w:rPr>
        <w:t>аїні, процесами децентралізації</w:t>
      </w:r>
      <w:r w:rsidRPr="0035346B">
        <w:rPr>
          <w:rFonts w:ascii="Times New Roman" w:hAnsi="Times New Roman" w:cs="Times New Roman"/>
          <w:sz w:val="28"/>
          <w:szCs w:val="28"/>
          <w:lang w:val="uk-UA"/>
        </w:rPr>
        <w:t xml:space="preserve">. Стратегічний вектор модернізації освіти </w:t>
      </w:r>
      <w:r>
        <w:rPr>
          <w:rFonts w:ascii="Times New Roman" w:hAnsi="Times New Roman" w:cs="Times New Roman"/>
          <w:sz w:val="28"/>
          <w:szCs w:val="28"/>
          <w:lang w:val="uk-UA"/>
        </w:rPr>
        <w:t>об’єднаної територіальної громади</w:t>
      </w:r>
      <w:r w:rsidRPr="0035346B">
        <w:rPr>
          <w:rFonts w:ascii="Times New Roman" w:hAnsi="Times New Roman" w:cs="Times New Roman"/>
          <w:sz w:val="28"/>
          <w:szCs w:val="28"/>
          <w:lang w:val="uk-UA"/>
        </w:rPr>
        <w:t xml:space="preserve">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w:t>
      </w:r>
    </w:p>
    <w:p w:rsidR="00553B2A" w:rsidRPr="002743B8" w:rsidRDefault="00553B2A" w:rsidP="00553B2A">
      <w:pPr>
        <w:spacing w:after="0" w:line="257" w:lineRule="auto"/>
        <w:ind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Реалізація </w:t>
      </w:r>
      <w:r>
        <w:rPr>
          <w:rFonts w:ascii="Times New Roman" w:hAnsi="Times New Roman" w:cs="Times New Roman"/>
          <w:sz w:val="28"/>
          <w:szCs w:val="28"/>
          <w:lang w:val="uk-UA"/>
        </w:rPr>
        <w:t>цього вектору</w:t>
      </w:r>
      <w:r w:rsidRPr="002743B8">
        <w:rPr>
          <w:rFonts w:ascii="Times New Roman" w:hAnsi="Times New Roman" w:cs="Times New Roman"/>
          <w:sz w:val="28"/>
          <w:szCs w:val="28"/>
          <w:lang w:val="uk-UA"/>
        </w:rPr>
        <w:t xml:space="preserve"> передбачає </w:t>
      </w:r>
      <w:r w:rsidRPr="002743B8">
        <w:rPr>
          <w:rFonts w:ascii="Times New Roman" w:hAnsi="Times New Roman" w:cs="Times New Roman"/>
          <w:bCs/>
          <w:sz w:val="28"/>
          <w:szCs w:val="28"/>
          <w:lang w:val="uk-UA"/>
        </w:rPr>
        <w:t xml:space="preserve">постійне навчання з раннього дитинства, гармонійне поєднання формальної, неформальної та </w:t>
      </w:r>
      <w:proofErr w:type="spellStart"/>
      <w:r w:rsidRPr="002743B8">
        <w:rPr>
          <w:rFonts w:ascii="Times New Roman" w:hAnsi="Times New Roman" w:cs="Times New Roman"/>
          <w:bCs/>
          <w:sz w:val="28"/>
          <w:szCs w:val="28"/>
          <w:lang w:val="uk-UA"/>
        </w:rPr>
        <w:t>інформальної</w:t>
      </w:r>
      <w:proofErr w:type="spellEnd"/>
      <w:r w:rsidRPr="002743B8">
        <w:rPr>
          <w:rFonts w:ascii="Times New Roman" w:hAnsi="Times New Roman" w:cs="Times New Roman"/>
          <w:bCs/>
          <w:sz w:val="28"/>
          <w:szCs w:val="28"/>
          <w:lang w:val="uk-UA"/>
        </w:rPr>
        <w:t xml:space="preserve"> освіти, </w:t>
      </w:r>
      <w:proofErr w:type="spellStart"/>
      <w:r w:rsidRPr="002743B8">
        <w:rPr>
          <w:rFonts w:ascii="Times New Roman" w:hAnsi="Times New Roman" w:cs="Times New Roman"/>
          <w:bCs/>
          <w:sz w:val="28"/>
          <w:szCs w:val="28"/>
          <w:lang w:val="uk-UA"/>
        </w:rPr>
        <w:t>самомотивацію</w:t>
      </w:r>
      <w:proofErr w:type="spellEnd"/>
      <w:r w:rsidRPr="002743B8">
        <w:rPr>
          <w:rFonts w:ascii="Times New Roman" w:hAnsi="Times New Roman" w:cs="Times New Roman"/>
          <w:bCs/>
          <w:sz w:val="28"/>
          <w:szCs w:val="28"/>
          <w:lang w:val="uk-UA"/>
        </w:rPr>
        <w:t xml:space="preserve">  до освітньої діяльності. Це можливо за наявності відповідного матеріально – технічного забезпечення.</w:t>
      </w:r>
      <w:r w:rsidRPr="002743B8">
        <w:rPr>
          <w:rFonts w:ascii="Times New Roman" w:hAnsi="Times New Roman" w:cs="Times New Roman"/>
          <w:sz w:val="28"/>
          <w:szCs w:val="28"/>
          <w:lang w:val="uk-UA"/>
        </w:rPr>
        <w:t xml:space="preserve"> </w:t>
      </w:r>
    </w:p>
    <w:p w:rsidR="00553B2A" w:rsidRDefault="00553B2A" w:rsidP="00553B2A">
      <w:pPr>
        <w:spacing w:after="0" w:line="257" w:lineRule="auto"/>
        <w:ind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 xml:space="preserve">Програма являє собою комплекс заходів за пріоритетними напрямками із визначенням шляхів їх реалізації та індикаторами виконання. У ній максимально враховано суспільні потреби населення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w:t>
      </w:r>
      <w:r w:rsidRPr="0035346B">
        <w:rPr>
          <w:rFonts w:ascii="Times New Roman" w:hAnsi="Times New Roman" w:cs="Times New Roman"/>
          <w:sz w:val="28"/>
          <w:szCs w:val="28"/>
          <w:lang w:val="uk-UA"/>
        </w:rPr>
        <w:t>, ресурсні можливості, сучасні світові тенденції, досягнення у галузі педагогічних новацій.</w:t>
      </w:r>
    </w:p>
    <w:p w:rsidR="00553B2A" w:rsidRPr="002372E4" w:rsidRDefault="00553B2A" w:rsidP="00553B2A">
      <w:pPr>
        <w:spacing w:after="0" w:line="257" w:lineRule="auto"/>
        <w:ind w:firstLine="709"/>
        <w:jc w:val="both"/>
        <w:rPr>
          <w:rFonts w:ascii="Times New Roman" w:hAnsi="Times New Roman" w:cs="Times New Roman"/>
          <w:sz w:val="20"/>
          <w:szCs w:val="20"/>
          <w:lang w:val="uk-UA"/>
        </w:rPr>
      </w:pPr>
    </w:p>
    <w:p w:rsidR="00553B2A" w:rsidRPr="002743B8" w:rsidRDefault="00553B2A" w:rsidP="00553B2A">
      <w:pPr>
        <w:pStyle w:val="23"/>
        <w:numPr>
          <w:ilvl w:val="3"/>
          <w:numId w:val="45"/>
        </w:numPr>
        <w:shd w:val="clear" w:color="auto" w:fill="auto"/>
        <w:spacing w:before="0" w:line="240" w:lineRule="auto"/>
        <w:ind w:left="0"/>
        <w:jc w:val="center"/>
        <w:rPr>
          <w:lang w:val="uk-UA"/>
        </w:rPr>
      </w:pPr>
      <w:r w:rsidRPr="002743B8">
        <w:rPr>
          <w:b/>
          <w:lang w:val="uk-UA"/>
        </w:rPr>
        <w:t>Визначення мети Програми</w:t>
      </w:r>
    </w:p>
    <w:p w:rsidR="00553B2A" w:rsidRPr="002372E4" w:rsidRDefault="00553B2A" w:rsidP="00553B2A">
      <w:pPr>
        <w:pStyle w:val="23"/>
        <w:shd w:val="clear" w:color="auto" w:fill="auto"/>
        <w:spacing w:before="0" w:line="240" w:lineRule="auto"/>
        <w:ind w:firstLine="0"/>
        <w:rPr>
          <w:sz w:val="18"/>
          <w:szCs w:val="18"/>
          <w:lang w:val="uk-UA"/>
        </w:rPr>
      </w:pPr>
    </w:p>
    <w:p w:rsidR="00553B2A" w:rsidRPr="002743B8" w:rsidRDefault="00553B2A" w:rsidP="00553B2A">
      <w:pPr>
        <w:pStyle w:val="a3"/>
        <w:spacing w:after="0" w:line="240" w:lineRule="auto"/>
        <w:ind w:left="34" w:firstLine="67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Метою Програми є:</w:t>
      </w:r>
    </w:p>
    <w:p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 xml:space="preserve"> </w:t>
      </w:r>
      <w:r w:rsidRPr="001C006B">
        <w:rPr>
          <w:rFonts w:ascii="Times New Roman" w:hAnsi="Times New Roman" w:cs="Times New Roman"/>
          <w:sz w:val="28"/>
          <w:szCs w:val="28"/>
          <w:lang w:val="uk-UA" w:eastAsia="ru-RU"/>
        </w:rPr>
        <w:t xml:space="preserve">реформування освітньої галузі з метою забезпечення доступності й відкритості освіти, розвиток її інфраструктури; </w:t>
      </w:r>
    </w:p>
    <w:p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lastRenderedPageBreak/>
        <w:t>підвищення якості освіти, оновлення змісту й осучаснення технологій навчання;</w:t>
      </w:r>
    </w:p>
    <w:p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553B2A"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p>
    <w:p w:rsidR="002372E4" w:rsidRPr="002372E4" w:rsidRDefault="002372E4" w:rsidP="002372E4">
      <w:pPr>
        <w:pStyle w:val="a3"/>
        <w:numPr>
          <w:ilvl w:val="0"/>
          <w:numId w:val="33"/>
        </w:numPr>
        <w:spacing w:after="0"/>
        <w:ind w:left="748" w:hanging="357"/>
        <w:rPr>
          <w:rFonts w:ascii="Times New Roman" w:hAnsi="Times New Roman" w:cs="Times New Roman"/>
          <w:sz w:val="28"/>
          <w:szCs w:val="28"/>
          <w:lang w:val="uk-UA" w:eastAsia="ru-RU"/>
        </w:rPr>
      </w:pPr>
      <w:r w:rsidRPr="002372E4">
        <w:rPr>
          <w:rFonts w:ascii="Times New Roman" w:hAnsi="Times New Roman" w:cs="Times New Roman"/>
          <w:sz w:val="28"/>
          <w:szCs w:val="28"/>
          <w:lang w:val="uk-UA" w:eastAsia="ru-RU"/>
        </w:rPr>
        <w:t xml:space="preserve">розвиток мотивації досягнення успіху учнів та вчителів шляхом матеріального заохочення; </w:t>
      </w:r>
    </w:p>
    <w:p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формування патріота, особистості, </w:t>
      </w:r>
      <w:proofErr w:type="spellStart"/>
      <w:r w:rsidRPr="001C006B">
        <w:rPr>
          <w:rFonts w:ascii="Times New Roman" w:hAnsi="Times New Roman" w:cs="Times New Roman"/>
          <w:sz w:val="28"/>
          <w:szCs w:val="28"/>
          <w:lang w:val="uk-UA" w:eastAsia="ru-RU"/>
        </w:rPr>
        <w:t>інноватора</w:t>
      </w:r>
      <w:proofErr w:type="spellEnd"/>
      <w:r w:rsidRPr="001C006B">
        <w:rPr>
          <w:rFonts w:ascii="Times New Roman" w:hAnsi="Times New Roman" w:cs="Times New Roman"/>
          <w:sz w:val="28"/>
          <w:szCs w:val="28"/>
          <w:lang w:val="uk-UA" w:eastAsia="ru-RU"/>
        </w:rPr>
        <w:t xml:space="preserve"> - випускника школи;</w:t>
      </w:r>
    </w:p>
    <w:p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удосконалення процесу впровадження інклюзивного навчання у закладах дошкільної, загальної середньої та позашкільної освіти;</w:t>
      </w:r>
    </w:p>
    <w:p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зміцнення навчально-матеріальної бази освітніх закладів, ефективне використання наявних та залучення нових ресурсів; </w:t>
      </w:r>
    </w:p>
    <w:p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удосконалення системи державно-громадського управління;</w:t>
      </w:r>
    </w:p>
    <w:p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інтеграція освіти </w:t>
      </w:r>
      <w:r>
        <w:rPr>
          <w:rFonts w:ascii="Times New Roman" w:hAnsi="Times New Roman" w:cs="Times New Roman"/>
          <w:sz w:val="28"/>
          <w:szCs w:val="28"/>
          <w:lang w:val="uk-UA" w:eastAsia="ru-RU"/>
        </w:rPr>
        <w:t>громади</w:t>
      </w:r>
      <w:r w:rsidRPr="001C006B">
        <w:rPr>
          <w:rFonts w:ascii="Times New Roman" w:hAnsi="Times New Roman" w:cs="Times New Roman"/>
          <w:sz w:val="28"/>
          <w:szCs w:val="28"/>
          <w:lang w:val="uk-UA" w:eastAsia="ru-RU"/>
        </w:rPr>
        <w:t xml:space="preserve"> в міжнародний освітній простір.</w:t>
      </w:r>
    </w:p>
    <w:p w:rsidR="00553B2A" w:rsidRPr="002743B8" w:rsidRDefault="00553B2A" w:rsidP="00553B2A">
      <w:pPr>
        <w:pStyle w:val="a3"/>
        <w:spacing w:after="0" w:line="240" w:lineRule="auto"/>
        <w:ind w:left="567"/>
        <w:jc w:val="both"/>
        <w:rPr>
          <w:lang w:val="uk-UA"/>
        </w:rPr>
      </w:pPr>
    </w:p>
    <w:p w:rsidR="00553B2A" w:rsidRPr="002743B8" w:rsidRDefault="00553B2A" w:rsidP="00553B2A">
      <w:pPr>
        <w:pStyle w:val="23"/>
        <w:numPr>
          <w:ilvl w:val="3"/>
          <w:numId w:val="45"/>
        </w:numPr>
        <w:shd w:val="clear" w:color="auto" w:fill="auto"/>
        <w:spacing w:before="0" w:line="240" w:lineRule="auto"/>
        <w:ind w:left="0" w:firstLine="709"/>
        <w:jc w:val="center"/>
        <w:rPr>
          <w:b/>
          <w:lang w:val="uk-UA"/>
        </w:rPr>
      </w:pPr>
      <w:r w:rsidRPr="002743B8">
        <w:rPr>
          <w:b/>
          <w:lang w:val="uk-UA"/>
        </w:rPr>
        <w:t>Обґрунтування шляхів і засобів розв’язання проблеми,</w:t>
      </w:r>
    </w:p>
    <w:p w:rsidR="00553B2A" w:rsidRDefault="00553B2A" w:rsidP="00553B2A">
      <w:pPr>
        <w:pStyle w:val="23"/>
        <w:shd w:val="clear" w:color="auto" w:fill="auto"/>
        <w:spacing w:before="0" w:line="240" w:lineRule="auto"/>
        <w:ind w:firstLine="708"/>
        <w:jc w:val="center"/>
        <w:rPr>
          <w:b/>
          <w:lang w:val="uk-UA"/>
        </w:rPr>
      </w:pPr>
      <w:r w:rsidRPr="002743B8">
        <w:rPr>
          <w:b/>
          <w:lang w:val="uk-UA"/>
        </w:rPr>
        <w:t>показники результативності</w:t>
      </w:r>
    </w:p>
    <w:p w:rsidR="00553B2A" w:rsidRPr="002743B8" w:rsidRDefault="00553B2A" w:rsidP="00553B2A">
      <w:pPr>
        <w:pStyle w:val="23"/>
        <w:shd w:val="clear" w:color="auto" w:fill="auto"/>
        <w:spacing w:before="0" w:line="240" w:lineRule="auto"/>
        <w:ind w:firstLine="708"/>
        <w:jc w:val="center"/>
        <w:rPr>
          <w:lang w:val="uk-UA"/>
        </w:rPr>
      </w:pPr>
    </w:p>
    <w:p w:rsidR="00553B2A" w:rsidRPr="002743B8" w:rsidRDefault="00553B2A" w:rsidP="00553B2A">
      <w:pPr>
        <w:pStyle w:val="40"/>
        <w:shd w:val="clear" w:color="auto" w:fill="auto"/>
        <w:spacing w:before="0" w:line="240" w:lineRule="auto"/>
        <w:ind w:firstLine="708"/>
        <w:rPr>
          <w:b w:val="0"/>
          <w:i w:val="0"/>
          <w:lang w:val="uk-UA"/>
        </w:rPr>
      </w:pPr>
      <w:r w:rsidRPr="002743B8">
        <w:rPr>
          <w:b w:val="0"/>
          <w:i w:val="0"/>
          <w:lang w:val="uk-UA"/>
        </w:rPr>
        <w:t>Якість освіти поєднує розвиток особистих якостей людини, якість освітніх послуг, якість освітнього середовища.</w:t>
      </w:r>
    </w:p>
    <w:p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Освіта </w:t>
      </w:r>
      <w:proofErr w:type="spellStart"/>
      <w:r>
        <w:rPr>
          <w:lang w:val="uk-UA"/>
        </w:rPr>
        <w:t>Бахмутської</w:t>
      </w:r>
      <w:proofErr w:type="spellEnd"/>
      <w:r>
        <w:rPr>
          <w:lang w:val="uk-UA"/>
        </w:rPr>
        <w:t xml:space="preserve"> міської об’єднаної територіальної громади</w:t>
      </w:r>
      <w:r w:rsidR="000C29D8">
        <w:rPr>
          <w:lang w:val="uk-UA"/>
        </w:rPr>
        <w:t xml:space="preserve"> є складовою освіти Донеччини</w:t>
      </w:r>
      <w:r w:rsidRPr="002743B8">
        <w:rPr>
          <w:lang w:val="uk-UA"/>
        </w:rPr>
        <w:t xml:space="preserve"> і, з огляду на нові потреби суспільства, забезпечує якісний рівень дошкільної</w:t>
      </w:r>
      <w:r>
        <w:rPr>
          <w:lang w:val="uk-UA"/>
        </w:rPr>
        <w:t xml:space="preserve">, </w:t>
      </w:r>
      <w:r w:rsidRPr="002743B8">
        <w:rPr>
          <w:lang w:val="uk-UA"/>
        </w:rPr>
        <w:t xml:space="preserve">загальноосвітньої </w:t>
      </w:r>
      <w:r>
        <w:rPr>
          <w:lang w:val="uk-UA"/>
        </w:rPr>
        <w:t xml:space="preserve">та позашкільної </w:t>
      </w:r>
      <w:r w:rsidRPr="002743B8">
        <w:rPr>
          <w:lang w:val="uk-UA"/>
        </w:rPr>
        <w:t>підготовки особистості, здатної реалізуватися в соціумі.</w:t>
      </w:r>
    </w:p>
    <w:p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На території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w:t>
      </w:r>
      <w:r>
        <w:rPr>
          <w:lang w:val="uk-UA"/>
        </w:rPr>
        <w:t>, проте потребує реформування відповідно до вимог Закону України «Про повну загальну середню освіту».</w:t>
      </w:r>
    </w:p>
    <w:p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Удосконалення системи освіти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має ґрунтуватися на головних засадах Концепції «Нова українська школа», </w:t>
      </w:r>
      <w:r w:rsidR="0041684D">
        <w:rPr>
          <w:lang w:val="uk-UA"/>
        </w:rPr>
        <w:t>З</w:t>
      </w:r>
      <w:r>
        <w:rPr>
          <w:lang w:val="uk-UA"/>
        </w:rPr>
        <w:t xml:space="preserve">акону України «Про повну загальну середню освіту» </w:t>
      </w:r>
      <w:r w:rsidRPr="002743B8">
        <w:rPr>
          <w:lang w:val="uk-UA"/>
        </w:rPr>
        <w:t xml:space="preserve">та врахуванні позитивних надбань освіти </w:t>
      </w:r>
      <w:proofErr w:type="spellStart"/>
      <w:r>
        <w:rPr>
          <w:lang w:val="uk-UA"/>
        </w:rPr>
        <w:t>Бахмутської</w:t>
      </w:r>
      <w:proofErr w:type="spellEnd"/>
      <w:r>
        <w:rPr>
          <w:lang w:val="uk-UA"/>
        </w:rPr>
        <w:t xml:space="preserve"> міської об’єднаної територіальної громади </w:t>
      </w:r>
      <w:r w:rsidRPr="002743B8">
        <w:rPr>
          <w:lang w:val="uk-UA"/>
        </w:rPr>
        <w:t>й водночас передбачає суттєві зміни, зумовлені сучасними тенденціями інноваційного суспільства та ринку праці.</w:t>
      </w:r>
    </w:p>
    <w:p w:rsidR="00553B2A" w:rsidRPr="002743B8" w:rsidRDefault="00553B2A" w:rsidP="00553B2A">
      <w:pPr>
        <w:pStyle w:val="23"/>
        <w:shd w:val="clear" w:color="auto" w:fill="auto"/>
        <w:spacing w:before="0" w:line="240" w:lineRule="auto"/>
        <w:ind w:firstLine="708"/>
        <w:rPr>
          <w:lang w:val="uk-UA"/>
        </w:rPr>
      </w:pPr>
      <w:r w:rsidRPr="002743B8">
        <w:rPr>
          <w:lang w:val="uk-UA"/>
        </w:rPr>
        <w:t>Програма розвитку освіти</w:t>
      </w:r>
      <w:r>
        <w:rPr>
          <w:lang w:val="uk-UA"/>
        </w:rPr>
        <w:t xml:space="preserve"> на території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w:t>
      </w:r>
      <w:r>
        <w:rPr>
          <w:lang w:val="uk-UA"/>
        </w:rPr>
        <w:t>на 2021-2025</w:t>
      </w:r>
      <w:r w:rsidRPr="002743B8">
        <w:rPr>
          <w:lang w:val="uk-UA"/>
        </w:rPr>
        <w:t xml:space="preserve">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w:t>
      </w:r>
    </w:p>
    <w:p w:rsidR="00553B2A" w:rsidRDefault="00553B2A" w:rsidP="00553B2A">
      <w:pPr>
        <w:pStyle w:val="23"/>
        <w:shd w:val="clear" w:color="auto" w:fill="auto"/>
        <w:spacing w:before="0" w:line="240" w:lineRule="auto"/>
        <w:ind w:firstLine="0"/>
        <w:rPr>
          <w:lang w:val="uk-UA"/>
        </w:rPr>
      </w:pPr>
      <w:r w:rsidRPr="002743B8">
        <w:rPr>
          <w:lang w:val="uk-UA"/>
        </w:rPr>
        <w:tab/>
        <w:t xml:space="preserve">Програма зумовлює модернізацію чинників, від яких залежить якість </w:t>
      </w:r>
      <w:r>
        <w:rPr>
          <w:lang w:val="uk-UA"/>
        </w:rPr>
        <w:lastRenderedPageBreak/>
        <w:t>освітнього</w:t>
      </w:r>
      <w:r w:rsidRPr="002743B8">
        <w:rPr>
          <w:lang w:val="uk-UA"/>
        </w:rPr>
        <w:t xml:space="preserve"> процесу, змісту, методів, форм навчання і виховання, системи контролю й оцінювання, управлінських рішень, </w:t>
      </w:r>
      <w:proofErr w:type="spellStart"/>
      <w:r w:rsidRPr="002743B8">
        <w:rPr>
          <w:lang w:val="uk-UA"/>
        </w:rPr>
        <w:t>взаємовідповідальнос</w:t>
      </w:r>
      <w:r>
        <w:rPr>
          <w:lang w:val="uk-UA"/>
        </w:rPr>
        <w:t>ті</w:t>
      </w:r>
      <w:proofErr w:type="spellEnd"/>
      <w:r>
        <w:rPr>
          <w:lang w:val="uk-UA"/>
        </w:rPr>
        <w:t xml:space="preserve"> учасників освітнього</w:t>
      </w:r>
      <w:r w:rsidRPr="002743B8">
        <w:rPr>
          <w:lang w:val="uk-UA"/>
        </w:rPr>
        <w:t xml:space="preserve"> процесу.</w:t>
      </w:r>
    </w:p>
    <w:p w:rsidR="002372E4" w:rsidRDefault="002372E4" w:rsidP="002372E4">
      <w:pPr>
        <w:pStyle w:val="23"/>
        <w:shd w:val="clear" w:color="auto" w:fill="auto"/>
        <w:spacing w:before="0" w:line="240" w:lineRule="auto"/>
        <w:ind w:firstLine="709"/>
        <w:rPr>
          <w:lang w:val="uk-UA"/>
        </w:rPr>
      </w:pPr>
      <w:r>
        <w:rPr>
          <w:lang w:val="uk-UA"/>
        </w:rPr>
        <w:t xml:space="preserve">Для реалізації мети Програми необхідно виконати </w:t>
      </w:r>
      <w:r w:rsidR="00DA7BF0">
        <w:rPr>
          <w:lang w:val="uk-UA"/>
        </w:rPr>
        <w:t>наступні завдання:</w:t>
      </w:r>
    </w:p>
    <w:p w:rsidR="00DA7BF0" w:rsidRDefault="00DA7BF0" w:rsidP="00DA7BF0">
      <w:pPr>
        <w:pStyle w:val="23"/>
        <w:numPr>
          <w:ilvl w:val="0"/>
          <w:numId w:val="43"/>
        </w:numPr>
        <w:shd w:val="clear" w:color="auto" w:fill="auto"/>
        <w:spacing w:before="0" w:line="240" w:lineRule="auto"/>
        <w:rPr>
          <w:lang w:val="uk-UA"/>
        </w:rPr>
      </w:pPr>
      <w:r>
        <w:rPr>
          <w:lang w:val="uk-UA"/>
        </w:rPr>
        <w:t>модернізувати систему освіти з урахуванням сучасних тенденцій розвитку галузі освіти та потреб громади;</w:t>
      </w:r>
    </w:p>
    <w:p w:rsidR="00DA7BF0" w:rsidRDefault="00DA7BF0" w:rsidP="00DA7BF0">
      <w:pPr>
        <w:pStyle w:val="23"/>
        <w:numPr>
          <w:ilvl w:val="0"/>
          <w:numId w:val="43"/>
        </w:numPr>
        <w:shd w:val="clear" w:color="auto" w:fill="auto"/>
        <w:spacing w:before="0" w:line="240" w:lineRule="auto"/>
        <w:rPr>
          <w:lang w:val="uk-UA"/>
        </w:rPr>
      </w:pPr>
      <w:r>
        <w:rPr>
          <w:lang w:val="uk-UA"/>
        </w:rPr>
        <w:t>сприяти створенню у закладах освіти умов, які забезпечують якісне проведення освітнього процесу;</w:t>
      </w:r>
    </w:p>
    <w:p w:rsidR="00DA7BF0" w:rsidRDefault="00DA7BF0" w:rsidP="00DA7BF0">
      <w:pPr>
        <w:pStyle w:val="23"/>
        <w:numPr>
          <w:ilvl w:val="0"/>
          <w:numId w:val="43"/>
        </w:numPr>
        <w:shd w:val="clear" w:color="auto" w:fill="auto"/>
        <w:spacing w:before="0" w:line="240" w:lineRule="auto"/>
        <w:rPr>
          <w:lang w:val="uk-UA"/>
        </w:rPr>
      </w:pPr>
      <w:r>
        <w:rPr>
          <w:lang w:val="uk-UA"/>
        </w:rPr>
        <w:t>запроваджувати інновації та інформаційні технології в освітній процес.</w:t>
      </w:r>
    </w:p>
    <w:p w:rsidR="00DA7BF0" w:rsidRPr="002743B8" w:rsidRDefault="00FA0943" w:rsidP="00DA7BF0">
      <w:pPr>
        <w:pStyle w:val="23"/>
        <w:shd w:val="clear" w:color="auto" w:fill="auto"/>
        <w:spacing w:before="0" w:line="240" w:lineRule="auto"/>
        <w:ind w:firstLine="709"/>
        <w:rPr>
          <w:lang w:val="uk-UA"/>
        </w:rPr>
      </w:pPr>
      <w:r>
        <w:rPr>
          <w:lang w:val="uk-UA"/>
        </w:rPr>
        <w:t>З</w:t>
      </w:r>
      <w:r w:rsidR="00DA7BF0">
        <w:rPr>
          <w:lang w:val="uk-UA"/>
        </w:rPr>
        <w:t xml:space="preserve">аходи Програми </w:t>
      </w:r>
      <w:r>
        <w:rPr>
          <w:lang w:val="uk-UA"/>
        </w:rPr>
        <w:t xml:space="preserve">викладені у </w:t>
      </w:r>
      <w:r w:rsidR="00DA7BF0">
        <w:rPr>
          <w:lang w:val="uk-UA"/>
        </w:rPr>
        <w:t>додат</w:t>
      </w:r>
      <w:r>
        <w:rPr>
          <w:lang w:val="uk-UA"/>
        </w:rPr>
        <w:t>ку</w:t>
      </w:r>
      <w:r w:rsidR="00DA7BF0">
        <w:rPr>
          <w:lang w:val="uk-UA"/>
        </w:rPr>
        <w:t xml:space="preserve"> 1</w:t>
      </w:r>
      <w:r>
        <w:rPr>
          <w:lang w:val="uk-UA"/>
        </w:rPr>
        <w:t xml:space="preserve"> до Програми.</w:t>
      </w:r>
    </w:p>
    <w:p w:rsidR="00553B2A" w:rsidRPr="002743B8" w:rsidRDefault="00553B2A" w:rsidP="00553B2A">
      <w:pPr>
        <w:pStyle w:val="23"/>
        <w:shd w:val="clear" w:color="auto" w:fill="auto"/>
        <w:spacing w:before="0" w:line="240" w:lineRule="auto"/>
        <w:ind w:firstLine="708"/>
        <w:rPr>
          <w:lang w:val="uk-UA"/>
        </w:rPr>
      </w:pPr>
      <w:r w:rsidRPr="002743B8">
        <w:rPr>
          <w:lang w:val="uk-UA"/>
        </w:rPr>
        <w:t>Основним ціннісним виміром якості сучасної освіти</w:t>
      </w:r>
      <w:r>
        <w:rPr>
          <w:lang w:val="uk-UA"/>
        </w:rPr>
        <w:t xml:space="preserve">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має стати </w:t>
      </w:r>
      <w:r>
        <w:rPr>
          <w:lang w:val="uk-UA"/>
        </w:rPr>
        <w:t>здатність випускника</w:t>
      </w:r>
      <w:r w:rsidRPr="002743B8">
        <w:rPr>
          <w:lang w:val="uk-UA"/>
        </w:rPr>
        <w:t xml:space="preserve"> закладу </w:t>
      </w:r>
      <w:r>
        <w:rPr>
          <w:lang w:val="uk-UA"/>
        </w:rPr>
        <w:t xml:space="preserve">освіти </w:t>
      </w:r>
      <w:r w:rsidRPr="002743B8">
        <w:rPr>
          <w:lang w:val="uk-UA"/>
        </w:rPr>
        <w:t>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rsidR="00553B2A" w:rsidRPr="002743B8" w:rsidRDefault="00553B2A" w:rsidP="00553B2A">
      <w:pPr>
        <w:pStyle w:val="23"/>
        <w:shd w:val="clear" w:color="auto" w:fill="auto"/>
        <w:spacing w:before="0" w:line="240" w:lineRule="auto"/>
        <w:ind w:firstLine="708"/>
        <w:rPr>
          <w:lang w:val="uk-UA"/>
        </w:rPr>
      </w:pPr>
      <w:r w:rsidRPr="002743B8">
        <w:rPr>
          <w:lang w:val="uk-UA"/>
        </w:rPr>
        <w:t>Шляхи реалізації стратегічних напрямів розвитку освіти передбачають:</w:t>
      </w:r>
    </w:p>
    <w:p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моделювання:</w:t>
      </w:r>
    </w:p>
    <w:p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оптимальної освітньої мережі </w:t>
      </w:r>
      <w:r>
        <w:rPr>
          <w:lang w:val="uk-UA"/>
        </w:rPr>
        <w:t>з</w:t>
      </w:r>
      <w:r w:rsidRPr="002743B8">
        <w:rPr>
          <w:lang w:val="uk-UA"/>
        </w:rPr>
        <w:t>акладів</w:t>
      </w:r>
      <w:r>
        <w:rPr>
          <w:lang w:val="uk-UA"/>
        </w:rPr>
        <w:t xml:space="preserve"> освіти</w:t>
      </w:r>
      <w:r w:rsidRPr="002743B8">
        <w:rPr>
          <w:lang w:val="uk-UA"/>
        </w:rPr>
        <w:t xml:space="preserve"> і установ;</w:t>
      </w:r>
    </w:p>
    <w:p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єдиного освітнього простору на території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w:t>
      </w:r>
    </w:p>
    <w:p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управлінського, науково-методичного, психологічного супроводу </w:t>
      </w:r>
      <w:r>
        <w:rPr>
          <w:lang w:val="uk-UA"/>
        </w:rPr>
        <w:t>освітнього</w:t>
      </w:r>
      <w:r w:rsidRPr="002743B8">
        <w:rPr>
          <w:lang w:val="uk-UA"/>
        </w:rPr>
        <w:t xml:space="preserve"> процесу за новітніми досягненнями педагогічної науки і практики;</w:t>
      </w:r>
    </w:p>
    <w:p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забезпечення:</w:t>
      </w:r>
    </w:p>
    <w:p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відкритого доступу до навчальних ресурсів, різноманітних інформаційних джерел;</w:t>
      </w:r>
    </w:p>
    <w:p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вільного вибору власної траєкторії неперервного навчання;</w:t>
      </w:r>
    </w:p>
    <w:p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 xml:space="preserve">просування нових технологій, освітніх </w:t>
      </w:r>
      <w:proofErr w:type="spellStart"/>
      <w:r w:rsidRPr="002743B8">
        <w:rPr>
          <w:lang w:val="uk-UA"/>
        </w:rPr>
        <w:t>про</w:t>
      </w:r>
      <w:r>
        <w:rPr>
          <w:lang w:val="uk-UA"/>
        </w:rPr>
        <w:t>є</w:t>
      </w:r>
      <w:r w:rsidRPr="002743B8">
        <w:rPr>
          <w:lang w:val="uk-UA"/>
        </w:rPr>
        <w:t>ктів</w:t>
      </w:r>
      <w:proofErr w:type="spellEnd"/>
      <w:r w:rsidRPr="002743B8">
        <w:rPr>
          <w:lang w:val="uk-UA"/>
        </w:rPr>
        <w:t xml:space="preserve"> та ініціатив;</w:t>
      </w:r>
    </w:p>
    <w:p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створення:</w:t>
      </w:r>
    </w:p>
    <w:p w:rsidR="00553B2A" w:rsidRPr="002743B8"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дієвої системи підтримки та розвитку обдарованої особистості;</w:t>
      </w:r>
    </w:p>
    <w:p w:rsidR="00553B2A" w:rsidRPr="002743B8"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 xml:space="preserve">умов для реалізації освітніх потреб дітей з </w:t>
      </w:r>
      <w:r>
        <w:rPr>
          <w:lang w:val="uk-UA"/>
        </w:rPr>
        <w:t>особливими освітніми потребами</w:t>
      </w:r>
      <w:r w:rsidRPr="002743B8">
        <w:rPr>
          <w:lang w:val="uk-UA"/>
        </w:rPr>
        <w:t>, поширення інклюзивної освіти;</w:t>
      </w:r>
    </w:p>
    <w:p w:rsidR="00553B2A" w:rsidRPr="009045DE"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розгалуженої системи освіти дорослих</w:t>
      </w:r>
      <w:r>
        <w:rPr>
          <w:lang w:val="uk-UA"/>
        </w:rPr>
        <w:t xml:space="preserve"> шляхом створення центру професійного розвитку педагогічних працівників</w:t>
      </w:r>
      <w:r w:rsidRPr="002743B8">
        <w:rPr>
          <w:lang w:val="uk-UA"/>
        </w:rPr>
        <w:t>;</w:t>
      </w:r>
    </w:p>
    <w:p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заохочення:</w:t>
      </w:r>
    </w:p>
    <w:p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творчих ініціатив педагогів та учнів.</w:t>
      </w:r>
    </w:p>
    <w:p w:rsidR="00553B2A" w:rsidRPr="002743B8" w:rsidRDefault="00553B2A" w:rsidP="00553B2A">
      <w:pPr>
        <w:pStyle w:val="23"/>
        <w:shd w:val="clear" w:color="auto" w:fill="auto"/>
        <w:spacing w:before="0" w:line="240" w:lineRule="auto"/>
        <w:ind w:firstLine="0"/>
        <w:rPr>
          <w:lang w:val="uk-UA"/>
        </w:rPr>
      </w:pPr>
    </w:p>
    <w:p w:rsidR="00553B2A" w:rsidRPr="002743B8" w:rsidRDefault="00553B2A" w:rsidP="00B53DAC">
      <w:pPr>
        <w:pStyle w:val="23"/>
        <w:shd w:val="clear" w:color="auto" w:fill="auto"/>
        <w:spacing w:before="0" w:line="240" w:lineRule="auto"/>
        <w:ind w:firstLine="0"/>
        <w:rPr>
          <w:lang w:val="uk-UA"/>
        </w:rPr>
      </w:pPr>
      <w:r w:rsidRPr="002743B8">
        <w:rPr>
          <w:lang w:val="uk-UA"/>
        </w:rPr>
        <w:t>Показники результативності Програми наведені у додатку 2</w:t>
      </w:r>
      <w:r w:rsidR="00DA7BF0">
        <w:rPr>
          <w:lang w:val="uk-UA"/>
        </w:rPr>
        <w:t xml:space="preserve"> до Програми</w:t>
      </w:r>
      <w:r w:rsidRPr="002743B8">
        <w:rPr>
          <w:lang w:val="uk-UA"/>
        </w:rPr>
        <w:t>.</w:t>
      </w:r>
    </w:p>
    <w:p w:rsidR="00FA0943" w:rsidRDefault="00FA0943" w:rsidP="00DC5ECF">
      <w:pPr>
        <w:pStyle w:val="23"/>
        <w:shd w:val="clear" w:color="auto" w:fill="auto"/>
        <w:spacing w:before="0" w:line="240" w:lineRule="auto"/>
        <w:ind w:firstLine="0"/>
        <w:jc w:val="center"/>
        <w:rPr>
          <w:b/>
          <w:lang w:val="uk-UA"/>
        </w:rPr>
      </w:pPr>
    </w:p>
    <w:p w:rsidR="00DC5ECF" w:rsidRDefault="00DC5ECF" w:rsidP="00DC5ECF">
      <w:pPr>
        <w:pStyle w:val="23"/>
        <w:shd w:val="clear" w:color="auto" w:fill="auto"/>
        <w:spacing w:before="0" w:line="240" w:lineRule="auto"/>
        <w:ind w:firstLine="0"/>
        <w:jc w:val="center"/>
        <w:rPr>
          <w:b/>
          <w:lang w:val="uk-UA"/>
        </w:rPr>
      </w:pPr>
      <w:r>
        <w:rPr>
          <w:b/>
          <w:lang w:val="uk-UA"/>
        </w:rPr>
        <w:lastRenderedPageBreak/>
        <w:t>4</w:t>
      </w:r>
      <w:r w:rsidRPr="002743B8">
        <w:rPr>
          <w:b/>
          <w:lang w:val="uk-UA"/>
        </w:rPr>
        <w:t>. Очікувані результати виконання Програми</w:t>
      </w:r>
    </w:p>
    <w:p w:rsidR="00B53DAC" w:rsidRPr="002743B8" w:rsidRDefault="00B53DAC" w:rsidP="00DC5ECF">
      <w:pPr>
        <w:pStyle w:val="23"/>
        <w:shd w:val="clear" w:color="auto" w:fill="auto"/>
        <w:spacing w:before="0" w:line="240" w:lineRule="auto"/>
        <w:ind w:firstLine="0"/>
        <w:jc w:val="center"/>
        <w:rPr>
          <w:b/>
          <w:lang w:val="uk-UA"/>
        </w:rPr>
      </w:pPr>
    </w:p>
    <w:p w:rsidR="00DC5ECF" w:rsidRPr="002743B8" w:rsidRDefault="00DC5ECF" w:rsidP="00DC5ECF">
      <w:pPr>
        <w:pStyle w:val="23"/>
        <w:shd w:val="clear" w:color="auto" w:fill="auto"/>
        <w:spacing w:before="0" w:line="240" w:lineRule="auto"/>
        <w:ind w:firstLine="0"/>
        <w:rPr>
          <w:lang w:val="uk-UA"/>
        </w:rPr>
      </w:pPr>
      <w:r>
        <w:rPr>
          <w:lang w:val="uk-UA"/>
        </w:rPr>
        <w:t>У</w:t>
      </w:r>
      <w:r w:rsidRPr="002743B8">
        <w:rPr>
          <w:lang w:val="uk-UA"/>
        </w:rPr>
        <w:t xml:space="preserve"> ході виконання Програми очікуються наступні результати:</w:t>
      </w:r>
    </w:p>
    <w:p w:rsidR="00DC5ECF" w:rsidRPr="001151EF" w:rsidRDefault="00DC5ECF" w:rsidP="00DC5ECF">
      <w:pPr>
        <w:pStyle w:val="23"/>
        <w:numPr>
          <w:ilvl w:val="0"/>
          <w:numId w:val="47"/>
        </w:numPr>
        <w:spacing w:line="240" w:lineRule="auto"/>
        <w:rPr>
          <w:lang w:val="uk-UA"/>
        </w:rPr>
      </w:pPr>
      <w:r w:rsidRPr="001151EF">
        <w:rPr>
          <w:lang w:val="uk-UA"/>
        </w:rPr>
        <w:t xml:space="preserve">забезпечення умов для реформування освітньої галузі </w:t>
      </w:r>
      <w:proofErr w:type="spellStart"/>
      <w:r w:rsidRPr="001151EF">
        <w:rPr>
          <w:lang w:val="uk-UA"/>
        </w:rPr>
        <w:t>Бахмутської</w:t>
      </w:r>
      <w:proofErr w:type="spellEnd"/>
      <w:r w:rsidRPr="001151EF">
        <w:rPr>
          <w:lang w:val="uk-UA"/>
        </w:rPr>
        <w:t xml:space="preserve"> міської ОТГ;</w:t>
      </w:r>
    </w:p>
    <w:p w:rsidR="00DC5ECF" w:rsidRPr="001151EF" w:rsidRDefault="00DC5ECF" w:rsidP="00DC5ECF">
      <w:pPr>
        <w:pStyle w:val="23"/>
        <w:numPr>
          <w:ilvl w:val="0"/>
          <w:numId w:val="47"/>
        </w:numPr>
        <w:spacing w:line="240" w:lineRule="auto"/>
        <w:rPr>
          <w:lang w:val="uk-UA"/>
        </w:rPr>
      </w:pPr>
      <w:r w:rsidRPr="001151EF">
        <w:rPr>
          <w:lang w:val="uk-UA"/>
        </w:rPr>
        <w:t>створення Центру професійного розвитку педагогічних працівників;</w:t>
      </w:r>
    </w:p>
    <w:p w:rsidR="00DC5ECF" w:rsidRPr="001151EF" w:rsidRDefault="00DC5ECF" w:rsidP="00DC5ECF">
      <w:pPr>
        <w:pStyle w:val="23"/>
        <w:numPr>
          <w:ilvl w:val="0"/>
          <w:numId w:val="47"/>
        </w:numPr>
        <w:spacing w:line="240" w:lineRule="auto"/>
        <w:rPr>
          <w:lang w:val="uk-UA"/>
        </w:rPr>
      </w:pPr>
      <w:r w:rsidRPr="001151EF">
        <w:rPr>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DC5ECF" w:rsidRPr="001151EF" w:rsidRDefault="00DC5ECF" w:rsidP="00DC5ECF">
      <w:pPr>
        <w:pStyle w:val="23"/>
        <w:numPr>
          <w:ilvl w:val="0"/>
          <w:numId w:val="47"/>
        </w:numPr>
        <w:spacing w:line="240" w:lineRule="auto"/>
        <w:rPr>
          <w:lang w:val="uk-UA"/>
        </w:rPr>
      </w:pPr>
      <w:r w:rsidRPr="001151EF">
        <w:rPr>
          <w:lang w:val="uk-UA"/>
        </w:rPr>
        <w:t>удосконалення мережі закладів освіти, створення інноваційних освітніх комплексів, опорної школи та її філій,  закладів освіти нового типу, в т.ч. з інклюзивною освітою;</w:t>
      </w:r>
    </w:p>
    <w:p w:rsidR="00DC5ECF" w:rsidRPr="001151EF" w:rsidRDefault="00DC5ECF" w:rsidP="00DC5ECF">
      <w:pPr>
        <w:pStyle w:val="23"/>
        <w:numPr>
          <w:ilvl w:val="0"/>
          <w:numId w:val="47"/>
        </w:numPr>
        <w:spacing w:line="240" w:lineRule="auto"/>
        <w:rPr>
          <w:lang w:val="uk-UA"/>
        </w:rPr>
      </w:pPr>
      <w:r w:rsidRPr="001151EF">
        <w:rPr>
          <w:lang w:val="uk-UA"/>
        </w:rPr>
        <w:t>забезпечення умов для особистісного розвитку і творчої самореалізації учасників педагогічного процесу, укріплення їх здоров’я;</w:t>
      </w:r>
    </w:p>
    <w:p w:rsidR="00DC5ECF" w:rsidRPr="001151EF" w:rsidRDefault="00DC5ECF" w:rsidP="00DC5ECF">
      <w:pPr>
        <w:pStyle w:val="23"/>
        <w:numPr>
          <w:ilvl w:val="0"/>
          <w:numId w:val="47"/>
        </w:numPr>
        <w:spacing w:line="240" w:lineRule="auto"/>
        <w:rPr>
          <w:lang w:val="uk-UA"/>
        </w:rPr>
      </w:pPr>
      <w:r w:rsidRPr="001151EF">
        <w:rPr>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DC5ECF" w:rsidRPr="001151EF" w:rsidRDefault="00DC5ECF" w:rsidP="00DC5ECF">
      <w:pPr>
        <w:pStyle w:val="23"/>
        <w:numPr>
          <w:ilvl w:val="0"/>
          <w:numId w:val="47"/>
        </w:numPr>
        <w:spacing w:line="240" w:lineRule="auto"/>
        <w:rPr>
          <w:lang w:val="uk-UA"/>
        </w:rPr>
      </w:pPr>
      <w:r w:rsidRPr="001151EF">
        <w:rPr>
          <w:lang w:val="uk-UA"/>
        </w:rPr>
        <w:t xml:space="preserve">наближення системи освіти </w:t>
      </w:r>
      <w:proofErr w:type="spellStart"/>
      <w:r w:rsidRPr="001151EF">
        <w:rPr>
          <w:lang w:val="uk-UA"/>
        </w:rPr>
        <w:t>Бахмутської</w:t>
      </w:r>
      <w:proofErr w:type="spellEnd"/>
      <w:r w:rsidRPr="001151EF">
        <w:rPr>
          <w:lang w:val="uk-UA"/>
        </w:rPr>
        <w:t xml:space="preserve"> міської ОТГ до європейських вимірів та стандартів;</w:t>
      </w:r>
    </w:p>
    <w:p w:rsidR="00DC5ECF" w:rsidRPr="001151EF" w:rsidRDefault="00DC5ECF" w:rsidP="00DC5ECF">
      <w:pPr>
        <w:pStyle w:val="23"/>
        <w:numPr>
          <w:ilvl w:val="0"/>
          <w:numId w:val="47"/>
        </w:numPr>
        <w:spacing w:line="240" w:lineRule="auto"/>
        <w:rPr>
          <w:lang w:val="uk-UA"/>
        </w:rPr>
      </w:pPr>
      <w:r w:rsidRPr="001151EF">
        <w:rPr>
          <w:lang w:val="uk-UA"/>
        </w:rPr>
        <w:t>підвищення якості освіти на всіх рівнях освітньої системи;</w:t>
      </w:r>
    </w:p>
    <w:p w:rsidR="00DC5ECF" w:rsidRPr="001151EF" w:rsidRDefault="00DC5ECF" w:rsidP="00DC5ECF">
      <w:pPr>
        <w:pStyle w:val="23"/>
        <w:numPr>
          <w:ilvl w:val="0"/>
          <w:numId w:val="47"/>
        </w:numPr>
        <w:spacing w:line="240" w:lineRule="auto"/>
        <w:rPr>
          <w:lang w:val="uk-UA"/>
        </w:rPr>
      </w:pPr>
      <w:r w:rsidRPr="001151EF">
        <w:rPr>
          <w:lang w:val="uk-UA"/>
        </w:rPr>
        <w:t>підготовка випускника школи – усебічно розвиненої  особистості, патріота з активною позицією, здатного до змін;</w:t>
      </w:r>
    </w:p>
    <w:p w:rsidR="00DC5ECF" w:rsidRDefault="00DC5ECF" w:rsidP="00DC5ECF">
      <w:pPr>
        <w:pStyle w:val="23"/>
        <w:numPr>
          <w:ilvl w:val="0"/>
          <w:numId w:val="47"/>
        </w:numPr>
        <w:spacing w:line="240" w:lineRule="auto"/>
        <w:rPr>
          <w:lang w:val="uk-UA"/>
        </w:rPr>
      </w:pPr>
      <w:r w:rsidRPr="001151EF">
        <w:rPr>
          <w:lang w:val="uk-UA"/>
        </w:rPr>
        <w:t>створення єдиного освітнього простору на основі наступності та інтеграції змісту освіти.</w:t>
      </w:r>
    </w:p>
    <w:p w:rsidR="00DC5ECF" w:rsidRDefault="00DC5ECF" w:rsidP="00DC5ECF">
      <w:pPr>
        <w:pStyle w:val="23"/>
        <w:spacing w:line="240" w:lineRule="auto"/>
        <w:ind w:left="720" w:firstLine="0"/>
        <w:rPr>
          <w:lang w:val="uk-UA"/>
        </w:rPr>
      </w:pPr>
    </w:p>
    <w:p w:rsidR="00553B2A" w:rsidRDefault="00553B2A" w:rsidP="00DC5ECF">
      <w:pPr>
        <w:pStyle w:val="23"/>
        <w:numPr>
          <w:ilvl w:val="0"/>
          <w:numId w:val="50"/>
        </w:numPr>
        <w:shd w:val="clear" w:color="auto" w:fill="auto"/>
        <w:spacing w:before="0" w:line="240" w:lineRule="auto"/>
        <w:jc w:val="center"/>
        <w:rPr>
          <w:b/>
          <w:lang w:val="uk-UA"/>
        </w:rPr>
      </w:pPr>
      <w:r w:rsidRPr="002743B8">
        <w:rPr>
          <w:b/>
          <w:lang w:val="uk-UA"/>
        </w:rPr>
        <w:t>Обсяги та джерела фінансування Програми</w:t>
      </w:r>
    </w:p>
    <w:p w:rsidR="00553B2A" w:rsidRPr="002743B8" w:rsidRDefault="00553B2A" w:rsidP="00553B2A">
      <w:pPr>
        <w:pStyle w:val="23"/>
        <w:shd w:val="clear" w:color="auto" w:fill="auto"/>
        <w:spacing w:before="0" w:line="240" w:lineRule="auto"/>
        <w:ind w:left="709" w:firstLine="0"/>
        <w:rPr>
          <w:b/>
          <w:lang w:val="uk-UA"/>
        </w:rPr>
      </w:pPr>
    </w:p>
    <w:p w:rsidR="00553B2A" w:rsidRPr="002743B8" w:rsidRDefault="00553B2A" w:rsidP="00553B2A">
      <w:pPr>
        <w:pStyle w:val="23"/>
        <w:shd w:val="clear" w:color="auto" w:fill="auto"/>
        <w:spacing w:before="0" w:line="240" w:lineRule="auto"/>
        <w:ind w:firstLine="708"/>
        <w:rPr>
          <w:lang w:val="uk-UA"/>
        </w:rPr>
      </w:pPr>
      <w:r w:rsidRPr="002743B8">
        <w:rPr>
          <w:lang w:val="uk-UA"/>
        </w:rPr>
        <w:t>Програма розвитку освіти</w:t>
      </w:r>
      <w:r>
        <w:rPr>
          <w:lang w:val="uk-UA"/>
        </w:rPr>
        <w:t xml:space="preserve"> на території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w:t>
      </w:r>
      <w:r>
        <w:rPr>
          <w:lang w:val="uk-UA"/>
        </w:rPr>
        <w:t>на 2021 - 2025</w:t>
      </w:r>
      <w:r w:rsidRPr="002743B8">
        <w:rPr>
          <w:lang w:val="uk-UA"/>
        </w:rPr>
        <w:t xml:space="preserve"> роки реалізується в межах загального обсягу видатків, виділених державним</w:t>
      </w:r>
      <w:r w:rsidR="00B91548">
        <w:rPr>
          <w:lang w:val="uk-UA"/>
        </w:rPr>
        <w:t xml:space="preserve"> бюджетом</w:t>
      </w:r>
      <w:r w:rsidRPr="002743B8">
        <w:rPr>
          <w:lang w:val="uk-UA"/>
        </w:rPr>
        <w:t xml:space="preserve"> та </w:t>
      </w:r>
      <w:r w:rsidR="00B91548">
        <w:rPr>
          <w:lang w:val="uk-UA"/>
        </w:rPr>
        <w:t xml:space="preserve">бюджетом </w:t>
      </w:r>
      <w:proofErr w:type="spellStart"/>
      <w:r w:rsidR="00B91548">
        <w:rPr>
          <w:lang w:val="uk-UA"/>
        </w:rPr>
        <w:t>Бахмутської</w:t>
      </w:r>
      <w:proofErr w:type="spellEnd"/>
      <w:r w:rsidR="00B91548">
        <w:rPr>
          <w:lang w:val="uk-UA"/>
        </w:rPr>
        <w:t xml:space="preserve"> міської територіальної громади </w:t>
      </w:r>
      <w:r w:rsidRPr="002743B8">
        <w:rPr>
          <w:lang w:val="uk-UA"/>
        </w:rPr>
        <w:t xml:space="preserve">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rsidR="00553B2A" w:rsidRPr="002743B8" w:rsidRDefault="00553B2A" w:rsidP="00553B2A">
      <w:pPr>
        <w:pStyle w:val="23"/>
        <w:shd w:val="clear" w:color="auto" w:fill="auto"/>
        <w:spacing w:before="0" w:line="240" w:lineRule="auto"/>
        <w:ind w:firstLine="708"/>
        <w:rPr>
          <w:lang w:val="uk-UA"/>
        </w:rPr>
      </w:pPr>
      <w:r>
        <w:rPr>
          <w:bCs/>
          <w:lang w:val="uk-UA"/>
        </w:rPr>
        <w:t>Ресурсне за</w:t>
      </w:r>
      <w:r w:rsidR="00B91548">
        <w:rPr>
          <w:bCs/>
          <w:lang w:val="uk-UA"/>
        </w:rPr>
        <w:t>безпечення Програми наведено у д</w:t>
      </w:r>
      <w:r w:rsidRPr="002743B8">
        <w:rPr>
          <w:lang w:val="uk-UA"/>
        </w:rPr>
        <w:t>одатк</w:t>
      </w:r>
      <w:r>
        <w:rPr>
          <w:lang w:val="uk-UA"/>
        </w:rPr>
        <w:t>у 3</w:t>
      </w:r>
      <w:r w:rsidR="00B91548">
        <w:rPr>
          <w:lang w:val="uk-UA"/>
        </w:rPr>
        <w:t xml:space="preserve"> до Програми</w:t>
      </w:r>
      <w:r>
        <w:rPr>
          <w:lang w:val="uk-UA"/>
        </w:rPr>
        <w:t>.</w:t>
      </w:r>
    </w:p>
    <w:p w:rsidR="00553B2A" w:rsidRPr="002743B8" w:rsidRDefault="00553B2A" w:rsidP="00553B2A">
      <w:pPr>
        <w:pStyle w:val="23"/>
        <w:shd w:val="clear" w:color="auto" w:fill="auto"/>
        <w:spacing w:before="0" w:line="240" w:lineRule="auto"/>
        <w:ind w:firstLine="284"/>
        <w:rPr>
          <w:b/>
          <w:lang w:val="uk-UA"/>
        </w:rPr>
      </w:pPr>
    </w:p>
    <w:p w:rsidR="00553B2A" w:rsidRDefault="00553B2A" w:rsidP="00DC5ECF">
      <w:pPr>
        <w:pStyle w:val="23"/>
        <w:numPr>
          <w:ilvl w:val="0"/>
          <w:numId w:val="50"/>
        </w:numPr>
        <w:shd w:val="clear" w:color="auto" w:fill="auto"/>
        <w:spacing w:before="0" w:line="240" w:lineRule="auto"/>
        <w:ind w:firstLine="348"/>
        <w:rPr>
          <w:b/>
          <w:lang w:val="uk-UA"/>
        </w:rPr>
      </w:pPr>
      <w:r w:rsidRPr="002743B8">
        <w:rPr>
          <w:b/>
          <w:lang w:val="uk-UA"/>
        </w:rPr>
        <w:t>Строки та етапи виконання Програми</w:t>
      </w:r>
    </w:p>
    <w:p w:rsidR="00553B2A" w:rsidRPr="002743B8" w:rsidRDefault="00553B2A" w:rsidP="00553B2A">
      <w:pPr>
        <w:pStyle w:val="23"/>
        <w:shd w:val="clear" w:color="auto" w:fill="auto"/>
        <w:spacing w:before="0" w:line="240" w:lineRule="auto"/>
        <w:ind w:left="709" w:firstLine="0"/>
        <w:rPr>
          <w:b/>
          <w:lang w:val="uk-UA"/>
        </w:rPr>
      </w:pPr>
    </w:p>
    <w:p w:rsidR="00553B2A" w:rsidRPr="00B91548" w:rsidRDefault="00553B2A" w:rsidP="00553B2A">
      <w:pPr>
        <w:pStyle w:val="a3"/>
        <w:spacing w:after="0" w:line="240" w:lineRule="auto"/>
        <w:ind w:left="34" w:firstLine="674"/>
        <w:jc w:val="both"/>
        <w:rPr>
          <w:rFonts w:ascii="Times New Roman" w:hAnsi="Times New Roman" w:cs="Times New Roman"/>
          <w:spacing w:val="-4"/>
          <w:sz w:val="28"/>
          <w:szCs w:val="28"/>
          <w:lang w:val="uk-UA"/>
        </w:rPr>
      </w:pPr>
      <w:r w:rsidRPr="00B91548">
        <w:rPr>
          <w:rFonts w:ascii="Times New Roman" w:hAnsi="Times New Roman" w:cs="Times New Roman"/>
          <w:spacing w:val="-4"/>
          <w:sz w:val="28"/>
          <w:szCs w:val="28"/>
          <w:lang w:val="uk-UA"/>
        </w:rPr>
        <w:t xml:space="preserve">Реалізація Програми передбачається шляхом розробки і впровадження 19 цільових </w:t>
      </w:r>
      <w:proofErr w:type="spellStart"/>
      <w:r w:rsidRPr="00B91548">
        <w:rPr>
          <w:rFonts w:ascii="Times New Roman" w:hAnsi="Times New Roman" w:cs="Times New Roman"/>
          <w:spacing w:val="-4"/>
          <w:sz w:val="28"/>
          <w:szCs w:val="28"/>
          <w:lang w:val="uk-UA"/>
        </w:rPr>
        <w:t>проєктів</w:t>
      </w:r>
      <w:proofErr w:type="spellEnd"/>
      <w:r w:rsidRPr="00B91548">
        <w:rPr>
          <w:rFonts w:ascii="Times New Roman" w:hAnsi="Times New Roman" w:cs="Times New Roman"/>
          <w:spacing w:val="-4"/>
          <w:sz w:val="28"/>
          <w:szCs w:val="28"/>
          <w:lang w:val="uk-UA"/>
        </w:rPr>
        <w:t xml:space="preserve"> за 6 напрямками в період з 2021 по 2025 роки</w:t>
      </w:r>
      <w:r w:rsidR="00B91548" w:rsidRPr="00B91548">
        <w:rPr>
          <w:rFonts w:ascii="Times New Roman" w:hAnsi="Times New Roman" w:cs="Times New Roman"/>
          <w:spacing w:val="-4"/>
          <w:sz w:val="28"/>
          <w:szCs w:val="28"/>
          <w:lang w:val="uk-UA"/>
        </w:rPr>
        <w:t xml:space="preserve"> (додаток 4)</w:t>
      </w:r>
      <w:r w:rsidRPr="00B91548">
        <w:rPr>
          <w:rFonts w:ascii="Times New Roman" w:hAnsi="Times New Roman" w:cs="Times New Roman"/>
          <w:spacing w:val="-4"/>
          <w:sz w:val="28"/>
          <w:szCs w:val="28"/>
          <w:lang w:val="uk-UA"/>
        </w:rPr>
        <w:t xml:space="preserve">. </w:t>
      </w:r>
    </w:p>
    <w:p w:rsidR="00553B2A" w:rsidRPr="002743B8" w:rsidRDefault="00553B2A" w:rsidP="00553B2A">
      <w:pPr>
        <w:pStyle w:val="a3"/>
        <w:spacing w:after="0" w:line="240" w:lineRule="auto"/>
        <w:ind w:left="34" w:firstLine="67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Програма буде реалізована в </w:t>
      </w:r>
      <w:r>
        <w:rPr>
          <w:rFonts w:ascii="Times New Roman" w:hAnsi="Times New Roman" w:cs="Times New Roman"/>
          <w:sz w:val="28"/>
          <w:szCs w:val="28"/>
          <w:lang w:val="uk-UA"/>
        </w:rPr>
        <w:t>чотири</w:t>
      </w:r>
      <w:r w:rsidRPr="002743B8">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и</w:t>
      </w:r>
      <w:r w:rsidRPr="002743B8">
        <w:rPr>
          <w:rFonts w:ascii="Times New Roman" w:hAnsi="Times New Roman" w:cs="Times New Roman"/>
          <w:sz w:val="28"/>
          <w:szCs w:val="28"/>
          <w:lang w:val="uk-UA"/>
        </w:rPr>
        <w:t xml:space="preserve">: </w:t>
      </w:r>
    </w:p>
    <w:p w:rsidR="00553B2A" w:rsidRPr="002743B8"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t>І етап – 2021-2022 роки</w:t>
      </w:r>
    </w:p>
    <w:p w:rsidR="00553B2A" w:rsidRPr="002743B8"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ІІ етап – 2023 </w:t>
      </w:r>
      <w:r w:rsidRPr="002743B8">
        <w:rPr>
          <w:rFonts w:ascii="Times New Roman" w:hAnsi="Times New Roman" w:cs="Times New Roman"/>
          <w:sz w:val="28"/>
          <w:szCs w:val="28"/>
          <w:lang w:val="uk-UA"/>
        </w:rPr>
        <w:t>рік</w:t>
      </w:r>
    </w:p>
    <w:p w:rsidR="00553B2A"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w:t>
      </w:r>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2024 </w:t>
      </w:r>
      <w:r w:rsidRPr="002743B8">
        <w:rPr>
          <w:rFonts w:ascii="Times New Roman" w:hAnsi="Times New Roman" w:cs="Times New Roman"/>
          <w:sz w:val="28"/>
          <w:szCs w:val="28"/>
          <w:lang w:val="uk-UA"/>
        </w:rPr>
        <w:t>рік</w:t>
      </w:r>
    </w:p>
    <w:p w:rsidR="00553B2A"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en-US"/>
        </w:rPr>
        <w:t>IV</w:t>
      </w:r>
      <w:r>
        <w:rPr>
          <w:rFonts w:ascii="Times New Roman" w:hAnsi="Times New Roman" w:cs="Times New Roman"/>
          <w:sz w:val="28"/>
          <w:szCs w:val="28"/>
          <w:lang w:val="uk-UA"/>
        </w:rPr>
        <w:t xml:space="preserve"> етап – 2025 рік</w:t>
      </w:r>
    </w:p>
    <w:p w:rsidR="00553B2A" w:rsidRPr="00E52593" w:rsidRDefault="00553B2A" w:rsidP="00553B2A">
      <w:pPr>
        <w:pStyle w:val="a3"/>
        <w:spacing w:after="0" w:line="240" w:lineRule="auto"/>
        <w:ind w:left="851"/>
        <w:jc w:val="both"/>
        <w:rPr>
          <w:rFonts w:ascii="Times New Roman" w:hAnsi="Times New Roman" w:cs="Times New Roman"/>
          <w:sz w:val="28"/>
          <w:szCs w:val="28"/>
          <w:lang w:val="uk-UA"/>
        </w:rPr>
      </w:pPr>
    </w:p>
    <w:p w:rsidR="00553B2A" w:rsidRDefault="00553B2A" w:rsidP="00553B2A">
      <w:pPr>
        <w:pStyle w:val="23"/>
        <w:numPr>
          <w:ilvl w:val="0"/>
          <w:numId w:val="46"/>
        </w:numPr>
        <w:shd w:val="clear" w:color="auto" w:fill="auto"/>
        <w:spacing w:before="0" w:line="240" w:lineRule="auto"/>
        <w:ind w:left="0" w:firstLine="709"/>
        <w:jc w:val="center"/>
        <w:rPr>
          <w:b/>
          <w:lang w:val="uk-UA"/>
        </w:rPr>
      </w:pPr>
      <w:r w:rsidRPr="002743B8">
        <w:rPr>
          <w:b/>
          <w:lang w:val="uk-UA"/>
        </w:rPr>
        <w:t>Координація та контроль за ходом виконання Програми</w:t>
      </w:r>
    </w:p>
    <w:p w:rsidR="00B53DAC" w:rsidRPr="002743B8" w:rsidRDefault="00B53DAC" w:rsidP="00B53DAC">
      <w:pPr>
        <w:pStyle w:val="23"/>
        <w:shd w:val="clear" w:color="auto" w:fill="auto"/>
        <w:spacing w:before="0" w:line="240" w:lineRule="auto"/>
        <w:ind w:left="709" w:firstLine="0"/>
        <w:rPr>
          <w:b/>
          <w:lang w:val="uk-UA"/>
        </w:rPr>
      </w:pPr>
    </w:p>
    <w:p w:rsidR="00553B2A" w:rsidRDefault="00553B2A" w:rsidP="00553B2A">
      <w:pPr>
        <w:pStyle w:val="23"/>
        <w:shd w:val="clear" w:color="auto" w:fill="auto"/>
        <w:spacing w:before="0" w:line="240" w:lineRule="auto"/>
        <w:ind w:firstLine="708"/>
        <w:rPr>
          <w:lang w:val="uk-UA"/>
        </w:rPr>
      </w:pPr>
      <w:r w:rsidRPr="002743B8">
        <w:rPr>
          <w:lang w:val="uk-UA"/>
        </w:rPr>
        <w:t xml:space="preserve">Організація </w:t>
      </w:r>
      <w:r w:rsidR="00B53DAC">
        <w:rPr>
          <w:lang w:val="uk-UA"/>
        </w:rPr>
        <w:t xml:space="preserve">роботи щодо виконання заходів </w:t>
      </w:r>
      <w:r w:rsidRPr="002743B8">
        <w:rPr>
          <w:lang w:val="uk-UA"/>
        </w:rPr>
        <w:t xml:space="preserve"> Програми розвитку освіти на території </w:t>
      </w:r>
      <w:proofErr w:type="spellStart"/>
      <w:r>
        <w:rPr>
          <w:lang w:val="uk-UA"/>
        </w:rPr>
        <w:t>Бахмутської</w:t>
      </w:r>
      <w:proofErr w:type="spellEnd"/>
      <w:r>
        <w:rPr>
          <w:lang w:val="uk-UA"/>
        </w:rPr>
        <w:t xml:space="preserve"> міської об’єднаної територіальної громади</w:t>
      </w:r>
      <w:r w:rsidRPr="002743B8">
        <w:rPr>
          <w:lang w:val="uk-UA"/>
        </w:rPr>
        <w:t xml:space="preserve"> на 20</w:t>
      </w:r>
      <w:r>
        <w:rPr>
          <w:lang w:val="uk-UA"/>
        </w:rPr>
        <w:t>21</w:t>
      </w:r>
      <w:r w:rsidRPr="002743B8">
        <w:rPr>
          <w:lang w:val="uk-UA"/>
        </w:rPr>
        <w:t>-202</w:t>
      </w:r>
      <w:r>
        <w:rPr>
          <w:lang w:val="uk-UA"/>
        </w:rPr>
        <w:t xml:space="preserve">5 </w:t>
      </w:r>
      <w:r w:rsidRPr="002743B8">
        <w:rPr>
          <w:lang w:val="uk-UA"/>
        </w:rPr>
        <w:t xml:space="preserve">роки покладається на Управління освіти </w:t>
      </w:r>
      <w:proofErr w:type="spellStart"/>
      <w:r w:rsidRPr="002743B8">
        <w:rPr>
          <w:lang w:val="uk-UA"/>
        </w:rPr>
        <w:t>Бахмутської</w:t>
      </w:r>
      <w:proofErr w:type="spellEnd"/>
      <w:r w:rsidRPr="002743B8">
        <w:rPr>
          <w:lang w:val="uk-UA"/>
        </w:rPr>
        <w:t xml:space="preserve"> міської ради (далі – Управління освіти).</w:t>
      </w:r>
    </w:p>
    <w:p w:rsidR="00B53DAC" w:rsidRDefault="00B53DAC" w:rsidP="00553B2A">
      <w:pPr>
        <w:pStyle w:val="23"/>
        <w:shd w:val="clear" w:color="auto" w:fill="auto"/>
        <w:spacing w:before="0" w:line="240" w:lineRule="auto"/>
        <w:ind w:firstLine="708"/>
        <w:rPr>
          <w:lang w:val="uk-UA"/>
        </w:rPr>
      </w:pPr>
      <w:r w:rsidRPr="002743B8">
        <w:rPr>
          <w:lang w:val="uk-UA"/>
        </w:rPr>
        <w:t>Управління освіти</w:t>
      </w:r>
      <w:r>
        <w:rPr>
          <w:lang w:val="uk-UA"/>
        </w:rPr>
        <w:t xml:space="preserve"> щороку здійснює аналіз виконання Програми. Результати виконання Програми з обґрунтуванням та оцінкою результатів виконання Програми </w:t>
      </w:r>
      <w:r w:rsidR="00293CB0">
        <w:rPr>
          <w:lang w:val="uk-UA"/>
        </w:rPr>
        <w:t xml:space="preserve">щороку </w:t>
      </w:r>
      <w:r w:rsidR="00C21911">
        <w:rPr>
          <w:lang w:val="uk-UA"/>
        </w:rPr>
        <w:t xml:space="preserve">заслуховується </w:t>
      </w:r>
      <w:r>
        <w:rPr>
          <w:lang w:val="uk-UA"/>
        </w:rPr>
        <w:t xml:space="preserve">на сесії </w:t>
      </w:r>
      <w:proofErr w:type="spellStart"/>
      <w:r>
        <w:rPr>
          <w:lang w:val="uk-UA"/>
        </w:rPr>
        <w:t>Бахмутської</w:t>
      </w:r>
      <w:proofErr w:type="spellEnd"/>
      <w:r>
        <w:rPr>
          <w:lang w:val="uk-UA"/>
        </w:rPr>
        <w:t xml:space="preserve"> міської ради. Рішення </w:t>
      </w:r>
      <w:proofErr w:type="spellStart"/>
      <w:r>
        <w:rPr>
          <w:lang w:val="uk-UA"/>
        </w:rPr>
        <w:t>Бахмутської</w:t>
      </w:r>
      <w:proofErr w:type="spellEnd"/>
      <w:r>
        <w:rPr>
          <w:lang w:val="uk-UA"/>
        </w:rPr>
        <w:t xml:space="preserve"> міської ради належать оприлюдненню на сайті ради.</w:t>
      </w:r>
    </w:p>
    <w:p w:rsidR="00B53DAC" w:rsidRDefault="00836697" w:rsidP="00553B2A">
      <w:pPr>
        <w:pStyle w:val="23"/>
        <w:shd w:val="clear" w:color="auto" w:fill="auto"/>
        <w:spacing w:before="0" w:line="240" w:lineRule="auto"/>
        <w:ind w:firstLine="708"/>
        <w:rPr>
          <w:color w:val="000000"/>
          <w:lang w:val="uk-UA" w:eastAsia="uk-UA"/>
        </w:rPr>
      </w:pPr>
      <w:r w:rsidRPr="002743B8">
        <w:rPr>
          <w:lang w:val="uk-UA"/>
        </w:rPr>
        <w:t xml:space="preserve">Управління освіти </w:t>
      </w:r>
      <w:r w:rsidR="00B53DAC">
        <w:rPr>
          <w:color w:val="000000"/>
          <w:lang w:val="uk-UA" w:eastAsia="uk-UA"/>
        </w:rPr>
        <w:t xml:space="preserve">щорічно надає звіт </w:t>
      </w:r>
      <w:proofErr w:type="spellStart"/>
      <w:r w:rsidR="00B53DAC">
        <w:rPr>
          <w:color w:val="000000"/>
          <w:lang w:val="uk-UA" w:eastAsia="uk-UA"/>
        </w:rPr>
        <w:t>Бахмутській</w:t>
      </w:r>
      <w:proofErr w:type="spellEnd"/>
      <w:r w:rsidR="00B53DAC">
        <w:rPr>
          <w:color w:val="000000"/>
          <w:lang w:val="uk-UA" w:eastAsia="uk-UA"/>
        </w:rPr>
        <w:t xml:space="preserve"> міські раді про стан виконання Програми  та підсумковий звіт після закінчення Програми.</w:t>
      </w:r>
    </w:p>
    <w:p w:rsidR="00553B2A" w:rsidRPr="002743B8" w:rsidRDefault="00553B2A" w:rsidP="00553B2A">
      <w:pPr>
        <w:pStyle w:val="23"/>
        <w:shd w:val="clear" w:color="auto" w:fill="auto"/>
        <w:spacing w:before="0" w:line="240" w:lineRule="auto"/>
        <w:ind w:firstLine="708"/>
        <w:rPr>
          <w:lang w:val="uk-UA"/>
        </w:rPr>
      </w:pPr>
      <w:r>
        <w:rPr>
          <w:lang w:val="uk-UA"/>
        </w:rPr>
        <w:t>Контроль за виконанням Програми пок</w:t>
      </w:r>
      <w:r w:rsidR="00836697">
        <w:rPr>
          <w:lang w:val="uk-UA"/>
        </w:rPr>
        <w:t>ладається</w:t>
      </w:r>
      <w:r>
        <w:rPr>
          <w:lang w:val="uk-UA"/>
        </w:rPr>
        <w:t xml:space="preserve"> на постійні комісії </w:t>
      </w:r>
      <w:proofErr w:type="spellStart"/>
      <w:r>
        <w:rPr>
          <w:lang w:val="uk-UA"/>
        </w:rPr>
        <w:t>Бахмутської</w:t>
      </w:r>
      <w:proofErr w:type="spellEnd"/>
      <w:r>
        <w:rPr>
          <w:lang w:val="uk-UA"/>
        </w:rPr>
        <w:t xml:space="preserve"> міської ради: </w:t>
      </w:r>
      <w:r w:rsidRPr="00F23272">
        <w:rPr>
          <w:lang w:val="uk-UA"/>
        </w:rPr>
        <w:t>з питань молодіжної політики, освіти, культури і спорту</w:t>
      </w:r>
      <w:r w:rsidR="00293CB0">
        <w:rPr>
          <w:lang w:val="uk-UA"/>
        </w:rPr>
        <w:t>;</w:t>
      </w:r>
      <w:r>
        <w:rPr>
          <w:lang w:val="uk-UA"/>
        </w:rPr>
        <w:t xml:space="preserve"> </w:t>
      </w:r>
      <w:r w:rsidRPr="00F23272">
        <w:rPr>
          <w:lang w:val="uk-UA"/>
        </w:rPr>
        <w:t>з питань економічно</w:t>
      </w:r>
      <w:r w:rsidR="007D2613">
        <w:rPr>
          <w:lang w:val="uk-UA"/>
        </w:rPr>
        <w:t>го розвитку, бюджету, регуляторної політики.</w:t>
      </w:r>
      <w:r w:rsidRPr="00F23272">
        <w:rPr>
          <w:lang w:val="uk-UA"/>
        </w:rPr>
        <w:t xml:space="preserve"> </w:t>
      </w:r>
    </w:p>
    <w:p w:rsidR="00553B2A" w:rsidRPr="002743B8" w:rsidRDefault="00553B2A" w:rsidP="00553B2A">
      <w:pPr>
        <w:pStyle w:val="23"/>
        <w:shd w:val="clear" w:color="auto" w:fill="auto"/>
        <w:spacing w:before="0" w:line="240" w:lineRule="auto"/>
        <w:ind w:firstLine="0"/>
        <w:rPr>
          <w:b/>
          <w:lang w:val="uk-UA"/>
        </w:rPr>
      </w:pPr>
    </w:p>
    <w:p w:rsidR="001F586F" w:rsidRPr="001F586F" w:rsidRDefault="001F586F" w:rsidP="001F586F">
      <w:pPr>
        <w:widowControl w:val="0"/>
        <w:tabs>
          <w:tab w:val="left" w:pos="284"/>
        </w:tabs>
        <w:spacing w:after="0" w:line="240" w:lineRule="auto"/>
        <w:ind w:firstLine="709"/>
        <w:jc w:val="both"/>
        <w:rPr>
          <w:rFonts w:ascii="Times New Roman" w:hAnsi="Times New Roman" w:cs="Times New Roman"/>
          <w:i/>
          <w:sz w:val="28"/>
          <w:szCs w:val="28"/>
          <w:lang w:val="uk-UA" w:eastAsia="ru-RU"/>
        </w:rPr>
      </w:pPr>
      <w:r w:rsidRPr="001F586F">
        <w:rPr>
          <w:rFonts w:ascii="Times New Roman" w:hAnsi="Times New Roman" w:cs="Times New Roman"/>
          <w:i/>
          <w:sz w:val="28"/>
          <w:szCs w:val="28"/>
          <w:lang w:val="uk-UA" w:eastAsia="ru-RU"/>
        </w:rPr>
        <w:t xml:space="preserve">Програма розвитку освіти на території </w:t>
      </w:r>
      <w:proofErr w:type="spellStart"/>
      <w:r w:rsidRPr="001F586F">
        <w:rPr>
          <w:rFonts w:ascii="Times New Roman" w:hAnsi="Times New Roman" w:cs="Times New Roman"/>
          <w:i/>
          <w:sz w:val="28"/>
          <w:szCs w:val="28"/>
          <w:lang w:val="uk-UA" w:eastAsia="ru-RU"/>
        </w:rPr>
        <w:t>Бахмутської</w:t>
      </w:r>
      <w:proofErr w:type="spellEnd"/>
      <w:r w:rsidRPr="001F586F">
        <w:rPr>
          <w:rFonts w:ascii="Times New Roman" w:hAnsi="Times New Roman" w:cs="Times New Roman"/>
          <w:i/>
          <w:sz w:val="28"/>
          <w:szCs w:val="28"/>
          <w:lang w:val="uk-UA" w:eastAsia="ru-RU"/>
        </w:rPr>
        <w:t xml:space="preserve"> міської об’єднаної територіальної громади на 2021-2025 роки розроблена Управлінням освіти </w:t>
      </w:r>
      <w:proofErr w:type="spellStart"/>
      <w:r w:rsidRPr="001F586F">
        <w:rPr>
          <w:rFonts w:ascii="Times New Roman" w:hAnsi="Times New Roman" w:cs="Times New Roman"/>
          <w:i/>
          <w:sz w:val="28"/>
          <w:szCs w:val="28"/>
          <w:lang w:val="uk-UA" w:eastAsia="ru-RU"/>
        </w:rPr>
        <w:t>Бахмутської</w:t>
      </w:r>
      <w:proofErr w:type="spellEnd"/>
      <w:r w:rsidRPr="001F586F">
        <w:rPr>
          <w:rFonts w:ascii="Times New Roman" w:hAnsi="Times New Roman" w:cs="Times New Roman"/>
          <w:i/>
          <w:sz w:val="28"/>
          <w:szCs w:val="28"/>
          <w:lang w:val="uk-UA" w:eastAsia="ru-RU"/>
        </w:rPr>
        <w:t xml:space="preserve"> міської ради </w:t>
      </w:r>
    </w:p>
    <w:p w:rsidR="001F586F" w:rsidRPr="001F586F" w:rsidRDefault="001F586F" w:rsidP="001F586F">
      <w:pPr>
        <w:widowControl w:val="0"/>
        <w:tabs>
          <w:tab w:val="left" w:pos="284"/>
        </w:tabs>
        <w:spacing w:after="0" w:line="240" w:lineRule="auto"/>
        <w:ind w:firstLine="709"/>
        <w:jc w:val="both"/>
        <w:rPr>
          <w:rFonts w:ascii="Times New Roman" w:hAnsi="Times New Roman" w:cs="Times New Roman"/>
          <w:i/>
          <w:sz w:val="28"/>
          <w:szCs w:val="28"/>
          <w:lang w:val="uk-UA" w:eastAsia="ru-RU"/>
        </w:rPr>
      </w:pPr>
    </w:p>
    <w:p w:rsidR="001F586F" w:rsidRPr="001F586F" w:rsidRDefault="001F586F" w:rsidP="001F586F">
      <w:pPr>
        <w:widowControl w:val="0"/>
        <w:tabs>
          <w:tab w:val="left" w:pos="284"/>
        </w:tabs>
        <w:spacing w:after="0" w:line="240" w:lineRule="auto"/>
        <w:ind w:firstLine="709"/>
        <w:jc w:val="both"/>
        <w:rPr>
          <w:rFonts w:ascii="Times New Roman" w:hAnsi="Times New Roman" w:cs="Times New Roman"/>
          <w:i/>
          <w:sz w:val="28"/>
          <w:szCs w:val="28"/>
          <w:lang w:val="uk-UA" w:eastAsia="ru-RU"/>
        </w:rPr>
      </w:pPr>
    </w:p>
    <w:p w:rsidR="001F586F" w:rsidRPr="001F586F" w:rsidRDefault="001F586F" w:rsidP="001F586F">
      <w:pPr>
        <w:spacing w:after="0" w:line="240" w:lineRule="auto"/>
        <w:contextualSpacing/>
        <w:rPr>
          <w:rFonts w:ascii="Times New Roman" w:hAnsi="Times New Roman" w:cs="Times New Roman"/>
          <w:b/>
          <w:sz w:val="28"/>
          <w:lang w:val="uk-UA"/>
        </w:rPr>
      </w:pPr>
      <w:r w:rsidRPr="001F586F">
        <w:rPr>
          <w:rFonts w:ascii="Times New Roman" w:hAnsi="Times New Roman" w:cs="Times New Roman"/>
          <w:b/>
          <w:sz w:val="28"/>
          <w:lang w:val="uk-UA"/>
        </w:rPr>
        <w:t>Начальник  Управління  освіти</w:t>
      </w:r>
    </w:p>
    <w:p w:rsidR="001F586F" w:rsidRPr="001F586F" w:rsidRDefault="001F586F" w:rsidP="001F586F">
      <w:pPr>
        <w:spacing w:after="0" w:line="240" w:lineRule="auto"/>
        <w:contextualSpacing/>
        <w:rPr>
          <w:rFonts w:ascii="Times New Roman" w:hAnsi="Times New Roman" w:cs="Times New Roman"/>
          <w:b/>
          <w:sz w:val="28"/>
          <w:lang w:val="uk-UA"/>
        </w:rPr>
      </w:pPr>
      <w:proofErr w:type="spellStart"/>
      <w:r w:rsidRPr="001F586F">
        <w:rPr>
          <w:rFonts w:ascii="Times New Roman" w:hAnsi="Times New Roman" w:cs="Times New Roman"/>
          <w:b/>
          <w:sz w:val="28"/>
          <w:lang w:val="uk-UA"/>
        </w:rPr>
        <w:t>Бахмутської</w:t>
      </w:r>
      <w:proofErr w:type="spellEnd"/>
      <w:r w:rsidRPr="001F586F">
        <w:rPr>
          <w:rFonts w:ascii="Times New Roman" w:hAnsi="Times New Roman" w:cs="Times New Roman"/>
          <w:b/>
          <w:sz w:val="28"/>
          <w:lang w:val="uk-UA"/>
        </w:rPr>
        <w:t xml:space="preserve">  міської  ради                                                  Н.Ю. Дроздова</w:t>
      </w:r>
    </w:p>
    <w:p w:rsidR="001F586F" w:rsidRPr="001F586F" w:rsidRDefault="001F586F" w:rsidP="001F586F">
      <w:pPr>
        <w:spacing w:after="0" w:line="240" w:lineRule="auto"/>
        <w:contextualSpacing/>
        <w:rPr>
          <w:rFonts w:ascii="Times New Roman" w:hAnsi="Times New Roman" w:cs="Times New Roman"/>
          <w:b/>
          <w:sz w:val="28"/>
          <w:lang w:val="uk-UA"/>
        </w:rPr>
      </w:pPr>
    </w:p>
    <w:p w:rsidR="001F586F" w:rsidRPr="001F586F" w:rsidRDefault="001F586F" w:rsidP="001F586F">
      <w:pPr>
        <w:spacing w:after="0" w:line="240" w:lineRule="auto"/>
        <w:contextualSpacing/>
        <w:rPr>
          <w:b/>
          <w:sz w:val="28"/>
          <w:lang w:val="uk-UA"/>
        </w:rPr>
      </w:pPr>
      <w:r w:rsidRPr="001F586F">
        <w:rPr>
          <w:rFonts w:ascii="Times New Roman" w:hAnsi="Times New Roman" w:cs="Times New Roman"/>
          <w:b/>
          <w:sz w:val="28"/>
          <w:lang w:val="uk-UA"/>
        </w:rPr>
        <w:t xml:space="preserve">Секретар </w:t>
      </w:r>
      <w:proofErr w:type="spellStart"/>
      <w:r w:rsidRPr="001F586F">
        <w:rPr>
          <w:rFonts w:ascii="Times New Roman" w:hAnsi="Times New Roman" w:cs="Times New Roman"/>
          <w:b/>
          <w:sz w:val="28"/>
          <w:lang w:val="uk-UA"/>
        </w:rPr>
        <w:t>Бахмутської</w:t>
      </w:r>
      <w:proofErr w:type="spellEnd"/>
      <w:r w:rsidRPr="001F586F">
        <w:rPr>
          <w:rFonts w:ascii="Times New Roman" w:hAnsi="Times New Roman" w:cs="Times New Roman"/>
          <w:b/>
          <w:sz w:val="28"/>
          <w:lang w:val="uk-UA"/>
        </w:rPr>
        <w:t xml:space="preserve"> міської ради                                 </w:t>
      </w:r>
      <w:r w:rsidR="007D2613">
        <w:rPr>
          <w:rFonts w:ascii="Times New Roman" w:hAnsi="Times New Roman" w:cs="Times New Roman"/>
          <w:b/>
          <w:sz w:val="28"/>
          <w:lang w:val="uk-UA"/>
        </w:rPr>
        <w:t xml:space="preserve">А.П. </w:t>
      </w:r>
      <w:proofErr w:type="spellStart"/>
      <w:r w:rsidR="007D2613">
        <w:rPr>
          <w:rFonts w:ascii="Times New Roman" w:hAnsi="Times New Roman" w:cs="Times New Roman"/>
          <w:b/>
          <w:sz w:val="28"/>
          <w:lang w:val="uk-UA"/>
        </w:rPr>
        <w:t>Касперська</w:t>
      </w:r>
      <w:proofErr w:type="spellEnd"/>
    </w:p>
    <w:p w:rsidR="001F586F" w:rsidRPr="001F586F" w:rsidRDefault="001F586F" w:rsidP="001F586F">
      <w:pPr>
        <w:spacing w:after="0"/>
        <w:rPr>
          <w:rFonts w:ascii="Times New Roman" w:hAnsi="Times New Roman" w:cs="Times New Roman"/>
          <w:b/>
          <w:bCs/>
          <w:sz w:val="28"/>
          <w:szCs w:val="28"/>
          <w:lang w:val="uk-UA"/>
        </w:rPr>
      </w:pPr>
    </w:p>
    <w:p w:rsidR="007D1D03" w:rsidRPr="002743B8" w:rsidRDefault="007D1D03" w:rsidP="008828A2">
      <w:pPr>
        <w:pStyle w:val="23"/>
        <w:shd w:val="clear" w:color="auto" w:fill="auto"/>
        <w:tabs>
          <w:tab w:val="left" w:pos="284"/>
        </w:tabs>
        <w:spacing w:before="0" w:line="240" w:lineRule="auto"/>
        <w:ind w:left="432" w:firstLine="0"/>
        <w:contextualSpacing/>
        <w:rPr>
          <w:lang w:val="uk-UA"/>
        </w:rPr>
      </w:pPr>
    </w:p>
    <w:p w:rsidR="007D1D03" w:rsidRPr="002743B8" w:rsidRDefault="007D1D03" w:rsidP="00AA2CF9">
      <w:pPr>
        <w:spacing w:after="0" w:line="240" w:lineRule="auto"/>
        <w:rPr>
          <w:sz w:val="2"/>
          <w:szCs w:val="2"/>
          <w:lang w:val="uk-UA"/>
        </w:rPr>
      </w:pPr>
    </w:p>
    <w:p w:rsidR="007D1D03" w:rsidRPr="002743B8" w:rsidRDefault="007D1D03" w:rsidP="00D76E99">
      <w:pPr>
        <w:rPr>
          <w:sz w:val="2"/>
          <w:szCs w:val="2"/>
          <w:lang w:val="uk-UA"/>
        </w:rPr>
        <w:sectPr w:rsidR="007D1D03" w:rsidRPr="002743B8" w:rsidSect="00DA79A0">
          <w:pgSz w:w="11900" w:h="16840"/>
          <w:pgMar w:top="1134" w:right="567" w:bottom="1134" w:left="1701" w:header="510" w:footer="0" w:gutter="0"/>
          <w:pgNumType w:start="1"/>
          <w:cols w:space="720"/>
          <w:noEndnote/>
          <w:titlePg/>
          <w:docGrid w:linePitch="360"/>
        </w:sectPr>
      </w:pPr>
    </w:p>
    <w:p w:rsidR="001F586F" w:rsidRPr="00836697" w:rsidRDefault="001F586F" w:rsidP="001F586F">
      <w:pPr>
        <w:pStyle w:val="2"/>
        <w:spacing w:before="0" w:after="0"/>
        <w:ind w:firstLine="5387"/>
        <w:contextualSpacing/>
        <w:jc w:val="left"/>
        <w:rPr>
          <w:rFonts w:ascii="Times New Roman" w:hAnsi="Times New Roman" w:cs="Times New Roman"/>
          <w:b w:val="0"/>
          <w:sz w:val="24"/>
          <w:szCs w:val="24"/>
        </w:rPr>
      </w:pPr>
      <w:r w:rsidRPr="00836697">
        <w:rPr>
          <w:rFonts w:ascii="Times New Roman" w:hAnsi="Times New Roman" w:cs="Times New Roman"/>
          <w:b w:val="0"/>
          <w:sz w:val="24"/>
          <w:szCs w:val="24"/>
        </w:rPr>
        <w:lastRenderedPageBreak/>
        <w:t>Додаток 4</w:t>
      </w:r>
    </w:p>
    <w:p w:rsidR="001F586F" w:rsidRPr="00836697" w:rsidRDefault="001F586F" w:rsidP="001F586F">
      <w:pPr>
        <w:spacing w:after="0" w:line="240" w:lineRule="auto"/>
        <w:ind w:left="5387"/>
        <w:contextualSpacing/>
        <w:rPr>
          <w:rFonts w:ascii="Times New Roman" w:hAnsi="Times New Roman" w:cs="Times New Roman"/>
          <w:sz w:val="24"/>
          <w:szCs w:val="24"/>
          <w:lang w:val="uk-UA" w:eastAsia="ru-RU"/>
        </w:rPr>
      </w:pPr>
      <w:r w:rsidRPr="00836697">
        <w:rPr>
          <w:rFonts w:ascii="Times New Roman" w:hAnsi="Times New Roman" w:cs="Times New Roman"/>
          <w:sz w:val="24"/>
          <w:szCs w:val="24"/>
          <w:lang w:val="uk-UA" w:eastAsia="ru-RU"/>
        </w:rPr>
        <w:t xml:space="preserve">до Програми розвитку освіти на території </w:t>
      </w:r>
      <w:proofErr w:type="spellStart"/>
      <w:r w:rsidRPr="00836697">
        <w:rPr>
          <w:rFonts w:ascii="Times New Roman" w:hAnsi="Times New Roman" w:cs="Times New Roman"/>
          <w:sz w:val="24"/>
          <w:szCs w:val="24"/>
          <w:lang w:val="uk-UA" w:eastAsia="ru-RU"/>
        </w:rPr>
        <w:t>Бахмутської</w:t>
      </w:r>
      <w:proofErr w:type="spellEnd"/>
      <w:r w:rsidRPr="00836697">
        <w:rPr>
          <w:rFonts w:ascii="Times New Roman" w:hAnsi="Times New Roman" w:cs="Times New Roman"/>
          <w:sz w:val="24"/>
          <w:szCs w:val="24"/>
          <w:lang w:val="uk-UA" w:eastAsia="ru-RU"/>
        </w:rPr>
        <w:t xml:space="preserve"> міської об'єднаної територіальної громади на 2021-2025 роки, </w:t>
      </w:r>
      <w:r>
        <w:rPr>
          <w:rFonts w:ascii="Times New Roman" w:hAnsi="Times New Roman" w:cs="Times New Roman"/>
          <w:sz w:val="24"/>
          <w:szCs w:val="24"/>
          <w:lang w:val="uk-UA" w:eastAsia="ru-RU"/>
        </w:rPr>
        <w:t>затвердженої</w:t>
      </w:r>
      <w:r w:rsidRPr="00836697">
        <w:rPr>
          <w:rFonts w:ascii="Times New Roman" w:hAnsi="Times New Roman" w:cs="Times New Roman"/>
          <w:sz w:val="24"/>
          <w:szCs w:val="24"/>
          <w:lang w:val="uk-UA" w:eastAsia="ru-RU"/>
        </w:rPr>
        <w:t xml:space="preserve"> рішенням </w:t>
      </w:r>
      <w:proofErr w:type="spellStart"/>
      <w:r w:rsidRPr="00836697">
        <w:rPr>
          <w:rFonts w:ascii="Times New Roman" w:hAnsi="Times New Roman" w:cs="Times New Roman"/>
          <w:sz w:val="24"/>
          <w:szCs w:val="24"/>
          <w:lang w:val="uk-UA" w:eastAsia="ru-RU"/>
        </w:rPr>
        <w:t>Бахмутської</w:t>
      </w:r>
      <w:proofErr w:type="spellEnd"/>
      <w:r w:rsidRPr="00836697">
        <w:rPr>
          <w:rFonts w:ascii="Times New Roman" w:hAnsi="Times New Roman" w:cs="Times New Roman"/>
          <w:sz w:val="24"/>
          <w:szCs w:val="24"/>
          <w:lang w:val="uk-UA" w:eastAsia="ru-RU"/>
        </w:rPr>
        <w:t xml:space="preserve"> міської ради</w:t>
      </w:r>
    </w:p>
    <w:p w:rsidR="00B63B17" w:rsidRPr="00B63B17" w:rsidRDefault="00B63B17" w:rsidP="00B63B17">
      <w:pPr>
        <w:spacing w:after="0" w:line="24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Pr="00B63B17">
        <w:rPr>
          <w:rFonts w:ascii="Times New Roman" w:hAnsi="Times New Roman" w:cs="Times New Roman"/>
          <w:sz w:val="24"/>
          <w:szCs w:val="24"/>
          <w:lang w:val="uk-UA"/>
        </w:rPr>
        <w:t>09.12.2020 № 7/2-41</w:t>
      </w:r>
    </w:p>
    <w:p w:rsidR="001F586F" w:rsidRDefault="001F586F" w:rsidP="001F586F">
      <w:pPr>
        <w:pStyle w:val="2"/>
        <w:spacing w:before="0" w:after="0"/>
        <w:rPr>
          <w:rFonts w:ascii="Times New Roman" w:hAnsi="Times New Roman" w:cs="Times New Roman"/>
        </w:rPr>
      </w:pPr>
    </w:p>
    <w:p w:rsidR="00836697" w:rsidRDefault="00836697" w:rsidP="00030F90">
      <w:pPr>
        <w:pStyle w:val="2"/>
        <w:spacing w:before="0" w:after="0"/>
        <w:rPr>
          <w:rFonts w:ascii="Times New Roman" w:hAnsi="Times New Roman" w:cs="Times New Roman"/>
        </w:rPr>
      </w:pPr>
    </w:p>
    <w:p w:rsidR="007D1D03" w:rsidRPr="002743B8" w:rsidRDefault="007D1D03" w:rsidP="00030F90">
      <w:pPr>
        <w:pStyle w:val="2"/>
        <w:spacing w:before="0" w:after="0"/>
        <w:rPr>
          <w:rFonts w:ascii="Times New Roman" w:hAnsi="Times New Roman" w:cs="Times New Roman"/>
        </w:rPr>
      </w:pPr>
      <w:r w:rsidRPr="002743B8">
        <w:rPr>
          <w:rFonts w:ascii="Times New Roman" w:hAnsi="Times New Roman" w:cs="Times New Roman"/>
        </w:rPr>
        <w:t xml:space="preserve"> НАПРЯМКИ РЕАЛІЗАЦІЇ ПРОГРАМИ</w:t>
      </w:r>
    </w:p>
    <w:p w:rsidR="00EF032C" w:rsidRDefault="00EF032C" w:rsidP="00030F90">
      <w:pPr>
        <w:pStyle w:val="2"/>
        <w:spacing w:before="0" w:after="0"/>
        <w:rPr>
          <w:rFonts w:ascii="Times New Roman" w:hAnsi="Times New Roman" w:cs="Times New Roman"/>
        </w:rPr>
      </w:pPr>
    </w:p>
    <w:p w:rsidR="007D1D03" w:rsidRPr="002743B8" w:rsidRDefault="007D1D03" w:rsidP="00030F90">
      <w:pPr>
        <w:pStyle w:val="2"/>
        <w:spacing w:before="0" w:after="0"/>
        <w:rPr>
          <w:rFonts w:ascii="Times New Roman" w:hAnsi="Times New Roman" w:cs="Times New Roman"/>
        </w:rPr>
      </w:pPr>
      <w:r w:rsidRPr="002743B8">
        <w:rPr>
          <w:rFonts w:ascii="Times New Roman" w:hAnsi="Times New Roman" w:cs="Times New Roman"/>
        </w:rPr>
        <w:t>1. УПРАВЛІННЯ  ТА ІНСТИТУЦІЙНИЙ РОЗВИТОК</w:t>
      </w:r>
    </w:p>
    <w:p w:rsidR="007D1D03" w:rsidRPr="002743B8" w:rsidRDefault="007D1D03" w:rsidP="00030F90">
      <w:pPr>
        <w:rPr>
          <w:lang w:val="uk-UA" w:eastAsia="ru-RU"/>
        </w:rPr>
      </w:pPr>
    </w:p>
    <w:p w:rsidR="00CE0A5B" w:rsidRDefault="00CE0A5B" w:rsidP="00EF032C">
      <w:pPr>
        <w:pStyle w:val="2"/>
        <w:numPr>
          <w:ilvl w:val="1"/>
          <w:numId w:val="51"/>
        </w:numPr>
        <w:spacing w:before="0" w:after="0"/>
        <w:rPr>
          <w:rFonts w:ascii="Times New Roman" w:hAnsi="Times New Roman" w:cs="Times New Roman"/>
        </w:rPr>
      </w:pPr>
      <w:proofErr w:type="spellStart"/>
      <w:r w:rsidRPr="001B073D">
        <w:rPr>
          <w:rFonts w:ascii="Times New Roman" w:hAnsi="Times New Roman" w:cs="Times New Roman"/>
        </w:rPr>
        <w:t>Про</w:t>
      </w:r>
      <w:r>
        <w:rPr>
          <w:rFonts w:ascii="Times New Roman" w:hAnsi="Times New Roman" w:cs="Times New Roman"/>
        </w:rPr>
        <w:t>є</w:t>
      </w:r>
      <w:r w:rsidRPr="001B073D">
        <w:rPr>
          <w:rFonts w:ascii="Times New Roman" w:hAnsi="Times New Roman" w:cs="Times New Roman"/>
        </w:rPr>
        <w:t>кт</w:t>
      </w:r>
      <w:proofErr w:type="spellEnd"/>
      <w:r w:rsidRPr="001B073D">
        <w:rPr>
          <w:rFonts w:ascii="Times New Roman" w:hAnsi="Times New Roman" w:cs="Times New Roman"/>
        </w:rPr>
        <w:t xml:space="preserve"> «Громадсько-державне управління освітою</w:t>
      </w:r>
    </w:p>
    <w:p w:rsidR="00CE0A5B" w:rsidRPr="001B073D" w:rsidRDefault="00CE0A5B" w:rsidP="00CE0A5B">
      <w:pPr>
        <w:pStyle w:val="2"/>
        <w:spacing w:before="0" w:after="0"/>
        <w:ind w:left="720"/>
        <w:rPr>
          <w:rFonts w:ascii="Times New Roman" w:hAnsi="Times New Roman" w:cs="Times New Roman"/>
        </w:rPr>
      </w:pPr>
      <w:r w:rsidRPr="001B073D">
        <w:rPr>
          <w:rFonts w:ascii="Times New Roman" w:hAnsi="Times New Roman" w:cs="Times New Roman"/>
        </w:rPr>
        <w:t>на засадах децентралізації»</w:t>
      </w:r>
    </w:p>
    <w:p w:rsidR="00CE0A5B" w:rsidRPr="00744474" w:rsidRDefault="00CE0A5B" w:rsidP="00CE0A5B">
      <w:pPr>
        <w:pStyle w:val="ListParagraph1"/>
        <w:spacing w:after="0" w:line="240" w:lineRule="auto"/>
        <w:ind w:left="0"/>
        <w:rPr>
          <w:rFonts w:ascii="Times New Roman" w:hAnsi="Times New Roman" w:cs="Times New Roman"/>
          <w:sz w:val="28"/>
          <w:szCs w:val="28"/>
          <w:lang w:val="uk-UA" w:eastAsia="ru-RU"/>
        </w:rPr>
      </w:pPr>
    </w:p>
    <w:p w:rsidR="00CE0A5B" w:rsidRDefault="00CE0A5B" w:rsidP="00CE0A5B">
      <w:pPr>
        <w:spacing w:after="0" w:line="240" w:lineRule="auto"/>
        <w:jc w:val="both"/>
        <w:rPr>
          <w:rFonts w:ascii="Times New Roman" w:hAnsi="Times New Roman" w:cs="Times New Roman"/>
          <w:sz w:val="28"/>
          <w:szCs w:val="28"/>
          <w:lang w:val="uk-UA"/>
        </w:rPr>
      </w:pPr>
      <w:r>
        <w:rPr>
          <w:rStyle w:val="10"/>
          <w:rFonts w:ascii="Times New Roman" w:hAnsi="Times New Roman" w:cs="Times New Roman"/>
          <w:b/>
          <w:bCs/>
          <w:i/>
          <w:iCs/>
        </w:rPr>
        <w:t>Завдання</w:t>
      </w:r>
      <w:r w:rsidRPr="00744474">
        <w:rPr>
          <w:rStyle w:val="10"/>
          <w:rFonts w:ascii="Times New Roman" w:hAnsi="Times New Roman" w:cs="Times New Roman"/>
          <w:b/>
          <w:bCs/>
          <w:i/>
          <w:iCs/>
        </w:rPr>
        <w:t>:</w:t>
      </w:r>
      <w:r w:rsidRPr="00744474">
        <w:rPr>
          <w:rStyle w:val="10"/>
          <w:rFonts w:ascii="Times New Roman" w:hAnsi="Times New Roman" w:cs="Times New Roman"/>
          <w:i/>
          <w:iCs/>
        </w:rPr>
        <w:t xml:space="preserve"> </w:t>
      </w:r>
      <w:r w:rsidRPr="00744474">
        <w:rPr>
          <w:rFonts w:ascii="Times New Roman" w:hAnsi="Times New Roman" w:cs="Times New Roman"/>
          <w:sz w:val="28"/>
          <w:szCs w:val="28"/>
          <w:lang w:val="uk-UA"/>
        </w:rPr>
        <w:t>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результативно впливати на освітню політику.</w:t>
      </w:r>
    </w:p>
    <w:p w:rsidR="00CE0A5B" w:rsidRPr="00744474" w:rsidRDefault="00CE0A5B" w:rsidP="00CE0A5B">
      <w:pPr>
        <w:spacing w:after="0" w:line="240" w:lineRule="auto"/>
        <w:jc w:val="both"/>
        <w:rPr>
          <w:rFonts w:ascii="Times New Roman" w:hAnsi="Times New Roman" w:cs="Times New Roman"/>
          <w:i/>
          <w:iCs/>
          <w:sz w:val="28"/>
          <w:szCs w:val="28"/>
          <w:lang w:val="uk-UA"/>
        </w:rPr>
      </w:pP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395"/>
        <w:gridCol w:w="1739"/>
        <w:gridCol w:w="715"/>
        <w:gridCol w:w="709"/>
        <w:gridCol w:w="709"/>
        <w:gridCol w:w="709"/>
        <w:gridCol w:w="708"/>
      </w:tblGrid>
      <w:tr w:rsidR="00CE0A5B" w:rsidRPr="00744474" w:rsidTr="00DA79A0">
        <w:trPr>
          <w:jc w:val="center"/>
        </w:trPr>
        <w:tc>
          <w:tcPr>
            <w:tcW w:w="4395" w:type="dxa"/>
            <w:vMerge w:val="restart"/>
            <w:vAlign w:val="center"/>
          </w:tcPr>
          <w:p w:rsidR="00CE0A5B" w:rsidRPr="00744474" w:rsidRDefault="00CE0A5B" w:rsidP="00CE0A5B">
            <w:pPr>
              <w:spacing w:after="0" w:line="240" w:lineRule="auto"/>
              <w:ind w:left="151"/>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Шляхи реалізації</w:t>
            </w:r>
          </w:p>
        </w:tc>
        <w:tc>
          <w:tcPr>
            <w:tcW w:w="1739" w:type="dxa"/>
            <w:vMerge w:val="restart"/>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3550" w:type="dxa"/>
            <w:gridSpan w:val="5"/>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Термін виконання</w:t>
            </w:r>
          </w:p>
        </w:tc>
      </w:tr>
      <w:tr w:rsidR="00CE0A5B" w:rsidRPr="00744474" w:rsidTr="00DA79A0">
        <w:trPr>
          <w:trHeight w:val="391"/>
          <w:jc w:val="center"/>
        </w:trPr>
        <w:tc>
          <w:tcPr>
            <w:tcW w:w="4395" w:type="dxa"/>
            <w:vMerge/>
            <w:vAlign w:val="center"/>
          </w:tcPr>
          <w:p w:rsidR="00CE0A5B" w:rsidRPr="00744474" w:rsidRDefault="00CE0A5B" w:rsidP="00CE0A5B">
            <w:pPr>
              <w:spacing w:after="0" w:line="240" w:lineRule="auto"/>
              <w:ind w:left="151"/>
              <w:jc w:val="both"/>
              <w:rPr>
                <w:rFonts w:ascii="Times New Roman" w:hAnsi="Times New Roman" w:cs="Times New Roman"/>
                <w:sz w:val="28"/>
                <w:szCs w:val="28"/>
                <w:lang w:val="uk-UA"/>
              </w:rPr>
            </w:pPr>
          </w:p>
        </w:tc>
        <w:tc>
          <w:tcPr>
            <w:tcW w:w="1739" w:type="dxa"/>
            <w:vMerge/>
          </w:tcPr>
          <w:p w:rsidR="00CE0A5B" w:rsidRPr="00744474" w:rsidRDefault="00CE0A5B" w:rsidP="00CE0A5B">
            <w:pPr>
              <w:spacing w:after="0" w:line="240" w:lineRule="auto"/>
              <w:jc w:val="center"/>
              <w:rPr>
                <w:rFonts w:ascii="Times New Roman" w:hAnsi="Times New Roman" w:cs="Times New Roman"/>
                <w:noProof/>
                <w:sz w:val="28"/>
                <w:szCs w:val="28"/>
                <w:lang w:val="uk-UA"/>
              </w:rPr>
            </w:pPr>
          </w:p>
        </w:tc>
        <w:tc>
          <w:tcPr>
            <w:tcW w:w="715" w:type="dxa"/>
            <w:tcBorders>
              <w:bottom w:val="single" w:sz="4" w:space="0" w:color="auto"/>
            </w:tcBorders>
          </w:tcPr>
          <w:p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2021</w:t>
            </w:r>
          </w:p>
        </w:tc>
        <w:tc>
          <w:tcPr>
            <w:tcW w:w="709" w:type="dxa"/>
            <w:tcBorders>
              <w:bottom w:val="single" w:sz="4" w:space="0" w:color="auto"/>
            </w:tcBorders>
          </w:tcPr>
          <w:p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2022</w:t>
            </w:r>
          </w:p>
        </w:tc>
        <w:tc>
          <w:tcPr>
            <w:tcW w:w="709" w:type="dxa"/>
            <w:tcBorders>
              <w:bottom w:val="single" w:sz="4" w:space="0" w:color="auto"/>
            </w:tcBorders>
          </w:tcPr>
          <w:p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2023</w:t>
            </w:r>
          </w:p>
        </w:tc>
        <w:tc>
          <w:tcPr>
            <w:tcW w:w="709" w:type="dxa"/>
            <w:tcBorders>
              <w:bottom w:val="single" w:sz="4" w:space="0" w:color="auto"/>
            </w:tcBorders>
          </w:tcPr>
          <w:p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2024</w:t>
            </w:r>
          </w:p>
        </w:tc>
        <w:tc>
          <w:tcPr>
            <w:tcW w:w="708" w:type="dxa"/>
            <w:tcBorders>
              <w:bottom w:val="single" w:sz="4" w:space="0" w:color="auto"/>
            </w:tcBorders>
          </w:tcPr>
          <w:p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2025</w:t>
            </w:r>
          </w:p>
        </w:tc>
      </w:tr>
      <w:tr w:rsidR="00CE0A5B" w:rsidRPr="00744474" w:rsidTr="00DA79A0">
        <w:trPr>
          <w:trHeight w:val="1528"/>
          <w:jc w:val="center"/>
        </w:trPr>
        <w:tc>
          <w:tcPr>
            <w:tcW w:w="4395" w:type="dxa"/>
          </w:tcPr>
          <w:p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rsidR="00CE0A5B" w:rsidRDefault="00CE0A5B" w:rsidP="00CE6837">
            <w:pPr>
              <w:widowControl w:val="0"/>
              <w:numPr>
                <w:ilvl w:val="0"/>
                <w:numId w:val="35"/>
              </w:numPr>
              <w:tabs>
                <w:tab w:val="left" w:pos="186"/>
              </w:tabs>
              <w:spacing w:after="0" w:line="240" w:lineRule="auto"/>
              <w:ind w:left="45" w:right="187" w:firstLine="283"/>
              <w:jc w:val="both"/>
              <w:rPr>
                <w:rFonts w:ascii="Times New Roman" w:hAnsi="Times New Roman" w:cs="Times New Roman"/>
                <w:sz w:val="28"/>
                <w:szCs w:val="28"/>
                <w:lang w:val="uk-UA"/>
              </w:rPr>
            </w:pPr>
            <w:bookmarkStart w:id="1" w:name="w1_1"/>
            <w:r w:rsidRPr="00A3107B">
              <w:rPr>
                <w:rFonts w:ascii="Times New Roman" w:hAnsi="Times New Roman" w:cs="Times New Roman"/>
                <w:sz w:val="28"/>
                <w:szCs w:val="28"/>
                <w:lang w:val="uk-UA"/>
              </w:rPr>
              <w:t xml:space="preserve">нові </w:t>
            </w:r>
            <w:hyperlink r:id="rId9" w:anchor="w1_2" w:history="1">
              <w:r w:rsidRPr="00A3107B">
                <w:rPr>
                  <w:rFonts w:ascii="Times New Roman" w:hAnsi="Times New Roman"/>
                  <w:sz w:val="28"/>
                  <w:szCs w:val="28"/>
                  <w:lang w:val="uk-UA"/>
                </w:rPr>
                <w:t>типи</w:t>
              </w:r>
            </w:hyperlink>
            <w:bookmarkEnd w:id="1"/>
            <w:r w:rsidRPr="00A3107B">
              <w:rPr>
                <w:rFonts w:ascii="Times New Roman" w:hAnsi="Times New Roman" w:cs="Times New Roman"/>
                <w:sz w:val="28"/>
                <w:szCs w:val="28"/>
                <w:lang w:val="uk-UA"/>
              </w:rPr>
              <w:t> </w:t>
            </w:r>
            <w:bookmarkStart w:id="2" w:name="w2_111"/>
            <w:r w:rsidR="002D00D4"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"w2_112" </w:instrText>
            </w:r>
            <w:r w:rsidR="002D00D4"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закладів</w:t>
            </w:r>
            <w:r w:rsidR="002D00D4" w:rsidRPr="00A3107B">
              <w:rPr>
                <w:rFonts w:ascii="Times New Roman" w:hAnsi="Times New Roman" w:cs="Times New Roman"/>
                <w:sz w:val="28"/>
                <w:szCs w:val="28"/>
                <w:lang w:val="uk-UA"/>
              </w:rPr>
              <w:fldChar w:fldCharType="end"/>
            </w:r>
            <w:bookmarkEnd w:id="2"/>
            <w:r w:rsidRPr="00A3107B">
              <w:rPr>
                <w:rFonts w:ascii="Times New Roman" w:hAnsi="Times New Roman" w:cs="Times New Roman"/>
                <w:sz w:val="28"/>
                <w:szCs w:val="28"/>
                <w:lang w:val="uk-UA"/>
              </w:rPr>
              <w:t> </w:t>
            </w:r>
            <w:bookmarkStart w:id="3" w:name="w3_1135"/>
            <w:r w:rsidR="002D00D4"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"w3_1136" </w:instrText>
            </w:r>
            <w:r w:rsidR="002D00D4"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освіти</w:t>
            </w:r>
            <w:r w:rsidR="002D00D4" w:rsidRPr="00A3107B">
              <w:rPr>
                <w:rFonts w:ascii="Times New Roman" w:hAnsi="Times New Roman" w:cs="Times New Roman"/>
                <w:sz w:val="28"/>
                <w:szCs w:val="28"/>
                <w:lang w:val="uk-UA"/>
              </w:rPr>
              <w:fldChar w:fldCharType="end"/>
            </w:r>
            <w:bookmarkEnd w:id="3"/>
            <w:r w:rsidRPr="00A3107B">
              <w:rPr>
                <w:rFonts w:ascii="Times New Roman" w:hAnsi="Times New Roman" w:cs="Times New Roman"/>
                <w:sz w:val="28"/>
                <w:szCs w:val="28"/>
                <w:lang w:val="uk-UA"/>
              </w:rPr>
              <w:t>, що забезпечують здобуття загальної середньої </w:t>
            </w:r>
            <w:bookmarkStart w:id="4" w:name="w3_1136"/>
            <w:r w:rsidR="002D00D4"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"w3_1137" </w:instrText>
            </w:r>
            <w:r w:rsidR="002D00D4"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освіти</w:t>
            </w:r>
            <w:r w:rsidR="002D00D4" w:rsidRPr="00A3107B">
              <w:rPr>
                <w:rFonts w:ascii="Times New Roman" w:hAnsi="Times New Roman" w:cs="Times New Roman"/>
                <w:sz w:val="28"/>
                <w:szCs w:val="28"/>
                <w:lang w:val="uk-UA"/>
              </w:rPr>
              <w:fldChar w:fldCharType="end"/>
            </w:r>
            <w:bookmarkEnd w:id="4"/>
            <w:r>
              <w:rPr>
                <w:rFonts w:ascii="Times New Roman" w:hAnsi="Times New Roman" w:cs="Times New Roman"/>
                <w:sz w:val="28"/>
                <w:szCs w:val="28"/>
                <w:lang w:val="uk-UA"/>
              </w:rPr>
              <w:t>, а саме:</w:t>
            </w:r>
          </w:p>
          <w:p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064379">
              <w:rPr>
                <w:rFonts w:ascii="Times New Roman" w:hAnsi="Times New Roman" w:cs="Times New Roman"/>
                <w:sz w:val="28"/>
                <w:szCs w:val="28"/>
                <w:lang w:val="uk-UA"/>
              </w:rPr>
              <w:t xml:space="preserve"> ліцей як окрему юридичну особу</w:t>
            </w:r>
            <w:r>
              <w:rPr>
                <w:rFonts w:ascii="Times New Roman" w:hAnsi="Times New Roman" w:cs="Times New Roman"/>
                <w:sz w:val="28"/>
                <w:szCs w:val="28"/>
                <w:lang w:val="uk-UA"/>
              </w:rPr>
              <w:t>;</w:t>
            </w:r>
          </w:p>
        </w:tc>
        <w:tc>
          <w:tcPr>
            <w:tcW w:w="1739" w:type="dxa"/>
            <w:vMerge w:val="restart"/>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ради (далі – Управління освіти)</w:t>
            </w:r>
          </w:p>
          <w:p w:rsidR="00CE0A5B" w:rsidRPr="00750112"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Pr="00750112" w:rsidRDefault="00CE0A5B" w:rsidP="00CE0A5B">
            <w:pPr>
              <w:spacing w:after="0" w:line="240" w:lineRule="auto"/>
              <w:ind w:left="96"/>
              <w:jc w:val="center"/>
              <w:rPr>
                <w:rFonts w:ascii="Times New Roman" w:hAnsi="Times New Roman" w:cs="Times New Roman"/>
                <w:sz w:val="28"/>
                <w:szCs w:val="28"/>
                <w:lang w:val="uk-UA"/>
              </w:rPr>
            </w:pPr>
          </w:p>
        </w:tc>
        <w:tc>
          <w:tcPr>
            <w:tcW w:w="715"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bottom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360"/>
          <w:jc w:val="center"/>
        </w:trPr>
        <w:tc>
          <w:tcPr>
            <w:tcW w:w="4395" w:type="dxa"/>
          </w:tcPr>
          <w:p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 при ліцеї;</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bottom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rsidTr="00DA79A0">
        <w:trPr>
          <w:trHeight w:val="2400"/>
          <w:jc w:val="center"/>
        </w:trPr>
        <w:tc>
          <w:tcPr>
            <w:tcW w:w="4395" w:type="dxa"/>
          </w:tcPr>
          <w:p w:rsidR="00CE0A5B" w:rsidRPr="00202E38" w:rsidRDefault="00CE0A5B" w:rsidP="00202E38">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зміна освітнього рівня закладів</w:t>
            </w:r>
            <w:r w:rsidR="00202E38">
              <w:rPr>
                <w:rFonts w:ascii="Times New Roman" w:hAnsi="Times New Roman" w:cs="Times New Roman"/>
                <w:b/>
                <w:bCs/>
                <w:sz w:val="28"/>
                <w:szCs w:val="28"/>
                <w:lang w:val="uk-UA"/>
              </w:rPr>
              <w:t xml:space="preserve"> </w:t>
            </w:r>
            <w:r w:rsidRPr="00202E38">
              <w:rPr>
                <w:rFonts w:ascii="Times New Roman" w:hAnsi="Times New Roman" w:cs="Times New Roman"/>
                <w:sz w:val="28"/>
                <w:szCs w:val="28"/>
                <w:lang w:val="uk-UA"/>
              </w:rPr>
              <w:t>загальної середньої освіти (</w:t>
            </w:r>
            <w:proofErr w:type="spellStart"/>
            <w:r w:rsidRPr="00202E38">
              <w:rPr>
                <w:rFonts w:ascii="Times New Roman" w:hAnsi="Times New Roman" w:cs="Times New Roman"/>
                <w:sz w:val="28"/>
                <w:szCs w:val="28"/>
                <w:lang w:val="uk-UA"/>
              </w:rPr>
              <w:t>Клинівський</w:t>
            </w:r>
            <w:proofErr w:type="spellEnd"/>
            <w:r w:rsidRPr="00202E38">
              <w:rPr>
                <w:rFonts w:ascii="Times New Roman" w:hAnsi="Times New Roman" w:cs="Times New Roman"/>
                <w:sz w:val="28"/>
                <w:szCs w:val="28"/>
                <w:lang w:val="uk-UA"/>
              </w:rPr>
              <w:t xml:space="preserve"> заклад загальної середньої освіти І-ІІІ ступенів,  Іванівський заклад загальної середньої освіти І-ІІІ ступенів, </w:t>
            </w:r>
            <w:proofErr w:type="spellStart"/>
            <w:r w:rsidRPr="00202E38">
              <w:rPr>
                <w:rFonts w:ascii="Times New Roman" w:hAnsi="Times New Roman" w:cs="Times New Roman"/>
                <w:sz w:val="28"/>
                <w:szCs w:val="28"/>
                <w:lang w:val="uk-UA"/>
              </w:rPr>
              <w:t>Опитненський</w:t>
            </w:r>
            <w:proofErr w:type="spellEnd"/>
            <w:r w:rsidRPr="00202E38">
              <w:rPr>
                <w:rFonts w:ascii="Times New Roman" w:hAnsi="Times New Roman" w:cs="Times New Roman"/>
                <w:sz w:val="28"/>
                <w:szCs w:val="28"/>
                <w:lang w:val="uk-UA"/>
              </w:rPr>
              <w:t xml:space="preserve"> заклад загальної середньої освіти І-ІІІ ступенів)</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top w:val="single" w:sz="4" w:space="0" w:color="auto"/>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rsidTr="00DA79A0">
        <w:trPr>
          <w:trHeight w:val="615"/>
          <w:jc w:val="center"/>
        </w:trPr>
        <w:tc>
          <w:tcPr>
            <w:tcW w:w="4395" w:type="dxa"/>
          </w:tcPr>
          <w:p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гімназії </w:t>
            </w:r>
            <w:r w:rsidRPr="00835D40">
              <w:rPr>
                <w:rFonts w:ascii="Times New Roman" w:hAnsi="Times New Roman" w:cs="Times New Roman"/>
                <w:sz w:val="28"/>
                <w:szCs w:val="28"/>
                <w:lang w:val="uk-UA"/>
              </w:rPr>
              <w:t>зі структурни</w:t>
            </w:r>
            <w:r w:rsidRPr="00F12E92">
              <w:rPr>
                <w:rFonts w:ascii="Times New Roman" w:hAnsi="Times New Roman" w:cs="Times New Roman"/>
                <w:sz w:val="28"/>
                <w:szCs w:val="28"/>
                <w:lang w:val="uk-UA"/>
              </w:rPr>
              <w:t>ми</w:t>
            </w:r>
          </w:p>
          <w:p w:rsidR="00CE0A5B" w:rsidRPr="00F12E92"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підрозділами початкових шкіл</w:t>
            </w:r>
            <w:r>
              <w:rPr>
                <w:rFonts w:ascii="Times New Roman" w:hAnsi="Times New Roman" w:cs="Times New Roman"/>
                <w:sz w:val="28"/>
                <w:szCs w:val="28"/>
                <w:lang w:val="uk-UA"/>
              </w:rPr>
              <w:t>;</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rsidTr="00DA79A0">
        <w:trPr>
          <w:trHeight w:val="675"/>
          <w:jc w:val="center"/>
        </w:trPr>
        <w:tc>
          <w:tcPr>
            <w:tcW w:w="4395" w:type="dxa"/>
          </w:tcPr>
          <w:p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985A25">
              <w:rPr>
                <w:rFonts w:ascii="Times New Roman" w:hAnsi="Times New Roman" w:cs="Times New Roman"/>
                <w:sz w:val="28"/>
                <w:szCs w:val="28"/>
                <w:lang w:val="uk-UA"/>
              </w:rPr>
              <w:t>початкову школу як окрему</w:t>
            </w:r>
          </w:p>
          <w:p w:rsidR="00CE0A5B" w:rsidRPr="002C6ACF"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2C6ACF">
              <w:rPr>
                <w:rFonts w:ascii="Times New Roman" w:hAnsi="Times New Roman" w:cs="Times New Roman"/>
                <w:sz w:val="28"/>
                <w:szCs w:val="28"/>
                <w:lang w:val="uk-UA"/>
              </w:rPr>
              <w:t xml:space="preserve"> юридичну особу;</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rsidTr="00DA79A0">
        <w:trPr>
          <w:trHeight w:val="630"/>
          <w:jc w:val="center"/>
        </w:trPr>
        <w:tc>
          <w:tcPr>
            <w:tcW w:w="4395" w:type="dxa"/>
          </w:tcPr>
          <w:p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дошкільний підрозділ </w:t>
            </w:r>
            <w:r w:rsidRPr="005B0EA7">
              <w:rPr>
                <w:rFonts w:ascii="Times New Roman" w:hAnsi="Times New Roman" w:cs="Times New Roman"/>
                <w:sz w:val="28"/>
                <w:szCs w:val="28"/>
                <w:lang w:val="uk-UA"/>
              </w:rPr>
              <w:t xml:space="preserve">у складі </w:t>
            </w:r>
          </w:p>
          <w:p w:rsidR="00CE0A5B"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5B0EA7">
              <w:rPr>
                <w:rFonts w:ascii="Times New Roman" w:hAnsi="Times New Roman" w:cs="Times New Roman"/>
                <w:sz w:val="28"/>
                <w:szCs w:val="28"/>
                <w:lang w:val="uk-UA"/>
              </w:rPr>
              <w:t>початкової школи;</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985A25" w:rsidTr="00DA79A0">
        <w:trPr>
          <w:trHeight w:val="1335"/>
          <w:jc w:val="center"/>
        </w:trPr>
        <w:tc>
          <w:tcPr>
            <w:tcW w:w="4395" w:type="dxa"/>
          </w:tcPr>
          <w:p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опорні</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и освіти та їхні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r>
              <w:rPr>
                <w:rFonts w:ascii="Times New Roman" w:hAnsi="Times New Roman" w:cs="Times New Roman"/>
                <w:sz w:val="28"/>
                <w:szCs w:val="28"/>
                <w:lang w:val="uk-UA"/>
              </w:rPr>
              <w:t>;</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Pr="002C6ACF" w:rsidRDefault="00CE0A5B" w:rsidP="00CE0A5B">
            <w:pPr>
              <w:rPr>
                <w:rFonts w:ascii="Times New Roman" w:hAnsi="Times New Roman" w:cs="Times New Roman"/>
                <w:sz w:val="28"/>
                <w:szCs w:val="28"/>
                <w:lang w:val="uk-UA"/>
              </w:rPr>
            </w:pPr>
          </w:p>
        </w:tc>
      </w:tr>
      <w:tr w:rsidR="00CE0A5B" w:rsidRPr="00985A25" w:rsidTr="00DA79A0">
        <w:trPr>
          <w:trHeight w:val="364"/>
          <w:jc w:val="center"/>
        </w:trPr>
        <w:tc>
          <w:tcPr>
            <w:tcW w:w="4395" w:type="dxa"/>
          </w:tcPr>
          <w:p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систему заходів (нормотворчих, науково-методичних, фінансово-економічних) щодо впровадження ідеї автономії  закладів</w:t>
            </w:r>
            <w:r>
              <w:rPr>
                <w:rFonts w:ascii="Times New Roman" w:hAnsi="Times New Roman" w:cs="Times New Roman"/>
                <w:sz w:val="28"/>
                <w:szCs w:val="28"/>
                <w:lang w:val="uk-UA"/>
              </w:rPr>
              <w:t xml:space="preserve"> загальної середньої</w:t>
            </w:r>
            <w:r w:rsidR="00202E38">
              <w:rPr>
                <w:rFonts w:ascii="Times New Roman" w:hAnsi="Times New Roman" w:cs="Times New Roman"/>
                <w:sz w:val="28"/>
                <w:szCs w:val="28"/>
                <w:lang w:val="uk-UA"/>
              </w:rPr>
              <w:t xml:space="preserve"> освіти (далі –ЗЗСО)</w:t>
            </w:r>
            <w:r w:rsidRPr="00744474">
              <w:rPr>
                <w:rFonts w:ascii="Times New Roman" w:hAnsi="Times New Roman" w:cs="Times New Roman"/>
                <w:sz w:val="28"/>
                <w:szCs w:val="28"/>
                <w:lang w:val="uk-UA"/>
              </w:rPr>
              <w:t>, розширення їх фінансової самостійності</w:t>
            </w:r>
            <w:r>
              <w:rPr>
                <w:rFonts w:ascii="Times New Roman" w:hAnsi="Times New Roman" w:cs="Times New Roman"/>
                <w:sz w:val="28"/>
                <w:szCs w:val="28"/>
                <w:lang w:val="uk-UA"/>
              </w:rPr>
              <w:t>.</w:t>
            </w:r>
          </w:p>
        </w:tc>
        <w:tc>
          <w:tcPr>
            <w:tcW w:w="1739" w:type="dxa"/>
            <w:vMerge/>
            <w:tcBorders>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640"/>
          <w:jc w:val="center"/>
        </w:trPr>
        <w:tc>
          <w:tcPr>
            <w:tcW w:w="4395" w:type="dxa"/>
          </w:tcPr>
          <w:p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Сприяти:</w:t>
            </w:r>
          </w:p>
          <w:p w:rsidR="00CE0A5B" w:rsidRPr="00744474"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організаційній та підготовчій  роботі серед громадськості щодо реорганізації закладів загальної середньої освіти;</w:t>
            </w:r>
          </w:p>
        </w:tc>
        <w:tc>
          <w:tcPr>
            <w:tcW w:w="1739" w:type="dxa"/>
            <w:vMerge w:val="restart"/>
          </w:tcPr>
          <w:p w:rsidR="00CE0A5B" w:rsidRDefault="00CE0A5B" w:rsidP="00CE0A5B">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w:t>
            </w:r>
          </w:p>
          <w:p w:rsidR="00202E38" w:rsidRDefault="00202E38" w:rsidP="00CE0A5B">
            <w:pPr>
              <w:spacing w:after="0" w:line="240" w:lineRule="auto"/>
              <w:jc w:val="center"/>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rsidR="00CE0A5B" w:rsidRDefault="00CE0A5B" w:rsidP="00CE0A5B">
            <w:pPr>
              <w:spacing w:after="0" w:line="240" w:lineRule="auto"/>
              <w:ind w:left="96"/>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Центр професійного розвитку педагогічних працівників</w:t>
            </w: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CE0A5B" w:rsidRPr="004C4FFF"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CE0A5B" w:rsidRPr="004C4FFF" w:rsidRDefault="00CE0A5B" w:rsidP="00CE0A5B">
            <w:pP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0"/>
                <w:szCs w:val="20"/>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202E38">
            <w:pPr>
              <w:spacing w:after="0" w:line="240" w:lineRule="auto"/>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CE0A5B" w:rsidRPr="002E31D1"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p w:rsidR="00CE0A5B" w:rsidRDefault="00CE0A5B" w:rsidP="00202E38">
            <w:pPr>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rsidR="00CE0A5B" w:rsidRDefault="00CE0A5B" w:rsidP="00CE0A5B">
            <w:pPr>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202E38" w:rsidRDefault="00202E38" w:rsidP="00CE0A5B">
            <w:pPr>
              <w:spacing w:after="0" w:line="240" w:lineRule="auto"/>
              <w:jc w:val="center"/>
              <w:rPr>
                <w:rFonts w:ascii="Times New Roman" w:hAnsi="Times New Roman" w:cs="Times New Roman"/>
                <w:sz w:val="28"/>
                <w:szCs w:val="28"/>
                <w:lang w:val="uk-UA"/>
              </w:rPr>
            </w:pPr>
          </w:p>
          <w:p w:rsidR="00CE0A5B" w:rsidRPr="002E31D1" w:rsidRDefault="00CE0A5B" w:rsidP="00202E3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rsidR="00CE0A5B" w:rsidRPr="004C4FFF" w:rsidRDefault="00CE0A5B" w:rsidP="00CE0A5B">
            <w:pPr>
              <w:jc w:val="center"/>
              <w:rPr>
                <w:rFonts w:ascii="Times New Roman" w:hAnsi="Times New Roman" w:cs="Times New Roman"/>
                <w:sz w:val="28"/>
                <w:szCs w:val="28"/>
                <w:lang w:val="uk-UA"/>
              </w:rPr>
            </w:pPr>
          </w:p>
        </w:tc>
        <w:tc>
          <w:tcPr>
            <w:tcW w:w="715" w:type="dxa"/>
            <w:tcBorders>
              <w:top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4C4FFF" w:rsidRDefault="00CE0A5B" w:rsidP="00CE0A5B">
            <w:pPr>
              <w:jc w:val="center"/>
              <w:rPr>
                <w:rFonts w:ascii="Times New Roman" w:hAnsi="Times New Roman" w:cs="Times New Roman"/>
                <w:sz w:val="28"/>
                <w:szCs w:val="28"/>
                <w:lang w:val="uk-UA"/>
              </w:rPr>
            </w:pPr>
          </w:p>
        </w:tc>
        <w:tc>
          <w:tcPr>
            <w:tcW w:w="708" w:type="dxa"/>
            <w:tcBorders>
              <w:top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032"/>
          <w:jc w:val="center"/>
        </w:trPr>
        <w:tc>
          <w:tcPr>
            <w:tcW w:w="4395" w:type="dxa"/>
          </w:tcPr>
          <w:p w:rsidR="00CE0A5B" w:rsidRPr="00744474" w:rsidRDefault="00CE0A5B" w:rsidP="00CE6837">
            <w:pPr>
              <w:widowControl w:val="0"/>
              <w:numPr>
                <w:ilvl w:val="0"/>
                <w:numId w:val="35"/>
              </w:numPr>
              <w:spacing w:after="0" w:line="240" w:lineRule="auto"/>
              <w:ind w:left="151" w:right="97"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ліцензуванню</w:t>
            </w:r>
            <w:r w:rsidRPr="00924929">
              <w:rPr>
                <w:rFonts w:ascii="Times New Roman" w:hAnsi="Times New Roman" w:cs="Times New Roman"/>
                <w:sz w:val="28"/>
                <w:szCs w:val="28"/>
                <w:lang w:val="uk-UA"/>
              </w:rPr>
              <w:t xml:space="preserve"> освітньої </w:t>
            </w:r>
            <w:r>
              <w:rPr>
                <w:rFonts w:ascii="Times New Roman" w:hAnsi="Times New Roman" w:cs="Times New Roman"/>
                <w:sz w:val="28"/>
                <w:szCs w:val="28"/>
                <w:lang w:val="uk-UA"/>
              </w:rPr>
              <w:t>д</w:t>
            </w:r>
            <w:r w:rsidRPr="00924929">
              <w:rPr>
                <w:rFonts w:ascii="Times New Roman" w:hAnsi="Times New Roman" w:cs="Times New Roman"/>
                <w:sz w:val="28"/>
                <w:szCs w:val="28"/>
                <w:lang w:val="uk-UA"/>
              </w:rPr>
              <w:t>іяльності закладів загальної середньої освіти</w:t>
            </w:r>
            <w:r>
              <w:rPr>
                <w:rFonts w:ascii="Times New Roman" w:hAnsi="Times New Roman" w:cs="Times New Roman"/>
                <w:sz w:val="28"/>
                <w:szCs w:val="28"/>
                <w:lang w:val="uk-UA"/>
              </w:rPr>
              <w:t>;</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996"/>
          <w:jc w:val="center"/>
        </w:trPr>
        <w:tc>
          <w:tcPr>
            <w:tcW w:w="4395" w:type="dxa"/>
          </w:tcPr>
          <w:p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продовженню роботи школи молодого керівника та управлінського резерву;</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ind w:firstLine="64"/>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2295"/>
          <w:jc w:val="center"/>
        </w:trPr>
        <w:tc>
          <w:tcPr>
            <w:tcW w:w="4395" w:type="dxa"/>
          </w:tcPr>
          <w:p w:rsidR="00CE0A5B" w:rsidRPr="00B87DF8" w:rsidRDefault="00CE0A5B" w:rsidP="00CE6837">
            <w:pPr>
              <w:pStyle w:val="ListParagraph1"/>
              <w:widowControl w:val="0"/>
              <w:numPr>
                <w:ilvl w:val="0"/>
                <w:numId w:val="36"/>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 xml:space="preserve">максимальному делегуванню адміністративних і навчально-методичних повноважень до рівня закладу </w:t>
            </w:r>
            <w:r>
              <w:rPr>
                <w:rFonts w:ascii="Times New Roman" w:hAnsi="Times New Roman" w:cs="Times New Roman"/>
                <w:sz w:val="28"/>
                <w:szCs w:val="28"/>
                <w:lang w:val="uk-UA"/>
              </w:rPr>
              <w:t xml:space="preserve">освіти </w:t>
            </w:r>
            <w:r w:rsidRPr="00B87DF8">
              <w:rPr>
                <w:rFonts w:ascii="Times New Roman" w:hAnsi="Times New Roman" w:cs="Times New Roman"/>
                <w:sz w:val="28"/>
                <w:szCs w:val="28"/>
                <w:lang w:val="uk-UA"/>
              </w:rPr>
              <w:t>в поєднанні з належним управлінням усередині закладів освіти та забезпеченням якості останньої;</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ind w:firstLine="64"/>
              <w:jc w:val="center"/>
              <w:rPr>
                <w:rFonts w:ascii="Times New Roman" w:hAnsi="Times New Roman" w:cs="Times New Roman"/>
                <w:sz w:val="28"/>
                <w:szCs w:val="28"/>
                <w:lang w:val="uk-UA"/>
              </w:rPr>
            </w:pPr>
          </w:p>
          <w:p w:rsidR="00CE0A5B" w:rsidRDefault="00CE0A5B" w:rsidP="00CE0A5B">
            <w:pPr>
              <w:spacing w:after="0" w:line="240" w:lineRule="auto"/>
              <w:ind w:firstLine="64"/>
              <w:jc w:val="center"/>
              <w:rPr>
                <w:rFonts w:ascii="Times New Roman" w:hAnsi="Times New Roman" w:cs="Times New Roman"/>
                <w:sz w:val="28"/>
                <w:szCs w:val="28"/>
                <w:lang w:val="uk-UA"/>
              </w:rPr>
            </w:pPr>
          </w:p>
          <w:p w:rsidR="00CE0A5B" w:rsidRDefault="00CE0A5B" w:rsidP="00CE0A5B">
            <w:pPr>
              <w:spacing w:after="0" w:line="240" w:lineRule="auto"/>
              <w:ind w:firstLine="64"/>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4C4FFF"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4C4FFF"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4C4FFF"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4C4FFF" w:rsidRDefault="00CE0A5B" w:rsidP="00CE0A5B">
            <w:pPr>
              <w:rPr>
                <w:rFonts w:ascii="Times New Roman" w:hAnsi="Times New Roman" w:cs="Times New Roman"/>
                <w:sz w:val="28"/>
                <w:szCs w:val="28"/>
                <w:lang w:val="uk-UA"/>
              </w:rPr>
            </w:pPr>
          </w:p>
          <w:p w:rsidR="00CE0A5B" w:rsidRDefault="00CE0A5B" w:rsidP="00CE0A5B">
            <w:pP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320"/>
          <w:jc w:val="center"/>
        </w:trPr>
        <w:tc>
          <w:tcPr>
            <w:tcW w:w="4395" w:type="dxa"/>
          </w:tcPr>
          <w:p w:rsidR="00CE0A5B" w:rsidRPr="00B87DF8" w:rsidRDefault="00CE0A5B" w:rsidP="00CE6837">
            <w:pPr>
              <w:pStyle w:val="ListParagraph1"/>
              <w:widowControl w:val="0"/>
              <w:numPr>
                <w:ilvl w:val="0"/>
                <w:numId w:val="36"/>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 xml:space="preserve">активній співпраці закладів </w:t>
            </w:r>
            <w:r>
              <w:rPr>
                <w:rFonts w:ascii="Times New Roman" w:hAnsi="Times New Roman" w:cs="Times New Roman"/>
                <w:sz w:val="28"/>
                <w:szCs w:val="28"/>
                <w:lang w:val="uk-UA"/>
              </w:rPr>
              <w:t xml:space="preserve">освіти </w:t>
            </w:r>
            <w:r w:rsidRPr="00B87DF8">
              <w:rPr>
                <w:rFonts w:ascii="Times New Roman" w:hAnsi="Times New Roman" w:cs="Times New Roman"/>
                <w:sz w:val="28"/>
                <w:szCs w:val="28"/>
                <w:lang w:val="uk-UA"/>
              </w:rPr>
              <w:t>з батьківською громадою, волонтерами, благодійними фондами різних рівнів;</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2280"/>
          <w:jc w:val="center"/>
        </w:trPr>
        <w:tc>
          <w:tcPr>
            <w:tcW w:w="4395" w:type="dxa"/>
          </w:tcPr>
          <w:p w:rsidR="00CE0A5B" w:rsidRPr="00B87DF8"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реалізації спільних </w:t>
            </w:r>
            <w:proofErr w:type="spellStart"/>
            <w:r>
              <w:rPr>
                <w:rFonts w:ascii="Times New Roman" w:hAnsi="Times New Roman" w:cs="Times New Roman"/>
                <w:sz w:val="28"/>
                <w:szCs w:val="28"/>
                <w:lang w:val="uk-UA"/>
              </w:rPr>
              <w:t>проє</w:t>
            </w:r>
            <w:r w:rsidRPr="00744474">
              <w:rPr>
                <w:rFonts w:ascii="Times New Roman" w:hAnsi="Times New Roman" w:cs="Times New Roman"/>
                <w:sz w:val="28"/>
                <w:szCs w:val="28"/>
                <w:lang w:val="uk-UA"/>
              </w:rPr>
              <w:t>ктів</w:t>
            </w:r>
            <w:proofErr w:type="spellEnd"/>
            <w:r w:rsidRPr="00744474">
              <w:rPr>
                <w:rFonts w:ascii="Times New Roman" w:hAnsi="Times New Roman" w:cs="Times New Roman"/>
                <w:sz w:val="28"/>
                <w:szCs w:val="28"/>
                <w:lang w:val="uk-UA"/>
              </w:rPr>
              <w:t xml:space="preserve"> між закладами</w:t>
            </w:r>
            <w:r w:rsidR="00202E38">
              <w:rPr>
                <w:rFonts w:ascii="Times New Roman" w:hAnsi="Times New Roman" w:cs="Times New Roman"/>
                <w:sz w:val="28"/>
                <w:szCs w:val="28"/>
                <w:lang w:val="uk-UA"/>
              </w:rPr>
              <w:t xml:space="preserve"> освіти</w:t>
            </w:r>
            <w:r w:rsidRPr="00744474">
              <w:rPr>
                <w:rFonts w:ascii="Times New Roman" w:hAnsi="Times New Roman" w:cs="Times New Roman"/>
                <w:sz w:val="28"/>
                <w:szCs w:val="28"/>
                <w:lang w:val="uk-UA"/>
              </w:rPr>
              <w:t xml:space="preserve">, які передбачають координацію діяльності суб’єктів співробітництва та акумулювання ними на визначений період ресурсів з метою спільного </w:t>
            </w:r>
            <w:r w:rsidRPr="00744474">
              <w:rPr>
                <w:rFonts w:ascii="Times New Roman" w:hAnsi="Times New Roman" w:cs="Times New Roman"/>
                <w:sz w:val="28"/>
                <w:szCs w:val="28"/>
                <w:lang w:val="uk-UA"/>
              </w:rPr>
              <w:lastRenderedPageBreak/>
              <w:t xml:space="preserve">здійснення відповідних заходів; </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335"/>
          <w:jc w:val="center"/>
        </w:trPr>
        <w:tc>
          <w:tcPr>
            <w:tcW w:w="4395" w:type="dxa"/>
          </w:tcPr>
          <w:p w:rsidR="00CE0A5B"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lastRenderedPageBreak/>
              <w:t xml:space="preserve">доброзичливій конкуренції між </w:t>
            </w:r>
            <w:r>
              <w:rPr>
                <w:rFonts w:ascii="Times New Roman" w:hAnsi="Times New Roman" w:cs="Times New Roman"/>
                <w:sz w:val="28"/>
                <w:szCs w:val="28"/>
                <w:lang w:val="uk-UA"/>
              </w:rPr>
              <w:t xml:space="preserve">закладами загальної середньої освіти </w:t>
            </w:r>
            <w:r w:rsidRPr="00744474">
              <w:rPr>
                <w:rFonts w:ascii="Times New Roman" w:hAnsi="Times New Roman" w:cs="Times New Roman"/>
                <w:sz w:val="28"/>
                <w:szCs w:val="28"/>
                <w:lang w:val="uk-UA"/>
              </w:rPr>
              <w:t xml:space="preserve">з метою стимулювання надання якісних освітніх послуг; </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335"/>
          <w:jc w:val="center"/>
        </w:trPr>
        <w:tc>
          <w:tcPr>
            <w:tcW w:w="4395" w:type="dxa"/>
          </w:tcPr>
          <w:p w:rsidR="00CE0A5B" w:rsidRPr="00744474"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запровадженню наскрізного електронного урядування (e-</w:t>
            </w:r>
            <w:proofErr w:type="spellStart"/>
            <w:r w:rsidRPr="00744474">
              <w:rPr>
                <w:rFonts w:ascii="Times New Roman" w:hAnsi="Times New Roman" w:cs="Times New Roman"/>
                <w:sz w:val="28"/>
                <w:szCs w:val="28"/>
                <w:lang w:val="uk-UA"/>
              </w:rPr>
              <w:t>management</w:t>
            </w:r>
            <w:proofErr w:type="spellEnd"/>
            <w:r w:rsidRPr="00744474">
              <w:rPr>
                <w:rFonts w:ascii="Times New Roman" w:hAnsi="Times New Roman" w:cs="Times New Roman"/>
                <w:sz w:val="28"/>
                <w:szCs w:val="28"/>
                <w:lang w:val="uk-UA"/>
              </w:rPr>
              <w:t>) за допомогою захищених і сертифікованих систем передачі даних н</w:t>
            </w:r>
            <w:r>
              <w:rPr>
                <w:rFonts w:ascii="Times New Roman" w:hAnsi="Times New Roman" w:cs="Times New Roman"/>
                <w:sz w:val="28"/>
                <w:szCs w:val="28"/>
                <w:lang w:val="uk-UA"/>
              </w:rPr>
              <w:t>а всіх рівнях освітньої системи.</w:t>
            </w:r>
          </w:p>
        </w:tc>
        <w:tc>
          <w:tcPr>
            <w:tcW w:w="1739" w:type="dxa"/>
            <w:vMerge/>
          </w:tcPr>
          <w:p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rsidTr="00DA79A0">
        <w:trPr>
          <w:jc w:val="center"/>
        </w:trPr>
        <w:tc>
          <w:tcPr>
            <w:tcW w:w="4395" w:type="dxa"/>
          </w:tcPr>
          <w:p w:rsidR="00CE0A5B" w:rsidRPr="00744474" w:rsidRDefault="00CE0A5B" w:rsidP="00CE6837">
            <w:pPr>
              <w:widowControl w:val="0"/>
              <w:numPr>
                <w:ilvl w:val="0"/>
                <w:numId w:val="35"/>
              </w:numPr>
              <w:tabs>
                <w:tab w:val="left" w:pos="567"/>
              </w:tabs>
              <w:spacing w:after="0" w:line="240" w:lineRule="auto"/>
              <w:ind w:left="0" w:right="187" w:firstLine="284"/>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підвищенню соціального статусу вчителя</w:t>
            </w:r>
            <w:r>
              <w:rPr>
                <w:rFonts w:ascii="Times New Roman" w:hAnsi="Times New Roman" w:cs="Times New Roman"/>
                <w:sz w:val="28"/>
                <w:szCs w:val="28"/>
                <w:lang w:val="uk-UA"/>
              </w:rPr>
              <w:t>.</w:t>
            </w:r>
          </w:p>
        </w:tc>
        <w:tc>
          <w:tcPr>
            <w:tcW w:w="1739"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w:t>
            </w: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 центр професійного розвитку педагогічних працівників, ЗЗСО</w:t>
            </w: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8"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rsidTr="00DA79A0">
        <w:trPr>
          <w:jc w:val="center"/>
        </w:trPr>
        <w:tc>
          <w:tcPr>
            <w:tcW w:w="4395" w:type="dxa"/>
          </w:tcPr>
          <w:p w:rsidR="00CE0A5B" w:rsidRPr="00744474"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Упорядкувати:</w:t>
            </w:r>
          </w:p>
          <w:p w:rsidR="00CE0A5B" w:rsidRPr="00744474" w:rsidRDefault="00CE0A5B" w:rsidP="00CE0A5B">
            <w:pPr>
              <w:spacing w:after="0" w:line="240" w:lineRule="auto"/>
              <w:ind w:left="114"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опорних закладів та їх філій;</w:t>
            </w:r>
          </w:p>
        </w:tc>
        <w:tc>
          <w:tcPr>
            <w:tcW w:w="1739" w:type="dxa"/>
            <w:vMerge w:val="restart"/>
          </w:tcPr>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spacing w:after="0" w:line="240" w:lineRule="auto"/>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jc w:val="center"/>
        </w:trPr>
        <w:tc>
          <w:tcPr>
            <w:tcW w:w="4395" w:type="dxa"/>
          </w:tcPr>
          <w:p w:rsidR="00CE0A5B" w:rsidRPr="00744474" w:rsidRDefault="00CE0A5B" w:rsidP="00CE0A5B">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базу даних найкращих практик з управління у сфері освіти об’єднаних територіальних громад</w:t>
            </w:r>
            <w:r>
              <w:rPr>
                <w:rFonts w:ascii="Times New Roman" w:hAnsi="Times New Roman" w:cs="Times New Roman"/>
                <w:sz w:val="28"/>
                <w:szCs w:val="28"/>
                <w:lang w:val="uk-UA"/>
              </w:rPr>
              <w:t>.</w:t>
            </w:r>
          </w:p>
        </w:tc>
        <w:tc>
          <w:tcPr>
            <w:tcW w:w="1739" w:type="dxa"/>
            <w:vMerge/>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8" w:type="dxa"/>
          </w:tcPr>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350"/>
          <w:jc w:val="center"/>
        </w:trPr>
        <w:tc>
          <w:tcPr>
            <w:tcW w:w="4395" w:type="dxa"/>
          </w:tcPr>
          <w:p w:rsidR="00CE0A5B" w:rsidRPr="00744474"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Проводити:</w:t>
            </w:r>
          </w:p>
          <w:p w:rsidR="00CE0A5B" w:rsidRPr="00744474"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cs="Times New Roman"/>
                <w:sz w:val="28"/>
                <w:szCs w:val="28"/>
                <w:lang w:val="uk-UA"/>
              </w:rPr>
            </w:pPr>
            <w:proofErr w:type="spellStart"/>
            <w:r w:rsidRPr="008C778F">
              <w:rPr>
                <w:rFonts w:ascii="Times New Roman" w:hAnsi="Times New Roman" w:cs="Times New Roman"/>
                <w:sz w:val="28"/>
                <w:szCs w:val="28"/>
                <w:lang w:val="uk-UA"/>
              </w:rPr>
              <w:t>ребрендинг</w:t>
            </w:r>
            <w:proofErr w:type="spellEnd"/>
            <w:r w:rsidRPr="008C778F">
              <w:rPr>
                <w:rFonts w:ascii="Times New Roman" w:hAnsi="Times New Roman" w:cs="Times New Roman"/>
                <w:sz w:val="28"/>
                <w:szCs w:val="28"/>
                <w:lang w:val="uk-UA"/>
              </w:rPr>
              <w:t xml:space="preserve"> закладів </w:t>
            </w:r>
            <w:r>
              <w:rPr>
                <w:rFonts w:ascii="Times New Roman" w:hAnsi="Times New Roman" w:cs="Times New Roman"/>
                <w:sz w:val="28"/>
                <w:szCs w:val="28"/>
                <w:lang w:val="uk-UA"/>
              </w:rPr>
              <w:t xml:space="preserve">освіти </w:t>
            </w:r>
            <w:r w:rsidRPr="008C778F">
              <w:rPr>
                <w:rFonts w:ascii="Times New Roman" w:hAnsi="Times New Roman" w:cs="Times New Roman"/>
                <w:sz w:val="28"/>
                <w:szCs w:val="28"/>
                <w:lang w:val="uk-UA"/>
              </w:rPr>
              <w:t>з метою створення позитивного іміджу;</w:t>
            </w:r>
            <w:r w:rsidRPr="00744474">
              <w:rPr>
                <w:rFonts w:ascii="Times New Roman" w:hAnsi="Times New Roman" w:cs="Times New Roman"/>
                <w:sz w:val="28"/>
                <w:szCs w:val="28"/>
                <w:lang w:val="uk-UA"/>
              </w:rPr>
              <w:t xml:space="preserve"> </w:t>
            </w:r>
          </w:p>
        </w:tc>
        <w:tc>
          <w:tcPr>
            <w:tcW w:w="1739" w:type="dxa"/>
            <w:vMerge w:val="restart"/>
          </w:tcPr>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Управління освіти </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  ЗЗСО</w:t>
            </w: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8C778F"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8C778F"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8C778F"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8C778F"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021"/>
          <w:jc w:val="center"/>
        </w:trPr>
        <w:tc>
          <w:tcPr>
            <w:tcW w:w="4395" w:type="dxa"/>
          </w:tcPr>
          <w:p w:rsidR="00CE0A5B" w:rsidRPr="00744474" w:rsidRDefault="00CE0A5B" w:rsidP="00CE6837">
            <w:pPr>
              <w:pStyle w:val="32"/>
              <w:widowControl w:val="0"/>
              <w:numPr>
                <w:ilvl w:val="0"/>
                <w:numId w:val="36"/>
              </w:numPr>
              <w:tabs>
                <w:tab w:val="left" w:pos="380"/>
              </w:tabs>
              <w:spacing w:after="0" w:line="240" w:lineRule="auto"/>
              <w:ind w:left="151" w:right="187" w:hanging="55"/>
              <w:jc w:val="both"/>
              <w:rPr>
                <w:rFonts w:ascii="Times New Roman" w:hAnsi="Times New Roman"/>
                <w:b/>
                <w:bCs/>
                <w:sz w:val="28"/>
                <w:szCs w:val="28"/>
              </w:rPr>
            </w:pPr>
            <w:r w:rsidRPr="0050036B">
              <w:rPr>
                <w:rFonts w:ascii="Times New Roman" w:hAnsi="Times New Roman"/>
                <w:sz w:val="28"/>
                <w:szCs w:val="28"/>
                <w:lang w:eastAsia="uk-UA"/>
              </w:rPr>
              <w:lastRenderedPageBreak/>
              <w:t>навчання освітньому менеджменту представників управлінського апарату закладів</w:t>
            </w:r>
            <w:r>
              <w:rPr>
                <w:rFonts w:ascii="Times New Roman" w:hAnsi="Times New Roman"/>
                <w:sz w:val="28"/>
                <w:szCs w:val="28"/>
                <w:lang w:eastAsia="uk-UA"/>
              </w:rPr>
              <w:t xml:space="preserve"> освіти</w:t>
            </w:r>
            <w:r w:rsidRPr="0050036B">
              <w:rPr>
                <w:rFonts w:ascii="Times New Roman" w:hAnsi="Times New Roman"/>
                <w:sz w:val="28"/>
                <w:szCs w:val="28"/>
                <w:lang w:eastAsia="uk-UA"/>
              </w:rPr>
              <w:t>;</w:t>
            </w:r>
          </w:p>
        </w:tc>
        <w:tc>
          <w:tcPr>
            <w:tcW w:w="1739" w:type="dxa"/>
            <w:vMerge/>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590"/>
          <w:jc w:val="center"/>
        </w:trPr>
        <w:tc>
          <w:tcPr>
            <w:tcW w:w="4395" w:type="dxa"/>
          </w:tcPr>
          <w:p w:rsidR="00CE0A5B" w:rsidRPr="0050036B"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sz w:val="28"/>
                <w:szCs w:val="28"/>
                <w:lang w:eastAsia="uk-UA"/>
              </w:rPr>
            </w:pPr>
            <w:r w:rsidRPr="00744474">
              <w:rPr>
                <w:rFonts w:ascii="Times New Roman" w:hAnsi="Times New Roman" w:cs="Times New Roman"/>
                <w:sz w:val="28"/>
                <w:szCs w:val="28"/>
                <w:lang w:val="uk-UA"/>
              </w:rPr>
              <w:lastRenderedPageBreak/>
              <w:t>освітні та наукові обміни, стажування та навчання керівників, педагогічних і науково-педагогічних працівників, учнів; посилення міжрегіональних зв’язків;</w:t>
            </w:r>
          </w:p>
        </w:tc>
        <w:tc>
          <w:tcPr>
            <w:tcW w:w="1739" w:type="dxa"/>
            <w:vMerge/>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8C778F" w:rsidRDefault="00CE0A5B" w:rsidP="00CE0A5B">
            <w:pP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Pr="008C778F" w:rsidRDefault="00CE0A5B" w:rsidP="00CE0A5B">
            <w:pPr>
              <w:rPr>
                <w:rFonts w:ascii="Times New Roman" w:hAnsi="Times New Roman" w:cs="Times New Roman"/>
                <w:sz w:val="28"/>
                <w:szCs w:val="28"/>
                <w:lang w:val="uk-UA"/>
              </w:rPr>
            </w:pPr>
          </w:p>
          <w:p w:rsidR="00CE0A5B"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8C778F" w:rsidRDefault="00CE0A5B" w:rsidP="00CE0A5B">
            <w:pP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9" w:type="dxa"/>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CE0A5B" w:rsidRPr="008C778F" w:rsidRDefault="00CE0A5B" w:rsidP="00CE0A5B">
            <w:pPr>
              <w:rPr>
                <w:rFonts w:ascii="Times New Roman" w:hAnsi="Times New Roman" w:cs="Times New Roman"/>
                <w:sz w:val="28"/>
                <w:szCs w:val="28"/>
                <w:lang w:val="uk-UA"/>
              </w:rPr>
            </w:pPr>
          </w:p>
          <w:p w:rsidR="00CE0A5B" w:rsidRPr="00744474" w:rsidRDefault="00CE0A5B" w:rsidP="00CE0A5B">
            <w:pPr>
              <w:jc w:val="center"/>
              <w:rPr>
                <w:rFonts w:ascii="Times New Roman" w:hAnsi="Times New Roman" w:cs="Times New Roman"/>
                <w:sz w:val="28"/>
                <w:szCs w:val="28"/>
                <w:lang w:val="uk-UA"/>
              </w:rPr>
            </w:pPr>
          </w:p>
        </w:tc>
        <w:tc>
          <w:tcPr>
            <w:tcW w:w="708" w:type="dxa"/>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rsidTr="00DA79A0">
        <w:trPr>
          <w:trHeight w:val="1545"/>
          <w:jc w:val="center"/>
        </w:trPr>
        <w:tc>
          <w:tcPr>
            <w:tcW w:w="4395" w:type="dxa"/>
          </w:tcPr>
          <w:p w:rsidR="00CE0A5B" w:rsidRPr="00744474"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щорічний моніторинг освітніх змін, на основі</w:t>
            </w:r>
            <w:r w:rsidRPr="00744474">
              <w:rPr>
                <w:rFonts w:ascii="Times New Roman" w:hAnsi="Times New Roman" w:cs="Times New Roman"/>
                <w:i/>
                <w:iCs/>
                <w:sz w:val="28"/>
                <w:szCs w:val="28"/>
                <w:lang w:val="uk-UA"/>
              </w:rPr>
              <w:t xml:space="preserve"> </w:t>
            </w:r>
            <w:r w:rsidRPr="00744474">
              <w:rPr>
                <w:rFonts w:ascii="Times New Roman" w:hAnsi="Times New Roman" w:cs="Times New Roman"/>
                <w:sz w:val="28"/>
                <w:szCs w:val="28"/>
                <w:lang w:val="uk-UA"/>
              </w:rPr>
              <w:t>результатів якого – прогнозування тенденцій інноваційного розвитку освіти</w:t>
            </w:r>
            <w:r>
              <w:rPr>
                <w:rFonts w:ascii="Times New Roman" w:hAnsi="Times New Roman" w:cs="Times New Roman"/>
                <w:sz w:val="28"/>
                <w:szCs w:val="28"/>
                <w:lang w:val="uk-UA"/>
              </w:rPr>
              <w:t>.</w:t>
            </w:r>
          </w:p>
        </w:tc>
        <w:tc>
          <w:tcPr>
            <w:tcW w:w="1739" w:type="dxa"/>
            <w:vMerge/>
          </w:tcPr>
          <w:p w:rsidR="00CE0A5B" w:rsidRDefault="00CE0A5B" w:rsidP="00CE0A5B">
            <w:pPr>
              <w:spacing w:after="0" w:line="240" w:lineRule="auto"/>
              <w:jc w:val="center"/>
              <w:rPr>
                <w:rFonts w:ascii="Times New Roman" w:hAnsi="Times New Roman" w:cs="Times New Roman"/>
                <w:sz w:val="28"/>
                <w:szCs w:val="28"/>
                <w:lang w:val="uk-UA"/>
              </w:rPr>
            </w:pPr>
          </w:p>
        </w:tc>
        <w:tc>
          <w:tcPr>
            <w:tcW w:w="715" w:type="dxa"/>
            <w:vAlign w:val="center"/>
          </w:tcPr>
          <w:p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rsidTr="00DA79A0">
        <w:trPr>
          <w:jc w:val="center"/>
        </w:trPr>
        <w:tc>
          <w:tcPr>
            <w:tcW w:w="4395" w:type="dxa"/>
          </w:tcPr>
          <w:p w:rsidR="00CE0A5B" w:rsidRPr="00744474" w:rsidRDefault="00CE0A5B" w:rsidP="00CE0A5B">
            <w:pPr>
              <w:tabs>
                <w:tab w:val="left" w:pos="2790"/>
              </w:tabs>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Висвітлювати:</w:t>
            </w:r>
            <w:r>
              <w:rPr>
                <w:rFonts w:ascii="Times New Roman" w:hAnsi="Times New Roman" w:cs="Times New Roman"/>
                <w:b/>
                <w:bCs/>
                <w:sz w:val="28"/>
                <w:szCs w:val="28"/>
                <w:lang w:val="uk-UA"/>
              </w:rPr>
              <w:tab/>
            </w:r>
          </w:p>
          <w:p w:rsidR="00CE0A5B" w:rsidRPr="00744474" w:rsidRDefault="00CE0A5B" w:rsidP="00CE0A5B">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управлінську політику освіт</w:t>
            </w:r>
            <w:r>
              <w:rPr>
                <w:rFonts w:ascii="Times New Roman" w:hAnsi="Times New Roman" w:cs="Times New Roman"/>
                <w:sz w:val="28"/>
                <w:szCs w:val="28"/>
                <w:lang w:val="uk-UA"/>
              </w:rPr>
              <w:t>и</w:t>
            </w:r>
            <w:r w:rsidRPr="00744474">
              <w:rPr>
                <w:rFonts w:ascii="Times New Roman" w:hAnsi="Times New Roman" w:cs="Times New Roman"/>
                <w:sz w:val="28"/>
                <w:szCs w:val="28"/>
                <w:lang w:val="uk-UA"/>
              </w:rPr>
              <w:t xml:space="preserve"> на сайтах </w:t>
            </w:r>
            <w:r>
              <w:rPr>
                <w:rFonts w:ascii="Times New Roman" w:hAnsi="Times New Roman" w:cs="Times New Roman"/>
                <w:sz w:val="28"/>
                <w:szCs w:val="28"/>
                <w:lang w:val="uk-UA"/>
              </w:rPr>
              <w:t>закладів освіти</w:t>
            </w:r>
            <w:r w:rsidRPr="00744474">
              <w:rPr>
                <w:rFonts w:ascii="Times New Roman" w:hAnsi="Times New Roman" w:cs="Times New Roman"/>
                <w:sz w:val="28"/>
                <w:szCs w:val="28"/>
                <w:lang w:val="uk-UA"/>
              </w:rPr>
              <w:t>, органів управління різних рівнів, ЗМІ</w:t>
            </w:r>
            <w:r>
              <w:rPr>
                <w:rFonts w:ascii="Times New Roman" w:hAnsi="Times New Roman" w:cs="Times New Roman"/>
                <w:sz w:val="28"/>
                <w:szCs w:val="28"/>
                <w:lang w:val="uk-UA"/>
              </w:rPr>
              <w:t>, сторінках соціальної мережі «</w:t>
            </w:r>
            <w:proofErr w:type="spellStart"/>
            <w:r>
              <w:rPr>
                <w:rFonts w:ascii="Times New Roman" w:hAnsi="Times New Roman" w:cs="Times New Roman"/>
                <w:sz w:val="28"/>
                <w:szCs w:val="28"/>
                <w:lang w:val="uk-UA"/>
              </w:rPr>
              <w:t>Фейсбук</w:t>
            </w:r>
            <w:proofErr w:type="spellEnd"/>
            <w:r>
              <w:rPr>
                <w:rFonts w:ascii="Times New Roman" w:hAnsi="Times New Roman" w:cs="Times New Roman"/>
                <w:sz w:val="28"/>
                <w:szCs w:val="28"/>
                <w:lang w:val="uk-UA"/>
              </w:rPr>
              <w:t>»</w:t>
            </w:r>
          </w:p>
        </w:tc>
        <w:tc>
          <w:tcPr>
            <w:tcW w:w="1739" w:type="dxa"/>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8" w:type="dxa"/>
            <w:vAlign w:val="center"/>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CE0A5B" w:rsidRDefault="00CE0A5B" w:rsidP="00CE0A5B">
      <w:pPr>
        <w:spacing w:after="0" w:line="240" w:lineRule="auto"/>
        <w:jc w:val="both"/>
        <w:rPr>
          <w:rFonts w:ascii="Times New Roman" w:hAnsi="Times New Roman" w:cs="Times New Roman"/>
          <w:b/>
          <w:bCs/>
          <w:i/>
          <w:iCs/>
          <w:sz w:val="28"/>
          <w:szCs w:val="28"/>
          <w:lang w:val="uk-UA"/>
        </w:rPr>
      </w:pPr>
    </w:p>
    <w:p w:rsidR="00CE0A5B" w:rsidRPr="00744474" w:rsidRDefault="00CE0A5B" w:rsidP="00CE0A5B">
      <w:pPr>
        <w:spacing w:after="0" w:line="240" w:lineRule="auto"/>
        <w:jc w:val="both"/>
        <w:rPr>
          <w:rFonts w:ascii="Times New Roman" w:hAnsi="Times New Roman" w:cs="Times New Roman"/>
          <w:b/>
          <w:bCs/>
          <w:i/>
          <w:iCs/>
          <w:sz w:val="28"/>
          <w:szCs w:val="28"/>
          <w:lang w:val="uk-UA"/>
        </w:rPr>
      </w:pPr>
      <w:r w:rsidRPr="00744474">
        <w:rPr>
          <w:rFonts w:ascii="Times New Roman" w:hAnsi="Times New Roman" w:cs="Times New Roman"/>
          <w:b/>
          <w:bCs/>
          <w:i/>
          <w:iCs/>
          <w:sz w:val="28"/>
          <w:szCs w:val="28"/>
          <w:lang w:val="uk-UA"/>
        </w:rPr>
        <w:t>Очікувані результати:</w:t>
      </w:r>
    </w:p>
    <w:p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громадсько-державна взаємодія в управлінні освітою;</w:t>
      </w:r>
    </w:p>
    <w:p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ефективне у</w:t>
      </w:r>
      <w:r>
        <w:rPr>
          <w:rFonts w:ascii="Times New Roman" w:hAnsi="Times New Roman" w:cs="Times New Roman"/>
          <w:sz w:val="28"/>
          <w:szCs w:val="28"/>
          <w:lang w:val="uk-UA"/>
        </w:rPr>
        <w:t xml:space="preserve">правління освітою на основі </w:t>
      </w:r>
      <w:proofErr w:type="spellStart"/>
      <w:r>
        <w:rPr>
          <w:rFonts w:ascii="Times New Roman" w:hAnsi="Times New Roman" w:cs="Times New Roman"/>
          <w:sz w:val="28"/>
          <w:szCs w:val="28"/>
          <w:lang w:val="uk-UA"/>
        </w:rPr>
        <w:t>проє</w:t>
      </w:r>
      <w:r w:rsidRPr="00744474">
        <w:rPr>
          <w:rFonts w:ascii="Times New Roman" w:hAnsi="Times New Roman" w:cs="Times New Roman"/>
          <w:sz w:val="28"/>
          <w:szCs w:val="28"/>
          <w:lang w:val="uk-UA"/>
        </w:rPr>
        <w:t>ктно-цільового</w:t>
      </w:r>
      <w:proofErr w:type="spellEnd"/>
      <w:r w:rsidRPr="00744474">
        <w:rPr>
          <w:rFonts w:ascii="Times New Roman" w:hAnsi="Times New Roman" w:cs="Times New Roman"/>
          <w:sz w:val="28"/>
          <w:szCs w:val="28"/>
          <w:lang w:val="uk-UA"/>
        </w:rPr>
        <w:t xml:space="preserve"> методу;</w:t>
      </w:r>
    </w:p>
    <w:p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функціонування інституцій, що забезпечують відкритість та прозорість розвитку освіти;</w:t>
      </w:r>
    </w:p>
    <w:p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збільшення </w:t>
      </w:r>
      <w:r w:rsidRPr="002F1236">
        <w:rPr>
          <w:rFonts w:ascii="Times New Roman" w:hAnsi="Times New Roman" w:cs="Times New Roman"/>
          <w:i/>
          <w:iCs/>
          <w:sz w:val="28"/>
          <w:szCs w:val="28"/>
          <w:lang w:val="uk-UA"/>
        </w:rPr>
        <w:t>на 10%</w:t>
      </w:r>
      <w:r w:rsidRPr="007444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44474">
        <w:rPr>
          <w:rFonts w:ascii="Times New Roman" w:hAnsi="Times New Roman" w:cs="Times New Roman"/>
          <w:sz w:val="28"/>
          <w:szCs w:val="28"/>
          <w:lang w:val="uk-UA"/>
        </w:rPr>
        <w:t>фінансових надходжень в</w:t>
      </w:r>
      <w:r>
        <w:rPr>
          <w:rFonts w:ascii="Times New Roman" w:hAnsi="Times New Roman" w:cs="Times New Roman"/>
          <w:sz w:val="28"/>
          <w:szCs w:val="28"/>
          <w:lang w:val="uk-UA"/>
        </w:rPr>
        <w:t xml:space="preserve"> розвиток освіти</w:t>
      </w:r>
      <w:r w:rsidRPr="00744474">
        <w:rPr>
          <w:rFonts w:ascii="Times New Roman" w:hAnsi="Times New Roman" w:cs="Times New Roman"/>
          <w:sz w:val="28"/>
          <w:szCs w:val="28"/>
          <w:lang w:val="uk-UA"/>
        </w:rPr>
        <w:t xml:space="preserve"> з громадського сектора;</w:t>
      </w:r>
    </w:p>
    <w:p w:rsidR="00CE0A5B"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взаємодія з </w:t>
      </w:r>
      <w:r>
        <w:rPr>
          <w:rFonts w:ascii="Times New Roman" w:hAnsi="Times New Roman" w:cs="Times New Roman"/>
          <w:sz w:val="28"/>
          <w:szCs w:val="28"/>
          <w:lang w:val="uk-UA"/>
        </w:rPr>
        <w:t xml:space="preserve">вітчизняними та </w:t>
      </w:r>
      <w:r w:rsidRPr="00744474">
        <w:rPr>
          <w:rFonts w:ascii="Times New Roman" w:hAnsi="Times New Roman" w:cs="Times New Roman"/>
          <w:sz w:val="28"/>
          <w:szCs w:val="28"/>
          <w:lang w:val="uk-UA"/>
        </w:rPr>
        <w:t>зарубіжними партнерами.</w:t>
      </w:r>
    </w:p>
    <w:p w:rsidR="00EF032C" w:rsidRPr="00AD0FF6" w:rsidRDefault="00EF032C" w:rsidP="008F08D0">
      <w:pPr>
        <w:pStyle w:val="ListParagraph1"/>
        <w:widowControl w:val="0"/>
        <w:tabs>
          <w:tab w:val="left" w:pos="284"/>
        </w:tabs>
        <w:spacing w:after="0" w:line="240" w:lineRule="auto"/>
        <w:ind w:left="0"/>
        <w:jc w:val="center"/>
        <w:rPr>
          <w:rFonts w:ascii="Times New Roman" w:hAnsi="Times New Roman" w:cs="Times New Roman"/>
          <w:b/>
          <w:bCs/>
          <w:sz w:val="32"/>
          <w:szCs w:val="32"/>
          <w:lang w:val="uk-UA"/>
        </w:rPr>
      </w:pPr>
    </w:p>
    <w:p w:rsidR="00CE0A5B" w:rsidRDefault="00CE0A5B" w:rsidP="008F08D0">
      <w:pPr>
        <w:pStyle w:val="ListParagraph1"/>
        <w:widowControl w:val="0"/>
        <w:tabs>
          <w:tab w:val="left" w:pos="284"/>
        </w:tabs>
        <w:spacing w:after="0" w:line="24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1.2. </w:t>
      </w:r>
      <w:proofErr w:type="spellStart"/>
      <w:r>
        <w:rPr>
          <w:rFonts w:ascii="Times New Roman" w:hAnsi="Times New Roman" w:cs="Times New Roman"/>
          <w:b/>
          <w:sz w:val="28"/>
          <w:szCs w:val="28"/>
          <w:lang w:val="uk-UA"/>
        </w:rPr>
        <w:t>Проє</w:t>
      </w:r>
      <w:r w:rsidRPr="00530B0E">
        <w:rPr>
          <w:rFonts w:ascii="Times New Roman" w:hAnsi="Times New Roman" w:cs="Times New Roman"/>
          <w:b/>
          <w:sz w:val="28"/>
          <w:szCs w:val="28"/>
          <w:lang w:val="uk-UA"/>
        </w:rPr>
        <w:t>кт</w:t>
      </w:r>
      <w:proofErr w:type="spellEnd"/>
      <w:r w:rsidRPr="00530B0E">
        <w:rPr>
          <w:rFonts w:ascii="Times New Roman" w:hAnsi="Times New Roman" w:cs="Times New Roman"/>
          <w:b/>
          <w:sz w:val="28"/>
          <w:szCs w:val="28"/>
          <w:lang w:val="uk-UA"/>
        </w:rPr>
        <w:t xml:space="preserve"> «Нове освітнє середовище»</w:t>
      </w:r>
    </w:p>
    <w:p w:rsidR="00EF032C" w:rsidRPr="00AD0FF6" w:rsidRDefault="00EF032C" w:rsidP="008F08D0">
      <w:pPr>
        <w:pStyle w:val="ListParagraph1"/>
        <w:widowControl w:val="0"/>
        <w:tabs>
          <w:tab w:val="left" w:pos="284"/>
        </w:tabs>
        <w:spacing w:after="0" w:line="240" w:lineRule="auto"/>
        <w:ind w:left="0"/>
        <w:jc w:val="center"/>
        <w:rPr>
          <w:rFonts w:ascii="Times New Roman" w:hAnsi="Times New Roman" w:cs="Times New Roman"/>
          <w:b/>
          <w:sz w:val="32"/>
          <w:szCs w:val="32"/>
          <w:lang w:val="uk-UA"/>
        </w:rPr>
      </w:pPr>
    </w:p>
    <w:p w:rsidR="00CE0A5B" w:rsidRPr="00470A6D" w:rsidRDefault="00CE0A5B" w:rsidP="00CE0A5B">
      <w:pPr>
        <w:spacing w:after="0" w:line="240" w:lineRule="auto"/>
        <w:jc w:val="both"/>
        <w:rPr>
          <w:rFonts w:ascii="Times New Roman" w:hAnsi="Times New Roman" w:cs="Times New Roman"/>
          <w:sz w:val="28"/>
          <w:szCs w:val="28"/>
          <w:lang w:val="uk-UA"/>
        </w:rPr>
      </w:pPr>
      <w:r>
        <w:rPr>
          <w:rFonts w:ascii="Times New Roman" w:hAnsi="Times New Roman" w:cs="Times New Roman"/>
          <w:b/>
          <w:i/>
          <w:iCs/>
          <w:sz w:val="28"/>
          <w:szCs w:val="28"/>
          <w:bdr w:val="none" w:sz="0" w:space="0" w:color="auto" w:frame="1"/>
          <w:lang w:val="uk-UA" w:eastAsia="ru-RU"/>
        </w:rPr>
        <w:t>Завдання</w:t>
      </w:r>
      <w:r w:rsidRPr="00470A6D">
        <w:rPr>
          <w:rFonts w:ascii="Times New Roman" w:hAnsi="Times New Roman" w:cs="Times New Roman"/>
          <w:b/>
          <w:i/>
          <w:iCs/>
          <w:sz w:val="28"/>
          <w:szCs w:val="28"/>
          <w:bdr w:val="none" w:sz="0" w:space="0" w:color="auto" w:frame="1"/>
          <w:lang w:val="uk-UA" w:eastAsia="ru-RU"/>
        </w:rPr>
        <w:t>:</w:t>
      </w:r>
      <w:r w:rsidRPr="005B5716">
        <w:rPr>
          <w:rFonts w:ascii="Times New Roman" w:hAnsi="Times New Roman" w:cs="Times New Roman"/>
          <w:i/>
          <w:iCs/>
          <w:sz w:val="28"/>
          <w:szCs w:val="28"/>
          <w:bdr w:val="none" w:sz="0" w:space="0" w:color="auto" w:frame="1"/>
          <w:lang w:val="uk-UA" w:eastAsia="ru-RU"/>
        </w:rPr>
        <w:t xml:space="preserve"> </w:t>
      </w:r>
      <w:r w:rsidRPr="00470A6D">
        <w:rPr>
          <w:rFonts w:ascii="Times New Roman" w:hAnsi="Times New Roman" w:cs="Times New Roman"/>
          <w:sz w:val="28"/>
          <w:szCs w:val="28"/>
          <w:lang w:val="uk-UA"/>
        </w:rPr>
        <w:t xml:space="preserve">забезпечення структурного і якісного розвитку мережі закладів початкової, базової та профільної середньої освіти для створення сучасного освітнього середовища </w:t>
      </w:r>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 </w:t>
      </w:r>
      <w:r w:rsidRPr="00470A6D">
        <w:rPr>
          <w:rFonts w:ascii="Times New Roman" w:hAnsi="Times New Roman" w:cs="Times New Roman"/>
          <w:sz w:val="28"/>
          <w:szCs w:val="28"/>
          <w:lang w:val="uk-UA"/>
        </w:rPr>
        <w:t>з наданням якісних освітніх послуг здобувачам освіти, вчителям і батькам та наближення якості підготовки спеціалістів і фахівців</w:t>
      </w:r>
    </w:p>
    <w:p w:rsidR="00CE0A5B" w:rsidRPr="00470A6D" w:rsidRDefault="00CE0A5B" w:rsidP="00CE0A5B">
      <w:pPr>
        <w:spacing w:after="0" w:line="240" w:lineRule="auto"/>
        <w:jc w:val="both"/>
        <w:rPr>
          <w:rFonts w:ascii="Times New Roman" w:hAnsi="Times New Roman" w:cs="Times New Roman"/>
          <w:sz w:val="28"/>
          <w:szCs w:val="28"/>
          <w:lang w:val="uk-UA"/>
        </w:rPr>
      </w:pPr>
      <w:r w:rsidRPr="00470A6D">
        <w:rPr>
          <w:rFonts w:ascii="Times New Roman" w:hAnsi="Times New Roman" w:cs="Times New Roman"/>
          <w:sz w:val="28"/>
          <w:szCs w:val="28"/>
          <w:lang w:val="uk-UA"/>
        </w:rPr>
        <w:t>до вимог ринку праці та соціуму.</w:t>
      </w:r>
    </w:p>
    <w:p w:rsidR="00CE0A5B" w:rsidRDefault="00CE0A5B"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Default="00AD0FF6" w:rsidP="00CE0A5B">
      <w:pPr>
        <w:spacing w:after="0" w:line="240" w:lineRule="auto"/>
        <w:jc w:val="both"/>
        <w:rPr>
          <w:rFonts w:ascii="Times New Roman" w:hAnsi="Times New Roman" w:cs="Times New Roman"/>
          <w:sz w:val="18"/>
          <w:szCs w:val="18"/>
          <w:lang w:val="uk-UA"/>
        </w:rPr>
      </w:pPr>
    </w:p>
    <w:p w:rsidR="00AD0FF6" w:rsidRPr="00DA79A0" w:rsidRDefault="00AD0FF6" w:rsidP="00CE0A5B">
      <w:pPr>
        <w:spacing w:after="0" w:line="240" w:lineRule="auto"/>
        <w:jc w:val="both"/>
        <w:rPr>
          <w:rFonts w:ascii="Times New Roman" w:hAnsi="Times New Roman" w:cs="Times New Roman"/>
          <w:sz w:val="18"/>
          <w:szCs w:val="18"/>
          <w:lang w:val="uk-UA"/>
        </w:rPr>
      </w:pPr>
    </w:p>
    <w:tbl>
      <w:tblPr>
        <w:tblW w:w="9961" w:type="dxa"/>
        <w:jc w:val="center"/>
        <w:tblBorders>
          <w:top w:val="single" w:sz="4" w:space="0" w:color="000000"/>
          <w:left w:val="single" w:sz="4" w:space="0" w:color="000000"/>
          <w:bottom w:val="single" w:sz="4" w:space="0" w:color="000000"/>
          <w:insideH w:val="single" w:sz="4" w:space="0" w:color="000000"/>
        </w:tblBorders>
        <w:tblLayout w:type="fixed"/>
        <w:tblCellMar>
          <w:left w:w="-5" w:type="dxa"/>
          <w:right w:w="0" w:type="dxa"/>
        </w:tblCellMar>
        <w:tblLook w:val="00A0"/>
      </w:tblPr>
      <w:tblGrid>
        <w:gridCol w:w="4752"/>
        <w:gridCol w:w="1665"/>
        <w:gridCol w:w="780"/>
        <w:gridCol w:w="709"/>
        <w:gridCol w:w="709"/>
        <w:gridCol w:w="709"/>
        <w:gridCol w:w="637"/>
      </w:tblGrid>
      <w:tr w:rsidR="00CE0A5B" w:rsidTr="00AD0FF6">
        <w:trPr>
          <w:jc w:val="center"/>
        </w:trPr>
        <w:tc>
          <w:tcPr>
            <w:tcW w:w="4752" w:type="dxa"/>
            <w:vMerge w:val="restart"/>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Шляхи реалізації</w:t>
            </w:r>
          </w:p>
        </w:tc>
        <w:tc>
          <w:tcPr>
            <w:tcW w:w="1665" w:type="dxa"/>
            <w:vMerge w:val="restart"/>
            <w:tcBorders>
              <w:left w:val="single" w:sz="4" w:space="0" w:color="000000"/>
              <w:right w:val="single" w:sz="4" w:space="0" w:color="auto"/>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3544" w:type="dxa"/>
            <w:gridSpan w:val="5"/>
            <w:tcBorders>
              <w:left w:val="single" w:sz="4" w:space="0" w:color="auto"/>
              <w:right w:val="single" w:sz="4" w:space="0" w:color="000000"/>
            </w:tcBorders>
            <w:tcMar>
              <w:left w:w="-5" w:type="dxa"/>
            </w:tcMar>
            <w:vAlign w:val="center"/>
          </w:tcPr>
          <w:p w:rsidR="00CE0A5B" w:rsidRDefault="00CE0A5B" w:rsidP="00AD0FF6">
            <w:pPr>
              <w:spacing w:after="0" w:line="240" w:lineRule="auto"/>
              <w:ind w:right="178"/>
              <w:jc w:val="center"/>
              <w:rPr>
                <w:rFonts w:ascii="Times New Roman" w:hAnsi="Times New Roman" w:cs="Times New Roman"/>
                <w:sz w:val="28"/>
                <w:szCs w:val="28"/>
                <w:lang w:val="uk-UA"/>
              </w:rPr>
            </w:pPr>
            <w:r>
              <w:rPr>
                <w:rFonts w:ascii="Times New Roman" w:hAnsi="Times New Roman" w:cs="Times New Roman"/>
                <w:sz w:val="28"/>
                <w:szCs w:val="28"/>
                <w:lang w:val="uk-UA"/>
              </w:rPr>
              <w:t>Терміни виконання</w:t>
            </w:r>
          </w:p>
        </w:tc>
      </w:tr>
      <w:tr w:rsidR="00CE0A5B" w:rsidTr="00AD0FF6">
        <w:trPr>
          <w:jc w:val="center"/>
        </w:trPr>
        <w:tc>
          <w:tcPr>
            <w:tcW w:w="4752" w:type="dxa"/>
            <w:vMerge/>
            <w:tcMar>
              <w:left w:w="-5" w:type="dxa"/>
            </w:tcMar>
            <w:vAlign w:val="center"/>
          </w:tcPr>
          <w:p w:rsidR="00CE0A5B" w:rsidRDefault="00CE0A5B" w:rsidP="00CE0A5B"/>
        </w:tc>
        <w:tc>
          <w:tcPr>
            <w:tcW w:w="1665" w:type="dxa"/>
            <w:vMerge/>
            <w:tcBorders>
              <w:left w:val="single" w:sz="4" w:space="0" w:color="000000"/>
              <w:right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auto"/>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709"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709"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709" w:type="dxa"/>
            <w:tcBorders>
              <w:left w:val="single" w:sz="4" w:space="0" w:color="000000"/>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637" w:type="dxa"/>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CE0A5B" w:rsidTr="00AD0FF6">
        <w:trPr>
          <w:trHeight w:val="1844"/>
          <w:jc w:val="center"/>
        </w:trPr>
        <w:tc>
          <w:tcPr>
            <w:tcW w:w="4752" w:type="dxa"/>
            <w:tcMar>
              <w:left w:w="-5" w:type="dxa"/>
            </w:tcMar>
          </w:tcPr>
          <w:p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rsidR="00CE0A5B" w:rsidRDefault="00CE0A5B" w:rsidP="00CE6837">
            <w:pPr>
              <w:widowControl w:val="0"/>
              <w:numPr>
                <w:ilvl w:val="0"/>
                <w:numId w:val="35"/>
              </w:numPr>
              <w:tabs>
                <w:tab w:val="left" w:pos="186"/>
              </w:tabs>
              <w:spacing w:after="0" w:line="240" w:lineRule="auto"/>
              <w:ind w:left="45" w:right="187" w:firstLine="283"/>
              <w:jc w:val="both"/>
              <w:rPr>
                <w:rFonts w:ascii="Times New Roman" w:hAnsi="Times New Roman" w:cs="Times New Roman"/>
                <w:sz w:val="28"/>
                <w:szCs w:val="28"/>
                <w:lang w:val="uk-UA"/>
              </w:rPr>
            </w:pPr>
            <w:r w:rsidRPr="00A3107B">
              <w:rPr>
                <w:rFonts w:ascii="Times New Roman" w:hAnsi="Times New Roman" w:cs="Times New Roman"/>
                <w:sz w:val="28"/>
                <w:szCs w:val="28"/>
                <w:lang w:val="uk-UA"/>
              </w:rPr>
              <w:t xml:space="preserve">нові </w:t>
            </w:r>
            <w:hyperlink r:id="rId10" w:anchor="w1_2" w:history="1">
              <w:r w:rsidRPr="00A3107B">
                <w:rPr>
                  <w:rFonts w:ascii="Times New Roman" w:hAnsi="Times New Roman"/>
                  <w:sz w:val="28"/>
                  <w:szCs w:val="28"/>
                  <w:lang w:val="uk-UA"/>
                </w:rPr>
                <w:t>типи</w:t>
              </w:r>
            </w:hyperlink>
            <w:r w:rsidRPr="00A3107B">
              <w:rPr>
                <w:rFonts w:ascii="Times New Roman" w:hAnsi="Times New Roman" w:cs="Times New Roman"/>
                <w:sz w:val="28"/>
                <w:szCs w:val="28"/>
                <w:lang w:val="uk-UA"/>
              </w:rPr>
              <w:t> </w:t>
            </w:r>
            <w:hyperlink r:id="rId11" w:anchor="w2_112" w:history="1">
              <w:r w:rsidRPr="00A3107B">
                <w:rPr>
                  <w:rFonts w:ascii="Times New Roman" w:hAnsi="Times New Roman"/>
                  <w:sz w:val="28"/>
                  <w:szCs w:val="28"/>
                  <w:lang w:val="uk-UA"/>
                </w:rPr>
                <w:t>закладів</w:t>
              </w:r>
            </w:hyperlink>
            <w:r w:rsidRPr="00A3107B">
              <w:rPr>
                <w:rFonts w:ascii="Times New Roman" w:hAnsi="Times New Roman" w:cs="Times New Roman"/>
                <w:sz w:val="28"/>
                <w:szCs w:val="28"/>
                <w:lang w:val="uk-UA"/>
              </w:rPr>
              <w:t> </w:t>
            </w:r>
            <w:hyperlink r:id="rId12" w:anchor="w3_1136" w:history="1">
              <w:r w:rsidRPr="00A3107B">
                <w:rPr>
                  <w:rFonts w:ascii="Times New Roman" w:hAnsi="Times New Roman"/>
                  <w:sz w:val="28"/>
                  <w:szCs w:val="28"/>
                  <w:lang w:val="uk-UA"/>
                </w:rPr>
                <w:t>освіти</w:t>
              </w:r>
            </w:hyperlink>
            <w:r w:rsidRPr="00A3107B">
              <w:rPr>
                <w:rFonts w:ascii="Times New Roman" w:hAnsi="Times New Roman" w:cs="Times New Roman"/>
                <w:sz w:val="28"/>
                <w:szCs w:val="28"/>
                <w:lang w:val="uk-UA"/>
              </w:rPr>
              <w:t>, що забезпечують здобуття загальної середньої </w:t>
            </w:r>
            <w:hyperlink r:id="rId13" w:anchor="w3_1137" w:history="1">
              <w:r w:rsidRPr="00A3107B">
                <w:rPr>
                  <w:rFonts w:ascii="Times New Roman" w:hAnsi="Times New Roman"/>
                  <w:sz w:val="28"/>
                  <w:szCs w:val="28"/>
                  <w:lang w:val="uk-UA"/>
                </w:rPr>
                <w:t>освіти</w:t>
              </w:r>
            </w:hyperlink>
            <w:r>
              <w:rPr>
                <w:rFonts w:ascii="Times New Roman" w:hAnsi="Times New Roman" w:cs="Times New Roman"/>
                <w:sz w:val="28"/>
                <w:szCs w:val="28"/>
                <w:lang w:val="uk-UA"/>
              </w:rPr>
              <w:t>, а саме:</w:t>
            </w:r>
          </w:p>
          <w:p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064379">
              <w:rPr>
                <w:rFonts w:ascii="Times New Roman" w:hAnsi="Times New Roman" w:cs="Times New Roman"/>
                <w:sz w:val="28"/>
                <w:szCs w:val="28"/>
                <w:lang w:val="uk-UA"/>
              </w:rPr>
              <w:t xml:space="preserve"> ліцей як окрему юридичну особу</w:t>
            </w:r>
            <w:r>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p w:rsidR="00CE0A5B" w:rsidRPr="00750112" w:rsidRDefault="00CE0A5B" w:rsidP="00CE0A5B">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rsidR="00CE0A5B" w:rsidRPr="00750112"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Tr="00AD0FF6">
        <w:trPr>
          <w:trHeight w:val="535"/>
          <w:jc w:val="center"/>
        </w:trPr>
        <w:tc>
          <w:tcPr>
            <w:tcW w:w="4752" w:type="dxa"/>
            <w:tcMar>
              <w:left w:w="-5" w:type="dxa"/>
            </w:tcMar>
          </w:tcPr>
          <w:p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 при ліцеї;</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Tr="00AD0FF6">
        <w:trPr>
          <w:trHeight w:val="2254"/>
          <w:jc w:val="center"/>
        </w:trPr>
        <w:tc>
          <w:tcPr>
            <w:tcW w:w="4752" w:type="dxa"/>
            <w:tcBorders>
              <w:bottom w:val="single" w:sz="4" w:space="0" w:color="auto"/>
            </w:tcBorders>
            <w:tcMar>
              <w:left w:w="-5" w:type="dxa"/>
            </w:tcMar>
          </w:tcPr>
          <w:p w:rsidR="00CE0A5B" w:rsidRPr="002C6ACF"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зміна освітнього рівня закладів</w:t>
            </w:r>
          </w:p>
          <w:p w:rsidR="00CE0A5B" w:rsidRPr="00744474" w:rsidRDefault="00CE0A5B" w:rsidP="00CE0A5B">
            <w:pPr>
              <w:widowControl w:val="0"/>
              <w:tabs>
                <w:tab w:val="left" w:pos="588"/>
              </w:tabs>
              <w:spacing w:after="0" w:line="240" w:lineRule="auto"/>
              <w:ind w:left="142" w:right="187"/>
              <w:jc w:val="both"/>
              <w:rPr>
                <w:rFonts w:ascii="Times New Roman" w:hAnsi="Times New Roman" w:cs="Times New Roman"/>
                <w:b/>
                <w:bCs/>
                <w:sz w:val="28"/>
                <w:szCs w:val="28"/>
                <w:lang w:val="uk-UA"/>
              </w:rPr>
            </w:pPr>
            <w:r w:rsidRPr="00F12E92">
              <w:rPr>
                <w:rFonts w:ascii="Times New Roman" w:hAnsi="Times New Roman" w:cs="Times New Roman"/>
                <w:sz w:val="28"/>
                <w:szCs w:val="28"/>
                <w:lang w:val="uk-UA"/>
              </w:rPr>
              <w:t>загальної середньої освіти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Клинівський</w:t>
            </w:r>
            <w:proofErr w:type="spellEnd"/>
            <w:r>
              <w:rPr>
                <w:rFonts w:ascii="Times New Roman" w:hAnsi="Times New Roman" w:cs="Times New Roman"/>
                <w:sz w:val="28"/>
                <w:szCs w:val="28"/>
                <w:lang w:val="uk-UA"/>
              </w:rPr>
              <w:t xml:space="preserve"> заклад загальної середньої освіти І-ІІІ ступенів,  Іванівський заклад загальної середньої освіти І-ІІІ ступенів, </w:t>
            </w:r>
            <w:proofErr w:type="spellStart"/>
            <w:r>
              <w:rPr>
                <w:rFonts w:ascii="Times New Roman" w:hAnsi="Times New Roman" w:cs="Times New Roman"/>
                <w:sz w:val="28"/>
                <w:szCs w:val="28"/>
                <w:lang w:val="uk-UA"/>
              </w:rPr>
              <w:t>Опитненський</w:t>
            </w:r>
            <w:proofErr w:type="spellEnd"/>
            <w:r>
              <w:rPr>
                <w:rFonts w:ascii="Times New Roman" w:hAnsi="Times New Roman" w:cs="Times New Roman"/>
                <w:sz w:val="28"/>
                <w:szCs w:val="28"/>
                <w:lang w:val="uk-UA"/>
              </w:rPr>
              <w:t xml:space="preserve"> заклад загальної середньої освіти І-ІІІ ступенів)</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auto"/>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Tr="00AD0FF6">
        <w:trPr>
          <w:trHeight w:val="720"/>
          <w:jc w:val="center"/>
        </w:trPr>
        <w:tc>
          <w:tcPr>
            <w:tcW w:w="4752" w:type="dxa"/>
            <w:tcBorders>
              <w:top w:val="single" w:sz="4" w:space="0" w:color="auto"/>
              <w:bottom w:val="single" w:sz="4" w:space="0" w:color="auto"/>
            </w:tcBorders>
            <w:tcMar>
              <w:left w:w="-5" w:type="dxa"/>
            </w:tcMar>
          </w:tcPr>
          <w:p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гімназії </w:t>
            </w:r>
            <w:r w:rsidRPr="00835D40">
              <w:rPr>
                <w:rFonts w:ascii="Times New Roman" w:hAnsi="Times New Roman" w:cs="Times New Roman"/>
                <w:sz w:val="28"/>
                <w:szCs w:val="28"/>
                <w:lang w:val="uk-UA"/>
              </w:rPr>
              <w:t>зі структурни</w:t>
            </w:r>
            <w:r w:rsidRPr="00F12E92">
              <w:rPr>
                <w:rFonts w:ascii="Times New Roman" w:hAnsi="Times New Roman" w:cs="Times New Roman"/>
                <w:sz w:val="28"/>
                <w:szCs w:val="28"/>
                <w:lang w:val="uk-UA"/>
              </w:rPr>
              <w:t>ми</w:t>
            </w:r>
          </w:p>
          <w:p w:rsidR="00CE0A5B" w:rsidRPr="00A3184A"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підрозділами початкових шкіл</w:t>
            </w:r>
            <w:r>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Tr="00AD0FF6">
        <w:trPr>
          <w:trHeight w:val="675"/>
          <w:jc w:val="center"/>
        </w:trPr>
        <w:tc>
          <w:tcPr>
            <w:tcW w:w="4752" w:type="dxa"/>
            <w:tcBorders>
              <w:top w:val="single" w:sz="4" w:space="0" w:color="auto"/>
              <w:bottom w:val="single" w:sz="4" w:space="0" w:color="auto"/>
            </w:tcBorders>
            <w:tcMar>
              <w:left w:w="-5" w:type="dxa"/>
            </w:tcMar>
          </w:tcPr>
          <w:p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985A25">
              <w:rPr>
                <w:rFonts w:ascii="Times New Roman" w:hAnsi="Times New Roman" w:cs="Times New Roman"/>
                <w:sz w:val="28"/>
                <w:szCs w:val="28"/>
                <w:lang w:val="uk-UA"/>
              </w:rPr>
              <w:t>початкову школу як окрему</w:t>
            </w:r>
          </w:p>
          <w:p w:rsidR="00CE0A5B" w:rsidRPr="00F12E92"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2C6ACF">
              <w:rPr>
                <w:rFonts w:ascii="Times New Roman" w:hAnsi="Times New Roman" w:cs="Times New Roman"/>
                <w:sz w:val="28"/>
                <w:szCs w:val="28"/>
                <w:lang w:val="uk-UA"/>
              </w:rPr>
              <w:t xml:space="preserve"> юридичну особу;</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tc>
      </w:tr>
      <w:tr w:rsidR="00CE0A5B" w:rsidTr="00AD0FF6">
        <w:trPr>
          <w:trHeight w:val="727"/>
          <w:jc w:val="center"/>
        </w:trPr>
        <w:tc>
          <w:tcPr>
            <w:tcW w:w="4752" w:type="dxa"/>
            <w:tcBorders>
              <w:top w:val="single" w:sz="4" w:space="0" w:color="auto"/>
            </w:tcBorders>
            <w:tcMar>
              <w:left w:w="-5" w:type="dxa"/>
            </w:tcMar>
          </w:tcPr>
          <w:p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дошкільний підрозділ </w:t>
            </w:r>
            <w:r w:rsidRPr="005B0EA7">
              <w:rPr>
                <w:rFonts w:ascii="Times New Roman" w:hAnsi="Times New Roman" w:cs="Times New Roman"/>
                <w:sz w:val="28"/>
                <w:szCs w:val="28"/>
                <w:lang w:val="uk-UA"/>
              </w:rPr>
              <w:t xml:space="preserve">у складі </w:t>
            </w:r>
          </w:p>
          <w:p w:rsidR="00CE0A5B" w:rsidRPr="00985A25"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5B0EA7">
              <w:rPr>
                <w:rFonts w:ascii="Times New Roman" w:hAnsi="Times New Roman" w:cs="Times New Roman"/>
                <w:sz w:val="28"/>
                <w:szCs w:val="28"/>
                <w:lang w:val="uk-UA"/>
              </w:rPr>
              <w:t>початкової школи;</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1404"/>
          <w:jc w:val="center"/>
        </w:trPr>
        <w:tc>
          <w:tcPr>
            <w:tcW w:w="4752" w:type="dxa"/>
            <w:tcBorders>
              <w:bottom w:val="single" w:sz="4" w:space="0" w:color="auto"/>
            </w:tcBorders>
            <w:tcMar>
              <w:left w:w="-5" w:type="dxa"/>
            </w:tcMar>
          </w:tcPr>
          <w:p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опорні</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и освіти та їхні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r>
              <w:rPr>
                <w:rFonts w:ascii="Times New Roman" w:hAnsi="Times New Roman" w:cs="Times New Roman"/>
                <w:sz w:val="28"/>
                <w:szCs w:val="28"/>
                <w:lang w:val="uk-UA"/>
              </w:rPr>
              <w:t>.</w:t>
            </w:r>
          </w:p>
        </w:tc>
        <w:tc>
          <w:tcPr>
            <w:tcW w:w="1665" w:type="dxa"/>
            <w:vMerge/>
            <w:tcBorders>
              <w:left w:val="single" w:sz="4" w:space="0" w:color="000000"/>
              <w:bottom w:val="single" w:sz="4" w:space="0" w:color="auto"/>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tcPr>
          <w:p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Pr="002C6ACF" w:rsidRDefault="00CE0A5B" w:rsidP="00CE0A5B">
            <w:pPr>
              <w:rPr>
                <w:rFonts w:ascii="Times New Roman" w:hAnsi="Times New Roman" w:cs="Times New Roman"/>
                <w:sz w:val="28"/>
                <w:szCs w:val="28"/>
                <w:lang w:val="uk-UA"/>
              </w:rPr>
            </w:pPr>
          </w:p>
        </w:tc>
      </w:tr>
      <w:tr w:rsidR="00CE0A5B" w:rsidRPr="00397B3A" w:rsidTr="00AD0FF6">
        <w:trPr>
          <w:trHeight w:val="1224"/>
          <w:jc w:val="center"/>
        </w:trPr>
        <w:tc>
          <w:tcPr>
            <w:tcW w:w="4752" w:type="dxa"/>
            <w:tcBorders>
              <w:top w:val="single" w:sz="4" w:space="0" w:color="auto"/>
              <w:bottom w:val="single" w:sz="4" w:space="0" w:color="auto"/>
            </w:tcBorders>
            <w:tcMar>
              <w:left w:w="-5" w:type="dxa"/>
            </w:tcMar>
          </w:tcPr>
          <w:p w:rsidR="00CE0A5B" w:rsidRDefault="00CE0A5B" w:rsidP="00CE0A5B">
            <w:pPr>
              <w:widowControl w:val="0"/>
              <w:tabs>
                <w:tab w:val="left" w:pos="588"/>
              </w:tabs>
              <w:spacing w:after="0" w:line="240" w:lineRule="auto"/>
              <w:ind w:left="151" w:right="187"/>
              <w:jc w:val="both"/>
              <w:rPr>
                <w:rFonts w:ascii="Times New Roman" w:hAnsi="Times New Roman" w:cs="Times New Roman"/>
                <w:b/>
                <w:sz w:val="28"/>
                <w:szCs w:val="28"/>
                <w:lang w:val="uk-UA"/>
              </w:rPr>
            </w:pPr>
            <w:r w:rsidRPr="00A80541">
              <w:rPr>
                <w:rFonts w:ascii="Times New Roman" w:hAnsi="Times New Roman" w:cs="Times New Roman"/>
                <w:b/>
                <w:sz w:val="28"/>
                <w:szCs w:val="28"/>
                <w:lang w:val="uk-UA"/>
              </w:rPr>
              <w:t>Розширити мережу</w:t>
            </w:r>
          </w:p>
          <w:p w:rsidR="00CE0A5B" w:rsidRPr="00A80541"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80541">
              <w:rPr>
                <w:rFonts w:ascii="Times New Roman" w:hAnsi="Times New Roman" w:cs="Times New Roman"/>
                <w:sz w:val="28"/>
                <w:szCs w:val="28"/>
                <w:lang w:val="uk-UA"/>
              </w:rPr>
              <w:t>закладів освіти для навчання дітей</w:t>
            </w:r>
            <w:r>
              <w:rPr>
                <w:rFonts w:ascii="Times New Roman" w:hAnsi="Times New Roman" w:cs="Times New Roman"/>
                <w:sz w:val="28"/>
                <w:szCs w:val="28"/>
                <w:lang w:val="uk-UA"/>
              </w:rPr>
              <w:t xml:space="preserve"> особливими освітніми потребами (інклюзивні групи, класи, </w:t>
            </w:r>
            <w:proofErr w:type="spellStart"/>
            <w:r>
              <w:rPr>
                <w:rFonts w:ascii="Times New Roman" w:hAnsi="Times New Roman" w:cs="Times New Roman"/>
                <w:sz w:val="28"/>
                <w:szCs w:val="28"/>
                <w:lang w:val="uk-UA"/>
              </w:rPr>
              <w:t>спецкласи</w:t>
            </w:r>
            <w:proofErr w:type="spellEnd"/>
            <w:r>
              <w:rPr>
                <w:rFonts w:ascii="Times New Roman" w:hAnsi="Times New Roman" w:cs="Times New Roman"/>
                <w:sz w:val="28"/>
                <w:szCs w:val="28"/>
                <w:lang w:val="uk-UA"/>
              </w:rPr>
              <w:t>);</w:t>
            </w:r>
          </w:p>
        </w:tc>
        <w:tc>
          <w:tcPr>
            <w:tcW w:w="1665" w:type="dxa"/>
            <w:vMerge w:val="restart"/>
            <w:tcBorders>
              <w:top w:val="single" w:sz="4" w:space="0" w:color="auto"/>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CE0A5B" w:rsidRDefault="00CE0A5B" w:rsidP="00CE0A5B">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КУ</w:t>
            </w:r>
            <w:proofErr w:type="spellEnd"/>
            <w:r>
              <w:rPr>
                <w:rFonts w:ascii="Times New Roman" w:hAnsi="Times New Roman" w:cs="Times New Roman"/>
                <w:sz w:val="28"/>
                <w:szCs w:val="28"/>
                <w:lang w:val="uk-UA"/>
              </w:rPr>
              <w:t xml:space="preserve"> «Інклюзивно-ресурсний центр </w:t>
            </w: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w:t>
            </w:r>
            <w:proofErr w:type="spellStart"/>
            <w:r>
              <w:rPr>
                <w:rFonts w:ascii="Times New Roman" w:hAnsi="Times New Roman" w:cs="Times New Roman"/>
                <w:sz w:val="28"/>
                <w:szCs w:val="28"/>
                <w:lang w:val="uk-UA"/>
              </w:rPr>
              <w:t>Бахмут</w:t>
            </w:r>
            <w:proofErr w:type="spellEnd"/>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rsidTr="00AD0FF6">
        <w:trPr>
          <w:trHeight w:val="1610"/>
          <w:jc w:val="center"/>
        </w:trPr>
        <w:tc>
          <w:tcPr>
            <w:tcW w:w="4752" w:type="dxa"/>
            <w:tcBorders>
              <w:top w:val="single" w:sz="4" w:space="0" w:color="auto"/>
            </w:tcBorders>
            <w:tcMar>
              <w:left w:w="-5" w:type="dxa"/>
            </w:tcMar>
          </w:tcPr>
          <w:p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закладів освіти з індивідуальною формою здобуття освіти (</w:t>
            </w:r>
            <w:proofErr w:type="spellStart"/>
            <w:r>
              <w:rPr>
                <w:rFonts w:ascii="Times New Roman" w:hAnsi="Times New Roman" w:cs="Times New Roman"/>
                <w:sz w:val="28"/>
                <w:szCs w:val="28"/>
                <w:lang w:val="uk-UA"/>
              </w:rPr>
              <w:t>екстернатна</w:t>
            </w:r>
            <w:proofErr w:type="spellEnd"/>
            <w:r>
              <w:rPr>
                <w:rFonts w:ascii="Times New Roman" w:hAnsi="Times New Roman" w:cs="Times New Roman"/>
                <w:sz w:val="28"/>
                <w:szCs w:val="28"/>
                <w:lang w:val="uk-UA"/>
              </w:rPr>
              <w:t>,  сімейна форма, педагогічний патронаж) із належним визнанням результатів такого навчання</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rsidTr="00AD0FF6">
        <w:trPr>
          <w:trHeight w:val="737"/>
          <w:jc w:val="center"/>
        </w:trPr>
        <w:tc>
          <w:tcPr>
            <w:tcW w:w="4752" w:type="dxa"/>
            <w:tcBorders>
              <w:top w:val="single" w:sz="4" w:space="0" w:color="auto"/>
            </w:tcBorders>
            <w:tcMar>
              <w:left w:w="-5" w:type="dxa"/>
            </w:tcMar>
          </w:tcPr>
          <w:p w:rsidR="00CE0A5B" w:rsidRPr="00397B3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397B3A">
              <w:rPr>
                <w:rFonts w:ascii="Times New Roman" w:hAnsi="Times New Roman" w:cs="Times New Roman"/>
                <w:sz w:val="28"/>
                <w:szCs w:val="28"/>
                <w:lang w:val="uk-UA"/>
              </w:rPr>
              <w:t>уртків, секцій</w:t>
            </w:r>
            <w:r>
              <w:rPr>
                <w:rFonts w:ascii="Times New Roman" w:hAnsi="Times New Roman" w:cs="Times New Roman"/>
                <w:sz w:val="28"/>
                <w:szCs w:val="28"/>
                <w:lang w:val="uk-UA"/>
              </w:rPr>
              <w:t>, клубів на базі ЗЗСО для позаурочної діяльності учнів та вихованців</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rsidTr="00AD0FF6">
        <w:trPr>
          <w:trHeight w:val="966"/>
          <w:jc w:val="center"/>
        </w:trPr>
        <w:tc>
          <w:tcPr>
            <w:tcW w:w="4752" w:type="dxa"/>
            <w:tcBorders>
              <w:top w:val="single" w:sz="4" w:space="0" w:color="auto"/>
              <w:bottom w:val="single" w:sz="4" w:space="0" w:color="auto"/>
            </w:tcBorders>
            <w:tcMar>
              <w:left w:w="-5" w:type="dxa"/>
            </w:tcMar>
          </w:tcPr>
          <w:p w:rsidR="00CE0A5B" w:rsidRDefault="00CE0A5B" w:rsidP="00CE0A5B">
            <w:pPr>
              <w:widowControl w:val="0"/>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  </w:t>
            </w:r>
            <w:r w:rsidRPr="008C05FA">
              <w:rPr>
                <w:rFonts w:ascii="Times New Roman" w:hAnsi="Times New Roman" w:cs="Times New Roman"/>
                <w:b/>
                <w:bCs/>
                <w:sz w:val="28"/>
                <w:szCs w:val="28"/>
                <w:lang w:val="uk-UA"/>
              </w:rPr>
              <w:t>Провести</w:t>
            </w:r>
          </w:p>
          <w:p w:rsidR="00CE0A5B" w:rsidRPr="008C05FA"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реорганізацію </w:t>
            </w:r>
            <w:r w:rsidRPr="00A3184A">
              <w:rPr>
                <w:rFonts w:ascii="Times New Roman" w:hAnsi="Times New Roman" w:cs="Times New Roman"/>
                <w:sz w:val="28"/>
                <w:szCs w:val="28"/>
                <w:lang w:val="uk-UA"/>
              </w:rPr>
              <w:t xml:space="preserve"> мережі закладів </w:t>
            </w:r>
            <w:r>
              <w:rPr>
                <w:rFonts w:ascii="Times New Roman" w:hAnsi="Times New Roman" w:cs="Times New Roman"/>
                <w:sz w:val="28"/>
                <w:szCs w:val="28"/>
                <w:lang w:val="uk-UA"/>
              </w:rPr>
              <w:t xml:space="preserve">освіти </w:t>
            </w:r>
            <w:r w:rsidRPr="00A3184A">
              <w:rPr>
                <w:rFonts w:ascii="Times New Roman" w:hAnsi="Times New Roman" w:cs="Times New Roman"/>
                <w:sz w:val="28"/>
                <w:szCs w:val="28"/>
                <w:lang w:val="uk-UA"/>
              </w:rPr>
              <w:t>(за потребою та попитом громади);</w:t>
            </w:r>
          </w:p>
        </w:tc>
        <w:tc>
          <w:tcPr>
            <w:tcW w:w="1665" w:type="dxa"/>
            <w:vMerge w:val="restart"/>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центр професійного розвитку педагогічних працівників, </w:t>
            </w: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ЗЗСО </w:t>
            </w: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rsidTr="00AD0FF6">
        <w:trPr>
          <w:trHeight w:val="930"/>
          <w:jc w:val="center"/>
        </w:trPr>
        <w:tc>
          <w:tcPr>
            <w:tcW w:w="4752" w:type="dxa"/>
            <w:tcBorders>
              <w:top w:val="single" w:sz="4" w:space="0" w:color="auto"/>
              <w:bottom w:val="single" w:sz="4" w:space="0" w:color="auto"/>
            </w:tcBorders>
            <w:tcMar>
              <w:left w:w="-5" w:type="dxa"/>
            </w:tcMar>
          </w:tcPr>
          <w:p w:rsidR="00CE0A5B"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b/>
                <w:bCs/>
                <w:sz w:val="28"/>
                <w:szCs w:val="28"/>
                <w:lang w:val="uk-UA"/>
              </w:rPr>
            </w:pPr>
            <w:r>
              <w:rPr>
                <w:rFonts w:ascii="Times New Roman" w:hAnsi="Times New Roman" w:cs="Times New Roman"/>
                <w:sz w:val="28"/>
                <w:szCs w:val="28"/>
                <w:lang w:val="uk-UA"/>
              </w:rPr>
              <w:t>призначення директорів закладів нового типу (ліцей, гімназія, початкова школа)</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rsidTr="00AD0FF6">
        <w:trPr>
          <w:trHeight w:val="1005"/>
          <w:jc w:val="center"/>
        </w:trPr>
        <w:tc>
          <w:tcPr>
            <w:tcW w:w="4752" w:type="dxa"/>
            <w:tcBorders>
              <w:top w:val="single" w:sz="4" w:space="0" w:color="auto"/>
              <w:bottom w:val="single" w:sz="4" w:space="0" w:color="auto"/>
            </w:tcBorders>
            <w:tcMar>
              <w:left w:w="-5" w:type="dxa"/>
            </w:tcMar>
          </w:tcPr>
          <w:p w:rsidR="00CE0A5B"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цілеспрямовану підготовку  керівних та педагогіч</w:t>
            </w:r>
            <w:r>
              <w:rPr>
                <w:rFonts w:ascii="Times New Roman" w:hAnsi="Times New Roman" w:cs="Times New Roman"/>
                <w:sz w:val="28"/>
                <w:szCs w:val="28"/>
                <w:lang w:val="uk-UA"/>
              </w:rPr>
              <w:t>них кадрів для  роботи в опорному закладі та ліцеї</w:t>
            </w:r>
            <w:r w:rsidRPr="00A3184A">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rsidTr="00AD0FF6">
        <w:trPr>
          <w:trHeight w:val="1002"/>
          <w:jc w:val="center"/>
        </w:trPr>
        <w:tc>
          <w:tcPr>
            <w:tcW w:w="4752" w:type="dxa"/>
            <w:tcBorders>
              <w:top w:val="single" w:sz="4" w:space="0" w:color="auto"/>
            </w:tcBorders>
            <w:tcMar>
              <w:left w:w="-5" w:type="dxa"/>
            </w:tcMar>
          </w:tcPr>
          <w:p w:rsidR="00CE0A5B" w:rsidRPr="00A3184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конкурси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проє</w:t>
            </w:r>
            <w:r w:rsidRPr="00A3184A">
              <w:rPr>
                <w:rFonts w:ascii="Times New Roman" w:hAnsi="Times New Roman" w:cs="Times New Roman"/>
                <w:sz w:val="28"/>
                <w:szCs w:val="28"/>
                <w:lang w:val="uk-UA"/>
              </w:rPr>
              <w:t>ктів</w:t>
            </w:r>
            <w:proofErr w:type="spellEnd"/>
            <w:r w:rsidRPr="00A3184A">
              <w:rPr>
                <w:rFonts w:ascii="Times New Roman" w:hAnsi="Times New Roman" w:cs="Times New Roman"/>
                <w:sz w:val="28"/>
                <w:szCs w:val="28"/>
                <w:lang w:val="uk-UA"/>
              </w:rPr>
              <w:t xml:space="preserve"> щодо розвитку інфраструктури освітнього середовища.</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rsidTr="00AD0FF6">
        <w:trPr>
          <w:trHeight w:val="1039"/>
          <w:jc w:val="center"/>
        </w:trPr>
        <w:tc>
          <w:tcPr>
            <w:tcW w:w="4752" w:type="dxa"/>
            <w:tcBorders>
              <w:top w:val="single" w:sz="4" w:space="0" w:color="auto"/>
              <w:bottom w:val="single" w:sz="4" w:space="0" w:color="auto"/>
            </w:tcBorders>
            <w:tcMar>
              <w:left w:w="-5" w:type="dxa"/>
            </w:tcMar>
          </w:tcPr>
          <w:p w:rsidR="00CE0A5B" w:rsidRDefault="00CE0A5B" w:rsidP="00CE0A5B">
            <w:pPr>
              <w:widowControl w:val="0"/>
              <w:tabs>
                <w:tab w:val="left" w:pos="588"/>
              </w:tabs>
              <w:spacing w:after="0" w:line="240" w:lineRule="auto"/>
              <w:ind w:right="187"/>
              <w:jc w:val="both"/>
              <w:rPr>
                <w:rFonts w:ascii="Times New Roman" w:hAnsi="Times New Roman" w:cs="Times New Roman"/>
                <w:b/>
                <w:bCs/>
                <w:sz w:val="28"/>
                <w:szCs w:val="28"/>
                <w:lang w:val="uk-UA"/>
              </w:rPr>
            </w:pPr>
            <w:r w:rsidRPr="008C05FA">
              <w:rPr>
                <w:rFonts w:ascii="Times New Roman" w:hAnsi="Times New Roman" w:cs="Times New Roman"/>
                <w:b/>
                <w:bCs/>
                <w:sz w:val="28"/>
                <w:szCs w:val="28"/>
                <w:lang w:val="uk-UA"/>
              </w:rPr>
              <w:t>Відкрити</w:t>
            </w:r>
            <w:r>
              <w:rPr>
                <w:rFonts w:ascii="Times New Roman" w:hAnsi="Times New Roman" w:cs="Times New Roman"/>
                <w:b/>
                <w:bCs/>
                <w:sz w:val="28"/>
                <w:szCs w:val="28"/>
                <w:lang w:val="uk-UA"/>
              </w:rPr>
              <w:t xml:space="preserve"> в  ліцеї</w:t>
            </w:r>
          </w:p>
          <w:p w:rsidR="00CE0A5B" w:rsidRPr="008C05FA"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різноманітні профілі навчання</w:t>
            </w:r>
            <w:r>
              <w:rPr>
                <w:rFonts w:ascii="Times New Roman" w:hAnsi="Times New Roman" w:cs="Times New Roman"/>
                <w:sz w:val="28"/>
                <w:szCs w:val="28"/>
                <w:lang w:val="uk-UA"/>
              </w:rPr>
              <w:t xml:space="preserve"> (за потребою здобувачів освіти)</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ліцей</w:t>
            </w: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rsidTr="00AD0FF6">
        <w:trPr>
          <w:trHeight w:val="360"/>
          <w:jc w:val="center"/>
        </w:trPr>
        <w:tc>
          <w:tcPr>
            <w:tcW w:w="4752" w:type="dxa"/>
            <w:tcBorders>
              <w:top w:val="single" w:sz="4" w:space="0" w:color="auto"/>
              <w:bottom w:val="single" w:sz="4" w:space="0" w:color="auto"/>
            </w:tcBorders>
            <w:tcMar>
              <w:left w:w="-5" w:type="dxa"/>
            </w:tcMar>
          </w:tcPr>
          <w:p w:rsidR="00CE0A5B" w:rsidRPr="008C05FA"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rsidTr="00AD0FF6">
        <w:trPr>
          <w:trHeight w:val="675"/>
          <w:jc w:val="center"/>
        </w:trPr>
        <w:tc>
          <w:tcPr>
            <w:tcW w:w="4752" w:type="dxa"/>
            <w:tcBorders>
              <w:top w:val="single" w:sz="4" w:space="0" w:color="auto"/>
              <w:bottom w:val="single" w:sz="4" w:space="0" w:color="auto"/>
            </w:tcBorders>
            <w:tcMar>
              <w:left w:w="-5" w:type="dxa"/>
            </w:tcMar>
          </w:tcPr>
          <w:p w:rsidR="00CE0A5B"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інформаційно-бібліографічний центр з вільним доступом до мережі Інтернет;</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rsidTr="00AD0FF6">
        <w:trPr>
          <w:trHeight w:val="322"/>
          <w:jc w:val="center"/>
        </w:trPr>
        <w:tc>
          <w:tcPr>
            <w:tcW w:w="4752" w:type="dxa"/>
            <w:tcBorders>
              <w:top w:val="single" w:sz="4" w:space="0" w:color="auto"/>
            </w:tcBorders>
            <w:tcMar>
              <w:left w:w="-5" w:type="dxa"/>
            </w:tcMar>
          </w:tcPr>
          <w:p w:rsidR="00CE0A5B" w:rsidRPr="00A3184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гуртки, факультативи за інтересами</w:t>
            </w:r>
          </w:p>
        </w:tc>
        <w:tc>
          <w:tcPr>
            <w:tcW w:w="1665" w:type="dxa"/>
            <w:vMerge/>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1004"/>
          <w:jc w:val="center"/>
        </w:trPr>
        <w:tc>
          <w:tcPr>
            <w:tcW w:w="4752" w:type="dxa"/>
            <w:tcMar>
              <w:left w:w="-5" w:type="dxa"/>
            </w:tcMar>
          </w:tcPr>
          <w:p w:rsidR="00CE0A5B" w:rsidRPr="00A3184A" w:rsidRDefault="00CE0A5B" w:rsidP="00CE0A5B">
            <w:pPr>
              <w:tabs>
                <w:tab w:val="left" w:pos="421"/>
              </w:tabs>
              <w:spacing w:after="0" w:line="240" w:lineRule="auto"/>
              <w:ind w:right="215" w:firstLine="137"/>
              <w:rPr>
                <w:lang w:val="uk-UA"/>
              </w:rPr>
            </w:pPr>
            <w:r w:rsidRPr="00A3184A">
              <w:rPr>
                <w:rFonts w:ascii="Times New Roman" w:hAnsi="Times New Roman" w:cs="Times New Roman"/>
                <w:b/>
                <w:bCs/>
                <w:sz w:val="28"/>
                <w:szCs w:val="28"/>
                <w:lang w:val="uk-UA"/>
              </w:rPr>
              <w:t>Удосконалити й осучаснити</w:t>
            </w:r>
            <w:r w:rsidRPr="00A3184A">
              <w:rPr>
                <w:rFonts w:ascii="Times New Roman" w:hAnsi="Times New Roman" w:cs="Times New Roman"/>
                <w:sz w:val="28"/>
                <w:szCs w:val="28"/>
                <w:lang w:val="uk-UA"/>
              </w:rPr>
              <w:t>:</w:t>
            </w:r>
          </w:p>
          <w:p w:rsidR="00CE0A5B" w:rsidRPr="00A3184A" w:rsidRDefault="00CE0A5B" w:rsidP="00CE0A5B">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систему </w:t>
            </w:r>
            <w:r>
              <w:rPr>
                <w:rFonts w:ascii="Times New Roman" w:hAnsi="Times New Roman" w:cs="Times New Roman"/>
                <w:sz w:val="28"/>
                <w:szCs w:val="28"/>
                <w:lang w:val="uk-UA"/>
              </w:rPr>
              <w:t>функціонування закладів освіти нового типу</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Mar>
              <w:left w:w="-5" w:type="dxa"/>
            </w:tcMar>
          </w:tcPr>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630"/>
          <w:jc w:val="center"/>
        </w:trPr>
        <w:tc>
          <w:tcPr>
            <w:tcW w:w="4752" w:type="dxa"/>
            <w:tcBorders>
              <w:top w:val="single" w:sz="4" w:space="0" w:color="auto"/>
              <w:bottom w:val="single" w:sz="4" w:space="0" w:color="auto"/>
            </w:tcBorders>
            <w:tcMar>
              <w:left w:w="-5" w:type="dxa"/>
            </w:tcMar>
          </w:tcPr>
          <w:p w:rsidR="00CE0A5B" w:rsidRPr="00A3184A" w:rsidRDefault="00CE0A5B" w:rsidP="00CE0A5B">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матеріально-технічну базу закладів освіти; </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1008"/>
          <w:jc w:val="center"/>
        </w:trPr>
        <w:tc>
          <w:tcPr>
            <w:tcW w:w="4752" w:type="dxa"/>
            <w:vMerge w:val="restart"/>
            <w:tcBorders>
              <w:top w:val="single" w:sz="4" w:space="0" w:color="auto"/>
            </w:tcBorders>
            <w:tcMar>
              <w:left w:w="-5" w:type="dxa"/>
            </w:tcMar>
          </w:tcPr>
          <w:p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FC6C94">
              <w:rPr>
                <w:rFonts w:ascii="Times New Roman" w:hAnsi="Times New Roman" w:cs="Times New Roman"/>
                <w:sz w:val="28"/>
                <w:szCs w:val="28"/>
                <w:lang w:val="uk-UA"/>
              </w:rPr>
              <w:t>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r>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rsidR="00CE0A5B" w:rsidRDefault="00CE0A5B" w:rsidP="00CE0A5B">
            <w:pPr>
              <w:snapToGrid w:val="0"/>
              <w:spacing w:after="0" w:line="240" w:lineRule="auto"/>
              <w:jc w:val="center"/>
              <w:rPr>
                <w:rFonts w:ascii="Times New Roman" w:hAnsi="Times New Roman" w:cs="Times New Roman"/>
                <w:sz w:val="28"/>
                <w:szCs w:val="28"/>
                <w:lang w:val="uk-UA"/>
              </w:rPr>
            </w:pPr>
          </w:p>
          <w:p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975"/>
          <w:jc w:val="center"/>
        </w:trPr>
        <w:tc>
          <w:tcPr>
            <w:tcW w:w="4752" w:type="dxa"/>
            <w:vMerge/>
            <w:tcBorders>
              <w:bottom w:val="single" w:sz="4" w:space="0" w:color="auto"/>
            </w:tcBorders>
            <w:tcMar>
              <w:left w:w="-5" w:type="dxa"/>
            </w:tcMar>
          </w:tcPr>
          <w:p w:rsidR="00CE0A5B" w:rsidRPr="00A3184A" w:rsidRDefault="00CE0A5B" w:rsidP="00CE0A5B">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683"/>
          <w:jc w:val="center"/>
        </w:trPr>
        <w:tc>
          <w:tcPr>
            <w:tcW w:w="4752" w:type="dxa"/>
            <w:tcBorders>
              <w:top w:val="single" w:sz="4" w:space="0" w:color="auto"/>
            </w:tcBorders>
            <w:tcMar>
              <w:left w:w="-5" w:type="dxa"/>
            </w:tcMar>
          </w:tcPr>
          <w:p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бібліотечні фонди </w:t>
            </w:r>
            <w:r>
              <w:rPr>
                <w:rFonts w:ascii="Times New Roman" w:hAnsi="Times New Roman" w:cs="Times New Roman"/>
                <w:sz w:val="28"/>
                <w:szCs w:val="28"/>
                <w:lang w:val="uk-UA"/>
              </w:rPr>
              <w:t>закладів освіти</w:t>
            </w:r>
            <w:r w:rsidRPr="00A3184A">
              <w:rPr>
                <w:rFonts w:ascii="Times New Roman" w:hAnsi="Times New Roman" w:cs="Times New Roman"/>
                <w:sz w:val="28"/>
                <w:szCs w:val="28"/>
                <w:lang w:val="uk-UA"/>
              </w:rPr>
              <w:t>, створити електронні бібліотеки.</w:t>
            </w:r>
          </w:p>
        </w:tc>
        <w:tc>
          <w:tcPr>
            <w:tcW w:w="1665" w:type="dxa"/>
            <w:vMerge/>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683"/>
          <w:jc w:val="center"/>
        </w:trPr>
        <w:tc>
          <w:tcPr>
            <w:tcW w:w="4752" w:type="dxa"/>
            <w:tcBorders>
              <w:top w:val="single" w:sz="4" w:space="0" w:color="auto"/>
            </w:tcBorders>
            <w:tcMar>
              <w:left w:w="-5" w:type="dxa"/>
            </w:tcMar>
          </w:tcPr>
          <w:p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та поповнення єдиної бази найкращих уроків, </w:t>
            </w:r>
            <w:proofErr w:type="spellStart"/>
            <w:r>
              <w:rPr>
                <w:rFonts w:ascii="Times New Roman" w:hAnsi="Times New Roman" w:cs="Times New Roman"/>
                <w:sz w:val="28"/>
                <w:szCs w:val="28"/>
                <w:lang w:val="uk-UA"/>
              </w:rPr>
              <w:t>відеоукроків</w:t>
            </w:r>
            <w:proofErr w:type="spellEnd"/>
            <w:r>
              <w:rPr>
                <w:rFonts w:ascii="Times New Roman" w:hAnsi="Times New Roman" w:cs="Times New Roman"/>
                <w:sz w:val="28"/>
                <w:szCs w:val="28"/>
                <w:lang w:val="uk-UA"/>
              </w:rPr>
              <w:t xml:space="preserve">, дидактичного матеріалу на сайті управління освіти </w:t>
            </w:r>
          </w:p>
        </w:tc>
        <w:tc>
          <w:tcPr>
            <w:tcW w:w="1665" w:type="dxa"/>
            <w:tcBorders>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Центр професійного розвитку педагогічних працівників</w:t>
            </w:r>
          </w:p>
        </w:tc>
        <w:tc>
          <w:tcPr>
            <w:tcW w:w="780"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auto"/>
            </w:tcBorders>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1620"/>
          <w:jc w:val="center"/>
        </w:trPr>
        <w:tc>
          <w:tcPr>
            <w:tcW w:w="4752" w:type="dxa"/>
            <w:tcBorders>
              <w:bottom w:val="single" w:sz="4" w:space="0" w:color="auto"/>
            </w:tcBorders>
            <w:tcMar>
              <w:left w:w="-5" w:type="dxa"/>
            </w:tcMar>
          </w:tcPr>
          <w:p w:rsidR="00CE0A5B" w:rsidRPr="00A3184A" w:rsidRDefault="00CE0A5B" w:rsidP="00CE0A5B">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lastRenderedPageBreak/>
              <w:t xml:space="preserve">Проводити: </w:t>
            </w:r>
          </w:p>
          <w:p w:rsidR="00CE0A5B" w:rsidRPr="00A3184A" w:rsidRDefault="00CE0A5B" w:rsidP="00CE0A5B">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вивчення досвіду вітчизняних та зарубіжних партнерів з організації  системи освіти в </w:t>
            </w:r>
            <w:r>
              <w:rPr>
                <w:rFonts w:ascii="Times New Roman" w:hAnsi="Times New Roman" w:cs="Times New Roman"/>
                <w:sz w:val="28"/>
                <w:szCs w:val="28"/>
                <w:lang w:val="uk-UA"/>
              </w:rPr>
              <w:t>об’єднаній територіальній громаді</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w:t>
            </w: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bottom w:val="single" w:sz="4" w:space="0" w:color="auto"/>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Tr="00AD0FF6">
        <w:trPr>
          <w:trHeight w:val="941"/>
          <w:jc w:val="center"/>
        </w:trPr>
        <w:tc>
          <w:tcPr>
            <w:tcW w:w="4752" w:type="dxa"/>
            <w:tcBorders>
              <w:top w:val="single" w:sz="4" w:space="0" w:color="auto"/>
            </w:tcBorders>
            <w:tcMar>
              <w:left w:w="-5" w:type="dxa"/>
            </w:tcMar>
          </w:tcPr>
          <w:p w:rsidR="00CE0A5B" w:rsidRPr="00A3184A" w:rsidRDefault="00CE0A5B" w:rsidP="00CE0A5B">
            <w:pPr>
              <w:pStyle w:val="a3"/>
              <w:widowControl w:val="0"/>
              <w:numPr>
                <w:ilvl w:val="0"/>
                <w:numId w:val="3"/>
              </w:numPr>
              <w:tabs>
                <w:tab w:val="left" w:pos="572"/>
              </w:tabs>
              <w:spacing w:after="0" w:line="240" w:lineRule="auto"/>
              <w:ind w:left="5" w:right="73" w:firstLine="284"/>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спільну інноваційну діяльність з актуальних питань  розвитку освіти та міжнародні науково-практичні конференції, семінари різних рівнів за їх результатами.</w:t>
            </w:r>
          </w:p>
        </w:tc>
        <w:tc>
          <w:tcPr>
            <w:tcW w:w="1665" w:type="dxa"/>
            <w:vMerge/>
            <w:tcBorders>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p>
          <w:p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CE0A5B" w:rsidRDefault="00CE0A5B" w:rsidP="00CE0A5B">
      <w:pPr>
        <w:keepNext/>
        <w:widowControl w:val="0"/>
        <w:spacing w:after="0" w:line="240" w:lineRule="auto"/>
        <w:jc w:val="both"/>
        <w:rPr>
          <w:rFonts w:ascii="Times New Roman" w:hAnsi="Times New Roman" w:cs="Times New Roman"/>
          <w:color w:val="000000"/>
          <w:sz w:val="28"/>
          <w:szCs w:val="28"/>
          <w:lang w:val="uk-UA"/>
        </w:rPr>
      </w:pPr>
    </w:p>
    <w:p w:rsidR="00CE0A5B" w:rsidRDefault="00CE0A5B" w:rsidP="00CE0A5B">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Очікувані результати: </w:t>
      </w:r>
    </w:p>
    <w:p w:rsidR="00CE0A5B" w:rsidRPr="00530B0E" w:rsidRDefault="00CE0A5B" w:rsidP="00CE0A5B">
      <w:pPr>
        <w:pStyle w:val="a3"/>
        <w:numPr>
          <w:ilvl w:val="0"/>
          <w:numId w:val="2"/>
        </w:numPr>
        <w:spacing w:after="0" w:line="240" w:lineRule="auto"/>
        <w:ind w:left="142" w:hanging="142"/>
        <w:jc w:val="both"/>
        <w:rPr>
          <w:rFonts w:ascii="Times New Roman" w:hAnsi="Times New Roman" w:cs="Times New Roman"/>
          <w:b/>
          <w:bCs/>
          <w:i/>
          <w:iCs/>
          <w:sz w:val="28"/>
          <w:szCs w:val="28"/>
          <w:lang w:val="uk-UA"/>
        </w:rPr>
      </w:pPr>
      <w:r w:rsidRPr="00530B0E">
        <w:rPr>
          <w:rFonts w:ascii="Times New Roman" w:hAnsi="Times New Roman" w:cs="Times New Roman"/>
          <w:color w:val="FF0000"/>
          <w:sz w:val="28"/>
          <w:szCs w:val="28"/>
          <w:lang w:val="uk-UA"/>
        </w:rPr>
        <w:t xml:space="preserve"> </w:t>
      </w:r>
      <w:r w:rsidRPr="00530B0E">
        <w:rPr>
          <w:rFonts w:ascii="Times New Roman" w:hAnsi="Times New Roman" w:cs="Times New Roman"/>
          <w:sz w:val="28"/>
          <w:szCs w:val="28"/>
          <w:lang w:val="uk-UA"/>
        </w:rPr>
        <w:t>забезпечення можливостей для реалізації різноманітних освітніх моделей, закладів</w:t>
      </w:r>
      <w:r>
        <w:rPr>
          <w:rFonts w:ascii="Times New Roman" w:hAnsi="Times New Roman" w:cs="Times New Roman"/>
          <w:sz w:val="28"/>
          <w:szCs w:val="28"/>
          <w:lang w:val="uk-UA"/>
        </w:rPr>
        <w:t xml:space="preserve"> </w:t>
      </w:r>
      <w:r w:rsidRPr="00530B0E">
        <w:rPr>
          <w:rFonts w:ascii="Times New Roman" w:hAnsi="Times New Roman" w:cs="Times New Roman"/>
          <w:sz w:val="28"/>
          <w:szCs w:val="28"/>
          <w:lang w:val="uk-UA"/>
        </w:rPr>
        <w:t>різних типів, різноманітних форм та засобів отримання освіти</w:t>
      </w:r>
      <w:r>
        <w:rPr>
          <w:rFonts w:ascii="Times New Roman" w:hAnsi="Times New Roman" w:cs="Times New Roman"/>
          <w:sz w:val="28"/>
          <w:szCs w:val="28"/>
          <w:lang w:val="uk-UA"/>
        </w:rPr>
        <w:t>;</w:t>
      </w:r>
    </w:p>
    <w:p w:rsidR="00CE0A5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ефективна </w:t>
      </w:r>
      <w:r>
        <w:rPr>
          <w:rFonts w:ascii="Times New Roman" w:hAnsi="Times New Roman" w:cs="Times New Roman"/>
          <w:sz w:val="28"/>
          <w:szCs w:val="28"/>
          <w:lang w:val="uk-UA"/>
        </w:rPr>
        <w:t>мережа закладів освітнього середовища нової якості;</w:t>
      </w:r>
      <w:r w:rsidRPr="008002AB">
        <w:rPr>
          <w:rFonts w:ascii="Times New Roman" w:hAnsi="Times New Roman" w:cs="Times New Roman"/>
          <w:sz w:val="28"/>
          <w:szCs w:val="28"/>
          <w:lang w:val="uk-UA"/>
        </w:rPr>
        <w:t xml:space="preserve"> </w:t>
      </w:r>
    </w:p>
    <w:p w:rsidR="00CE0A5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100% задоволення освітніх потреб громади;</w:t>
      </w:r>
    </w:p>
    <w:p w:rsidR="00CE0A5B" w:rsidRDefault="00CE0A5B" w:rsidP="00CE0A5B">
      <w:pPr>
        <w:widowControl w:val="0"/>
        <w:numPr>
          <w:ilvl w:val="0"/>
          <w:numId w:val="2"/>
        </w:numPr>
        <w:tabs>
          <w:tab w:val="left" w:pos="284"/>
        </w:tabs>
        <w:spacing w:after="0" w:line="240" w:lineRule="auto"/>
        <w:ind w:left="0" w:firstLine="0"/>
        <w:jc w:val="both"/>
      </w:pPr>
      <w:r>
        <w:rPr>
          <w:rFonts w:ascii="Times New Roman" w:hAnsi="Times New Roman" w:cs="Times New Roman"/>
          <w:sz w:val="28"/>
          <w:szCs w:val="28"/>
          <w:lang w:val="uk-UA"/>
        </w:rPr>
        <w:t>удосконалена сучасна матеріально-технічна база закладів освіти, опорної школи;</w:t>
      </w:r>
    </w:p>
    <w:p w:rsidR="00CE0A5B" w:rsidRDefault="00CE0A5B" w:rsidP="00CE0A5B">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функціонування закладів для дітей з особливими освітніми потребами, з інклюзивною освітою;</w:t>
      </w:r>
    </w:p>
    <w:p w:rsidR="00CE0A5B" w:rsidRPr="008002A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професійне зростання педагогів і як наслідок – якість освіти учнів;</w:t>
      </w:r>
    </w:p>
    <w:p w:rsidR="00CE0A5B" w:rsidRPr="008002AB" w:rsidRDefault="00CE0A5B" w:rsidP="00CE0A5B">
      <w:pPr>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sidRPr="008002AB">
        <w:rPr>
          <w:rFonts w:ascii="Times New Roman" w:hAnsi="Times New Roman" w:cs="Times New Roman"/>
          <w:sz w:val="28"/>
          <w:szCs w:val="28"/>
          <w:lang w:val="uk-UA"/>
        </w:rPr>
        <w:t>створене освітнє середовище на основі взаємодії закладів освіти, культури та спортивних установ;</w:t>
      </w:r>
    </w:p>
    <w:p w:rsidR="00CE0A5B" w:rsidRPr="002F1DA2" w:rsidRDefault="00CE0A5B" w:rsidP="00CE0A5B">
      <w:pPr>
        <w:pStyle w:val="ListParagraph1"/>
        <w:widowControl w:val="0"/>
        <w:numPr>
          <w:ilvl w:val="0"/>
          <w:numId w:val="2"/>
        </w:numPr>
        <w:tabs>
          <w:tab w:val="left" w:pos="284"/>
        </w:tabs>
        <w:spacing w:after="0" w:line="240" w:lineRule="auto"/>
        <w:ind w:left="0" w:firstLine="708"/>
        <w:jc w:val="both"/>
        <w:rPr>
          <w:rFonts w:ascii="Times New Roman" w:hAnsi="Times New Roman" w:cs="Times New Roman"/>
          <w:b/>
          <w:bCs/>
          <w:lang w:val="uk-UA"/>
        </w:rPr>
      </w:pPr>
      <w:r w:rsidRPr="002F1DA2">
        <w:rPr>
          <w:rFonts w:ascii="Times New Roman" w:hAnsi="Times New Roman" w:cs="Times New Roman"/>
          <w:sz w:val="28"/>
          <w:szCs w:val="28"/>
          <w:lang w:val="uk-UA"/>
        </w:rPr>
        <w:t>інтеграція української школи в європейський освітній простір.</w:t>
      </w:r>
    </w:p>
    <w:p w:rsidR="00EF032C" w:rsidRDefault="00EF032C" w:rsidP="00EF032C">
      <w:pPr>
        <w:spacing w:after="0" w:line="240" w:lineRule="auto"/>
        <w:rPr>
          <w:rFonts w:ascii="Times New Roman" w:hAnsi="Times New Roman" w:cs="Times New Roman"/>
          <w:b/>
          <w:bCs/>
          <w:sz w:val="28"/>
          <w:szCs w:val="28"/>
          <w:lang w:val="uk-UA"/>
        </w:rPr>
      </w:pPr>
    </w:p>
    <w:p w:rsidR="008F08D0" w:rsidRDefault="008F08D0" w:rsidP="00EF032C">
      <w:pPr>
        <w:tabs>
          <w:tab w:val="left" w:pos="5475"/>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1.3. </w:t>
      </w:r>
      <w:proofErr w:type="spellStart"/>
      <w:r>
        <w:rPr>
          <w:rFonts w:ascii="Times New Roman" w:hAnsi="Times New Roman" w:cs="Times New Roman"/>
          <w:b/>
          <w:bCs/>
          <w:sz w:val="28"/>
          <w:szCs w:val="28"/>
          <w:lang w:val="uk-UA"/>
        </w:rPr>
        <w:t>Проєкт</w:t>
      </w:r>
      <w:proofErr w:type="spellEnd"/>
      <w:r w:rsidR="00EF032C">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«Науково-методичний супровід освіти. Розвиток людських ресурсів»</w:t>
      </w:r>
    </w:p>
    <w:p w:rsidR="008F08D0" w:rsidRDefault="008F08D0" w:rsidP="008F08D0">
      <w:pPr>
        <w:spacing w:after="0" w:line="100" w:lineRule="atLeast"/>
        <w:rPr>
          <w:rFonts w:ascii="Times New Roman" w:hAnsi="Times New Roman" w:cs="Times New Roman"/>
          <w:b/>
          <w:bCs/>
          <w:sz w:val="28"/>
          <w:szCs w:val="28"/>
          <w:lang w:val="uk-UA"/>
        </w:rPr>
      </w:pPr>
    </w:p>
    <w:p w:rsidR="008F08D0" w:rsidRDefault="008F08D0" w:rsidP="008F08D0">
      <w:pPr>
        <w:autoSpaceDE w:val="0"/>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sz w:val="28"/>
          <w:szCs w:val="28"/>
          <w:lang w:val="uk-UA"/>
        </w:rPr>
        <w:t xml:space="preserve"> </w:t>
      </w:r>
      <w:r w:rsidRPr="00362B1A">
        <w:rPr>
          <w:rFonts w:ascii="Times New Roman" w:hAnsi="Times New Roman" w:cs="Times New Roman"/>
          <w:bCs/>
          <w:sz w:val="28"/>
          <w:szCs w:val="28"/>
          <w:lang w:val="uk-UA"/>
        </w:rPr>
        <w:t>подальша</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модернізація системи роботи з підготовки  умотивованого до неперервного навчання педагога та керівника нової якості – «агентів змін».</w:t>
      </w:r>
    </w:p>
    <w:p w:rsidR="008F08D0" w:rsidRPr="00D708C5" w:rsidRDefault="008F08D0" w:rsidP="008F08D0">
      <w:pPr>
        <w:spacing w:after="0" w:line="240" w:lineRule="auto"/>
        <w:jc w:val="center"/>
        <w:rPr>
          <w:rFonts w:ascii="Times New Roman" w:hAnsi="Times New Roman" w:cs="Times New Roman"/>
          <w:b/>
          <w:bCs/>
          <w:sz w:val="28"/>
          <w:szCs w:val="28"/>
          <w:lang w:val="uk-UA"/>
        </w:rPr>
      </w:pPr>
    </w:p>
    <w:tbl>
      <w:tblPr>
        <w:tblW w:w="103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59"/>
        <w:gridCol w:w="2126"/>
        <w:gridCol w:w="776"/>
        <w:gridCol w:w="776"/>
        <w:gridCol w:w="776"/>
        <w:gridCol w:w="776"/>
        <w:gridCol w:w="776"/>
      </w:tblGrid>
      <w:tr w:rsidR="008F08D0" w:rsidTr="008F08D0">
        <w:tc>
          <w:tcPr>
            <w:tcW w:w="4359" w:type="dxa"/>
            <w:vMerge w:val="restart"/>
          </w:tcPr>
          <w:p w:rsidR="008F08D0" w:rsidRPr="0003340C" w:rsidRDefault="008F08D0" w:rsidP="008F08D0">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Шляхи реалізації</w:t>
            </w:r>
          </w:p>
        </w:tc>
        <w:tc>
          <w:tcPr>
            <w:tcW w:w="2126" w:type="dxa"/>
            <w:vMerge w:val="restart"/>
          </w:tcPr>
          <w:p w:rsidR="008F08D0" w:rsidRPr="0003340C" w:rsidRDefault="008F08D0" w:rsidP="008F08D0">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Виконавці</w:t>
            </w:r>
          </w:p>
        </w:tc>
        <w:tc>
          <w:tcPr>
            <w:tcW w:w="3880" w:type="dxa"/>
            <w:gridSpan w:val="5"/>
          </w:tcPr>
          <w:p w:rsidR="008F08D0" w:rsidRPr="0003340C" w:rsidRDefault="008F08D0" w:rsidP="008F08D0">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Термін виконання</w:t>
            </w:r>
          </w:p>
        </w:tc>
      </w:tr>
      <w:tr w:rsidR="008F08D0" w:rsidTr="008F08D0">
        <w:tc>
          <w:tcPr>
            <w:tcW w:w="4359" w:type="dxa"/>
            <w:vMerge/>
          </w:tcPr>
          <w:p w:rsidR="008F08D0" w:rsidRPr="00A628F8" w:rsidRDefault="008F08D0" w:rsidP="008F08D0">
            <w:pPr>
              <w:spacing w:after="0" w:line="240" w:lineRule="auto"/>
              <w:jc w:val="center"/>
              <w:rPr>
                <w:rFonts w:ascii="Times New Roman" w:hAnsi="Times New Roman" w:cs="Times New Roman"/>
                <w:b/>
                <w:bCs/>
                <w:sz w:val="28"/>
                <w:szCs w:val="28"/>
                <w:lang w:val="en-US"/>
              </w:rPr>
            </w:pPr>
          </w:p>
        </w:tc>
        <w:tc>
          <w:tcPr>
            <w:tcW w:w="2126" w:type="dxa"/>
            <w:vMerge/>
          </w:tcPr>
          <w:p w:rsidR="008F08D0" w:rsidRPr="00A628F8" w:rsidRDefault="008F08D0" w:rsidP="008F08D0">
            <w:pPr>
              <w:spacing w:after="0" w:line="240" w:lineRule="auto"/>
              <w:jc w:val="center"/>
              <w:rPr>
                <w:rFonts w:ascii="Times New Roman" w:hAnsi="Times New Roman" w:cs="Times New Roman"/>
                <w:b/>
                <w:bCs/>
                <w:sz w:val="28"/>
                <w:szCs w:val="28"/>
                <w:lang w:val="en-US"/>
              </w:rPr>
            </w:pPr>
          </w:p>
        </w:tc>
        <w:tc>
          <w:tcPr>
            <w:tcW w:w="776" w:type="dxa"/>
          </w:tcPr>
          <w:p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776" w:type="dxa"/>
          </w:tcPr>
          <w:p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776" w:type="dxa"/>
          </w:tcPr>
          <w:p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776" w:type="dxa"/>
          </w:tcPr>
          <w:p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776" w:type="dxa"/>
          </w:tcPr>
          <w:p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8F08D0" w:rsidTr="008F08D0">
        <w:tc>
          <w:tcPr>
            <w:tcW w:w="9589" w:type="dxa"/>
            <w:gridSpan w:val="6"/>
          </w:tcPr>
          <w:p w:rsidR="008F08D0" w:rsidRPr="00A628F8" w:rsidRDefault="008F08D0" w:rsidP="008F08D0">
            <w:pPr>
              <w:spacing w:after="0" w:line="240" w:lineRule="auto"/>
              <w:rPr>
                <w:rFonts w:ascii="Times New Roman" w:hAnsi="Times New Roman" w:cs="Times New Roman"/>
                <w:b/>
                <w:bCs/>
                <w:sz w:val="28"/>
                <w:szCs w:val="28"/>
                <w:lang w:val="en-US"/>
              </w:rPr>
            </w:pPr>
            <w:r>
              <w:rPr>
                <w:rFonts w:ascii="Times New Roman" w:hAnsi="Times New Roman" w:cs="Times New Roman"/>
                <w:b/>
                <w:bCs/>
                <w:sz w:val="28"/>
                <w:szCs w:val="28"/>
                <w:lang w:val="uk-UA"/>
              </w:rPr>
              <w:t>Створити</w:t>
            </w:r>
            <w:r w:rsidRPr="00A628F8">
              <w:rPr>
                <w:rFonts w:ascii="Times New Roman" w:hAnsi="Times New Roman" w:cs="Times New Roman"/>
                <w:b/>
                <w:bCs/>
                <w:sz w:val="28"/>
                <w:szCs w:val="28"/>
                <w:lang w:val="uk-UA"/>
              </w:rPr>
              <w:t>:</w:t>
            </w:r>
          </w:p>
        </w:tc>
        <w:tc>
          <w:tcPr>
            <w:tcW w:w="776" w:type="dxa"/>
          </w:tcPr>
          <w:p w:rsidR="008F08D0" w:rsidRPr="00A628F8" w:rsidRDefault="008F08D0" w:rsidP="008F08D0">
            <w:pPr>
              <w:spacing w:after="0" w:line="240" w:lineRule="auto"/>
              <w:rPr>
                <w:rFonts w:ascii="Times New Roman" w:hAnsi="Times New Roman" w:cs="Times New Roman"/>
                <w:b/>
                <w:bCs/>
                <w:sz w:val="28"/>
                <w:szCs w:val="28"/>
                <w:lang w:val="uk-UA"/>
              </w:rPr>
            </w:pPr>
          </w:p>
        </w:tc>
      </w:tr>
      <w:tr w:rsidR="008F08D0" w:rsidRPr="00B10F4B" w:rsidTr="008F08D0">
        <w:tc>
          <w:tcPr>
            <w:tcW w:w="4359" w:type="dxa"/>
          </w:tcPr>
          <w:p w:rsidR="008F08D0" w:rsidRPr="00A628F8" w:rsidRDefault="008F08D0" w:rsidP="008F08D0">
            <w:pPr>
              <w:tabs>
                <w:tab w:val="left" w:pos="284"/>
                <w:tab w:val="left" w:pos="426"/>
              </w:tabs>
              <w:spacing w:after="0" w:line="240" w:lineRule="auto"/>
              <w:jc w:val="both"/>
              <w:rPr>
                <w:rFonts w:ascii="Times New Roman" w:hAnsi="Times New Roman" w:cs="Times New Roman"/>
                <w:b/>
                <w:bCs/>
                <w:sz w:val="28"/>
                <w:szCs w:val="28"/>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 професійного розвитку педагогічних працівників (далі – ЦПРПП).</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Бахмутська</w:t>
            </w:r>
            <w:proofErr w:type="spellEnd"/>
            <w:r>
              <w:rPr>
                <w:rFonts w:ascii="Times New Roman" w:hAnsi="Times New Roman" w:cs="Times New Roman"/>
                <w:sz w:val="28"/>
                <w:szCs w:val="28"/>
                <w:lang w:val="uk-UA"/>
              </w:rPr>
              <w:t xml:space="preserve"> міська рада,</w:t>
            </w:r>
          </w:p>
          <w:p w:rsidR="008F08D0" w:rsidRPr="00A628F8"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8F08D0" w:rsidRPr="00A628F8"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rsidR="008F08D0" w:rsidRPr="00754ED6"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rsidR="008F08D0" w:rsidRPr="00A628F8" w:rsidRDefault="008F08D0" w:rsidP="008F08D0">
            <w:pPr>
              <w:spacing w:after="0" w:line="240" w:lineRule="auto"/>
              <w:jc w:val="center"/>
              <w:rPr>
                <w:rFonts w:ascii="Times New Roman" w:hAnsi="Times New Roman" w:cs="Times New Roman"/>
                <w:sz w:val="28"/>
                <w:szCs w:val="28"/>
                <w:lang w:val="en-US"/>
              </w:rPr>
            </w:pPr>
          </w:p>
        </w:tc>
      </w:tr>
      <w:tr w:rsidR="008F08D0" w:rsidRPr="00B10F4B" w:rsidTr="008F08D0">
        <w:tc>
          <w:tcPr>
            <w:tcW w:w="4359" w:type="dxa"/>
          </w:tcPr>
          <w:p w:rsidR="008F08D0" w:rsidRPr="00A628F8" w:rsidRDefault="008F08D0" w:rsidP="008F08D0">
            <w:pPr>
              <w:tabs>
                <w:tab w:val="left" w:pos="284"/>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ініціативну групу зі складання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змін.</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rsidR="008F08D0" w:rsidRPr="0061484D" w:rsidRDefault="008F08D0" w:rsidP="008F08D0">
            <w:pPr>
              <w:spacing w:after="0" w:line="240" w:lineRule="auto"/>
              <w:jc w:val="center"/>
              <w:rPr>
                <w:rFonts w:ascii="Times New Roman" w:hAnsi="Times New Roman" w:cs="Times New Roman"/>
                <w:sz w:val="28"/>
                <w:szCs w:val="28"/>
              </w:rPr>
            </w:pPr>
          </w:p>
        </w:tc>
      </w:tr>
      <w:tr w:rsidR="008F08D0" w:rsidRPr="00B10F4B" w:rsidTr="008F08D0">
        <w:tc>
          <w:tcPr>
            <w:tcW w:w="9589" w:type="dxa"/>
            <w:gridSpan w:val="6"/>
          </w:tcPr>
          <w:p w:rsidR="00202E38" w:rsidRDefault="00202E38" w:rsidP="008F08D0">
            <w:pPr>
              <w:spacing w:after="0" w:line="240" w:lineRule="auto"/>
              <w:rPr>
                <w:rFonts w:ascii="Times New Roman" w:hAnsi="Times New Roman" w:cs="Times New Roman"/>
                <w:b/>
                <w:bCs/>
                <w:sz w:val="28"/>
                <w:szCs w:val="28"/>
                <w:lang w:val="uk-UA"/>
              </w:rPr>
            </w:pPr>
          </w:p>
          <w:p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lastRenderedPageBreak/>
              <w:t>Розробити</w:t>
            </w:r>
            <w:r w:rsidRPr="00A628F8">
              <w:rPr>
                <w:rFonts w:ascii="Times New Roman" w:hAnsi="Times New Roman" w:cs="Times New Roman"/>
                <w:b/>
                <w:bCs/>
                <w:sz w:val="28"/>
                <w:szCs w:val="28"/>
                <w:lang w:val="uk-UA"/>
              </w:rPr>
              <w:t>:</w:t>
            </w:r>
          </w:p>
        </w:tc>
        <w:tc>
          <w:tcPr>
            <w:tcW w:w="776" w:type="dxa"/>
          </w:tcPr>
          <w:p w:rsidR="008F08D0" w:rsidRPr="00A628F8" w:rsidRDefault="008F08D0" w:rsidP="008F08D0">
            <w:pPr>
              <w:spacing w:after="0" w:line="240" w:lineRule="auto"/>
              <w:rPr>
                <w:rFonts w:ascii="Times New Roman" w:hAnsi="Times New Roman" w:cs="Times New Roman"/>
                <w:b/>
                <w:bCs/>
                <w:sz w:val="28"/>
                <w:szCs w:val="28"/>
                <w:lang w:val="uk-UA"/>
              </w:rPr>
            </w:pPr>
          </w:p>
        </w:tc>
      </w:tr>
      <w:tr w:rsidR="008F08D0" w:rsidRPr="00B10F4B" w:rsidTr="008F08D0">
        <w:tc>
          <w:tcPr>
            <w:tcW w:w="4359" w:type="dxa"/>
          </w:tcPr>
          <w:p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стратегію розвитку ЦПРПП на 2021 – 2025 </w:t>
            </w:r>
            <w:proofErr w:type="spellStart"/>
            <w:r>
              <w:rPr>
                <w:rFonts w:ascii="Times New Roman" w:hAnsi="Times New Roman" w:cs="Times New Roman"/>
                <w:sz w:val="28"/>
                <w:szCs w:val="28"/>
                <w:lang w:val="uk-UA"/>
              </w:rPr>
              <w:t>рр</w:t>
            </w:r>
            <w:proofErr w:type="spellEnd"/>
            <w:r>
              <w:rPr>
                <w:rFonts w:ascii="Times New Roman" w:hAnsi="Times New Roman" w:cs="Times New Roman"/>
                <w:sz w:val="28"/>
                <w:szCs w:val="28"/>
                <w:lang w:val="uk-UA"/>
              </w:rPr>
              <w:t>;</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Pr="00222314"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проєкт професійного розвитку педагогічних працівників шляхом створення розвивального середовища задля забезпечення безперервної освіти педагогів</w:t>
            </w:r>
            <w:r w:rsidRPr="00A628F8">
              <w:rPr>
                <w:rFonts w:ascii="Times New Roman" w:hAnsi="Times New Roman" w:cs="Times New Roman"/>
                <w:sz w:val="28"/>
                <w:szCs w:val="28"/>
                <w:lang w:val="uk-UA"/>
              </w:rPr>
              <w:t>;</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вектори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професійного розвитку педагогічних працівників з метою побудови цифрової компетентності педагогів відповідно до ключових цифрових трендів;</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Pr="00A628F8"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єдиний інформаційно-методичний простір, який орієнтуватиме педагогів на нові сенси діяльності в сучасних умовах</w:t>
            </w:r>
            <w:r w:rsidRPr="00A628F8">
              <w:rPr>
                <w:rFonts w:ascii="Times New Roman" w:hAnsi="Times New Roman" w:cs="Times New Roman"/>
                <w:sz w:val="28"/>
                <w:szCs w:val="28"/>
                <w:lang w:val="uk-UA"/>
              </w:rPr>
              <w:t>;</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модель методичних концепт-заходів, що сприятимуть професійному розвитку педагогічних працівників за вільним вибором;</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стратегію розвитку особистісно-розвивального змісту надання психологічної підтримки педагогічним працівникам, з метою прищеплення принципів академічної свободи.</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p w:rsidR="008F08D0" w:rsidRPr="00A628F8" w:rsidRDefault="008F08D0" w:rsidP="008F08D0">
            <w:pPr>
              <w:spacing w:after="0" w:line="240" w:lineRule="auto"/>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9589" w:type="dxa"/>
            <w:gridSpan w:val="6"/>
          </w:tcPr>
          <w:p w:rsidR="008F08D0" w:rsidRPr="00A628F8" w:rsidRDefault="008F08D0" w:rsidP="008F08D0">
            <w:pPr>
              <w:spacing w:after="0" w:line="240" w:lineRule="auto"/>
              <w:ind w:left="206" w:hanging="206"/>
              <w:rPr>
                <w:rFonts w:ascii="Times New Roman" w:hAnsi="Times New Roman" w:cs="Times New Roman"/>
                <w:b/>
                <w:bCs/>
                <w:sz w:val="28"/>
                <w:szCs w:val="28"/>
                <w:lang w:val="uk-UA"/>
              </w:rPr>
            </w:pPr>
            <w:r>
              <w:rPr>
                <w:rFonts w:ascii="Times New Roman" w:hAnsi="Times New Roman" w:cs="Times New Roman"/>
                <w:b/>
                <w:bCs/>
                <w:sz w:val="28"/>
                <w:szCs w:val="28"/>
                <w:lang w:val="uk-UA"/>
              </w:rPr>
              <w:t>Провести</w:t>
            </w:r>
            <w:r w:rsidRPr="00A628F8">
              <w:rPr>
                <w:rFonts w:ascii="Times New Roman" w:hAnsi="Times New Roman" w:cs="Times New Roman"/>
                <w:b/>
                <w:bCs/>
                <w:sz w:val="28"/>
                <w:szCs w:val="28"/>
                <w:lang w:val="uk-UA"/>
              </w:rPr>
              <w:t>:</w:t>
            </w:r>
          </w:p>
        </w:tc>
        <w:tc>
          <w:tcPr>
            <w:tcW w:w="776" w:type="dxa"/>
          </w:tcPr>
          <w:p w:rsidR="008F08D0" w:rsidRPr="00A628F8" w:rsidRDefault="008F08D0" w:rsidP="008F08D0">
            <w:pPr>
              <w:spacing w:after="0" w:line="240" w:lineRule="auto"/>
              <w:ind w:left="206" w:hanging="206"/>
              <w:rPr>
                <w:rFonts w:ascii="Times New Roman" w:hAnsi="Times New Roman" w:cs="Times New Roman"/>
                <w:b/>
                <w:bCs/>
                <w:sz w:val="28"/>
                <w:szCs w:val="28"/>
                <w:lang w:val="uk-UA"/>
              </w:rPr>
            </w:pPr>
          </w:p>
        </w:tc>
      </w:tr>
      <w:tr w:rsidR="008F08D0" w:rsidRPr="00B10F4B" w:rsidTr="008F08D0">
        <w:tc>
          <w:tcPr>
            <w:tcW w:w="4359" w:type="dxa"/>
          </w:tcPr>
          <w:p w:rsidR="008F08D0"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педагогічних працівників ЦПРПП на курсах підвищення професійної кваліфікації консультантів за рахунок держзамовлення;</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rPr>
                <w:rFonts w:ascii="Times New Roman" w:hAnsi="Times New Roman" w:cs="Times New Roman"/>
                <w:sz w:val="28"/>
                <w:szCs w:val="28"/>
                <w:lang w:val="uk-UA"/>
              </w:rPr>
            </w:pP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діагностику наявного стану професійного розвитку педагогічних працівників;</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заклади загальної </w:t>
            </w:r>
            <w:r w:rsidR="00373FF0">
              <w:rPr>
                <w:rFonts w:ascii="Times New Roman" w:hAnsi="Times New Roman" w:cs="Times New Roman"/>
                <w:sz w:val="28"/>
                <w:szCs w:val="28"/>
                <w:lang w:val="uk-UA"/>
              </w:rPr>
              <w:lastRenderedPageBreak/>
              <w:t xml:space="preserve">середньої </w:t>
            </w:r>
            <w:r>
              <w:rPr>
                <w:rFonts w:ascii="Times New Roman" w:hAnsi="Times New Roman" w:cs="Times New Roman"/>
                <w:sz w:val="28"/>
                <w:szCs w:val="28"/>
                <w:lang w:val="uk-UA"/>
              </w:rPr>
              <w:t>освіти (далі – ЗЗСО)</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4359" w:type="dxa"/>
          </w:tcPr>
          <w:p w:rsidR="008F08D0" w:rsidRPr="00A628F8" w:rsidRDefault="008F08D0" w:rsidP="008F08D0">
            <w:pPr>
              <w:pStyle w:val="a3"/>
              <w:numPr>
                <w:ilvl w:val="0"/>
                <w:numId w:val="25"/>
              </w:numPr>
              <w:tabs>
                <w:tab w:val="left" w:pos="426"/>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 xml:space="preserve">впровадження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змін у практичну діяльність педагогів;</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4359" w:type="dxa"/>
          </w:tcPr>
          <w:p w:rsidR="008F08D0" w:rsidRDefault="008F08D0" w:rsidP="008F08D0">
            <w:pPr>
              <w:pStyle w:val="a3"/>
              <w:numPr>
                <w:ilvl w:val="0"/>
                <w:numId w:val="25"/>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аналітичні заході для отримання зворотного зв’язку шляхом аналізу стану професійного розвитку педагогічних працівників.</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9589" w:type="dxa"/>
            <w:gridSpan w:val="6"/>
            <w:vAlign w:val="center"/>
          </w:tcPr>
          <w:p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t>Визначити</w:t>
            </w:r>
            <w:r w:rsidRPr="00A628F8">
              <w:rPr>
                <w:rFonts w:ascii="Times New Roman" w:hAnsi="Times New Roman" w:cs="Times New Roman"/>
                <w:b/>
                <w:bCs/>
                <w:sz w:val="28"/>
                <w:szCs w:val="28"/>
                <w:lang w:val="uk-UA"/>
              </w:rPr>
              <w:t>:</w:t>
            </w:r>
          </w:p>
        </w:tc>
        <w:tc>
          <w:tcPr>
            <w:tcW w:w="776" w:type="dxa"/>
            <w:vAlign w:val="center"/>
          </w:tcPr>
          <w:p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B10F4B" w:rsidTr="008F08D0">
        <w:tc>
          <w:tcPr>
            <w:tcW w:w="4359" w:type="dxa"/>
          </w:tcPr>
          <w:p w:rsidR="008F08D0" w:rsidRPr="00A628F8" w:rsidRDefault="008F08D0" w:rsidP="008F08D0">
            <w:pPr>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запити педагогічних працівників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 (далі – </w:t>
            </w:r>
            <w:proofErr w:type="spellStart"/>
            <w:r w:rsidR="00202E38">
              <w:rPr>
                <w:rFonts w:ascii="Times New Roman" w:hAnsi="Times New Roman" w:cs="Times New Roman"/>
                <w:sz w:val="28"/>
                <w:szCs w:val="28"/>
                <w:lang w:val="uk-UA"/>
              </w:rPr>
              <w:t>Бахмутьска</w:t>
            </w:r>
            <w:proofErr w:type="spellEnd"/>
            <w:r w:rsidR="00202E38">
              <w:rPr>
                <w:rFonts w:ascii="Times New Roman" w:hAnsi="Times New Roman" w:cs="Times New Roman"/>
                <w:sz w:val="28"/>
                <w:szCs w:val="28"/>
                <w:lang w:val="uk-UA"/>
              </w:rPr>
              <w:t xml:space="preserve"> міська </w:t>
            </w:r>
            <w:r>
              <w:rPr>
                <w:rFonts w:ascii="Times New Roman" w:hAnsi="Times New Roman" w:cs="Times New Roman"/>
                <w:sz w:val="28"/>
                <w:szCs w:val="28"/>
                <w:lang w:val="uk-UA"/>
              </w:rPr>
              <w:t>ОТГ) для визначення засобів мотивації педагогів до професійного розвитку.</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Pr="00A628F8"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ЦПРПП</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9589" w:type="dxa"/>
            <w:gridSpan w:val="6"/>
            <w:vAlign w:val="center"/>
          </w:tcPr>
          <w:p w:rsidR="008F08D0" w:rsidRPr="00A628F8" w:rsidRDefault="008F08D0" w:rsidP="008F08D0">
            <w:pPr>
              <w:spacing w:after="0" w:line="240" w:lineRule="auto"/>
              <w:ind w:left="206" w:hanging="206"/>
              <w:rPr>
                <w:rFonts w:ascii="Times New Roman" w:hAnsi="Times New Roman" w:cs="Times New Roman"/>
                <w:b/>
                <w:bCs/>
                <w:sz w:val="28"/>
                <w:szCs w:val="28"/>
                <w:lang w:val="uk-UA"/>
              </w:rPr>
            </w:pPr>
            <w:r>
              <w:rPr>
                <w:rFonts w:ascii="Times New Roman" w:hAnsi="Times New Roman" w:cs="Times New Roman"/>
                <w:b/>
                <w:bCs/>
                <w:sz w:val="28"/>
                <w:szCs w:val="28"/>
                <w:lang w:val="uk-UA"/>
              </w:rPr>
              <w:t>Запровадити</w:t>
            </w:r>
            <w:r w:rsidRPr="00A628F8">
              <w:rPr>
                <w:rFonts w:ascii="Times New Roman" w:hAnsi="Times New Roman" w:cs="Times New Roman"/>
                <w:b/>
                <w:bCs/>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b/>
                <w:bCs/>
                <w:sz w:val="28"/>
                <w:szCs w:val="28"/>
                <w:lang w:val="uk-UA"/>
              </w:rPr>
            </w:pPr>
          </w:p>
        </w:tc>
      </w:tr>
      <w:tr w:rsidR="008F08D0" w:rsidRPr="00B10F4B" w:rsidTr="008F08D0">
        <w:tc>
          <w:tcPr>
            <w:tcW w:w="4359" w:type="dxa"/>
          </w:tcPr>
          <w:p w:rsidR="008F08D0" w:rsidRPr="00B95817"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нові підходи до науково-методичного </w:t>
            </w:r>
            <w:proofErr w:type="spellStart"/>
            <w:r>
              <w:rPr>
                <w:rFonts w:ascii="Times New Roman" w:hAnsi="Times New Roman" w:cs="Times New Roman"/>
                <w:sz w:val="28"/>
                <w:szCs w:val="28"/>
                <w:lang w:val="uk-UA"/>
              </w:rPr>
              <w:t>супровіду</w:t>
            </w:r>
            <w:proofErr w:type="spellEnd"/>
            <w:r>
              <w:rPr>
                <w:rFonts w:ascii="Times New Roman" w:hAnsi="Times New Roman" w:cs="Times New Roman"/>
                <w:sz w:val="28"/>
                <w:szCs w:val="28"/>
                <w:lang w:val="uk-UA"/>
              </w:rPr>
              <w:t xml:space="preserve"> педагогічних працівників як основу консультацій та </w:t>
            </w:r>
            <w:proofErr w:type="spellStart"/>
            <w:r>
              <w:rPr>
                <w:rFonts w:ascii="Times New Roman" w:hAnsi="Times New Roman" w:cs="Times New Roman"/>
                <w:sz w:val="28"/>
                <w:szCs w:val="28"/>
                <w:lang w:val="uk-UA"/>
              </w:rPr>
              <w:t>супервізії</w:t>
            </w:r>
            <w:proofErr w:type="spellEnd"/>
            <w:r>
              <w:rPr>
                <w:rFonts w:ascii="Times New Roman" w:hAnsi="Times New Roman" w:cs="Times New Roman"/>
                <w:sz w:val="28"/>
                <w:szCs w:val="28"/>
                <w:lang w:val="uk-UA"/>
              </w:rPr>
              <w:t xml:space="preserve"> в освіті;</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rsidTr="008F08D0">
        <w:tc>
          <w:tcPr>
            <w:tcW w:w="4359" w:type="dxa"/>
          </w:tcPr>
          <w:p w:rsidR="008F08D0" w:rsidRPr="00A628F8" w:rsidRDefault="008F08D0" w:rsidP="008F08D0">
            <w:pPr>
              <w:pStyle w:val="a3"/>
              <w:numPr>
                <w:ilvl w:val="0"/>
                <w:numId w:val="25"/>
              </w:numPr>
              <w:spacing w:after="0" w:line="240" w:lineRule="auto"/>
              <w:ind w:left="17" w:right="204" w:firstLine="97"/>
              <w:jc w:val="both"/>
              <w:rPr>
                <w:rFonts w:ascii="Times New Roman" w:hAnsi="Times New Roman" w:cs="Times New Roman"/>
                <w:b/>
                <w:bCs/>
                <w:sz w:val="28"/>
                <w:szCs w:val="28"/>
                <w:lang w:val="uk-UA"/>
              </w:rPr>
            </w:pPr>
            <w:proofErr w:type="spellStart"/>
            <w:r w:rsidRPr="001349B6">
              <w:rPr>
                <w:rFonts w:ascii="Times New Roman" w:hAnsi="Times New Roman" w:cs="Times New Roman"/>
                <w:sz w:val="28"/>
                <w:szCs w:val="28"/>
              </w:rPr>
              <w:t>мережев</w:t>
            </w:r>
            <w:proofErr w:type="spellEnd"/>
            <w:r>
              <w:rPr>
                <w:rFonts w:ascii="Times New Roman" w:hAnsi="Times New Roman" w:cs="Times New Roman"/>
                <w:sz w:val="28"/>
                <w:szCs w:val="28"/>
                <w:lang w:val="uk-UA"/>
              </w:rPr>
              <w:t>у</w:t>
            </w:r>
            <w:r w:rsidRPr="001349B6">
              <w:rPr>
                <w:rFonts w:ascii="Times New Roman" w:hAnsi="Times New Roman" w:cs="Times New Roman"/>
                <w:sz w:val="28"/>
                <w:szCs w:val="28"/>
              </w:rPr>
              <w:t xml:space="preserve"> </w:t>
            </w:r>
            <w:proofErr w:type="spellStart"/>
            <w:r w:rsidRPr="001349B6">
              <w:rPr>
                <w:rFonts w:ascii="Times New Roman" w:hAnsi="Times New Roman" w:cs="Times New Roman"/>
                <w:sz w:val="28"/>
                <w:szCs w:val="28"/>
              </w:rPr>
              <w:t>організаці</w:t>
            </w:r>
            <w:proofErr w:type="spellEnd"/>
            <w:r>
              <w:rPr>
                <w:rFonts w:ascii="Times New Roman" w:hAnsi="Times New Roman" w:cs="Times New Roman"/>
                <w:sz w:val="28"/>
                <w:szCs w:val="28"/>
                <w:lang w:val="uk-UA"/>
              </w:rPr>
              <w:t>ю методичної роботи для надання м</w:t>
            </w:r>
            <w:r w:rsidRPr="000B234F">
              <w:rPr>
                <w:rFonts w:ascii="Times New Roman" w:hAnsi="Times New Roman" w:cs="Times New Roman"/>
                <w:sz w:val="28"/>
                <w:szCs w:val="28"/>
                <w:lang w:val="uk-UA"/>
              </w:rPr>
              <w:t>етодичн</w:t>
            </w:r>
            <w:r>
              <w:rPr>
                <w:rFonts w:ascii="Times New Roman" w:hAnsi="Times New Roman" w:cs="Times New Roman"/>
                <w:sz w:val="28"/>
                <w:szCs w:val="28"/>
                <w:lang w:val="uk-UA"/>
              </w:rPr>
              <w:t>ої</w:t>
            </w:r>
            <w:r w:rsidRPr="000B234F">
              <w:rPr>
                <w:rFonts w:ascii="Times New Roman" w:hAnsi="Times New Roman" w:cs="Times New Roman"/>
                <w:sz w:val="28"/>
                <w:szCs w:val="28"/>
                <w:lang w:val="uk-UA"/>
              </w:rPr>
              <w:t xml:space="preserve"> допомог</w:t>
            </w:r>
            <w:r>
              <w:rPr>
                <w:rFonts w:ascii="Times New Roman" w:hAnsi="Times New Roman" w:cs="Times New Roman"/>
                <w:sz w:val="28"/>
                <w:szCs w:val="28"/>
                <w:lang w:val="uk-UA"/>
              </w:rPr>
              <w:t>и</w:t>
            </w:r>
            <w:r w:rsidRPr="000B23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закладам нового типу, в тому числі </w:t>
            </w:r>
            <w:r w:rsidRPr="000B234F">
              <w:rPr>
                <w:rFonts w:ascii="Times New Roman" w:hAnsi="Times New Roman" w:cs="Times New Roman"/>
                <w:sz w:val="28"/>
                <w:szCs w:val="28"/>
                <w:lang w:val="uk-UA"/>
              </w:rPr>
              <w:t>опорним закладам</w:t>
            </w:r>
            <w:r>
              <w:rPr>
                <w:rFonts w:ascii="Times New Roman" w:hAnsi="Times New Roman" w:cs="Times New Roman"/>
                <w:sz w:val="28"/>
                <w:szCs w:val="28"/>
                <w:lang w:val="uk-UA"/>
              </w:rPr>
              <w:t>,</w:t>
            </w:r>
            <w:r w:rsidRPr="000B234F">
              <w:rPr>
                <w:rFonts w:ascii="Times New Roman" w:hAnsi="Times New Roman" w:cs="Times New Roman"/>
                <w:sz w:val="28"/>
                <w:szCs w:val="28"/>
                <w:lang w:val="uk-UA"/>
              </w:rPr>
              <w:t xml:space="preserve"> в організації </w:t>
            </w:r>
            <w:r>
              <w:rPr>
                <w:rFonts w:ascii="Times New Roman" w:hAnsi="Times New Roman" w:cs="Times New Roman"/>
                <w:sz w:val="28"/>
                <w:szCs w:val="28"/>
                <w:lang w:val="uk-UA"/>
              </w:rPr>
              <w:t xml:space="preserve">основної діяльності, </w:t>
            </w:r>
            <w:r w:rsidRPr="000B234F">
              <w:rPr>
                <w:rFonts w:ascii="Times New Roman" w:hAnsi="Times New Roman" w:cs="Times New Roman"/>
                <w:sz w:val="28"/>
                <w:szCs w:val="28"/>
                <w:lang w:val="uk-UA"/>
              </w:rPr>
              <w:t>роботи  округів (планування. документування); організації сумісних методичних  заходів</w:t>
            </w:r>
            <w:r>
              <w:rPr>
                <w:rFonts w:ascii="Times New Roman" w:hAnsi="Times New Roman" w:cs="Times New Roman"/>
                <w:sz w:val="28"/>
                <w:szCs w:val="28"/>
                <w:lang w:val="uk-UA"/>
              </w:rPr>
              <w:t>.</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заклади</w:t>
            </w:r>
          </w:p>
          <w:p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освіти</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9589" w:type="dxa"/>
            <w:gridSpan w:val="6"/>
            <w:vAlign w:val="center"/>
          </w:tcPr>
          <w:p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t>Вдосконалити</w:t>
            </w:r>
            <w:r w:rsidRPr="00A628F8">
              <w:rPr>
                <w:rFonts w:ascii="Times New Roman" w:hAnsi="Times New Roman" w:cs="Times New Roman"/>
                <w:b/>
                <w:bCs/>
                <w:sz w:val="28"/>
                <w:szCs w:val="28"/>
                <w:lang w:val="uk-UA"/>
              </w:rPr>
              <w:t>:</w:t>
            </w:r>
          </w:p>
        </w:tc>
        <w:tc>
          <w:tcPr>
            <w:tcW w:w="776" w:type="dxa"/>
            <w:vAlign w:val="center"/>
          </w:tcPr>
          <w:p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B10F4B" w:rsidTr="008F08D0">
        <w:tc>
          <w:tcPr>
            <w:tcW w:w="4359" w:type="dxa"/>
          </w:tcPr>
          <w:p w:rsidR="008F08D0" w:rsidRPr="00A628F8" w:rsidRDefault="008F08D0" w:rsidP="008F08D0">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роботу міських методичних об’єднань (далі – ММО) та міських творчих груп учителів відповідно до запитів та потреб педагогічних працівників з метою вдосконалення їх професійного розвитку;</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6D00EC"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733737" w:rsidRDefault="008F08D0" w:rsidP="008F08D0">
            <w:pPr>
              <w:spacing w:after="0" w:line="240" w:lineRule="auto"/>
              <w:ind w:left="206" w:hanging="206"/>
              <w:jc w:val="center"/>
              <w:rPr>
                <w:rFonts w:ascii="Times New Roman" w:hAnsi="Times New Roman" w:cs="Times New Roman"/>
                <w:sz w:val="28"/>
                <w:szCs w:val="28"/>
              </w:rPr>
            </w:pPr>
          </w:p>
        </w:tc>
        <w:tc>
          <w:tcPr>
            <w:tcW w:w="776" w:type="dxa"/>
            <w:vAlign w:val="center"/>
          </w:tcPr>
          <w:p w:rsidR="008F08D0" w:rsidRPr="00733737" w:rsidRDefault="008F08D0" w:rsidP="008F08D0">
            <w:pPr>
              <w:spacing w:after="0" w:line="240" w:lineRule="auto"/>
              <w:ind w:left="206" w:hanging="206"/>
              <w:jc w:val="center"/>
              <w:rPr>
                <w:rFonts w:ascii="Times New Roman" w:hAnsi="Times New Roman" w:cs="Times New Roman"/>
                <w:sz w:val="28"/>
                <w:szCs w:val="28"/>
              </w:rPr>
            </w:pPr>
          </w:p>
        </w:tc>
        <w:tc>
          <w:tcPr>
            <w:tcW w:w="776" w:type="dxa"/>
            <w:vAlign w:val="center"/>
          </w:tcPr>
          <w:p w:rsidR="008F08D0" w:rsidRPr="00733737" w:rsidRDefault="008F08D0" w:rsidP="008F08D0">
            <w:pPr>
              <w:spacing w:after="0" w:line="240" w:lineRule="auto"/>
              <w:ind w:left="206" w:hanging="206"/>
              <w:jc w:val="center"/>
              <w:rPr>
                <w:rFonts w:ascii="Times New Roman" w:hAnsi="Times New Roman" w:cs="Times New Roman"/>
                <w:sz w:val="28"/>
                <w:szCs w:val="28"/>
              </w:rPr>
            </w:pPr>
          </w:p>
        </w:tc>
      </w:tr>
      <w:tr w:rsidR="008F08D0" w:rsidRPr="00B10F4B" w:rsidTr="008F08D0">
        <w:tc>
          <w:tcPr>
            <w:tcW w:w="4359" w:type="dxa"/>
          </w:tcPr>
          <w:p w:rsidR="008F08D0" w:rsidRDefault="008F08D0" w:rsidP="008F08D0">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систему виявлення та </w:t>
            </w:r>
            <w:r>
              <w:rPr>
                <w:rFonts w:ascii="Times New Roman" w:hAnsi="Times New Roman" w:cs="Times New Roman"/>
                <w:sz w:val="28"/>
                <w:szCs w:val="28"/>
                <w:lang w:val="uk-UA"/>
              </w:rPr>
              <w:lastRenderedPageBreak/>
              <w:t>розповсюдження позитивного педагогічного досвіду задля узагальнення та поширення інформації з питань професійного розвитку педагогічних працівників.</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xml:space="preserve">Управління </w:t>
            </w:r>
            <w:r w:rsidRPr="00A628F8">
              <w:rPr>
                <w:rFonts w:ascii="Times New Roman" w:hAnsi="Times New Roman" w:cs="Times New Roman"/>
                <w:sz w:val="28"/>
                <w:szCs w:val="28"/>
                <w:lang w:val="uk-UA"/>
              </w:rPr>
              <w:lastRenderedPageBreak/>
              <w:t>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76" w:type="dxa"/>
            <w:vAlign w:val="center"/>
          </w:tcPr>
          <w:p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rsidTr="008F08D0">
        <w:tc>
          <w:tcPr>
            <w:tcW w:w="9589" w:type="dxa"/>
            <w:gridSpan w:val="6"/>
            <w:vAlign w:val="center"/>
          </w:tcPr>
          <w:p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lastRenderedPageBreak/>
              <w:t>Залучити</w:t>
            </w:r>
            <w:r w:rsidRPr="00A628F8">
              <w:rPr>
                <w:rFonts w:ascii="Times New Roman" w:hAnsi="Times New Roman" w:cs="Times New Roman"/>
                <w:b/>
                <w:bCs/>
                <w:sz w:val="28"/>
                <w:szCs w:val="28"/>
                <w:lang w:val="uk-UA"/>
              </w:rPr>
              <w:t>:</w:t>
            </w:r>
          </w:p>
        </w:tc>
        <w:tc>
          <w:tcPr>
            <w:tcW w:w="776" w:type="dxa"/>
            <w:vAlign w:val="center"/>
          </w:tcPr>
          <w:p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046444" w:rsidTr="008F08D0">
        <w:tc>
          <w:tcPr>
            <w:tcW w:w="4359" w:type="dxa"/>
          </w:tcPr>
          <w:p w:rsidR="008F08D0" w:rsidRPr="00A628F8" w:rsidRDefault="008F08D0" w:rsidP="008F08D0">
            <w:pPr>
              <w:pStyle w:val="a3"/>
              <w:numPr>
                <w:ilvl w:val="0"/>
                <w:numId w:val="25"/>
              </w:numPr>
              <w:tabs>
                <w:tab w:val="left" w:pos="174"/>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освітні,</w:t>
            </w:r>
            <w:r>
              <w:t xml:space="preserve"> </w:t>
            </w:r>
            <w:r w:rsidRPr="00266D75">
              <w:rPr>
                <w:rFonts w:ascii="Times New Roman" w:hAnsi="Times New Roman" w:cs="Times New Roman"/>
                <w:sz w:val="28"/>
                <w:szCs w:val="28"/>
                <w:lang w:val="uk-UA"/>
              </w:rPr>
              <w:t>інформаційн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науков</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методичн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інноваційн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консультаційн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xml:space="preserve"> ресурс</w:t>
            </w:r>
            <w:r>
              <w:rPr>
                <w:rFonts w:ascii="Times New Roman" w:hAnsi="Times New Roman" w:cs="Times New Roman"/>
                <w:sz w:val="28"/>
                <w:szCs w:val="28"/>
                <w:lang w:val="uk-UA"/>
              </w:rPr>
              <w:t xml:space="preserve">и з метою організації </w:t>
            </w:r>
            <w:r w:rsidRPr="00266D75">
              <w:rPr>
                <w:rFonts w:ascii="Times New Roman" w:hAnsi="Times New Roman" w:cs="Times New Roman"/>
                <w:sz w:val="28"/>
                <w:szCs w:val="28"/>
                <w:lang w:val="uk-UA"/>
              </w:rPr>
              <w:t>взаємоді</w:t>
            </w:r>
            <w:r>
              <w:rPr>
                <w:rFonts w:ascii="Times New Roman" w:hAnsi="Times New Roman" w:cs="Times New Roman"/>
                <w:sz w:val="28"/>
                <w:szCs w:val="28"/>
                <w:lang w:val="uk-UA"/>
              </w:rPr>
              <w:t>ї</w:t>
            </w:r>
            <w:r w:rsidRPr="00266D75">
              <w:rPr>
                <w:rFonts w:ascii="Times New Roman" w:hAnsi="Times New Roman" w:cs="Times New Roman"/>
                <w:sz w:val="28"/>
                <w:szCs w:val="28"/>
                <w:lang w:val="uk-UA"/>
              </w:rPr>
              <w:t xml:space="preserve"> та співпрац</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xml:space="preserve"> з місцевими органами виконавчої влади, органами місцевого самоврядування, органами та установами забезпечення якості освіти, закладами післядипломної освіти, вищими, міжнародними та громадськими організаціями, засобами масової інформації,  закладами освіти </w:t>
            </w:r>
            <w:proofErr w:type="spellStart"/>
            <w:r w:rsidR="00373FF0" w:rsidRPr="00373FF0">
              <w:rPr>
                <w:rFonts w:ascii="Times New Roman" w:hAnsi="Times New Roman" w:cs="Times New Roman"/>
                <w:sz w:val="28"/>
                <w:szCs w:val="28"/>
                <w:lang w:val="uk-UA"/>
              </w:rPr>
              <w:t>Бахмутьск</w:t>
            </w:r>
            <w:r w:rsidR="00373FF0">
              <w:rPr>
                <w:rFonts w:ascii="Times New Roman" w:hAnsi="Times New Roman" w:cs="Times New Roman"/>
                <w:sz w:val="28"/>
                <w:szCs w:val="28"/>
                <w:lang w:val="uk-UA"/>
              </w:rPr>
              <w:t>ої</w:t>
            </w:r>
            <w:proofErr w:type="spellEnd"/>
            <w:r w:rsidR="00373FF0" w:rsidRPr="00373FF0">
              <w:rPr>
                <w:rFonts w:ascii="Times New Roman" w:hAnsi="Times New Roman" w:cs="Times New Roman"/>
                <w:sz w:val="28"/>
                <w:szCs w:val="28"/>
                <w:lang w:val="uk-UA"/>
              </w:rPr>
              <w:t xml:space="preserve"> міськ</w:t>
            </w:r>
            <w:r w:rsidR="00373FF0">
              <w:rPr>
                <w:rFonts w:ascii="Times New Roman" w:hAnsi="Times New Roman" w:cs="Times New Roman"/>
                <w:sz w:val="28"/>
                <w:szCs w:val="28"/>
                <w:lang w:val="uk-UA"/>
              </w:rPr>
              <w:t>ої</w:t>
            </w:r>
            <w:r w:rsidR="00373FF0" w:rsidRPr="00373FF0">
              <w:rPr>
                <w:rFonts w:ascii="Times New Roman" w:hAnsi="Times New Roman" w:cs="Times New Roman"/>
                <w:sz w:val="28"/>
                <w:szCs w:val="28"/>
                <w:lang w:val="uk-UA"/>
              </w:rPr>
              <w:t xml:space="preserve"> ОТГ</w:t>
            </w:r>
            <w:r>
              <w:rPr>
                <w:rFonts w:ascii="Times New Roman" w:hAnsi="Times New Roman" w:cs="Times New Roman"/>
                <w:sz w:val="28"/>
                <w:szCs w:val="28"/>
                <w:lang w:val="uk-UA"/>
              </w:rPr>
              <w:t>.</w:t>
            </w:r>
          </w:p>
        </w:tc>
        <w:tc>
          <w:tcPr>
            <w:tcW w:w="2126" w:type="dxa"/>
          </w:tcPr>
          <w:p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rsidTr="008F08D0">
        <w:tc>
          <w:tcPr>
            <w:tcW w:w="10365" w:type="dxa"/>
            <w:gridSpan w:val="7"/>
          </w:tcPr>
          <w:p w:rsidR="008F08D0" w:rsidRPr="008B7D42" w:rsidRDefault="008F08D0" w:rsidP="008F08D0">
            <w:pPr>
              <w:spacing w:after="0" w:line="240" w:lineRule="auto"/>
              <w:ind w:left="206" w:hanging="206"/>
              <w:rPr>
                <w:rFonts w:ascii="Times New Roman" w:hAnsi="Times New Roman" w:cs="Times New Roman"/>
                <w:b/>
                <w:sz w:val="28"/>
                <w:szCs w:val="28"/>
                <w:lang w:val="uk-UA"/>
              </w:rPr>
            </w:pPr>
            <w:r>
              <w:rPr>
                <w:rFonts w:ascii="Times New Roman" w:hAnsi="Times New Roman" w:cs="Times New Roman"/>
                <w:b/>
                <w:sz w:val="28"/>
                <w:szCs w:val="28"/>
                <w:lang w:val="uk-UA"/>
              </w:rPr>
              <w:t>Сприяти</w:t>
            </w:r>
          </w:p>
        </w:tc>
      </w:tr>
      <w:tr w:rsidR="008F08D0" w:rsidRPr="00046444" w:rsidTr="008F08D0">
        <w:tc>
          <w:tcPr>
            <w:tcW w:w="4359" w:type="dxa"/>
          </w:tcPr>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впровадженню неформальної освіти педагогічних працівників міста;</w:t>
            </w:r>
          </w:p>
        </w:tc>
        <w:tc>
          <w:tcPr>
            <w:tcW w:w="212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ЦПРПП, </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освіти</w:t>
            </w:r>
          </w:p>
        </w:tc>
        <w:tc>
          <w:tcPr>
            <w:tcW w:w="776" w:type="dxa"/>
            <w:vAlign w:val="center"/>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rsidTr="008F08D0">
        <w:tc>
          <w:tcPr>
            <w:tcW w:w="4359" w:type="dxa"/>
          </w:tcPr>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апробації інноваційних освітніх матеріалів щодо реформування:</w:t>
            </w:r>
          </w:p>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початкової школи;</w:t>
            </w:r>
          </w:p>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базової освіти;</w:t>
            </w:r>
          </w:p>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профільної освіти.</w:t>
            </w:r>
          </w:p>
        </w:tc>
        <w:tc>
          <w:tcPr>
            <w:tcW w:w="212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 освіти</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after="0"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rsidTr="008F08D0">
        <w:tc>
          <w:tcPr>
            <w:tcW w:w="4359" w:type="dxa"/>
          </w:tcPr>
          <w:p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спецкурсах для педагогічних та керівних кадрів опорних шкіл, інноваційних програмах підвищення кваліфікації з підготовки до роботи в Новій українській школі. </w:t>
            </w:r>
          </w:p>
        </w:tc>
        <w:tc>
          <w:tcPr>
            <w:tcW w:w="212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 освіти</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8F08D0" w:rsidRDefault="008F08D0" w:rsidP="008F08D0">
      <w:pPr>
        <w:spacing w:after="0" w:line="240" w:lineRule="auto"/>
        <w:ind w:firstLine="426"/>
        <w:jc w:val="both"/>
        <w:rPr>
          <w:rFonts w:ascii="Times New Roman" w:hAnsi="Times New Roman" w:cs="Times New Roman"/>
          <w:bCs/>
          <w:sz w:val="28"/>
          <w:szCs w:val="28"/>
          <w:lang w:val="uk-UA"/>
        </w:rPr>
      </w:pPr>
    </w:p>
    <w:p w:rsidR="008F08D0" w:rsidRPr="000B234F" w:rsidRDefault="008F08D0" w:rsidP="008F08D0">
      <w:pPr>
        <w:spacing w:after="0" w:line="240" w:lineRule="auto"/>
        <w:ind w:firstLine="426"/>
        <w:jc w:val="both"/>
        <w:rPr>
          <w:rFonts w:ascii="Times New Roman" w:hAnsi="Times New Roman" w:cs="Times New Roman"/>
          <w:b/>
          <w:bCs/>
          <w:i/>
          <w:sz w:val="28"/>
          <w:szCs w:val="28"/>
          <w:lang w:val="uk-UA"/>
        </w:rPr>
      </w:pPr>
      <w:r w:rsidRPr="000B234F">
        <w:rPr>
          <w:rFonts w:ascii="Times New Roman" w:hAnsi="Times New Roman" w:cs="Times New Roman"/>
          <w:bCs/>
          <w:sz w:val="28"/>
          <w:szCs w:val="28"/>
          <w:lang w:val="uk-UA"/>
        </w:rPr>
        <w:t xml:space="preserve"> </w:t>
      </w:r>
      <w:r w:rsidRPr="000B234F">
        <w:rPr>
          <w:rFonts w:ascii="Times New Roman" w:hAnsi="Times New Roman" w:cs="Times New Roman"/>
          <w:b/>
          <w:bCs/>
          <w:i/>
          <w:sz w:val="28"/>
          <w:szCs w:val="28"/>
          <w:lang w:val="uk-UA"/>
        </w:rPr>
        <w:t>Очікувані результати:</w:t>
      </w:r>
    </w:p>
    <w:p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підвищен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рів</w:t>
      </w:r>
      <w:r>
        <w:rPr>
          <w:rFonts w:ascii="Times New Roman" w:hAnsi="Times New Roman" w:cs="Times New Roman"/>
          <w:bCs/>
          <w:sz w:val="28"/>
          <w:szCs w:val="28"/>
          <w:lang w:val="uk-UA"/>
        </w:rPr>
        <w:t>ень</w:t>
      </w:r>
      <w:r w:rsidRPr="000B234F">
        <w:rPr>
          <w:rFonts w:ascii="Times New Roman" w:hAnsi="Times New Roman" w:cs="Times New Roman"/>
          <w:bCs/>
          <w:sz w:val="28"/>
          <w:szCs w:val="28"/>
          <w:lang w:val="uk-UA"/>
        </w:rPr>
        <w:t xml:space="preserve"> майстерності педагогів, спрямування їхньої роботи на реалізацію творчого потенціалу, пошуку ефективних шляхів організації освітньої діяльності;</w:t>
      </w:r>
    </w:p>
    <w:p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lastRenderedPageBreak/>
        <w:t>•</w:t>
      </w:r>
      <w:r w:rsidRPr="000B234F">
        <w:rPr>
          <w:rFonts w:ascii="Times New Roman" w:hAnsi="Times New Roman" w:cs="Times New Roman"/>
          <w:bCs/>
          <w:sz w:val="28"/>
          <w:szCs w:val="28"/>
          <w:lang w:val="uk-UA"/>
        </w:rPr>
        <w:tab/>
        <w:t>поліпшен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як</w:t>
      </w:r>
      <w:r>
        <w:rPr>
          <w:rFonts w:ascii="Times New Roman" w:hAnsi="Times New Roman" w:cs="Times New Roman"/>
          <w:bCs/>
          <w:sz w:val="28"/>
          <w:szCs w:val="28"/>
          <w:lang w:val="uk-UA"/>
        </w:rPr>
        <w:t>і</w:t>
      </w:r>
      <w:r w:rsidRPr="000B234F">
        <w:rPr>
          <w:rFonts w:ascii="Times New Roman" w:hAnsi="Times New Roman" w:cs="Times New Roman"/>
          <w:bCs/>
          <w:sz w:val="28"/>
          <w:szCs w:val="28"/>
          <w:lang w:val="uk-UA"/>
        </w:rPr>
        <w:t>ст</w:t>
      </w:r>
      <w:r>
        <w:rPr>
          <w:rFonts w:ascii="Times New Roman" w:hAnsi="Times New Roman" w:cs="Times New Roman"/>
          <w:bCs/>
          <w:sz w:val="28"/>
          <w:szCs w:val="28"/>
          <w:lang w:val="uk-UA"/>
        </w:rPr>
        <w:t>ь</w:t>
      </w:r>
      <w:r w:rsidRPr="000B234F">
        <w:rPr>
          <w:rFonts w:ascii="Times New Roman" w:hAnsi="Times New Roman" w:cs="Times New Roman"/>
          <w:bCs/>
          <w:sz w:val="28"/>
          <w:szCs w:val="28"/>
          <w:lang w:val="uk-UA"/>
        </w:rPr>
        <w:t xml:space="preserve"> дошкільної, загальної середньої, позашкільної освіти;</w:t>
      </w:r>
    </w:p>
    <w:p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створе</w:t>
      </w:r>
      <w:r>
        <w:rPr>
          <w:rFonts w:ascii="Times New Roman" w:hAnsi="Times New Roman" w:cs="Times New Roman"/>
          <w:bCs/>
          <w:sz w:val="28"/>
          <w:szCs w:val="28"/>
          <w:lang w:val="uk-UA"/>
        </w:rPr>
        <w:t>но</w:t>
      </w:r>
      <w:r w:rsidRPr="000B234F">
        <w:rPr>
          <w:rFonts w:ascii="Times New Roman" w:hAnsi="Times New Roman" w:cs="Times New Roman"/>
          <w:bCs/>
          <w:sz w:val="28"/>
          <w:szCs w:val="28"/>
          <w:lang w:val="uk-UA"/>
        </w:rPr>
        <w:t xml:space="preserve"> інформаційн</w:t>
      </w:r>
      <w:r>
        <w:rPr>
          <w:rFonts w:ascii="Times New Roman" w:hAnsi="Times New Roman" w:cs="Times New Roman"/>
          <w:bCs/>
          <w:sz w:val="28"/>
          <w:szCs w:val="28"/>
          <w:lang w:val="uk-UA"/>
        </w:rPr>
        <w:t xml:space="preserve">ий </w:t>
      </w:r>
      <w:r w:rsidRPr="000B234F">
        <w:rPr>
          <w:rFonts w:ascii="Times New Roman" w:hAnsi="Times New Roman" w:cs="Times New Roman"/>
          <w:bCs/>
          <w:sz w:val="28"/>
          <w:szCs w:val="28"/>
          <w:lang w:val="uk-UA"/>
        </w:rPr>
        <w:t>прост</w:t>
      </w:r>
      <w:r>
        <w:rPr>
          <w:rFonts w:ascii="Times New Roman" w:hAnsi="Times New Roman" w:cs="Times New Roman"/>
          <w:bCs/>
          <w:sz w:val="28"/>
          <w:szCs w:val="28"/>
          <w:lang w:val="uk-UA"/>
        </w:rPr>
        <w:t>і</w:t>
      </w:r>
      <w:r w:rsidRPr="000B234F">
        <w:rPr>
          <w:rFonts w:ascii="Times New Roman" w:hAnsi="Times New Roman" w:cs="Times New Roman"/>
          <w:bCs/>
          <w:sz w:val="28"/>
          <w:szCs w:val="28"/>
          <w:lang w:val="uk-UA"/>
        </w:rPr>
        <w:t>р</w:t>
      </w:r>
      <w:r w:rsidR="00373FF0">
        <w:rPr>
          <w:rFonts w:ascii="Times New Roman" w:hAnsi="Times New Roman" w:cs="Times New Roman"/>
          <w:bCs/>
          <w:sz w:val="28"/>
          <w:szCs w:val="28"/>
          <w:lang w:val="uk-UA"/>
        </w:rPr>
        <w:t xml:space="preserve"> </w:t>
      </w:r>
      <w:proofErr w:type="spellStart"/>
      <w:r w:rsidR="00373FF0">
        <w:rPr>
          <w:rFonts w:ascii="Times New Roman" w:hAnsi="Times New Roman" w:cs="Times New Roman"/>
          <w:sz w:val="28"/>
          <w:szCs w:val="28"/>
          <w:lang w:val="uk-UA"/>
        </w:rPr>
        <w:t>Бахмутьскої</w:t>
      </w:r>
      <w:proofErr w:type="spellEnd"/>
      <w:r w:rsidR="00373FF0">
        <w:rPr>
          <w:rFonts w:ascii="Times New Roman" w:hAnsi="Times New Roman" w:cs="Times New Roman"/>
          <w:sz w:val="28"/>
          <w:szCs w:val="28"/>
          <w:lang w:val="uk-UA"/>
        </w:rPr>
        <w:t xml:space="preserve"> міської ОТГ</w:t>
      </w:r>
      <w:r w:rsidRPr="000B234F">
        <w:rPr>
          <w:rFonts w:ascii="Times New Roman" w:hAnsi="Times New Roman" w:cs="Times New Roman"/>
          <w:bCs/>
          <w:sz w:val="28"/>
          <w:szCs w:val="28"/>
          <w:lang w:val="uk-UA"/>
        </w:rPr>
        <w:t>, який забезпечить активну інтеграцію інноваційних технологій в освітній процес;</w:t>
      </w:r>
    </w:p>
    <w:p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оновлен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систем</w:t>
      </w:r>
      <w:r>
        <w:rPr>
          <w:rFonts w:ascii="Times New Roman" w:hAnsi="Times New Roman" w:cs="Times New Roman"/>
          <w:bCs/>
          <w:sz w:val="28"/>
          <w:szCs w:val="28"/>
          <w:lang w:val="uk-UA"/>
        </w:rPr>
        <w:t>у</w:t>
      </w:r>
      <w:r w:rsidRPr="000B234F">
        <w:rPr>
          <w:rFonts w:ascii="Times New Roman" w:hAnsi="Times New Roman" w:cs="Times New Roman"/>
          <w:bCs/>
          <w:sz w:val="28"/>
          <w:szCs w:val="28"/>
          <w:lang w:val="uk-UA"/>
        </w:rPr>
        <w:t xml:space="preserve"> методичних заходів щодо розвитку професійної компетентності, інтелектуального та особистісного потенціалу педагогів, поширення та  впровадження позитивного досвіду роботи.</w:t>
      </w:r>
    </w:p>
    <w:p w:rsidR="008F08D0" w:rsidRPr="000B234F" w:rsidRDefault="008F08D0" w:rsidP="008F08D0">
      <w:pPr>
        <w:spacing w:after="0" w:line="240" w:lineRule="auto"/>
        <w:ind w:firstLine="426"/>
        <w:jc w:val="both"/>
        <w:rPr>
          <w:rFonts w:ascii="Times New Roman" w:hAnsi="Times New Roman" w:cs="Times New Roman"/>
          <w:bCs/>
          <w:sz w:val="28"/>
          <w:szCs w:val="28"/>
          <w:lang w:val="uk-UA"/>
        </w:rPr>
      </w:pPr>
    </w:p>
    <w:p w:rsidR="007D1D03" w:rsidRPr="002743B8" w:rsidRDefault="007D1D03" w:rsidP="008F08D0">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 ЗМІСТ ОСВІТИ</w:t>
      </w:r>
    </w:p>
    <w:p w:rsidR="00C139AB" w:rsidRPr="008F08D0" w:rsidRDefault="00C139AB" w:rsidP="00C139AB">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2.1. </w:t>
      </w:r>
      <w:proofErr w:type="spellStart"/>
      <w:r>
        <w:rPr>
          <w:rFonts w:ascii="Times New Roman" w:hAnsi="Times New Roman" w:cs="Times New Roman"/>
          <w:b/>
          <w:bCs/>
          <w:sz w:val="28"/>
          <w:szCs w:val="28"/>
          <w:lang w:val="uk-UA"/>
        </w:rPr>
        <w:t>Проєкт</w:t>
      </w:r>
      <w:proofErr w:type="spellEnd"/>
      <w:r>
        <w:rPr>
          <w:rFonts w:ascii="Times New Roman" w:hAnsi="Times New Roman" w:cs="Times New Roman"/>
          <w:b/>
          <w:bCs/>
          <w:sz w:val="28"/>
          <w:szCs w:val="28"/>
          <w:lang w:val="uk-UA"/>
        </w:rPr>
        <w:t xml:space="preserve"> «Індекс якості дошкільної освіти»</w:t>
      </w:r>
    </w:p>
    <w:p w:rsidR="00C139AB" w:rsidRPr="008F08D0" w:rsidRDefault="00C139AB" w:rsidP="00C139AB">
      <w:pPr>
        <w:spacing w:after="0" w:line="240" w:lineRule="auto"/>
        <w:jc w:val="center"/>
        <w:rPr>
          <w:rFonts w:ascii="Times New Roman" w:hAnsi="Times New Roman" w:cs="Times New Roman"/>
          <w:b/>
          <w:bCs/>
          <w:sz w:val="28"/>
          <w:szCs w:val="28"/>
          <w:lang w:val="uk-UA"/>
        </w:rPr>
      </w:pPr>
    </w:p>
    <w:p w:rsidR="00C139AB" w:rsidRPr="00B91696"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sz w:val="28"/>
          <w:szCs w:val="28"/>
          <w:lang w:val="uk-UA"/>
        </w:rPr>
        <w:t xml:space="preserve"> створення умов для розвитку </w:t>
      </w:r>
      <w:r w:rsidRPr="00792050">
        <w:rPr>
          <w:rFonts w:ascii="Times New Roman" w:hAnsi="Times New Roman" w:cs="Times New Roman"/>
          <w:sz w:val="28"/>
          <w:szCs w:val="28"/>
          <w:lang w:val="uk-UA"/>
        </w:rPr>
        <w:t xml:space="preserve">доступної та якісної системи </w:t>
      </w:r>
      <w:r>
        <w:rPr>
          <w:rFonts w:ascii="Times New Roman" w:hAnsi="Times New Roman" w:cs="Times New Roman"/>
          <w:sz w:val="28"/>
          <w:szCs w:val="28"/>
          <w:lang w:val="uk-UA"/>
        </w:rPr>
        <w:t xml:space="preserve">дошкільної </w:t>
      </w:r>
      <w:r w:rsidRPr="00792050">
        <w:rPr>
          <w:rFonts w:ascii="Times New Roman" w:hAnsi="Times New Roman" w:cs="Times New Roman"/>
          <w:sz w:val="28"/>
          <w:szCs w:val="28"/>
          <w:lang w:val="uk-UA"/>
        </w:rPr>
        <w:t xml:space="preserve">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 </w:t>
      </w:r>
      <w:r w:rsidRPr="00792050">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особливостей дітей дошкільного віку та їх здібностей, актуальних і перспективних </w:t>
      </w:r>
      <w:r w:rsidRPr="00792050">
        <w:rPr>
          <w:rFonts w:ascii="Times New Roman" w:hAnsi="Times New Roman" w:cs="Times New Roman"/>
          <w:sz w:val="28"/>
          <w:szCs w:val="28"/>
          <w:lang w:val="uk-UA"/>
        </w:rPr>
        <w:t>потреб та запитів</w:t>
      </w:r>
      <w:r>
        <w:rPr>
          <w:rFonts w:ascii="Times New Roman" w:hAnsi="Times New Roman" w:cs="Times New Roman"/>
          <w:sz w:val="28"/>
          <w:szCs w:val="28"/>
          <w:lang w:val="uk-UA"/>
        </w:rPr>
        <w:t xml:space="preserve"> батьківської громадськості, незалежно від місця їх проживання та інших чинників</w:t>
      </w:r>
    </w:p>
    <w:p w:rsidR="00C139AB" w:rsidRPr="00B91696" w:rsidRDefault="00C139AB" w:rsidP="00C139AB">
      <w:pPr>
        <w:spacing w:after="0" w:line="240" w:lineRule="auto"/>
        <w:jc w:val="both"/>
        <w:rPr>
          <w:rFonts w:ascii="Times New Roman" w:hAnsi="Times New Roman" w:cs="Times New Roman"/>
          <w:sz w:val="28"/>
          <w:szCs w:val="28"/>
          <w:lang w:val="uk-UA"/>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2"/>
        <w:gridCol w:w="1701"/>
        <w:gridCol w:w="850"/>
        <w:gridCol w:w="851"/>
        <w:gridCol w:w="850"/>
        <w:gridCol w:w="851"/>
        <w:gridCol w:w="850"/>
      </w:tblGrid>
      <w:tr w:rsidR="00C139AB" w:rsidTr="00AD0FF6">
        <w:tc>
          <w:tcPr>
            <w:tcW w:w="3792" w:type="dxa"/>
            <w:vMerge w:val="restart"/>
          </w:tcPr>
          <w:p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Шляхи реалізації</w:t>
            </w:r>
          </w:p>
        </w:tc>
        <w:tc>
          <w:tcPr>
            <w:tcW w:w="1701" w:type="dxa"/>
            <w:vMerge w:val="restart"/>
          </w:tcPr>
          <w:p w:rsidR="00C139AB" w:rsidRPr="00A628F8" w:rsidRDefault="00C139AB" w:rsidP="00C139AB">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Виконавці</w:t>
            </w:r>
          </w:p>
        </w:tc>
        <w:tc>
          <w:tcPr>
            <w:tcW w:w="4252" w:type="dxa"/>
            <w:gridSpan w:val="5"/>
          </w:tcPr>
          <w:p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Термін виконання</w:t>
            </w:r>
          </w:p>
        </w:tc>
      </w:tr>
      <w:tr w:rsidR="00C139AB" w:rsidRPr="00171915" w:rsidTr="00AD0FF6">
        <w:tc>
          <w:tcPr>
            <w:tcW w:w="3792" w:type="dxa"/>
            <w:vMerge/>
          </w:tcPr>
          <w:p w:rsidR="00C139AB" w:rsidRPr="00A628F8" w:rsidRDefault="00C139AB" w:rsidP="00C139AB">
            <w:pPr>
              <w:spacing w:after="0" w:line="240" w:lineRule="auto"/>
              <w:jc w:val="both"/>
              <w:rPr>
                <w:rFonts w:ascii="Times New Roman" w:hAnsi="Times New Roman" w:cs="Times New Roman"/>
                <w:sz w:val="28"/>
                <w:szCs w:val="28"/>
                <w:lang w:val="uk-UA"/>
              </w:rPr>
            </w:pPr>
          </w:p>
        </w:tc>
        <w:tc>
          <w:tcPr>
            <w:tcW w:w="1701" w:type="dxa"/>
            <w:vMerge/>
          </w:tcPr>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Pr="00AD0FF6" w:rsidRDefault="00C139AB" w:rsidP="00C139AB">
            <w:pPr>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2021</w:t>
            </w:r>
          </w:p>
        </w:tc>
        <w:tc>
          <w:tcPr>
            <w:tcW w:w="851" w:type="dxa"/>
          </w:tcPr>
          <w:p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2022</w:t>
            </w:r>
          </w:p>
        </w:tc>
        <w:tc>
          <w:tcPr>
            <w:tcW w:w="850" w:type="dxa"/>
          </w:tcPr>
          <w:p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w:t>
            </w:r>
            <w:r w:rsidRPr="00AD0FF6">
              <w:rPr>
                <w:rFonts w:ascii="Times New Roman" w:hAnsi="Times New Roman" w:cs="Times New Roman"/>
                <w:b/>
                <w:sz w:val="28"/>
                <w:szCs w:val="28"/>
                <w:lang w:val="en-US"/>
              </w:rPr>
              <w:t>2</w:t>
            </w:r>
            <w:r w:rsidRPr="00AD0FF6">
              <w:rPr>
                <w:rFonts w:ascii="Times New Roman" w:hAnsi="Times New Roman" w:cs="Times New Roman"/>
                <w:b/>
                <w:sz w:val="28"/>
                <w:szCs w:val="28"/>
                <w:lang w:val="uk-UA"/>
              </w:rPr>
              <w:t>3</w:t>
            </w:r>
          </w:p>
        </w:tc>
        <w:tc>
          <w:tcPr>
            <w:tcW w:w="851" w:type="dxa"/>
          </w:tcPr>
          <w:p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w:t>
            </w:r>
            <w:r w:rsidRPr="00AD0FF6">
              <w:rPr>
                <w:rFonts w:ascii="Times New Roman" w:hAnsi="Times New Roman" w:cs="Times New Roman"/>
                <w:b/>
                <w:sz w:val="28"/>
                <w:szCs w:val="28"/>
                <w:lang w:val="en-US"/>
              </w:rPr>
              <w:t>2</w:t>
            </w:r>
            <w:r w:rsidRPr="00AD0FF6">
              <w:rPr>
                <w:rFonts w:ascii="Times New Roman" w:hAnsi="Times New Roman" w:cs="Times New Roman"/>
                <w:b/>
                <w:sz w:val="28"/>
                <w:szCs w:val="28"/>
                <w:lang w:val="uk-UA"/>
              </w:rPr>
              <w:t>4</w:t>
            </w:r>
          </w:p>
        </w:tc>
        <w:tc>
          <w:tcPr>
            <w:tcW w:w="850" w:type="dxa"/>
          </w:tcPr>
          <w:p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2025</w:t>
            </w:r>
          </w:p>
        </w:tc>
      </w:tr>
      <w:tr w:rsidR="00C139AB" w:rsidRPr="00171915" w:rsidTr="00AD0FF6">
        <w:tc>
          <w:tcPr>
            <w:tcW w:w="3792" w:type="dxa"/>
          </w:tcPr>
          <w:p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Сприяти:</w:t>
            </w:r>
          </w:p>
          <w:p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удосконаленню обліку дітей дошкільного віку, системи прогнозування потреб населення в дошкільній освіти шляхом </w:t>
            </w:r>
            <w:r>
              <w:rPr>
                <w:rFonts w:ascii="Times New Roman" w:hAnsi="Times New Roman" w:cs="Times New Roman"/>
                <w:sz w:val="28"/>
                <w:szCs w:val="28"/>
                <w:lang w:val="uk-UA"/>
              </w:rPr>
              <w:t>запровадження електронної реєстрації до закладів дошкільної освіти, впровадження цифрових технологій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p>
        </w:tc>
        <w:tc>
          <w:tcPr>
            <w:tcW w:w="850" w:type="dxa"/>
          </w:tcPr>
          <w:p w:rsidR="00C139AB" w:rsidRPr="000D3E81" w:rsidRDefault="00C139AB" w:rsidP="00C139A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tcPr>
          <w:p w:rsidR="00C139AB" w:rsidRPr="006F2010" w:rsidRDefault="00C139AB" w:rsidP="00C139AB">
            <w:pPr>
              <w:spacing w:after="0" w:line="240" w:lineRule="auto"/>
              <w:jc w:val="both"/>
              <w:rPr>
                <w:rFonts w:ascii="Times New Roman" w:hAnsi="Times New Roman" w:cs="Times New Roman"/>
                <w:b/>
                <w:sz w:val="24"/>
                <w:szCs w:val="24"/>
                <w:lang w:val="uk-UA"/>
              </w:rPr>
            </w:pPr>
          </w:p>
        </w:tc>
        <w:tc>
          <w:tcPr>
            <w:tcW w:w="851" w:type="dxa"/>
          </w:tcPr>
          <w:p w:rsidR="00C139AB" w:rsidRPr="006F2010" w:rsidRDefault="00C139AB" w:rsidP="00C139AB">
            <w:pPr>
              <w:spacing w:after="0" w:line="240" w:lineRule="auto"/>
              <w:jc w:val="both"/>
              <w:rPr>
                <w:rFonts w:ascii="Times New Roman" w:hAnsi="Times New Roman" w:cs="Times New Roman"/>
                <w:b/>
                <w:sz w:val="24"/>
                <w:szCs w:val="24"/>
                <w:lang w:val="uk-UA"/>
              </w:rPr>
            </w:pPr>
          </w:p>
        </w:tc>
        <w:tc>
          <w:tcPr>
            <w:tcW w:w="850" w:type="dxa"/>
          </w:tcPr>
          <w:p w:rsidR="00C139AB" w:rsidRPr="006F2010" w:rsidRDefault="00C139AB" w:rsidP="00C139AB">
            <w:pPr>
              <w:spacing w:after="0" w:line="240" w:lineRule="auto"/>
              <w:jc w:val="both"/>
              <w:rPr>
                <w:rFonts w:ascii="Times New Roman" w:hAnsi="Times New Roman" w:cs="Times New Roman"/>
                <w:b/>
                <w:sz w:val="24"/>
                <w:szCs w:val="24"/>
                <w:lang w:val="uk-UA"/>
              </w:rPr>
            </w:pPr>
          </w:p>
        </w:tc>
      </w:tr>
      <w:tr w:rsidR="00C139AB" w:rsidRPr="00702AAD" w:rsidTr="00AD0FF6">
        <w:tc>
          <w:tcPr>
            <w:tcW w:w="3792" w:type="dxa"/>
          </w:tcPr>
          <w:p w:rsidR="00C139AB" w:rsidRPr="0095687B" w:rsidRDefault="00C139AB" w:rsidP="00C139AB">
            <w:pPr>
              <w:spacing w:after="0" w:line="240" w:lineRule="auto"/>
              <w:jc w:val="both"/>
              <w:rPr>
                <w:rFonts w:ascii="Times New Roman" w:hAnsi="Times New Roman" w:cs="Times New Roman"/>
                <w:sz w:val="28"/>
                <w:szCs w:val="28"/>
                <w:lang w:val="uk-UA"/>
              </w:rPr>
            </w:pPr>
            <w:r w:rsidRPr="0095687B">
              <w:rPr>
                <w:rFonts w:ascii="Times New Roman" w:hAnsi="Times New Roman" w:cs="Times New Roman"/>
                <w:sz w:val="28"/>
                <w:szCs w:val="28"/>
                <w:lang w:val="uk-UA"/>
              </w:rPr>
              <w:t>- оптимізації мережі закладів дошкільної освіти відповідно до освітніх потреб населення та демографічних показників</w:t>
            </w:r>
          </w:p>
          <w:p w:rsidR="00C139AB" w:rsidRPr="0083455E" w:rsidRDefault="00C139AB" w:rsidP="00C139AB">
            <w:pPr>
              <w:spacing w:after="0" w:line="240" w:lineRule="auto"/>
              <w:jc w:val="both"/>
              <w:rPr>
                <w:rFonts w:ascii="Times New Roman" w:hAnsi="Times New Roman" w:cs="Times New Roman"/>
                <w:sz w:val="28"/>
                <w:szCs w:val="28"/>
                <w:highlight w:val="yellow"/>
                <w:lang w:val="uk-UA"/>
              </w:rPr>
            </w:pPr>
            <w:r w:rsidRPr="0095687B">
              <w:rPr>
                <w:rFonts w:ascii="Times New Roman" w:hAnsi="Times New Roman" w:cs="Times New Roman"/>
                <w:sz w:val="28"/>
                <w:szCs w:val="28"/>
                <w:lang w:val="uk-UA"/>
              </w:rPr>
              <w:t>(функціонування дошкільного підрозділу у складі початкової школи)</w:t>
            </w:r>
            <w:r>
              <w:rPr>
                <w:rFonts w:ascii="Times New Roman" w:hAnsi="Times New Roman" w:cs="Times New Roman"/>
                <w:sz w:val="28"/>
                <w:szCs w:val="28"/>
                <w:lang w:val="uk-UA"/>
              </w:rPr>
              <w:t>;</w:t>
            </w:r>
          </w:p>
        </w:tc>
        <w:tc>
          <w:tcPr>
            <w:tcW w:w="1701" w:type="dxa"/>
          </w:tcPr>
          <w:p w:rsidR="00C139AB" w:rsidRPr="0083455E" w:rsidRDefault="00C139AB" w:rsidP="00C139AB">
            <w:pPr>
              <w:spacing w:after="0" w:line="240" w:lineRule="auto"/>
              <w:jc w:val="center"/>
              <w:rPr>
                <w:rFonts w:ascii="Times New Roman" w:hAnsi="Times New Roman" w:cs="Times New Roman"/>
                <w:sz w:val="28"/>
                <w:szCs w:val="28"/>
                <w:highlight w:val="yellow"/>
                <w:lang w:val="uk-UA"/>
              </w:rPr>
            </w:pPr>
            <w:r w:rsidRPr="0095687B">
              <w:rPr>
                <w:rFonts w:ascii="Times New Roman" w:hAnsi="Times New Roman" w:cs="Times New Roman"/>
                <w:sz w:val="28"/>
                <w:szCs w:val="28"/>
                <w:lang w:val="uk-UA"/>
              </w:rPr>
              <w:t>Управління освіти</w:t>
            </w:r>
          </w:p>
        </w:tc>
        <w:tc>
          <w:tcPr>
            <w:tcW w:w="850" w:type="dxa"/>
          </w:tcPr>
          <w:p w:rsidR="00C139AB" w:rsidRPr="0083455E" w:rsidRDefault="00C139AB" w:rsidP="00C139AB">
            <w:pPr>
              <w:spacing w:after="0" w:line="240" w:lineRule="auto"/>
              <w:jc w:val="center"/>
              <w:rPr>
                <w:rFonts w:ascii="Times New Roman" w:hAnsi="Times New Roman" w:cs="Times New Roman"/>
                <w:b/>
                <w:sz w:val="24"/>
                <w:szCs w:val="24"/>
                <w:highlight w:val="yellow"/>
                <w:lang w:val="en-US"/>
              </w:rPr>
            </w:pPr>
          </w:p>
        </w:tc>
        <w:tc>
          <w:tcPr>
            <w:tcW w:w="851" w:type="dxa"/>
          </w:tcPr>
          <w:p w:rsidR="00C139AB" w:rsidRPr="0083455E" w:rsidRDefault="00C139AB" w:rsidP="00C139AB">
            <w:pPr>
              <w:spacing w:after="0" w:line="240" w:lineRule="auto"/>
              <w:jc w:val="center"/>
              <w:rPr>
                <w:rFonts w:ascii="Times New Roman" w:hAnsi="Times New Roman" w:cs="Times New Roman"/>
                <w:b/>
                <w:sz w:val="24"/>
                <w:szCs w:val="24"/>
                <w:highlight w:val="yellow"/>
                <w:lang w:val="en-US"/>
              </w:rPr>
            </w:pPr>
          </w:p>
        </w:tc>
        <w:tc>
          <w:tcPr>
            <w:tcW w:w="850" w:type="dxa"/>
          </w:tcPr>
          <w:p w:rsidR="00C139AB" w:rsidRPr="002B3721" w:rsidRDefault="00C139AB" w:rsidP="00C139AB">
            <w:pPr>
              <w:spacing w:after="0" w:line="240" w:lineRule="auto"/>
              <w:jc w:val="both"/>
              <w:rPr>
                <w:rFonts w:ascii="Times New Roman" w:hAnsi="Times New Roman" w:cs="Times New Roman"/>
                <w:b/>
                <w:sz w:val="24"/>
                <w:szCs w:val="24"/>
                <w:lang w:val="uk-UA"/>
              </w:rPr>
            </w:pPr>
            <w:r w:rsidRPr="002B3721">
              <w:rPr>
                <w:rFonts w:ascii="Times New Roman" w:hAnsi="Times New Roman" w:cs="Times New Roman"/>
                <w:b/>
                <w:sz w:val="24"/>
                <w:szCs w:val="24"/>
                <w:lang w:val="uk-UA"/>
              </w:rPr>
              <w:t>+</w:t>
            </w:r>
          </w:p>
          <w:p w:rsidR="00C139AB" w:rsidRDefault="00C139AB" w:rsidP="00C139AB">
            <w:pPr>
              <w:spacing w:after="0" w:line="240" w:lineRule="auto"/>
              <w:jc w:val="both"/>
              <w:rPr>
                <w:rFonts w:ascii="Times New Roman" w:hAnsi="Times New Roman" w:cs="Times New Roman"/>
                <w:sz w:val="16"/>
                <w:szCs w:val="16"/>
                <w:lang w:val="uk-UA"/>
              </w:rPr>
            </w:pPr>
            <w:r w:rsidRPr="002B3721">
              <w:rPr>
                <w:rFonts w:ascii="Times New Roman" w:hAnsi="Times New Roman" w:cs="Times New Roman"/>
                <w:sz w:val="16"/>
                <w:szCs w:val="16"/>
                <w:lang w:val="uk-UA"/>
              </w:rPr>
              <w:t>Покров</w:t>
            </w:r>
          </w:p>
          <w:p w:rsidR="00C139AB" w:rsidRPr="002B3721" w:rsidRDefault="00C139AB" w:rsidP="00C139AB">
            <w:pPr>
              <w:spacing w:after="0" w:line="240" w:lineRule="auto"/>
              <w:jc w:val="both"/>
              <w:rPr>
                <w:rFonts w:ascii="Times New Roman" w:hAnsi="Times New Roman" w:cs="Times New Roman"/>
                <w:sz w:val="16"/>
                <w:szCs w:val="16"/>
                <w:highlight w:val="yellow"/>
                <w:lang w:val="uk-UA"/>
              </w:rPr>
            </w:pPr>
            <w:proofErr w:type="spellStart"/>
            <w:r w:rsidRPr="002B3721">
              <w:rPr>
                <w:rFonts w:ascii="Times New Roman" w:hAnsi="Times New Roman" w:cs="Times New Roman"/>
                <w:sz w:val="16"/>
                <w:szCs w:val="16"/>
                <w:lang w:val="uk-UA"/>
              </w:rPr>
              <w:t>ський</w:t>
            </w:r>
            <w:proofErr w:type="spellEnd"/>
            <w:r w:rsidRPr="002B3721">
              <w:rPr>
                <w:rFonts w:ascii="Times New Roman" w:hAnsi="Times New Roman" w:cs="Times New Roman"/>
                <w:sz w:val="16"/>
                <w:szCs w:val="16"/>
                <w:lang w:val="uk-UA"/>
              </w:rPr>
              <w:t xml:space="preserve"> НВК</w:t>
            </w:r>
          </w:p>
        </w:tc>
        <w:tc>
          <w:tcPr>
            <w:tcW w:w="851" w:type="dxa"/>
          </w:tcPr>
          <w:p w:rsidR="00C139AB" w:rsidRPr="0095687B" w:rsidRDefault="00C139AB" w:rsidP="00C139AB">
            <w:pPr>
              <w:spacing w:after="0" w:line="240" w:lineRule="auto"/>
              <w:jc w:val="both"/>
              <w:rPr>
                <w:rFonts w:ascii="Times New Roman" w:hAnsi="Times New Roman" w:cs="Times New Roman"/>
                <w:b/>
                <w:sz w:val="24"/>
                <w:szCs w:val="24"/>
                <w:lang w:val="uk-UA"/>
              </w:rPr>
            </w:pPr>
            <w:r w:rsidRPr="0095687B">
              <w:rPr>
                <w:rFonts w:ascii="Times New Roman" w:hAnsi="Times New Roman" w:cs="Times New Roman"/>
                <w:b/>
                <w:sz w:val="24"/>
                <w:szCs w:val="24"/>
                <w:lang w:val="uk-UA"/>
              </w:rPr>
              <w:t>+</w:t>
            </w:r>
          </w:p>
          <w:p w:rsidR="00C139AB" w:rsidRPr="0095687B" w:rsidRDefault="00C139AB" w:rsidP="00C139AB">
            <w:pPr>
              <w:spacing w:after="0" w:line="240" w:lineRule="auto"/>
              <w:jc w:val="both"/>
              <w:rPr>
                <w:rFonts w:ascii="Times New Roman" w:hAnsi="Times New Roman" w:cs="Times New Roman"/>
                <w:sz w:val="20"/>
                <w:szCs w:val="20"/>
                <w:lang w:val="uk-UA"/>
              </w:rPr>
            </w:pPr>
            <w:r w:rsidRPr="0095687B">
              <w:rPr>
                <w:rFonts w:ascii="Times New Roman" w:hAnsi="Times New Roman" w:cs="Times New Roman"/>
                <w:sz w:val="20"/>
                <w:szCs w:val="20"/>
                <w:lang w:val="uk-UA"/>
              </w:rPr>
              <w:t>ЗДО</w:t>
            </w:r>
          </w:p>
          <w:p w:rsidR="00C139AB" w:rsidRPr="0095687B" w:rsidRDefault="00C139AB" w:rsidP="00C139AB">
            <w:pPr>
              <w:spacing w:after="0" w:line="240" w:lineRule="auto"/>
              <w:rPr>
                <w:rFonts w:ascii="Times New Roman" w:hAnsi="Times New Roman" w:cs="Times New Roman"/>
                <w:b/>
                <w:sz w:val="24"/>
                <w:szCs w:val="24"/>
                <w:lang w:val="uk-UA"/>
              </w:rPr>
            </w:pPr>
            <w:r w:rsidRPr="0095687B">
              <w:rPr>
                <w:rFonts w:ascii="Times New Roman" w:hAnsi="Times New Roman" w:cs="Times New Roman"/>
                <w:sz w:val="20"/>
                <w:szCs w:val="20"/>
                <w:lang w:val="uk-UA"/>
              </w:rPr>
              <w:t>«</w:t>
            </w:r>
            <w:proofErr w:type="spellStart"/>
            <w:r w:rsidRPr="0095687B">
              <w:rPr>
                <w:rFonts w:ascii="Times New Roman" w:hAnsi="Times New Roman" w:cs="Times New Roman"/>
                <w:sz w:val="16"/>
                <w:szCs w:val="16"/>
                <w:lang w:val="uk-UA"/>
              </w:rPr>
              <w:t>Івушка</w:t>
            </w:r>
            <w:proofErr w:type="spellEnd"/>
            <w:r w:rsidRPr="0095687B">
              <w:rPr>
                <w:rFonts w:ascii="Times New Roman" w:hAnsi="Times New Roman" w:cs="Times New Roman"/>
                <w:sz w:val="16"/>
                <w:szCs w:val="16"/>
                <w:lang w:val="uk-UA"/>
              </w:rPr>
              <w:t>»</w:t>
            </w:r>
          </w:p>
        </w:tc>
        <w:tc>
          <w:tcPr>
            <w:tcW w:w="850" w:type="dxa"/>
          </w:tcPr>
          <w:p w:rsidR="00C139AB" w:rsidRPr="0095687B" w:rsidRDefault="00C139AB" w:rsidP="00C139AB">
            <w:pPr>
              <w:spacing w:after="0" w:line="240" w:lineRule="auto"/>
              <w:jc w:val="both"/>
              <w:rPr>
                <w:rFonts w:ascii="Times New Roman" w:hAnsi="Times New Roman" w:cs="Times New Roman"/>
                <w:b/>
                <w:sz w:val="24"/>
                <w:szCs w:val="24"/>
                <w:lang w:val="uk-UA"/>
              </w:rPr>
            </w:pPr>
            <w:r w:rsidRPr="0095687B">
              <w:rPr>
                <w:rFonts w:ascii="Times New Roman" w:hAnsi="Times New Roman" w:cs="Times New Roman"/>
                <w:b/>
                <w:sz w:val="24"/>
                <w:szCs w:val="24"/>
                <w:lang w:val="uk-UA"/>
              </w:rPr>
              <w:t>+</w:t>
            </w:r>
          </w:p>
          <w:p w:rsidR="00C139AB" w:rsidRPr="0095687B" w:rsidRDefault="00C139AB" w:rsidP="00C139AB">
            <w:pPr>
              <w:spacing w:after="0" w:line="240" w:lineRule="auto"/>
              <w:jc w:val="both"/>
              <w:rPr>
                <w:rFonts w:ascii="Times New Roman" w:hAnsi="Times New Roman" w:cs="Times New Roman"/>
                <w:sz w:val="16"/>
                <w:szCs w:val="16"/>
                <w:lang w:val="uk-UA"/>
              </w:rPr>
            </w:pPr>
            <w:r w:rsidRPr="0095687B">
              <w:rPr>
                <w:rFonts w:ascii="Times New Roman" w:hAnsi="Times New Roman" w:cs="Times New Roman"/>
                <w:sz w:val="16"/>
                <w:szCs w:val="16"/>
                <w:lang w:val="uk-UA"/>
              </w:rPr>
              <w:t>ЗДО «Калинонька»</w:t>
            </w:r>
          </w:p>
        </w:tc>
      </w:tr>
      <w:tr w:rsidR="00C139AB" w:rsidRPr="00702AAD" w:rsidTr="00AD0FF6">
        <w:tc>
          <w:tcPr>
            <w:tcW w:w="3792" w:type="dxa"/>
          </w:tcPr>
          <w:p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реалізації заходів щодо забезпечення 100% охоплення </w:t>
            </w:r>
            <w:r>
              <w:rPr>
                <w:rFonts w:ascii="Times New Roman" w:hAnsi="Times New Roman" w:cs="Times New Roman"/>
                <w:sz w:val="28"/>
                <w:szCs w:val="28"/>
                <w:lang w:val="uk-UA"/>
              </w:rPr>
              <w:t xml:space="preserve">обов’язковою </w:t>
            </w:r>
            <w:r w:rsidRPr="00A628F8">
              <w:rPr>
                <w:rFonts w:ascii="Times New Roman" w:hAnsi="Times New Roman" w:cs="Times New Roman"/>
                <w:sz w:val="28"/>
                <w:szCs w:val="28"/>
                <w:lang w:val="uk-UA"/>
              </w:rPr>
              <w:t>дошкільною освітою дітей 5-річного віку</w:t>
            </w:r>
            <w:r>
              <w:rPr>
                <w:rFonts w:ascii="Times New Roman" w:hAnsi="Times New Roman" w:cs="Times New Roman"/>
                <w:sz w:val="28"/>
                <w:szCs w:val="28"/>
                <w:lang w:val="uk-UA"/>
              </w:rPr>
              <w:t xml:space="preserve"> через урізноманітнення форм її здобуття</w:t>
            </w:r>
            <w:r w:rsidRPr="00A628F8">
              <w:rPr>
                <w:rFonts w:ascii="Times New Roman" w:hAnsi="Times New Roman" w:cs="Times New Roman"/>
                <w:sz w:val="28"/>
                <w:szCs w:val="28"/>
                <w:lang w:val="uk-UA"/>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C139AB" w:rsidRPr="000D3E81" w:rsidRDefault="00C139AB" w:rsidP="00C139AB">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
        </w:tc>
        <w:tc>
          <w:tcPr>
            <w:tcW w:w="850" w:type="dxa"/>
          </w:tcPr>
          <w:p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c>
          <w:tcPr>
            <w:tcW w:w="851" w:type="dxa"/>
          </w:tcPr>
          <w:p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c>
          <w:tcPr>
            <w:tcW w:w="850" w:type="dxa"/>
          </w:tcPr>
          <w:p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r>
      <w:tr w:rsidR="00C139AB" w:rsidTr="00AD0FF6">
        <w:tc>
          <w:tcPr>
            <w:tcW w:w="3792" w:type="dxa"/>
          </w:tcPr>
          <w:p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збільшенню потужностей </w:t>
            </w:r>
            <w:r w:rsidRPr="00A628F8">
              <w:rPr>
                <w:rFonts w:ascii="Times New Roman" w:hAnsi="Times New Roman" w:cs="Times New Roman"/>
                <w:sz w:val="28"/>
                <w:szCs w:val="28"/>
                <w:lang w:val="uk-UA"/>
              </w:rPr>
              <w:lastRenderedPageBreak/>
              <w:t>функціонуючих закладів</w:t>
            </w:r>
            <w:r>
              <w:rPr>
                <w:rFonts w:ascii="Times New Roman" w:hAnsi="Times New Roman" w:cs="Times New Roman"/>
                <w:sz w:val="28"/>
                <w:szCs w:val="28"/>
                <w:lang w:val="uk-UA"/>
              </w:rPr>
              <w:t xml:space="preserve"> дошкільної освіти</w:t>
            </w:r>
            <w:r w:rsidRPr="00A628F8">
              <w:rPr>
                <w:rFonts w:ascii="Times New Roman" w:hAnsi="Times New Roman" w:cs="Times New Roman"/>
                <w:sz w:val="28"/>
                <w:szCs w:val="28"/>
                <w:lang w:val="uk-UA"/>
              </w:rPr>
              <w:t xml:space="preserve"> за рахунок використання резервних приміщень;</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xml:space="preserve">Управління </w:t>
            </w:r>
            <w:r w:rsidRPr="00A628F8">
              <w:rPr>
                <w:rFonts w:ascii="Times New Roman" w:hAnsi="Times New Roman" w:cs="Times New Roman"/>
                <w:sz w:val="28"/>
                <w:szCs w:val="28"/>
                <w:lang w:val="uk-UA"/>
              </w:rPr>
              <w:lastRenderedPageBreak/>
              <w:t>освіти</w:t>
            </w:r>
          </w:p>
        </w:tc>
        <w:tc>
          <w:tcPr>
            <w:tcW w:w="850" w:type="dxa"/>
          </w:tcPr>
          <w:p w:rsidR="00C139AB" w:rsidRPr="006F2010" w:rsidRDefault="00C139AB" w:rsidP="00C139AB">
            <w:pPr>
              <w:spacing w:after="0" w:line="240" w:lineRule="auto"/>
              <w:jc w:val="center"/>
              <w:rPr>
                <w:rFonts w:ascii="Times New Roman" w:hAnsi="Times New Roman" w:cs="Times New Roman"/>
                <w:b/>
                <w:sz w:val="28"/>
                <w:szCs w:val="28"/>
                <w:lang w:val="uk-UA"/>
              </w:rPr>
            </w:pPr>
          </w:p>
        </w:tc>
        <w:tc>
          <w:tcPr>
            <w:tcW w:w="851" w:type="dxa"/>
          </w:tcPr>
          <w:p w:rsidR="00C139AB" w:rsidRPr="006F2010" w:rsidRDefault="00C139AB" w:rsidP="00C139AB">
            <w:pPr>
              <w:spacing w:after="0" w:line="240" w:lineRule="auto"/>
              <w:jc w:val="center"/>
              <w:rPr>
                <w:rFonts w:ascii="Times New Roman" w:hAnsi="Times New Roman" w:cs="Times New Roman"/>
                <w:b/>
                <w:sz w:val="28"/>
                <w:szCs w:val="28"/>
                <w:lang w:val="uk-UA"/>
              </w:rPr>
            </w:pPr>
          </w:p>
        </w:tc>
        <w:tc>
          <w:tcPr>
            <w:tcW w:w="850" w:type="dxa"/>
          </w:tcPr>
          <w:p w:rsidR="00C139AB" w:rsidRDefault="00C139AB" w:rsidP="00C139AB">
            <w:pPr>
              <w:spacing w:after="0" w:line="240" w:lineRule="auto"/>
              <w:jc w:val="both"/>
              <w:rPr>
                <w:rFonts w:ascii="Times New Roman" w:hAnsi="Times New Roman" w:cs="Times New Roman"/>
                <w:b/>
                <w:sz w:val="28"/>
                <w:szCs w:val="28"/>
                <w:lang w:val="uk-UA"/>
              </w:rPr>
            </w:pPr>
            <w:r w:rsidRPr="000D3E81">
              <w:rPr>
                <w:rFonts w:ascii="Times New Roman" w:hAnsi="Times New Roman" w:cs="Times New Roman"/>
                <w:b/>
                <w:sz w:val="28"/>
                <w:szCs w:val="28"/>
                <w:lang w:val="en-US"/>
              </w:rPr>
              <w:t>+</w:t>
            </w:r>
          </w:p>
          <w:p w:rsidR="00C139AB" w:rsidRDefault="00C139AB" w:rsidP="00C139AB">
            <w:pPr>
              <w:spacing w:after="0" w:line="240" w:lineRule="auto"/>
              <w:jc w:val="both"/>
              <w:rPr>
                <w:rFonts w:ascii="Times New Roman" w:hAnsi="Times New Roman" w:cs="Times New Roman"/>
                <w:sz w:val="20"/>
                <w:szCs w:val="20"/>
                <w:lang w:val="uk-UA"/>
              </w:rPr>
            </w:pPr>
            <w:r w:rsidRPr="0083455E">
              <w:rPr>
                <w:rFonts w:ascii="Times New Roman" w:hAnsi="Times New Roman" w:cs="Times New Roman"/>
                <w:sz w:val="20"/>
                <w:szCs w:val="20"/>
                <w:lang w:val="uk-UA"/>
              </w:rPr>
              <w:lastRenderedPageBreak/>
              <w:t>ДНЗ №40</w:t>
            </w:r>
          </w:p>
          <w:p w:rsidR="00C139AB" w:rsidRPr="0083455E"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(15 місць)</w:t>
            </w:r>
          </w:p>
        </w:tc>
        <w:tc>
          <w:tcPr>
            <w:tcW w:w="851" w:type="dxa"/>
          </w:tcPr>
          <w:p w:rsidR="00C139AB" w:rsidRDefault="00C139AB" w:rsidP="00C139AB">
            <w:pPr>
              <w:spacing w:after="0" w:line="240" w:lineRule="auto"/>
              <w:jc w:val="both"/>
              <w:rPr>
                <w:rFonts w:ascii="Times New Roman" w:hAnsi="Times New Roman" w:cs="Times New Roman"/>
                <w:b/>
                <w:sz w:val="28"/>
                <w:szCs w:val="28"/>
                <w:lang w:val="uk-UA"/>
              </w:rPr>
            </w:pPr>
            <w:r w:rsidRPr="000D3E81">
              <w:rPr>
                <w:rFonts w:ascii="Times New Roman" w:hAnsi="Times New Roman" w:cs="Times New Roman"/>
                <w:b/>
                <w:sz w:val="28"/>
                <w:szCs w:val="28"/>
                <w:lang w:val="en-US"/>
              </w:rPr>
              <w:lastRenderedPageBreak/>
              <w:t>+</w:t>
            </w:r>
          </w:p>
          <w:p w:rsidR="00C139AB" w:rsidRDefault="00C139AB" w:rsidP="00C139AB">
            <w:pPr>
              <w:spacing w:after="0" w:line="240" w:lineRule="auto"/>
              <w:jc w:val="both"/>
              <w:rPr>
                <w:rFonts w:ascii="Times New Roman" w:hAnsi="Times New Roman" w:cs="Times New Roman"/>
                <w:sz w:val="20"/>
                <w:szCs w:val="20"/>
                <w:lang w:val="uk-UA"/>
              </w:rPr>
            </w:pPr>
            <w:r w:rsidRPr="0083455E">
              <w:rPr>
                <w:rFonts w:ascii="Times New Roman" w:hAnsi="Times New Roman" w:cs="Times New Roman"/>
                <w:sz w:val="20"/>
                <w:szCs w:val="20"/>
                <w:lang w:val="uk-UA"/>
              </w:rPr>
              <w:lastRenderedPageBreak/>
              <w:t>ДНЗ</w:t>
            </w:r>
            <w:r>
              <w:rPr>
                <w:rFonts w:ascii="Times New Roman" w:hAnsi="Times New Roman" w:cs="Times New Roman"/>
                <w:sz w:val="20"/>
                <w:szCs w:val="20"/>
                <w:lang w:val="uk-UA"/>
              </w:rPr>
              <w:t xml:space="preserve"> №25</w:t>
            </w:r>
          </w:p>
          <w:p w:rsidR="00C139AB"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(15</w:t>
            </w:r>
          </w:p>
          <w:p w:rsidR="00C139AB" w:rsidRPr="0083455E"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місць)</w:t>
            </w:r>
          </w:p>
        </w:tc>
        <w:tc>
          <w:tcPr>
            <w:tcW w:w="850" w:type="dxa"/>
          </w:tcPr>
          <w:p w:rsidR="00C139AB" w:rsidRPr="000D3E81" w:rsidRDefault="00C139AB" w:rsidP="00C139AB">
            <w:pPr>
              <w:spacing w:after="0" w:line="240" w:lineRule="auto"/>
              <w:jc w:val="both"/>
              <w:rPr>
                <w:rFonts w:ascii="Times New Roman" w:hAnsi="Times New Roman" w:cs="Times New Roman"/>
                <w:b/>
                <w:sz w:val="28"/>
                <w:szCs w:val="28"/>
                <w:lang w:val="en-US"/>
              </w:rPr>
            </w:pPr>
          </w:p>
        </w:tc>
      </w:tr>
      <w:tr w:rsidR="00C139AB" w:rsidTr="00AD0FF6">
        <w:tc>
          <w:tcPr>
            <w:tcW w:w="3792" w:type="dxa"/>
          </w:tcPr>
          <w:p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забезпеченню взаємодії з </w:t>
            </w:r>
            <w:proofErr w:type="spellStart"/>
            <w:r w:rsidRPr="000811B2">
              <w:rPr>
                <w:rFonts w:ascii="Times New Roman" w:hAnsi="Times New Roman" w:cs="Times New Roman"/>
                <w:sz w:val="28"/>
                <w:szCs w:val="28"/>
                <w:lang w:val="uk-UA"/>
              </w:rPr>
              <w:t>КУ</w:t>
            </w:r>
            <w:proofErr w:type="spellEnd"/>
            <w:r w:rsidRPr="000811B2">
              <w:rPr>
                <w:rFonts w:ascii="Times New Roman" w:hAnsi="Times New Roman" w:cs="Times New Roman"/>
                <w:sz w:val="28"/>
                <w:szCs w:val="28"/>
                <w:lang w:val="uk-UA"/>
              </w:rPr>
              <w:t xml:space="preserve"> «Інклюзивно-ресурсний центр </w:t>
            </w:r>
            <w:proofErr w:type="spellStart"/>
            <w:r w:rsidRPr="000811B2">
              <w:rPr>
                <w:rFonts w:ascii="Times New Roman" w:hAnsi="Times New Roman" w:cs="Times New Roman"/>
                <w:sz w:val="28"/>
                <w:szCs w:val="28"/>
                <w:lang w:val="uk-UA"/>
              </w:rPr>
              <w:t>м.Бахмут</w:t>
            </w:r>
            <w:proofErr w:type="spellEnd"/>
            <w:r w:rsidRPr="000811B2">
              <w:rPr>
                <w:rFonts w:ascii="Times New Roman" w:hAnsi="Times New Roman" w:cs="Times New Roman"/>
                <w:sz w:val="28"/>
                <w:szCs w:val="28"/>
                <w:lang w:val="uk-UA"/>
              </w:rPr>
              <w:t>»</w:t>
            </w:r>
            <w:r w:rsidR="00202E38">
              <w:rPr>
                <w:rFonts w:ascii="Times New Roman" w:hAnsi="Times New Roman" w:cs="Times New Roman"/>
                <w:sz w:val="28"/>
                <w:szCs w:val="28"/>
                <w:lang w:val="uk-UA"/>
              </w:rPr>
              <w:t xml:space="preserve"> (далі - </w:t>
            </w:r>
            <w:proofErr w:type="spellStart"/>
            <w:r w:rsidR="00202E38">
              <w:rPr>
                <w:rFonts w:ascii="Times New Roman" w:hAnsi="Times New Roman" w:cs="Times New Roman"/>
                <w:sz w:val="28"/>
                <w:szCs w:val="28"/>
                <w:lang w:val="uk-UA"/>
              </w:rPr>
              <w:t>КУ</w:t>
            </w:r>
            <w:proofErr w:type="spellEnd"/>
            <w:r w:rsidR="00202E38">
              <w:rPr>
                <w:rFonts w:ascii="Times New Roman" w:hAnsi="Times New Roman" w:cs="Times New Roman"/>
                <w:sz w:val="28"/>
                <w:szCs w:val="28"/>
                <w:lang w:val="uk-UA"/>
              </w:rPr>
              <w:t xml:space="preserve"> «</w:t>
            </w:r>
            <w:proofErr w:type="spellStart"/>
            <w:r w:rsidR="00202E38">
              <w:rPr>
                <w:rFonts w:ascii="Times New Roman" w:hAnsi="Times New Roman" w:cs="Times New Roman"/>
                <w:sz w:val="28"/>
                <w:szCs w:val="28"/>
                <w:lang w:val="uk-UA"/>
              </w:rPr>
              <w:t>ІРЦ</w:t>
            </w:r>
            <w:proofErr w:type="spellEnd"/>
            <w:r w:rsidR="00202E38">
              <w:rPr>
                <w:rFonts w:ascii="Times New Roman" w:hAnsi="Times New Roman" w:cs="Times New Roman"/>
                <w:sz w:val="28"/>
                <w:szCs w:val="28"/>
                <w:lang w:val="uk-UA"/>
              </w:rPr>
              <w:t xml:space="preserve"> </w:t>
            </w:r>
            <w:proofErr w:type="spellStart"/>
            <w:r w:rsidR="00202E38">
              <w:rPr>
                <w:rFonts w:ascii="Times New Roman" w:hAnsi="Times New Roman" w:cs="Times New Roman"/>
                <w:sz w:val="28"/>
                <w:szCs w:val="28"/>
                <w:lang w:val="uk-UA"/>
              </w:rPr>
              <w:t>м.Бахмут</w:t>
            </w:r>
            <w:proofErr w:type="spellEnd"/>
            <w:r w:rsidR="00202E38">
              <w:rPr>
                <w:rFonts w:ascii="Times New Roman" w:hAnsi="Times New Roman" w:cs="Times New Roman"/>
                <w:sz w:val="28"/>
                <w:szCs w:val="28"/>
                <w:lang w:val="uk-UA"/>
              </w:rPr>
              <w:t>»)</w:t>
            </w:r>
            <w:r w:rsidRPr="000811B2">
              <w:rPr>
                <w:rFonts w:ascii="Times New Roman" w:hAnsi="Times New Roman" w:cs="Times New Roman"/>
                <w:sz w:val="28"/>
                <w:szCs w:val="28"/>
                <w:lang w:val="uk-UA"/>
              </w:rPr>
              <w:t xml:space="preserve"> </w:t>
            </w:r>
            <w:proofErr w:type="spellStart"/>
            <w:r w:rsidRPr="000811B2">
              <w:rPr>
                <w:rFonts w:ascii="Times New Roman" w:hAnsi="Times New Roman" w:cs="Times New Roman"/>
                <w:sz w:val="28"/>
                <w:szCs w:val="28"/>
              </w:rPr>
              <w:t>з</w:t>
            </w:r>
            <w:proofErr w:type="spellEnd"/>
            <w:r w:rsidRPr="000811B2">
              <w:rPr>
                <w:rFonts w:ascii="Times New Roman" w:hAnsi="Times New Roman" w:cs="Times New Roman"/>
                <w:sz w:val="28"/>
                <w:szCs w:val="28"/>
              </w:rPr>
              <w:t xml:space="preserve"> метою </w:t>
            </w:r>
            <w:proofErr w:type="spellStart"/>
            <w:r w:rsidRPr="000811B2">
              <w:rPr>
                <w:rFonts w:ascii="Times New Roman" w:hAnsi="Times New Roman" w:cs="Times New Roman"/>
                <w:sz w:val="28"/>
                <w:szCs w:val="28"/>
              </w:rPr>
              <w:t>своєчасного</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виявлення</w:t>
            </w:r>
            <w:proofErr w:type="spellEnd"/>
            <w:r w:rsidRPr="000811B2">
              <w:rPr>
                <w:rFonts w:ascii="Times New Roman" w:hAnsi="Times New Roman" w:cs="Times New Roman"/>
                <w:sz w:val="28"/>
                <w:szCs w:val="28"/>
              </w:rPr>
              <w:t xml:space="preserve"> та </w:t>
            </w:r>
            <w:proofErr w:type="spellStart"/>
            <w:r w:rsidRPr="000811B2">
              <w:rPr>
                <w:rFonts w:ascii="Times New Roman" w:hAnsi="Times New Roman" w:cs="Times New Roman"/>
                <w:sz w:val="28"/>
                <w:szCs w:val="28"/>
              </w:rPr>
              <w:t>обліку</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дітей</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з</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особливими</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освітніми</w:t>
            </w:r>
            <w:proofErr w:type="spellEnd"/>
            <w:r w:rsidRPr="000811B2">
              <w:rPr>
                <w:rFonts w:ascii="Times New Roman" w:hAnsi="Times New Roman" w:cs="Times New Roman"/>
                <w:sz w:val="28"/>
                <w:szCs w:val="28"/>
              </w:rPr>
              <w:t xml:space="preserve"> потребами, у тому </w:t>
            </w:r>
            <w:proofErr w:type="spellStart"/>
            <w:r w:rsidRPr="000811B2">
              <w:rPr>
                <w:rFonts w:ascii="Times New Roman" w:hAnsi="Times New Roman" w:cs="Times New Roman"/>
                <w:sz w:val="28"/>
                <w:szCs w:val="28"/>
              </w:rPr>
              <w:t>числі</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дітей-інвалідів</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надання</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їм</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lang w:val="uk-UA"/>
              </w:rPr>
              <w:t>корекційних</w:t>
            </w:r>
            <w:proofErr w:type="spellEnd"/>
            <w:r w:rsidRPr="000811B2">
              <w:rPr>
                <w:rFonts w:ascii="Times New Roman" w:hAnsi="Times New Roman" w:cs="Times New Roman"/>
                <w:sz w:val="28"/>
                <w:szCs w:val="28"/>
                <w:lang w:val="uk-UA"/>
              </w:rPr>
              <w:t xml:space="preserve"> та</w:t>
            </w:r>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реабілітаційних</w:t>
            </w:r>
            <w:proofErr w:type="spellEnd"/>
            <w:r w:rsidRPr="000811B2">
              <w:rPr>
                <w:rFonts w:ascii="Times New Roman" w:hAnsi="Times New Roman" w:cs="Times New Roman"/>
                <w:sz w:val="28"/>
                <w:szCs w:val="28"/>
              </w:rPr>
              <w:t xml:space="preserve"> </w:t>
            </w:r>
            <w:proofErr w:type="spellStart"/>
            <w:r w:rsidRPr="000811B2">
              <w:rPr>
                <w:rFonts w:ascii="Times New Roman" w:hAnsi="Times New Roman" w:cs="Times New Roman"/>
                <w:sz w:val="28"/>
                <w:szCs w:val="28"/>
              </w:rPr>
              <w:t>послуг</w:t>
            </w:r>
            <w:proofErr w:type="spellEnd"/>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КУ«ІРЦ </w:t>
            </w:r>
            <w:proofErr w:type="spellStart"/>
            <w:r>
              <w:rPr>
                <w:rFonts w:ascii="Times New Roman" w:hAnsi="Times New Roman" w:cs="Times New Roman"/>
                <w:sz w:val="28"/>
                <w:szCs w:val="28"/>
                <w:lang w:val="uk-UA"/>
              </w:rPr>
              <w:t>м.Бахмут</w:t>
            </w:r>
            <w:proofErr w:type="spellEnd"/>
            <w:r>
              <w:rPr>
                <w:rFonts w:ascii="Times New Roman" w:hAnsi="Times New Roman" w:cs="Times New Roman"/>
                <w:sz w:val="28"/>
                <w:szCs w:val="28"/>
                <w:lang w:val="uk-UA"/>
              </w:rPr>
              <w:t>»</w:t>
            </w:r>
          </w:p>
        </w:tc>
        <w:tc>
          <w:tcPr>
            <w:tcW w:w="850" w:type="dxa"/>
          </w:tcPr>
          <w:p w:rsidR="00C139AB" w:rsidRPr="006F2010"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1" w:type="dxa"/>
          </w:tcPr>
          <w:p w:rsidR="00C139AB" w:rsidRPr="006F2010"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0" w:type="dxa"/>
          </w:tcPr>
          <w:p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1" w:type="dxa"/>
          </w:tcPr>
          <w:p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0" w:type="dxa"/>
          </w:tcPr>
          <w:p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r>
      <w:tr w:rsidR="00C139AB" w:rsidTr="00AD0FF6">
        <w:trPr>
          <w:trHeight w:val="750"/>
        </w:trPr>
        <w:tc>
          <w:tcPr>
            <w:tcW w:w="3792" w:type="dxa"/>
          </w:tcPr>
          <w:p w:rsidR="00C139AB"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збереженню</w:t>
            </w:r>
            <w:r>
              <w:rPr>
                <w:rFonts w:ascii="Times New Roman" w:hAnsi="Times New Roman" w:cs="Times New Roman"/>
                <w:sz w:val="28"/>
                <w:szCs w:val="28"/>
                <w:lang w:val="uk-UA"/>
              </w:rPr>
              <w:t xml:space="preserve"> та вдосконаленню</w:t>
            </w:r>
            <w:r w:rsidRPr="00A628F8">
              <w:rPr>
                <w:rFonts w:ascii="Times New Roman" w:hAnsi="Times New Roman" w:cs="Times New Roman"/>
                <w:sz w:val="28"/>
                <w:szCs w:val="28"/>
                <w:lang w:val="uk-UA"/>
              </w:rPr>
              <w:t xml:space="preserve"> мережі груп спеціального </w:t>
            </w:r>
            <w:r>
              <w:rPr>
                <w:rFonts w:ascii="Times New Roman" w:hAnsi="Times New Roman" w:cs="Times New Roman"/>
                <w:sz w:val="28"/>
                <w:szCs w:val="28"/>
                <w:lang w:val="uk-UA"/>
              </w:rPr>
              <w:t>типу;</w:t>
            </w:r>
          </w:p>
          <w:p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створенню  інклюзивн</w:t>
            </w:r>
            <w:r>
              <w:rPr>
                <w:rFonts w:ascii="Times New Roman" w:hAnsi="Times New Roman" w:cs="Times New Roman"/>
                <w:sz w:val="28"/>
                <w:szCs w:val="28"/>
                <w:lang w:val="uk-UA"/>
              </w:rPr>
              <w:t>их</w:t>
            </w:r>
            <w:r w:rsidRPr="00A628F8">
              <w:rPr>
                <w:rFonts w:ascii="Times New Roman" w:hAnsi="Times New Roman" w:cs="Times New Roman"/>
                <w:sz w:val="28"/>
                <w:szCs w:val="28"/>
                <w:lang w:val="uk-UA"/>
              </w:rPr>
              <w:t xml:space="preserve"> груп для дітей</w:t>
            </w:r>
            <w:r>
              <w:rPr>
                <w:rFonts w:ascii="Times New Roman" w:hAnsi="Times New Roman" w:cs="Times New Roman"/>
                <w:sz w:val="28"/>
                <w:szCs w:val="28"/>
                <w:lang w:val="uk-UA"/>
              </w:rPr>
              <w:t xml:space="preserve"> з особливими освітніми потребами</w:t>
            </w:r>
            <w:r w:rsidRPr="00A628F8">
              <w:rPr>
                <w:rFonts w:ascii="Times New Roman" w:hAnsi="Times New Roman" w:cs="Times New Roman"/>
                <w:sz w:val="28"/>
                <w:szCs w:val="28"/>
                <w:lang w:val="uk-UA"/>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ДНЗ</w:t>
            </w:r>
            <w:r>
              <w:rPr>
                <w:rFonts w:ascii="Times New Roman" w:hAnsi="Times New Roman" w:cs="Times New Roman"/>
                <w:sz w:val="20"/>
                <w:szCs w:val="20"/>
                <w:lang w:val="uk-UA"/>
              </w:rPr>
              <w:t xml:space="preserve"> №39</w:t>
            </w:r>
          </w:p>
          <w:p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c>
          <w:tcPr>
            <w:tcW w:w="851" w:type="dxa"/>
          </w:tcPr>
          <w:p w:rsidR="00C139AB" w:rsidRPr="0083455E"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ЗДО</w:t>
            </w:r>
          </w:p>
          <w:p w:rsidR="00C139AB"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«Малятко» </w:t>
            </w:r>
          </w:p>
          <w:p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c>
          <w:tcPr>
            <w:tcW w:w="851" w:type="dxa"/>
          </w:tcPr>
          <w:p w:rsidR="00C139AB" w:rsidRPr="0083455E" w:rsidRDefault="00C139AB" w:rsidP="00C139AB">
            <w:pPr>
              <w:spacing w:after="0" w:line="240" w:lineRule="auto"/>
              <w:jc w:val="center"/>
              <w:rPr>
                <w:rFonts w:ascii="Times New Roman" w:hAnsi="Times New Roman" w:cs="Times New Roman"/>
                <w:sz w:val="28"/>
                <w:szCs w:val="28"/>
                <w:lang w:val="uk-UA"/>
              </w:rPr>
            </w:pPr>
            <w:r w:rsidRPr="0083455E">
              <w:rPr>
                <w:rFonts w:ascii="Times New Roman" w:hAnsi="Times New Roman" w:cs="Times New Roman"/>
                <w:sz w:val="28"/>
                <w:szCs w:val="28"/>
                <w:lang w:val="en-US"/>
              </w:rPr>
              <w:t>+</w:t>
            </w:r>
          </w:p>
          <w:p w:rsidR="00C139AB" w:rsidRPr="0083455E"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ДНЗ №4</w:t>
            </w:r>
          </w:p>
          <w:p w:rsidR="00C139AB" w:rsidRPr="0083455E" w:rsidRDefault="00C139AB" w:rsidP="00C139AB">
            <w:pPr>
              <w:spacing w:after="0" w:line="240" w:lineRule="auto"/>
              <w:jc w:val="center"/>
              <w:rPr>
                <w:rFonts w:ascii="Times New Roman" w:hAnsi="Times New Roman" w:cs="Times New Roman"/>
                <w:sz w:val="24"/>
                <w:szCs w:val="24"/>
                <w:lang w:val="uk-UA"/>
              </w:rPr>
            </w:pPr>
            <w:r w:rsidRPr="0083455E">
              <w:rPr>
                <w:rFonts w:ascii="Times New Roman" w:hAnsi="Times New Roman" w:cs="Times New Roman"/>
                <w:sz w:val="20"/>
                <w:szCs w:val="20"/>
                <w:lang w:val="uk-UA"/>
              </w:rPr>
              <w:t>(1 гр.)</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ЗДО «</w:t>
            </w:r>
            <w:r>
              <w:rPr>
                <w:rFonts w:ascii="Times New Roman" w:hAnsi="Times New Roman" w:cs="Times New Roman"/>
                <w:sz w:val="20"/>
                <w:szCs w:val="20"/>
                <w:lang w:val="uk-UA"/>
              </w:rPr>
              <w:t>Зіронька</w:t>
            </w:r>
            <w:r w:rsidRPr="0083455E">
              <w:rPr>
                <w:rFonts w:ascii="Times New Roman" w:hAnsi="Times New Roman" w:cs="Times New Roman"/>
                <w:sz w:val="20"/>
                <w:szCs w:val="20"/>
                <w:lang w:val="uk-UA"/>
              </w:rPr>
              <w:t>»</w:t>
            </w:r>
          </w:p>
          <w:p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r>
      <w:tr w:rsidR="00C139AB" w:rsidTr="00AD0FF6">
        <w:trPr>
          <w:trHeight w:val="511"/>
        </w:trPr>
        <w:tc>
          <w:tcPr>
            <w:tcW w:w="3792" w:type="dxa"/>
          </w:tcPr>
          <w:p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широко</w:t>
            </w:r>
            <w:r>
              <w:rPr>
                <w:rFonts w:ascii="Times New Roman" w:hAnsi="Times New Roman" w:cs="Times New Roman"/>
                <w:sz w:val="28"/>
                <w:szCs w:val="28"/>
                <w:lang w:val="uk-UA"/>
              </w:rPr>
              <w:t>му</w:t>
            </w:r>
            <w:r w:rsidRPr="00C12715">
              <w:rPr>
                <w:rFonts w:ascii="Times New Roman" w:hAnsi="Times New Roman" w:cs="Times New Roman"/>
                <w:sz w:val="28"/>
                <w:szCs w:val="28"/>
                <w:lang w:val="uk-UA"/>
              </w:rPr>
              <w:t xml:space="preserve"> запровадженн</w:t>
            </w:r>
            <w:r>
              <w:rPr>
                <w:rFonts w:ascii="Times New Roman" w:hAnsi="Times New Roman" w:cs="Times New Roman"/>
                <w:sz w:val="28"/>
                <w:szCs w:val="28"/>
                <w:lang w:val="uk-UA"/>
              </w:rPr>
              <w:t>ю</w:t>
            </w:r>
            <w:r w:rsidRPr="00C12715">
              <w:rPr>
                <w:rFonts w:ascii="Times New Roman" w:hAnsi="Times New Roman" w:cs="Times New Roman"/>
                <w:sz w:val="28"/>
                <w:szCs w:val="28"/>
                <w:lang w:val="uk-UA"/>
              </w:rPr>
              <w:t xml:space="preserve"> альтернативних форм здобуття дошкільної освіти: </w:t>
            </w:r>
            <w:r w:rsidRPr="00C12715">
              <w:rPr>
                <w:rFonts w:ascii="Times New Roman" w:hAnsi="Times New Roman" w:cs="Times New Roman"/>
                <w:iCs/>
                <w:sz w:val="28"/>
                <w:szCs w:val="28"/>
                <w:lang w:val="uk-UA"/>
              </w:rPr>
              <w:t>активний соціально-педагогічний патронат</w:t>
            </w:r>
            <w:r w:rsidRPr="00C12715">
              <w:rPr>
                <w:rFonts w:ascii="Times New Roman" w:hAnsi="Times New Roman" w:cs="Times New Roman"/>
                <w:sz w:val="28"/>
                <w:szCs w:val="28"/>
                <w:lang w:val="uk-UA"/>
              </w:rPr>
              <w:t xml:space="preserve">; </w:t>
            </w:r>
            <w:proofErr w:type="spellStart"/>
            <w:r w:rsidRPr="00C12715">
              <w:rPr>
                <w:rFonts w:ascii="Times New Roman" w:hAnsi="Times New Roman" w:cs="Times New Roman"/>
                <w:iCs/>
                <w:sz w:val="28"/>
                <w:szCs w:val="28"/>
                <w:lang w:val="uk-UA"/>
              </w:rPr>
              <w:t>консультпункт</w:t>
            </w:r>
            <w:proofErr w:type="spellEnd"/>
            <w:r w:rsidRPr="00C12715">
              <w:rPr>
                <w:rFonts w:ascii="Times New Roman" w:hAnsi="Times New Roman" w:cs="Times New Roman"/>
                <w:iCs/>
                <w:sz w:val="28"/>
                <w:szCs w:val="28"/>
                <w:lang w:val="uk-UA"/>
              </w:rPr>
              <w:t xml:space="preserve"> для батьків або осіб, які їх замінюють, </w:t>
            </w:r>
            <w:r w:rsidRPr="00C12715">
              <w:rPr>
                <w:rFonts w:ascii="Times New Roman" w:hAnsi="Times New Roman" w:cs="Times New Roman"/>
                <w:sz w:val="28"/>
                <w:szCs w:val="28"/>
                <w:lang w:val="uk-UA"/>
              </w:rPr>
              <w:t xml:space="preserve">на </w:t>
            </w:r>
            <w:r>
              <w:rPr>
                <w:rFonts w:ascii="Times New Roman" w:hAnsi="Times New Roman" w:cs="Times New Roman"/>
                <w:sz w:val="28"/>
                <w:szCs w:val="28"/>
                <w:lang w:val="uk-UA"/>
              </w:rPr>
              <w:t>освітньому окрузі</w:t>
            </w:r>
            <w:r w:rsidRPr="00C12715">
              <w:rPr>
                <w:rFonts w:ascii="Times New Roman" w:hAnsi="Times New Roman" w:cs="Times New Roman"/>
                <w:sz w:val="28"/>
                <w:szCs w:val="28"/>
                <w:lang w:val="uk-UA"/>
              </w:rPr>
              <w:t xml:space="preserve"> (для батьків дітей дошкільного віку, що не охоплені суспільним вихованням у </w:t>
            </w:r>
            <w:r>
              <w:rPr>
                <w:rFonts w:ascii="Times New Roman" w:hAnsi="Times New Roman" w:cs="Times New Roman"/>
                <w:sz w:val="28"/>
                <w:szCs w:val="28"/>
                <w:lang w:val="uk-UA"/>
              </w:rPr>
              <w:t>ЗДО – ДНЗ №№31, 54);</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якісному проходженню інституційного аудиту закладами дошкільної освіти</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Tr="00AD0FF6">
        <w:trPr>
          <w:trHeight w:val="511"/>
        </w:trPr>
        <w:tc>
          <w:tcPr>
            <w:tcW w:w="3792" w:type="dxa"/>
          </w:tcPr>
          <w:p w:rsidR="00C139AB"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ліцензуванню закладів дошкільної освіти.</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850" w:type="dxa"/>
          </w:tcPr>
          <w:p w:rsidR="00C139AB" w:rsidRDefault="00C139AB" w:rsidP="00C139AB">
            <w:pPr>
              <w:spacing w:after="0" w:line="240" w:lineRule="auto"/>
              <w:jc w:val="center"/>
              <w:rPr>
                <w:rFonts w:ascii="Times New Roman" w:hAnsi="Times New Roman" w:cs="Times New Roman"/>
                <w:sz w:val="28"/>
                <w:szCs w:val="28"/>
                <w:lang w:val="en-US"/>
              </w:rPr>
            </w:pPr>
          </w:p>
        </w:tc>
        <w:tc>
          <w:tcPr>
            <w:tcW w:w="851" w:type="dxa"/>
          </w:tcPr>
          <w:p w:rsidR="00C139AB" w:rsidRDefault="00C139AB" w:rsidP="00C139AB">
            <w:pPr>
              <w:spacing w:after="0" w:line="240" w:lineRule="auto"/>
              <w:jc w:val="center"/>
              <w:rPr>
                <w:rFonts w:ascii="Times New Roman" w:hAnsi="Times New Roman" w:cs="Times New Roman"/>
                <w:sz w:val="28"/>
                <w:szCs w:val="28"/>
                <w:lang w:val="en-US"/>
              </w:rPr>
            </w:pPr>
          </w:p>
        </w:tc>
        <w:tc>
          <w:tcPr>
            <w:tcW w:w="850" w:type="dxa"/>
          </w:tcPr>
          <w:p w:rsidR="00C139AB" w:rsidRDefault="00C139AB" w:rsidP="00C139AB">
            <w:pPr>
              <w:spacing w:after="0" w:line="240" w:lineRule="auto"/>
              <w:jc w:val="center"/>
              <w:rPr>
                <w:rFonts w:ascii="Times New Roman" w:hAnsi="Times New Roman" w:cs="Times New Roman"/>
                <w:sz w:val="28"/>
                <w:szCs w:val="28"/>
                <w:lang w:val="en-US"/>
              </w:rPr>
            </w:pPr>
          </w:p>
        </w:tc>
        <w:tc>
          <w:tcPr>
            <w:tcW w:w="851" w:type="dxa"/>
          </w:tcPr>
          <w:p w:rsidR="00C139AB" w:rsidRPr="00E14D49"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E14D49"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spacing w:after="0" w:line="240" w:lineRule="auto"/>
              <w:rPr>
                <w:rFonts w:ascii="Times New Roman" w:hAnsi="Times New Roman" w:cs="Times New Roman"/>
                <w:b/>
                <w:bCs/>
                <w:sz w:val="28"/>
                <w:szCs w:val="28"/>
                <w:lang w:val="uk-UA"/>
              </w:rPr>
            </w:pPr>
            <w:r w:rsidRPr="00C12715">
              <w:rPr>
                <w:rFonts w:ascii="Times New Roman" w:hAnsi="Times New Roman" w:cs="Times New Roman"/>
                <w:b/>
                <w:bCs/>
                <w:sz w:val="28"/>
                <w:szCs w:val="28"/>
                <w:lang w:val="uk-UA"/>
              </w:rPr>
              <w:t>Створити:</w:t>
            </w:r>
          </w:p>
          <w:p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новий освітній простір у закладах дошкільної освіти</w:t>
            </w:r>
            <w:r w:rsidRPr="000D3E81">
              <w:rPr>
                <w:rFonts w:ascii="Times New Roman" w:hAnsi="Times New Roman" w:cs="Times New Roman"/>
                <w:sz w:val="28"/>
                <w:szCs w:val="28"/>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ЗДО</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E0466E" w:rsidRDefault="00C139AB" w:rsidP="00C139AB">
            <w:pPr>
              <w:pStyle w:val="a3"/>
              <w:numPr>
                <w:ilvl w:val="0"/>
                <w:numId w:val="4"/>
              </w:numPr>
              <w:spacing w:after="0" w:line="240" w:lineRule="auto"/>
              <w:ind w:left="-2" w:firstLine="142"/>
              <w:jc w:val="both"/>
              <w:rPr>
                <w:rFonts w:ascii="Times New Roman" w:hAnsi="Times New Roman" w:cs="Times New Roman"/>
                <w:bCs/>
                <w:sz w:val="28"/>
                <w:szCs w:val="28"/>
                <w:lang w:val="uk-UA"/>
              </w:rPr>
            </w:pPr>
            <w:r w:rsidRPr="00E0466E">
              <w:rPr>
                <w:rFonts w:ascii="Times New Roman" w:hAnsi="Times New Roman" w:cs="Times New Roman"/>
                <w:bCs/>
                <w:sz w:val="28"/>
                <w:szCs w:val="28"/>
                <w:lang w:val="uk-UA"/>
              </w:rPr>
              <w:t>здоров</w:t>
            </w:r>
            <w:r w:rsidRPr="00E0466E">
              <w:rPr>
                <w:rFonts w:ascii="Times New Roman" w:hAnsi="Times New Roman" w:cs="Times New Roman"/>
                <w:bCs/>
                <w:sz w:val="28"/>
                <w:szCs w:val="28"/>
              </w:rPr>
              <w:t>’</w:t>
            </w:r>
            <w:proofErr w:type="spellStart"/>
            <w:r w:rsidRPr="00E0466E">
              <w:rPr>
                <w:rFonts w:ascii="Times New Roman" w:hAnsi="Times New Roman" w:cs="Times New Roman"/>
                <w:bCs/>
                <w:sz w:val="28"/>
                <w:szCs w:val="28"/>
                <w:lang w:val="uk-UA"/>
              </w:rPr>
              <w:t>язбережувальне</w:t>
            </w:r>
            <w:proofErr w:type="spellEnd"/>
            <w:r w:rsidRPr="00E0466E">
              <w:rPr>
                <w:rFonts w:ascii="Times New Roman" w:hAnsi="Times New Roman" w:cs="Times New Roman"/>
                <w:bCs/>
                <w:sz w:val="28"/>
                <w:szCs w:val="28"/>
                <w:lang w:val="uk-UA"/>
              </w:rPr>
              <w:t xml:space="preserve"> освітнє середовище</w:t>
            </w:r>
            <w:r>
              <w:rPr>
                <w:rFonts w:ascii="Times New Roman" w:hAnsi="Times New Roman" w:cs="Times New Roman"/>
                <w:bCs/>
                <w:sz w:val="28"/>
                <w:szCs w:val="28"/>
                <w:lang w:val="uk-UA"/>
              </w:rPr>
              <w:t xml:space="preserve"> у </w:t>
            </w:r>
            <w:r>
              <w:rPr>
                <w:rFonts w:ascii="Times New Roman" w:hAnsi="Times New Roman" w:cs="Times New Roman"/>
                <w:bCs/>
                <w:sz w:val="28"/>
                <w:szCs w:val="28"/>
                <w:lang w:val="uk-UA"/>
              </w:rPr>
              <w:lastRenderedPageBreak/>
              <w:t>закладах дошкільної освіти;</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ЗДО</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Tr="00AD0FF6">
        <w:trPr>
          <w:trHeight w:val="511"/>
        </w:trPr>
        <w:tc>
          <w:tcPr>
            <w:tcW w:w="3792" w:type="dxa"/>
          </w:tcPr>
          <w:p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bCs/>
                <w:sz w:val="28"/>
                <w:szCs w:val="28"/>
                <w:lang w:val="uk-UA"/>
              </w:rPr>
            </w:pPr>
            <w:r w:rsidRPr="00E0466E">
              <w:rPr>
                <w:rFonts w:ascii="Times New Roman" w:hAnsi="Times New Roman" w:cs="Times New Roman"/>
                <w:sz w:val="28"/>
                <w:szCs w:val="28"/>
                <w:lang w:val="uk-UA"/>
              </w:rPr>
              <w:lastRenderedPageBreak/>
              <w:t xml:space="preserve">інклюзивне  освітнє  середовище,  з </w:t>
            </w:r>
            <w:r>
              <w:rPr>
                <w:rFonts w:ascii="Times New Roman" w:hAnsi="Times New Roman" w:cs="Times New Roman"/>
                <w:sz w:val="28"/>
                <w:szCs w:val="28"/>
                <w:lang w:val="uk-UA"/>
              </w:rPr>
              <w:t>урахув</w:t>
            </w:r>
            <w:r w:rsidRPr="00E0466E">
              <w:rPr>
                <w:rFonts w:ascii="Times New Roman" w:hAnsi="Times New Roman" w:cs="Times New Roman"/>
                <w:sz w:val="28"/>
                <w:szCs w:val="28"/>
                <w:lang w:val="uk-UA"/>
              </w:rPr>
              <w:t xml:space="preserve">анням принципів універсального  дизайну  та  розумного  пристосування  будівель,  приміщень  та  прибудинкових  територій, ресурсні кімнати в </w:t>
            </w:r>
            <w:r>
              <w:rPr>
                <w:rFonts w:ascii="Times New Roman" w:hAnsi="Times New Roman" w:cs="Times New Roman"/>
                <w:sz w:val="28"/>
                <w:szCs w:val="28"/>
                <w:lang w:val="uk-UA"/>
              </w:rPr>
              <w:t>закладах дошкільної освіти;</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Tr="00AD0FF6">
        <w:trPr>
          <w:trHeight w:val="511"/>
        </w:trPr>
        <w:tc>
          <w:tcPr>
            <w:tcW w:w="3792" w:type="dxa"/>
          </w:tcPr>
          <w:p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дистанційного навчання, у тому числі для дітей з обмеженими можливостями, дітей, які перебувають на довготривалому лікуванні;</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p>
        </w:tc>
      </w:tr>
      <w:tr w:rsidR="00C139AB" w:rsidTr="00AD0FF6">
        <w:trPr>
          <w:trHeight w:val="511"/>
        </w:trPr>
        <w:tc>
          <w:tcPr>
            <w:tcW w:w="3792" w:type="dxa"/>
          </w:tcPr>
          <w:p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bCs/>
                <w:sz w:val="28"/>
                <w:szCs w:val="28"/>
                <w:lang w:val="uk-UA"/>
              </w:rPr>
            </w:pPr>
            <w:r w:rsidRPr="00C12715">
              <w:rPr>
                <w:rFonts w:ascii="Times New Roman" w:hAnsi="Times New Roman" w:cs="Times New Roman"/>
                <w:sz w:val="28"/>
                <w:szCs w:val="28"/>
                <w:lang w:val="uk-UA"/>
              </w:rPr>
              <w:t xml:space="preserve">навчально-методичне забезпечення </w:t>
            </w:r>
            <w:r>
              <w:rPr>
                <w:rFonts w:ascii="Times New Roman" w:hAnsi="Times New Roman" w:cs="Times New Roman"/>
                <w:sz w:val="28"/>
                <w:szCs w:val="28"/>
                <w:lang w:val="uk-UA"/>
              </w:rPr>
              <w:t>дистанційної освіти дітей старшого дошкільного віку;</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Tr="00AD0FF6">
        <w:trPr>
          <w:trHeight w:val="511"/>
        </w:trPr>
        <w:tc>
          <w:tcPr>
            <w:tcW w:w="3792" w:type="dxa"/>
          </w:tcPr>
          <w:p w:rsidR="00C139AB" w:rsidRPr="0087187D" w:rsidRDefault="00C139AB" w:rsidP="00C139AB">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eastAsia="en-US"/>
              </w:rPr>
              <w:t xml:space="preserve">філію обласної </w:t>
            </w:r>
            <w:proofErr w:type="spellStart"/>
            <w:r w:rsidRPr="00C139AB">
              <w:rPr>
                <w:rFonts w:ascii="Times New Roman" w:hAnsi="Times New Roman" w:cs="Times New Roman"/>
                <w:sz w:val="28"/>
                <w:szCs w:val="28"/>
                <w:lang w:val="uk-UA" w:eastAsia="en-US"/>
              </w:rPr>
              <w:t>онлайн-школи</w:t>
            </w:r>
            <w:proofErr w:type="spellEnd"/>
            <w:r w:rsidRPr="00C139AB">
              <w:rPr>
                <w:rFonts w:ascii="Times New Roman" w:hAnsi="Times New Roman" w:cs="Times New Roman"/>
                <w:sz w:val="28"/>
                <w:szCs w:val="28"/>
                <w:lang w:val="uk-UA" w:eastAsia="en-US"/>
              </w:rPr>
              <w:t xml:space="preserve"> дошкільної освіти «</w:t>
            </w:r>
            <w:proofErr w:type="spellStart"/>
            <w:r w:rsidRPr="00C139AB">
              <w:rPr>
                <w:rFonts w:ascii="Times New Roman" w:hAnsi="Times New Roman" w:cs="Times New Roman"/>
                <w:sz w:val="28"/>
                <w:szCs w:val="28"/>
                <w:lang w:val="uk-UA" w:eastAsia="en-US"/>
              </w:rPr>
              <w:t>Дошколярик-онлайн</w:t>
            </w:r>
            <w:proofErr w:type="spellEnd"/>
            <w:r w:rsidRPr="00C139AB">
              <w:rPr>
                <w:rFonts w:ascii="Times New Roman" w:hAnsi="Times New Roman" w:cs="Times New Roman"/>
                <w:sz w:val="28"/>
                <w:szCs w:val="28"/>
                <w:lang w:val="uk-UA" w:eastAsia="en-US"/>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rsidTr="00AD0FF6">
        <w:trPr>
          <w:trHeight w:val="511"/>
        </w:trPr>
        <w:tc>
          <w:tcPr>
            <w:tcW w:w="3792" w:type="dxa"/>
          </w:tcPr>
          <w:p w:rsidR="00C139AB" w:rsidRPr="00C12715" w:rsidRDefault="00C139AB" w:rsidP="00C139AB">
            <w:pPr>
              <w:spacing w:after="0" w:line="240" w:lineRule="auto"/>
              <w:rPr>
                <w:rFonts w:ascii="Times New Roman" w:hAnsi="Times New Roman" w:cs="Times New Roman"/>
                <w:sz w:val="28"/>
                <w:szCs w:val="28"/>
                <w:lang w:val="uk-UA"/>
              </w:rPr>
            </w:pPr>
            <w:r w:rsidRPr="00C12715">
              <w:rPr>
                <w:rFonts w:ascii="Times New Roman" w:hAnsi="Times New Roman" w:cs="Times New Roman"/>
                <w:b/>
                <w:bCs/>
                <w:sz w:val="28"/>
                <w:szCs w:val="28"/>
                <w:lang w:val="uk-UA"/>
              </w:rPr>
              <w:t>Розробити:</w:t>
            </w:r>
            <w:r w:rsidRPr="00C12715">
              <w:rPr>
                <w:rFonts w:ascii="Times New Roman" w:hAnsi="Times New Roman" w:cs="Times New Roman"/>
                <w:sz w:val="28"/>
                <w:szCs w:val="28"/>
                <w:lang w:val="uk-UA"/>
              </w:rPr>
              <w:t xml:space="preserve"> </w:t>
            </w:r>
          </w:p>
          <w:p w:rsidR="00C139AB" w:rsidRPr="00C12715" w:rsidRDefault="00C139AB" w:rsidP="00C139AB">
            <w:pPr>
              <w:tabs>
                <w:tab w:val="left" w:pos="142"/>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ефективну систему</w:t>
            </w:r>
            <w:r w:rsidRPr="00C12715">
              <w:rPr>
                <w:rFonts w:ascii="Times New Roman" w:hAnsi="Times New Roman" w:cs="Times New Roman"/>
                <w:sz w:val="28"/>
                <w:szCs w:val="28"/>
                <w:lang w:val="uk-UA"/>
              </w:rPr>
              <w:t xml:space="preserve"> національно-патріотичного виховання дошкільників на засадах </w:t>
            </w:r>
            <w:r>
              <w:rPr>
                <w:rFonts w:ascii="Times New Roman" w:hAnsi="Times New Roman" w:cs="Times New Roman"/>
                <w:sz w:val="28"/>
                <w:szCs w:val="28"/>
                <w:lang w:val="uk-UA"/>
              </w:rPr>
              <w:t>загальнолюдських, громадянських цінностей та педагогіки сталого розвитку;</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rsidTr="00AD0FF6">
        <w:trPr>
          <w:trHeight w:val="511"/>
        </w:trPr>
        <w:tc>
          <w:tcPr>
            <w:tcW w:w="3792" w:type="dxa"/>
          </w:tcPr>
          <w:p w:rsidR="00C139AB" w:rsidRPr="0087187D" w:rsidRDefault="00C139AB" w:rsidP="00C139AB">
            <w:pPr>
              <w:spacing w:after="0" w:line="240" w:lineRule="auto"/>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eastAsia="en-US"/>
              </w:rPr>
              <w:t>- «</w:t>
            </w:r>
            <w:proofErr w:type="spellStart"/>
            <w:r w:rsidRPr="00C139AB">
              <w:rPr>
                <w:rFonts w:ascii="Times New Roman" w:hAnsi="Times New Roman" w:cs="Times New Roman"/>
                <w:sz w:val="28"/>
                <w:szCs w:val="28"/>
                <w:lang w:val="uk-UA" w:eastAsia="en-US"/>
              </w:rPr>
              <w:t>відеобанк</w:t>
            </w:r>
            <w:proofErr w:type="spellEnd"/>
            <w:r w:rsidRPr="00C139AB">
              <w:rPr>
                <w:rFonts w:ascii="Times New Roman" w:hAnsi="Times New Roman" w:cs="Times New Roman"/>
                <w:sz w:val="28"/>
                <w:szCs w:val="28"/>
                <w:lang w:val="uk-UA" w:eastAsia="en-US"/>
              </w:rPr>
              <w:t>» дистанційних дидактичних матеріалів, які містять відеозаписи елементів занять, різноманітних ігор, спостережень в соціальному й природному оточенні, дослідів та експериментів, усіх видів рухової активності для дітей (</w:t>
            </w:r>
            <w:proofErr w:type="spellStart"/>
            <w:r w:rsidRPr="00C139AB">
              <w:rPr>
                <w:rFonts w:ascii="Times New Roman" w:hAnsi="Times New Roman" w:cs="Times New Roman"/>
                <w:sz w:val="28"/>
                <w:szCs w:val="28"/>
                <w:lang w:val="uk-UA" w:eastAsia="en-US"/>
              </w:rPr>
              <w:t>гімнастик</w:t>
            </w:r>
            <w:proofErr w:type="spellEnd"/>
            <w:r w:rsidRPr="00C139AB">
              <w:rPr>
                <w:rFonts w:ascii="Times New Roman" w:hAnsi="Times New Roman" w:cs="Times New Roman"/>
                <w:sz w:val="28"/>
                <w:szCs w:val="28"/>
                <w:lang w:val="uk-UA" w:eastAsia="en-US"/>
              </w:rPr>
              <w:t xml:space="preserve"> і розминок, фізкультурних пауз, </w:t>
            </w:r>
            <w:proofErr w:type="spellStart"/>
            <w:r w:rsidRPr="00C139AB">
              <w:rPr>
                <w:rFonts w:ascii="Times New Roman" w:hAnsi="Times New Roman" w:cs="Times New Roman"/>
                <w:sz w:val="28"/>
                <w:szCs w:val="28"/>
                <w:lang w:val="uk-UA" w:eastAsia="en-US"/>
              </w:rPr>
              <w:t>руханок</w:t>
            </w:r>
            <w:proofErr w:type="spellEnd"/>
            <w:r w:rsidRPr="00C139AB">
              <w:rPr>
                <w:rFonts w:ascii="Times New Roman" w:hAnsi="Times New Roman" w:cs="Times New Roman"/>
                <w:sz w:val="28"/>
                <w:szCs w:val="28"/>
                <w:lang w:val="uk-UA" w:eastAsia="en-US"/>
              </w:rPr>
              <w:t xml:space="preserve">), музичних й хореографічних етюдів, театралізацій, майстер-класів </w:t>
            </w:r>
            <w:r w:rsidRPr="00C139AB">
              <w:rPr>
                <w:rFonts w:ascii="Times New Roman" w:hAnsi="Times New Roman" w:cs="Times New Roman"/>
                <w:sz w:val="28"/>
                <w:szCs w:val="28"/>
                <w:lang w:val="uk-UA" w:eastAsia="en-US"/>
              </w:rPr>
              <w:lastRenderedPageBreak/>
              <w:t>з естетичного та творчого розвитку малюків.</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spacing w:after="0" w:line="240" w:lineRule="auto"/>
              <w:jc w:val="both"/>
              <w:rPr>
                <w:rFonts w:ascii="Times New Roman" w:hAnsi="Times New Roman" w:cs="Times New Roman"/>
                <w:b/>
                <w:bCs/>
                <w:sz w:val="28"/>
                <w:szCs w:val="28"/>
              </w:rPr>
            </w:pPr>
            <w:r w:rsidRPr="00C12715">
              <w:rPr>
                <w:rFonts w:ascii="Times New Roman" w:hAnsi="Times New Roman" w:cs="Times New Roman"/>
                <w:b/>
                <w:bCs/>
                <w:sz w:val="28"/>
                <w:szCs w:val="28"/>
                <w:lang w:val="uk-UA"/>
              </w:rPr>
              <w:lastRenderedPageBreak/>
              <w:t>Забезпечити:</w:t>
            </w:r>
          </w:p>
          <w:p w:rsidR="00C139AB" w:rsidRPr="00C12715" w:rsidRDefault="00C139AB" w:rsidP="00C139AB">
            <w:pPr>
              <w:tabs>
                <w:tab w:val="left" w:pos="284"/>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rPr>
              <w:t>-</w:t>
            </w:r>
            <w:r w:rsidRPr="00C12715">
              <w:rPr>
                <w:rFonts w:ascii="Times New Roman" w:hAnsi="Times New Roman" w:cs="Times New Roman"/>
                <w:sz w:val="28"/>
                <w:szCs w:val="28"/>
                <w:lang w:val="uk-UA"/>
              </w:rPr>
              <w:t xml:space="preserve"> </w:t>
            </w:r>
            <w:r w:rsidRPr="009F1940">
              <w:rPr>
                <w:rFonts w:ascii="Times New Roman" w:hAnsi="Times New Roman" w:cs="Times New Roman"/>
                <w:sz w:val="28"/>
                <w:szCs w:val="28"/>
                <w:lang w:val="uk-UA"/>
              </w:rPr>
              <w:t xml:space="preserve">реалізацію </w:t>
            </w:r>
            <w:proofErr w:type="spellStart"/>
            <w:r w:rsidRPr="009F1940">
              <w:rPr>
                <w:rFonts w:ascii="Times New Roman" w:hAnsi="Times New Roman" w:cs="Times New Roman"/>
                <w:sz w:val="28"/>
                <w:szCs w:val="28"/>
                <w:lang w:val="uk-UA"/>
              </w:rPr>
              <w:t>людиноцентрованого</w:t>
            </w:r>
            <w:proofErr w:type="spellEnd"/>
            <w:r w:rsidRPr="009F1940">
              <w:rPr>
                <w:rFonts w:ascii="Times New Roman" w:hAnsi="Times New Roman" w:cs="Times New Roman"/>
                <w:sz w:val="28"/>
                <w:szCs w:val="28"/>
                <w:lang w:val="uk-UA"/>
              </w:rPr>
              <w:t xml:space="preserve"> і </w:t>
            </w:r>
            <w:proofErr w:type="spellStart"/>
            <w:r w:rsidRPr="009F1940">
              <w:rPr>
                <w:rFonts w:ascii="Times New Roman" w:hAnsi="Times New Roman" w:cs="Times New Roman"/>
                <w:sz w:val="28"/>
                <w:szCs w:val="28"/>
                <w:lang w:val="uk-UA"/>
              </w:rPr>
              <w:t>компетентнісного</w:t>
            </w:r>
            <w:proofErr w:type="spellEnd"/>
            <w:r w:rsidRPr="009F1940">
              <w:rPr>
                <w:rFonts w:ascii="Times New Roman" w:hAnsi="Times New Roman" w:cs="Times New Roman"/>
                <w:sz w:val="28"/>
                <w:szCs w:val="28"/>
                <w:lang w:val="uk-UA"/>
              </w:rPr>
              <w:t xml:space="preserve"> підходів до розвитку дітей дошкільного віку</w:t>
            </w:r>
            <w:r w:rsidRPr="00FF1564">
              <w:rPr>
                <w:rFonts w:ascii="Times New Roman" w:hAnsi="Times New Roman" w:cs="Times New Roman"/>
                <w:sz w:val="28"/>
                <w:szCs w:val="28"/>
                <w:lang w:val="uk-UA"/>
              </w:rPr>
              <w:t>;</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вільний  вибір</w:t>
            </w:r>
            <w:r>
              <w:rPr>
                <w:rFonts w:ascii="Times New Roman" w:hAnsi="Times New Roman" w:cs="Times New Roman"/>
                <w:bCs/>
                <w:sz w:val="28"/>
                <w:szCs w:val="28"/>
                <w:lang w:val="uk-UA"/>
              </w:rPr>
              <w:t xml:space="preserve"> педагогами</w:t>
            </w:r>
            <w:r w:rsidRPr="006B6760">
              <w:rPr>
                <w:rFonts w:ascii="Times New Roman" w:hAnsi="Times New Roman" w:cs="Times New Roman"/>
                <w:bCs/>
                <w:sz w:val="28"/>
                <w:szCs w:val="28"/>
                <w:lang w:val="uk-UA"/>
              </w:rPr>
              <w:t xml:space="preserve">  форм,  методів  і  засобів  навчання,  що </w:t>
            </w:r>
          </w:p>
          <w:p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відповідають  освітній  програмі;  розроблення  та  впровадження  авторських </w:t>
            </w:r>
          </w:p>
          <w:p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навчальних програм,  </w:t>
            </w:r>
            <w:proofErr w:type="spellStart"/>
            <w:r w:rsidRPr="006B6760">
              <w:rPr>
                <w:rFonts w:ascii="Times New Roman" w:hAnsi="Times New Roman" w:cs="Times New Roman"/>
                <w:bCs/>
                <w:sz w:val="28"/>
                <w:szCs w:val="28"/>
                <w:lang w:val="uk-UA"/>
              </w:rPr>
              <w:t>проєктів</w:t>
            </w:r>
            <w:proofErr w:type="spellEnd"/>
            <w:r w:rsidRPr="006B6760">
              <w:rPr>
                <w:rFonts w:ascii="Times New Roman" w:hAnsi="Times New Roman" w:cs="Times New Roman"/>
                <w:bCs/>
                <w:sz w:val="28"/>
                <w:szCs w:val="28"/>
                <w:lang w:val="uk-UA"/>
              </w:rPr>
              <w:t xml:space="preserve">, освітніх методик і технологій, методів і засобів, </w:t>
            </w:r>
          </w:p>
          <w:p w:rsidR="00C139AB" w:rsidRPr="00075496" w:rsidRDefault="00C139AB" w:rsidP="00C139AB">
            <w:pPr>
              <w:spacing w:after="0" w:line="240" w:lineRule="auto"/>
              <w:jc w:val="both"/>
              <w:rPr>
                <w:rFonts w:ascii="Times New Roman" w:hAnsi="Times New Roman" w:cs="Times New Roman"/>
                <w:bCs/>
                <w:sz w:val="24"/>
                <w:szCs w:val="24"/>
                <w:lang w:val="uk-UA"/>
              </w:rPr>
            </w:pPr>
            <w:r w:rsidRPr="006B6760">
              <w:rPr>
                <w:rFonts w:ascii="Times New Roman" w:hAnsi="Times New Roman" w:cs="Times New Roman"/>
                <w:bCs/>
                <w:sz w:val="28"/>
                <w:szCs w:val="28"/>
                <w:lang w:val="uk-UA"/>
              </w:rPr>
              <w:t xml:space="preserve">насамперед  методик  </w:t>
            </w:r>
            <w:proofErr w:type="spellStart"/>
            <w:r w:rsidRPr="006B6760">
              <w:rPr>
                <w:rFonts w:ascii="Times New Roman" w:hAnsi="Times New Roman" w:cs="Times New Roman"/>
                <w:bCs/>
                <w:sz w:val="28"/>
                <w:szCs w:val="28"/>
                <w:lang w:val="uk-UA"/>
              </w:rPr>
              <w:t>компетентнісного</w:t>
            </w:r>
            <w:proofErr w:type="spellEnd"/>
            <w:r w:rsidRPr="006B6760">
              <w:rPr>
                <w:rFonts w:ascii="Times New Roman" w:hAnsi="Times New Roman" w:cs="Times New Roman"/>
                <w:bCs/>
                <w:sz w:val="28"/>
                <w:szCs w:val="28"/>
                <w:lang w:val="uk-UA"/>
              </w:rPr>
              <w:t xml:space="preserve">  навчання</w:t>
            </w:r>
            <w:r>
              <w:rPr>
                <w:rFonts w:ascii="Times New Roman" w:hAnsi="Times New Roman" w:cs="Times New Roman"/>
                <w:bCs/>
                <w:sz w:val="28"/>
                <w:szCs w:val="28"/>
                <w:lang w:val="uk-UA"/>
              </w:rPr>
              <w:t>;</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215DCE" w:rsidTr="00AD0FF6">
        <w:trPr>
          <w:trHeight w:val="511"/>
        </w:trPr>
        <w:tc>
          <w:tcPr>
            <w:tcW w:w="3792" w:type="dxa"/>
          </w:tcPr>
          <w:p w:rsidR="00C139AB" w:rsidRPr="006B6760" w:rsidRDefault="00C139AB" w:rsidP="00C139AB">
            <w:pPr>
              <w:pStyle w:val="a3"/>
              <w:numPr>
                <w:ilvl w:val="0"/>
                <w:numId w:val="4"/>
              </w:num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реалізацію права на</w:t>
            </w:r>
          </w:p>
          <w:p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самостійний  вибір    форм,  видів,  напрямів  та  суб’єктів  надання </w:t>
            </w:r>
          </w:p>
          <w:p w:rsidR="00C139AB" w:rsidRPr="00075496" w:rsidRDefault="00C139AB" w:rsidP="00C139AB">
            <w:pPr>
              <w:spacing w:after="0" w:line="240" w:lineRule="auto"/>
              <w:jc w:val="both"/>
              <w:rPr>
                <w:rFonts w:ascii="Times New Roman" w:hAnsi="Times New Roman" w:cs="Times New Roman"/>
                <w:bCs/>
                <w:sz w:val="24"/>
                <w:szCs w:val="24"/>
                <w:lang w:val="uk-UA"/>
              </w:rPr>
            </w:pPr>
            <w:r w:rsidRPr="006B6760">
              <w:rPr>
                <w:rFonts w:ascii="Times New Roman" w:hAnsi="Times New Roman" w:cs="Times New Roman"/>
                <w:bCs/>
                <w:sz w:val="28"/>
                <w:szCs w:val="28"/>
                <w:lang w:val="uk-UA"/>
              </w:rPr>
              <w:t>освітніх п</w:t>
            </w:r>
            <w:r>
              <w:rPr>
                <w:rFonts w:ascii="Times New Roman" w:hAnsi="Times New Roman" w:cs="Times New Roman"/>
                <w:bCs/>
                <w:sz w:val="28"/>
                <w:szCs w:val="28"/>
                <w:lang w:val="uk-UA"/>
              </w:rPr>
              <w:t>ослуг з підвищення кваліфікації;</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trHeight w:val="511"/>
        </w:trPr>
        <w:tc>
          <w:tcPr>
            <w:tcW w:w="3792" w:type="dxa"/>
          </w:tcPr>
          <w:p w:rsidR="00C139AB" w:rsidRPr="00C139AB" w:rsidRDefault="00C139AB" w:rsidP="00C139AB">
            <w:pPr>
              <w:pStyle w:val="a3"/>
              <w:numPr>
                <w:ilvl w:val="0"/>
                <w:numId w:val="4"/>
              </w:numPr>
              <w:spacing w:after="0" w:line="240" w:lineRule="auto"/>
              <w:ind w:left="-2" w:firstLine="2"/>
              <w:jc w:val="both"/>
              <w:rPr>
                <w:rFonts w:ascii="Times New Roman" w:hAnsi="Times New Roman" w:cs="Times New Roman"/>
                <w:b/>
                <w:sz w:val="28"/>
                <w:szCs w:val="28"/>
                <w:lang w:val="uk-UA" w:eastAsia="en-US"/>
              </w:rPr>
            </w:pPr>
            <w:r>
              <w:rPr>
                <w:rFonts w:ascii="Times New Roman" w:hAnsi="Times New Roman" w:cs="Times New Roman"/>
                <w:sz w:val="28"/>
                <w:szCs w:val="28"/>
                <w:lang w:val="uk-UA"/>
              </w:rPr>
              <w:t xml:space="preserve">інформаційну відкритість, прозорість діяльності закладів дошкільної освіти шляхом </w:t>
            </w:r>
            <w:r w:rsidRPr="006B6760">
              <w:rPr>
                <w:rFonts w:ascii="Times New Roman" w:hAnsi="Times New Roman" w:cs="Times New Roman"/>
                <w:sz w:val="28"/>
                <w:szCs w:val="28"/>
                <w:lang w:val="uk-UA"/>
              </w:rPr>
              <w:t xml:space="preserve">удосконалення </w:t>
            </w:r>
            <w:r>
              <w:rPr>
                <w:rFonts w:ascii="Times New Roman" w:hAnsi="Times New Roman" w:cs="Times New Roman"/>
                <w:sz w:val="28"/>
                <w:szCs w:val="28"/>
                <w:lang w:val="uk-UA"/>
              </w:rPr>
              <w:t xml:space="preserve">роботи </w:t>
            </w:r>
            <w:r w:rsidRPr="006B6760">
              <w:rPr>
                <w:rFonts w:ascii="Times New Roman" w:hAnsi="Times New Roman" w:cs="Times New Roman"/>
                <w:sz w:val="28"/>
                <w:szCs w:val="28"/>
                <w:lang w:val="uk-UA"/>
              </w:rPr>
              <w:t>сайтів</w:t>
            </w:r>
            <w:r>
              <w:rPr>
                <w:rFonts w:ascii="Times New Roman" w:hAnsi="Times New Roman" w:cs="Times New Roman"/>
                <w:sz w:val="28"/>
                <w:szCs w:val="28"/>
                <w:lang w:val="uk-UA"/>
              </w:rPr>
              <w:t>;</w:t>
            </w:r>
          </w:p>
          <w:p w:rsidR="00C139AB" w:rsidRPr="00C139AB" w:rsidRDefault="00C139AB" w:rsidP="00C139AB">
            <w:pPr>
              <w:pStyle w:val="a3"/>
              <w:numPr>
                <w:ilvl w:val="0"/>
                <w:numId w:val="4"/>
              </w:numPr>
              <w:spacing w:after="0" w:line="240" w:lineRule="auto"/>
              <w:ind w:left="-2" w:firstLine="2"/>
              <w:jc w:val="both"/>
              <w:rPr>
                <w:rFonts w:ascii="Times New Roman" w:hAnsi="Times New Roman" w:cs="Times New Roman"/>
                <w:b/>
                <w:sz w:val="28"/>
                <w:szCs w:val="28"/>
                <w:lang w:val="uk-UA" w:eastAsia="en-US"/>
              </w:rPr>
            </w:pPr>
            <w:r w:rsidRPr="006B6760">
              <w:rPr>
                <w:rFonts w:ascii="Times New Roman" w:hAnsi="Times New Roman" w:cs="Times New Roman"/>
                <w:sz w:val="28"/>
                <w:szCs w:val="28"/>
                <w:lang w:val="uk-UA"/>
              </w:rPr>
              <w:t>використання</w:t>
            </w:r>
            <w:r>
              <w:rPr>
                <w:rFonts w:ascii="Times New Roman" w:hAnsi="Times New Roman" w:cs="Times New Roman"/>
                <w:sz w:val="28"/>
                <w:szCs w:val="28"/>
                <w:lang w:val="uk-UA"/>
              </w:rPr>
              <w:t xml:space="preserve"> ресурсів соціальних мереж</w:t>
            </w:r>
            <w:r w:rsidRPr="006B6760">
              <w:rPr>
                <w:rFonts w:ascii="Times New Roman" w:hAnsi="Times New Roman" w:cs="Times New Roman"/>
                <w:sz w:val="28"/>
                <w:szCs w:val="28"/>
                <w:lang w:val="uk-UA"/>
              </w:rPr>
              <w:t xml:space="preserve"> в умовах дистанційної освіти дошкільників</w:t>
            </w:r>
            <w:r>
              <w:rPr>
                <w:rFonts w:ascii="Times New Roman" w:hAnsi="Times New Roman" w:cs="Times New Roman"/>
                <w:sz w:val="28"/>
                <w:szCs w:val="28"/>
                <w:lang w:val="uk-UA"/>
              </w:rPr>
              <w:t>;</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6B6760" w:rsidTr="00AD0FF6">
        <w:trPr>
          <w:trHeight w:val="511"/>
        </w:trPr>
        <w:tc>
          <w:tcPr>
            <w:tcW w:w="3792" w:type="dxa"/>
          </w:tcPr>
          <w:p w:rsidR="00C139AB" w:rsidRPr="00671CD6" w:rsidRDefault="00C139AB" w:rsidP="00C139AB">
            <w:p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B6760">
              <w:rPr>
                <w:rFonts w:ascii="Times New Roman" w:hAnsi="Times New Roman" w:cs="Times New Roman"/>
                <w:sz w:val="28"/>
                <w:szCs w:val="28"/>
                <w:lang w:val="uk-UA"/>
              </w:rPr>
              <w:t>методичну підтримку педагогічн</w:t>
            </w:r>
            <w:r>
              <w:rPr>
                <w:rFonts w:ascii="Times New Roman" w:hAnsi="Times New Roman" w:cs="Times New Roman"/>
                <w:sz w:val="28"/>
                <w:szCs w:val="28"/>
                <w:lang w:val="uk-UA"/>
              </w:rPr>
              <w:t>их</w:t>
            </w:r>
            <w:r w:rsidRPr="006B6760">
              <w:rPr>
                <w:rFonts w:ascii="Times New Roman" w:hAnsi="Times New Roman" w:cs="Times New Roman"/>
                <w:sz w:val="28"/>
                <w:szCs w:val="28"/>
                <w:lang w:val="uk-UA"/>
              </w:rPr>
              <w:t xml:space="preserve"> </w:t>
            </w:r>
            <w:r>
              <w:rPr>
                <w:rFonts w:ascii="Times New Roman" w:hAnsi="Times New Roman" w:cs="Times New Roman"/>
                <w:sz w:val="28"/>
                <w:szCs w:val="28"/>
                <w:lang w:val="uk-UA"/>
              </w:rPr>
              <w:t>працівників, у тому числі педагогів-початківців</w:t>
            </w:r>
            <w:r w:rsidRPr="006B6760">
              <w:rPr>
                <w:rFonts w:ascii="Times New Roman" w:hAnsi="Times New Roman" w:cs="Times New Roman"/>
                <w:sz w:val="28"/>
                <w:szCs w:val="28"/>
                <w:lang w:val="uk-UA"/>
              </w:rPr>
              <w:t>;</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якісну дошкільну освіту для дітей з особливими освітніми потребами;</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6B6760" w:rsidRDefault="00C139AB" w:rsidP="00C139AB">
            <w:pPr>
              <w:pStyle w:val="a3"/>
              <w:numPr>
                <w:ilvl w:val="0"/>
                <w:numId w:val="4"/>
              </w:numPr>
              <w:spacing w:after="0" w:line="240" w:lineRule="auto"/>
              <w:ind w:left="-2" w:firstLine="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системи державно-громадського управління дошкільною </w:t>
            </w:r>
            <w:r>
              <w:rPr>
                <w:rFonts w:ascii="Times New Roman" w:hAnsi="Times New Roman" w:cs="Times New Roman"/>
                <w:sz w:val="28"/>
                <w:szCs w:val="28"/>
                <w:lang w:val="uk-UA"/>
              </w:rPr>
              <w:lastRenderedPageBreak/>
              <w:t>освітою, об’єктивне оцінювання якості надання освітніх послуг батьківською громадськістю;</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 xml:space="preserve">сприяння участі в інвестиційних </w:t>
            </w:r>
            <w:proofErr w:type="spellStart"/>
            <w:r w:rsidRPr="00C12715">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C12715">
              <w:rPr>
                <w:rFonts w:ascii="Times New Roman" w:hAnsi="Times New Roman" w:cs="Times New Roman"/>
                <w:sz w:val="28"/>
                <w:szCs w:val="28"/>
                <w:lang w:val="uk-UA"/>
              </w:rPr>
              <w:t>ктах</w:t>
            </w:r>
            <w:proofErr w:type="spellEnd"/>
            <w:r w:rsidRPr="00C12715">
              <w:rPr>
                <w:rFonts w:ascii="Times New Roman" w:hAnsi="Times New Roman" w:cs="Times New Roman"/>
                <w:sz w:val="28"/>
                <w:szCs w:val="28"/>
                <w:lang w:val="uk-UA"/>
              </w:rPr>
              <w:t>, грантах, конкурсах міського, регіонального, міжнародного рівнів;</w:t>
            </w:r>
          </w:p>
        </w:tc>
        <w:tc>
          <w:tcPr>
            <w:tcW w:w="1701"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активне залучення позабюджетних коштів (благодійна, спонсорська, донорська допомога) для покращення матеріально-технічної бази </w:t>
            </w:r>
            <w:r>
              <w:rPr>
                <w:rFonts w:ascii="Times New Roman" w:hAnsi="Times New Roman" w:cs="Times New Roman"/>
                <w:sz w:val="28"/>
                <w:szCs w:val="28"/>
                <w:lang w:val="uk-UA"/>
              </w:rPr>
              <w:t>закладів дошкільної освіти</w:t>
            </w:r>
            <w:r w:rsidRPr="00C12715">
              <w:rPr>
                <w:rFonts w:ascii="Times New Roman" w:hAnsi="Times New Roman" w:cs="Times New Roman"/>
                <w:sz w:val="28"/>
                <w:szCs w:val="28"/>
                <w:lang w:val="uk-UA"/>
              </w:rPr>
              <w:t>;</w:t>
            </w:r>
          </w:p>
        </w:tc>
        <w:tc>
          <w:tcPr>
            <w:tcW w:w="1701"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Tr="00AD0FF6">
        <w:trPr>
          <w:trHeight w:val="511"/>
        </w:trPr>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інформатизацію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(придбання оргтехніки, підключення до мережі швидкісного Інтернету) з обов’язковим якісним системним адмініструванням;</w:t>
            </w:r>
          </w:p>
        </w:tc>
        <w:tc>
          <w:tcPr>
            <w:tcW w:w="170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упровадження в роботу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нових державних комплексних і парціальних програм  виховання, навчання та розвитку дітей;</w:t>
            </w:r>
          </w:p>
        </w:tc>
        <w:tc>
          <w:tcPr>
            <w:tcW w:w="1701" w:type="dxa"/>
          </w:tcPr>
          <w:p w:rsidR="00C139AB" w:rsidRPr="00A628F8" w:rsidRDefault="00C139AB" w:rsidP="00C139AB">
            <w:pPr>
              <w:spacing w:after="0" w:line="240" w:lineRule="auto"/>
              <w:ind w:left="17" w:hanging="17"/>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FF1564" w:rsidRDefault="00C139AB" w:rsidP="00C139AB">
            <w:pPr>
              <w:spacing w:after="0" w:line="240" w:lineRule="auto"/>
              <w:jc w:val="both"/>
              <w:rPr>
                <w:rFonts w:ascii="Times New Roman" w:hAnsi="Times New Roman" w:cs="Times New Roman"/>
                <w:sz w:val="28"/>
                <w:szCs w:val="28"/>
                <w:lang w:val="uk-UA"/>
              </w:rPr>
            </w:pPr>
            <w:r w:rsidRPr="00FF15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реалізація </w:t>
            </w:r>
            <w:r w:rsidRPr="00FF1564">
              <w:rPr>
                <w:rFonts w:ascii="Times New Roman" w:hAnsi="Times New Roman" w:cs="Times New Roman"/>
                <w:sz w:val="28"/>
                <w:szCs w:val="28"/>
                <w:lang w:val="uk-UA"/>
              </w:rPr>
              <w:t xml:space="preserve">Концепції нової української школи на освітніх округах; </w:t>
            </w:r>
          </w:p>
        </w:tc>
        <w:tc>
          <w:tcPr>
            <w:tcW w:w="1701" w:type="dxa"/>
          </w:tcPr>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розширення спектру надання додаткових освітніх платних послуг в рамках реалізації завдань варіативної складової </w:t>
            </w:r>
            <w:r w:rsidRPr="000D3E81">
              <w:rPr>
                <w:rFonts w:ascii="Times New Roman" w:hAnsi="Times New Roman" w:cs="Times New Roman"/>
                <w:b/>
                <w:sz w:val="28"/>
                <w:szCs w:val="28"/>
                <w:lang w:val="uk-UA"/>
              </w:rPr>
              <w:t xml:space="preserve">- </w:t>
            </w:r>
            <w:r w:rsidRPr="000D3E81">
              <w:rPr>
                <w:rStyle w:val="a9"/>
                <w:rFonts w:ascii="Times New Roman" w:hAnsi="Times New Roman"/>
                <w:sz w:val="28"/>
                <w:szCs w:val="28"/>
                <w:lang w:val="uk-UA"/>
              </w:rPr>
              <w:t>Базовий компонент дошкільної освіти (далі – БКДО);</w:t>
            </w:r>
          </w:p>
        </w:tc>
        <w:tc>
          <w:tcPr>
            <w:tcW w:w="1701" w:type="dxa"/>
          </w:tcPr>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проведення  на міському рівні гостьового обміну досвідом, фестивалів педагогічної  творчості, фахових  конкурсів:</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 xml:space="preserve">молоді спеціалісти,  «Імідж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lastRenderedPageBreak/>
              <w:t>«На краще заняття», «Кращий вихователь-методист»;</w:t>
            </w:r>
          </w:p>
        </w:tc>
        <w:tc>
          <w:tcPr>
            <w:tcW w:w="1701" w:type="dxa"/>
          </w:tcPr>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both"/>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382D14" w:rsidTr="00AD0FF6">
        <w:tc>
          <w:tcPr>
            <w:tcW w:w="3792" w:type="dxa"/>
          </w:tcPr>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 xml:space="preserve">- організацію та проведення  дитячих  фестивалів, інтелектуальних турнірів: «Маленькі зірочки </w:t>
            </w:r>
            <w:proofErr w:type="spellStart"/>
            <w:r w:rsidRPr="00C12715">
              <w:rPr>
                <w:rFonts w:ascii="Times New Roman" w:hAnsi="Times New Roman" w:cs="Times New Roman"/>
                <w:sz w:val="28"/>
                <w:szCs w:val="28"/>
                <w:lang w:val="uk-UA"/>
              </w:rPr>
              <w:t>Бахмута</w:t>
            </w:r>
            <w:proofErr w:type="spellEnd"/>
            <w:r w:rsidRPr="00C12715">
              <w:rPr>
                <w:rFonts w:ascii="Times New Roman" w:hAnsi="Times New Roman" w:cs="Times New Roman"/>
                <w:sz w:val="28"/>
                <w:szCs w:val="28"/>
                <w:lang w:val="uk-UA"/>
              </w:rPr>
              <w:t>»</w:t>
            </w:r>
            <w:r w:rsidRPr="00C12715">
              <w:rPr>
                <w:rFonts w:ascii="Times New Roman" w:hAnsi="Times New Roman" w:cs="Times New Roman"/>
                <w:sz w:val="28"/>
                <w:szCs w:val="28"/>
              </w:rPr>
              <w:t xml:space="preserve">, </w:t>
            </w:r>
            <w:r w:rsidRPr="00C12715">
              <w:rPr>
                <w:rFonts w:ascii="Times New Roman" w:hAnsi="Times New Roman" w:cs="Times New Roman"/>
                <w:sz w:val="28"/>
                <w:szCs w:val="28"/>
                <w:lang w:val="uk-UA"/>
              </w:rPr>
              <w:t>шашковий турнір «Веселі дамки», конкурс малюнків «Юний художник»;</w:t>
            </w:r>
          </w:p>
        </w:tc>
        <w:tc>
          <w:tcPr>
            <w:tcW w:w="1701" w:type="dxa"/>
          </w:tcPr>
          <w:p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382D14" w:rsidTr="00AD0FF6">
        <w:tc>
          <w:tcPr>
            <w:tcW w:w="3792" w:type="dxa"/>
          </w:tcPr>
          <w:p w:rsidR="00C139AB" w:rsidRPr="00C12715" w:rsidRDefault="00C139AB" w:rsidP="00C139AB">
            <w:pPr>
              <w:spacing w:after="0" w:line="240" w:lineRule="auto"/>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розповсюдження досвіду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працюють за моделлю «Школи </w:t>
            </w:r>
            <w:r w:rsidRPr="00C12715">
              <w:rPr>
                <w:rFonts w:ascii="Times New Roman" w:hAnsi="Times New Roman" w:cs="Times New Roman"/>
                <w:sz w:val="28"/>
                <w:szCs w:val="28"/>
                <w:lang w:val="uk-UA"/>
              </w:rPr>
              <w:t>сприяння здоров’ю</w:t>
            </w:r>
            <w:r>
              <w:rPr>
                <w:rFonts w:ascii="Times New Roman" w:hAnsi="Times New Roman" w:cs="Times New Roman"/>
                <w:sz w:val="28"/>
                <w:szCs w:val="28"/>
                <w:lang w:val="uk-UA"/>
              </w:rPr>
              <w:t>»</w:t>
            </w:r>
            <w:r w:rsidRPr="00C12715">
              <w:rPr>
                <w:rFonts w:ascii="Times New Roman" w:hAnsi="Times New Roman" w:cs="Times New Roman"/>
                <w:sz w:val="28"/>
                <w:szCs w:val="28"/>
                <w:lang w:val="uk-UA"/>
              </w:rPr>
              <w:t>:</w:t>
            </w:r>
          </w:p>
          <w:p w:rsidR="00C139AB" w:rsidRPr="00E22B30" w:rsidRDefault="00C139AB" w:rsidP="00C139AB">
            <w:pPr>
              <w:spacing w:after="0" w:line="240" w:lineRule="auto"/>
              <w:rPr>
                <w:rFonts w:ascii="Times New Roman" w:hAnsi="Times New Roman" w:cs="Times New Roman"/>
                <w:sz w:val="28"/>
                <w:szCs w:val="28"/>
              </w:rPr>
            </w:pPr>
            <w:r w:rsidRPr="00C12715">
              <w:rPr>
                <w:rFonts w:ascii="Times New Roman" w:hAnsi="Times New Roman" w:cs="Times New Roman"/>
                <w:sz w:val="28"/>
                <w:szCs w:val="28"/>
                <w:lang w:val="uk-UA"/>
              </w:rPr>
              <w:t>ДНЗ№47,  ДНЗ№ 27;</w:t>
            </w:r>
          </w:p>
          <w:p w:rsidR="00C139AB" w:rsidRPr="00E22B30" w:rsidRDefault="00C139AB" w:rsidP="00C139AB">
            <w:pPr>
              <w:pStyle w:val="a3"/>
              <w:spacing w:after="0" w:line="240" w:lineRule="auto"/>
              <w:ind w:left="0"/>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Pr="00E22B30">
              <w:rPr>
                <w:rFonts w:ascii="Times New Roman" w:hAnsi="Times New Roman" w:cs="Times New Roman"/>
                <w:sz w:val="28"/>
                <w:szCs w:val="28"/>
              </w:rPr>
              <w:t>з</w:t>
            </w:r>
            <w:proofErr w:type="spellEnd"/>
            <w:r w:rsidRPr="00E22B30">
              <w:rPr>
                <w:rFonts w:ascii="Times New Roman" w:hAnsi="Times New Roman" w:cs="Times New Roman"/>
                <w:sz w:val="28"/>
                <w:szCs w:val="28"/>
              </w:rPr>
              <w:t xml:space="preserve"> </w:t>
            </w:r>
            <w:proofErr w:type="spellStart"/>
            <w:r w:rsidRPr="00E22B30">
              <w:rPr>
                <w:rFonts w:ascii="Times New Roman" w:hAnsi="Times New Roman" w:cs="Times New Roman"/>
                <w:sz w:val="28"/>
                <w:szCs w:val="28"/>
              </w:rPr>
              <w:t>національно-патріотичного</w:t>
            </w:r>
            <w:proofErr w:type="spellEnd"/>
            <w:r w:rsidRPr="00E22B30">
              <w:rPr>
                <w:rFonts w:ascii="Times New Roman" w:hAnsi="Times New Roman" w:cs="Times New Roman"/>
                <w:sz w:val="28"/>
                <w:szCs w:val="28"/>
              </w:rPr>
              <w:t xml:space="preserve"> </w:t>
            </w:r>
            <w:proofErr w:type="spellStart"/>
            <w:r w:rsidRPr="00E22B30">
              <w:rPr>
                <w:rFonts w:ascii="Times New Roman" w:hAnsi="Times New Roman" w:cs="Times New Roman"/>
                <w:sz w:val="28"/>
                <w:szCs w:val="28"/>
              </w:rPr>
              <w:t>виховання</w:t>
            </w:r>
            <w:proofErr w:type="spellEnd"/>
            <w:r w:rsidRPr="00E22B30">
              <w:rPr>
                <w:rFonts w:ascii="Times New Roman" w:hAnsi="Times New Roman" w:cs="Times New Roman"/>
                <w:sz w:val="28"/>
                <w:szCs w:val="28"/>
              </w:rPr>
              <w:t xml:space="preserve"> на засадах </w:t>
            </w:r>
            <w:proofErr w:type="spellStart"/>
            <w:r w:rsidRPr="00E22B30">
              <w:rPr>
                <w:rFonts w:ascii="Times New Roman" w:hAnsi="Times New Roman" w:cs="Times New Roman"/>
                <w:sz w:val="28"/>
                <w:szCs w:val="28"/>
              </w:rPr>
              <w:t>хортингу</w:t>
            </w:r>
            <w:proofErr w:type="spellEnd"/>
            <w:r>
              <w:rPr>
                <w:rFonts w:ascii="Times New Roman" w:hAnsi="Times New Roman" w:cs="Times New Roman"/>
                <w:sz w:val="28"/>
                <w:szCs w:val="28"/>
                <w:lang w:val="uk-UA"/>
              </w:rPr>
              <w:t>: ДНЗ №40;</w:t>
            </w:r>
            <w:r w:rsidRPr="00E22B30">
              <w:rPr>
                <w:rFonts w:ascii="Times New Roman" w:hAnsi="Times New Roman" w:cs="Times New Roman"/>
                <w:sz w:val="28"/>
                <w:szCs w:val="28"/>
              </w:rPr>
              <w:t xml:space="preserve"> </w:t>
            </w:r>
          </w:p>
        </w:tc>
        <w:tc>
          <w:tcPr>
            <w:tcW w:w="1701" w:type="dxa"/>
          </w:tcPr>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Pr="00395E96" w:rsidRDefault="00C139AB" w:rsidP="00C139AB">
            <w:pPr>
              <w:spacing w:after="0" w:line="240" w:lineRule="auto"/>
              <w:rPr>
                <w:rFonts w:ascii="Times New Roman" w:hAnsi="Times New Roman" w:cs="Times New Roman"/>
                <w:sz w:val="28"/>
                <w:szCs w:val="28"/>
                <w:lang w:val="uk-UA"/>
              </w:rPr>
            </w:pPr>
          </w:p>
          <w:p w:rsidR="00C139AB" w:rsidRDefault="00C139AB" w:rsidP="00C139AB">
            <w:pPr>
              <w:spacing w:after="0" w:line="240" w:lineRule="auto"/>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Pr="00395E96"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p>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rsidRPr="00382D14" w:rsidTr="00AD0FF6">
        <w:tc>
          <w:tcPr>
            <w:tcW w:w="3792" w:type="dxa"/>
          </w:tcPr>
          <w:p w:rsidR="00C139AB" w:rsidRPr="00395E96" w:rsidRDefault="00C139AB" w:rsidP="00C139AB">
            <w:pPr>
              <w:pStyle w:val="a3"/>
              <w:numPr>
                <w:ilvl w:val="0"/>
                <w:numId w:val="6"/>
              </w:numPr>
              <w:tabs>
                <w:tab w:val="left" w:pos="284"/>
              </w:tabs>
              <w:spacing w:after="0" w:line="240" w:lineRule="auto"/>
              <w:ind w:left="34" w:hanging="34"/>
              <w:jc w:val="both"/>
              <w:rPr>
                <w:rFonts w:ascii="Times New Roman" w:hAnsi="Times New Roman" w:cs="Times New Roman"/>
                <w:b/>
                <w:bCs/>
                <w:sz w:val="28"/>
                <w:szCs w:val="28"/>
                <w:lang w:val="uk-UA"/>
              </w:rPr>
            </w:pPr>
            <w:r w:rsidRPr="00C12715">
              <w:rPr>
                <w:rFonts w:ascii="Times New Roman" w:hAnsi="Times New Roman" w:cs="Times New Roman"/>
                <w:sz w:val="28"/>
                <w:szCs w:val="28"/>
                <w:lang w:val="uk-UA"/>
              </w:rPr>
              <w:t>організацію робо</w:t>
            </w:r>
            <w:r>
              <w:rPr>
                <w:rFonts w:ascii="Times New Roman" w:hAnsi="Times New Roman" w:cs="Times New Roman"/>
                <w:sz w:val="28"/>
                <w:szCs w:val="28"/>
                <w:lang w:val="uk-UA"/>
              </w:rPr>
              <w:t>ти міських методичних об’єднань</w:t>
            </w:r>
            <w:r w:rsidRPr="00C12715">
              <w:rPr>
                <w:rFonts w:ascii="Times New Roman" w:hAnsi="Times New Roman" w:cs="Times New Roman"/>
                <w:sz w:val="28"/>
                <w:szCs w:val="28"/>
                <w:lang w:val="uk-UA"/>
              </w:rPr>
              <w:t xml:space="preserve">, творчих груп  </w:t>
            </w:r>
            <w:r>
              <w:rPr>
                <w:rFonts w:ascii="Times New Roman" w:hAnsi="Times New Roman" w:cs="Times New Roman"/>
                <w:sz w:val="28"/>
                <w:szCs w:val="28"/>
                <w:lang w:val="uk-UA"/>
              </w:rPr>
              <w:t>з</w:t>
            </w:r>
            <w:r w:rsidRPr="00C12715">
              <w:rPr>
                <w:rFonts w:ascii="Times New Roman" w:hAnsi="Times New Roman" w:cs="Times New Roman"/>
                <w:sz w:val="28"/>
                <w:szCs w:val="28"/>
                <w:lang w:val="uk-UA"/>
              </w:rPr>
              <w:t xml:space="preserve"> вивченн</w:t>
            </w:r>
            <w:r>
              <w:rPr>
                <w:rFonts w:ascii="Times New Roman" w:hAnsi="Times New Roman" w:cs="Times New Roman"/>
                <w:sz w:val="28"/>
                <w:szCs w:val="28"/>
                <w:lang w:val="uk-UA"/>
              </w:rPr>
              <w:t>я</w:t>
            </w:r>
            <w:r w:rsidRPr="00C12715">
              <w:rPr>
                <w:rFonts w:ascii="Times New Roman" w:hAnsi="Times New Roman" w:cs="Times New Roman"/>
                <w:sz w:val="28"/>
                <w:szCs w:val="28"/>
                <w:lang w:val="uk-UA"/>
              </w:rPr>
              <w:t xml:space="preserve"> інноваційних підходів,  шкіл молодих спеціалістів (вихователя, вихователя-методиста, керівника)</w:t>
            </w:r>
            <w:r>
              <w:rPr>
                <w:rFonts w:ascii="Times New Roman" w:hAnsi="Times New Roman" w:cs="Times New Roman"/>
                <w:sz w:val="28"/>
                <w:szCs w:val="28"/>
                <w:lang w:val="uk-UA"/>
              </w:rPr>
              <w:t>;</w:t>
            </w:r>
          </w:p>
        </w:tc>
        <w:tc>
          <w:tcPr>
            <w:tcW w:w="1701" w:type="dxa"/>
          </w:tcPr>
          <w:p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C12715" w:rsidRDefault="00C139AB" w:rsidP="00C139AB">
            <w:pPr>
              <w:pStyle w:val="TableContents"/>
              <w:tabs>
                <w:tab w:val="left" w:pos="5656"/>
              </w:tabs>
              <w:jc w:val="both"/>
              <w:rPr>
                <w:rFonts w:ascii="Times New Roman" w:hAnsi="Times New Roman"/>
                <w:b/>
                <w:bCs/>
                <w:sz w:val="28"/>
                <w:szCs w:val="28"/>
                <w:lang w:val="uk-UA"/>
              </w:rPr>
            </w:pPr>
            <w:r w:rsidRPr="00C12715">
              <w:rPr>
                <w:rFonts w:ascii="Times New Roman" w:hAnsi="Times New Roman"/>
                <w:b/>
                <w:bCs/>
                <w:sz w:val="28"/>
                <w:szCs w:val="28"/>
                <w:lang w:val="uk-UA"/>
              </w:rPr>
              <w:t>Запровадити:</w:t>
            </w:r>
          </w:p>
          <w:p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висвітлення у ЗМІ</w:t>
            </w:r>
            <w:r>
              <w:rPr>
                <w:rFonts w:ascii="Times New Roman" w:hAnsi="Times New Roman" w:cs="Times New Roman"/>
                <w:sz w:val="28"/>
                <w:szCs w:val="28"/>
                <w:lang w:val="uk-UA"/>
              </w:rPr>
              <w:t>, соціальних мережах</w:t>
            </w:r>
            <w:r w:rsidRPr="00C12715">
              <w:rPr>
                <w:rFonts w:ascii="Times New Roman" w:hAnsi="Times New Roman" w:cs="Times New Roman"/>
                <w:sz w:val="28"/>
                <w:szCs w:val="28"/>
                <w:lang w:val="uk-UA"/>
              </w:rPr>
              <w:t xml:space="preserve"> інформації щодо роботи </w:t>
            </w:r>
            <w:r>
              <w:rPr>
                <w:rFonts w:ascii="Times New Roman" w:hAnsi="Times New Roman" w:cs="Times New Roman"/>
                <w:sz w:val="28"/>
                <w:szCs w:val="28"/>
                <w:lang w:val="uk-UA"/>
              </w:rPr>
              <w:t xml:space="preserve">ЗДО </w:t>
            </w:r>
            <w:r w:rsidRPr="00C12715">
              <w:rPr>
                <w:rFonts w:ascii="Times New Roman" w:hAnsi="Times New Roman" w:cs="Times New Roman"/>
                <w:sz w:val="28"/>
                <w:szCs w:val="28"/>
                <w:lang w:val="uk-UA"/>
              </w:rPr>
              <w:t>та найкращих здобутків у галузі дошкільної освіти  міста;</w:t>
            </w:r>
          </w:p>
        </w:tc>
        <w:tc>
          <w:tcPr>
            <w:tcW w:w="1701" w:type="dxa"/>
          </w:tcPr>
          <w:p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A628F8">
              <w:rPr>
                <w:rFonts w:ascii="Times New Roman" w:hAnsi="Times New Roman" w:cs="Times New Roman"/>
                <w:sz w:val="28"/>
                <w:szCs w:val="28"/>
                <w:lang w:val="uk-UA"/>
              </w:rPr>
              <w:t xml:space="preserve">, </w:t>
            </w:r>
          </w:p>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rsidTr="00AD0FF6">
        <w:tc>
          <w:tcPr>
            <w:tcW w:w="3792" w:type="dxa"/>
          </w:tcPr>
          <w:p w:rsidR="00C139AB" w:rsidRPr="00C12715" w:rsidRDefault="00C139AB" w:rsidP="00C139AB">
            <w:pPr>
              <w:pStyle w:val="TableContents"/>
              <w:tabs>
                <w:tab w:val="left" w:pos="5656"/>
              </w:tabs>
              <w:jc w:val="both"/>
              <w:rPr>
                <w:rFonts w:ascii="Times New Roman" w:hAnsi="Times New Roman"/>
                <w:b/>
                <w:bCs/>
                <w:sz w:val="28"/>
                <w:szCs w:val="28"/>
                <w:lang w:val="uk-UA"/>
              </w:rPr>
            </w:pPr>
            <w:r>
              <w:rPr>
                <w:rFonts w:ascii="Times New Roman" w:hAnsi="Times New Roman"/>
                <w:lang w:val="uk-UA"/>
              </w:rPr>
              <w:t>-</w:t>
            </w:r>
            <w:r w:rsidRPr="00671CD6">
              <w:rPr>
                <w:rFonts w:ascii="Times New Roman" w:hAnsi="Times New Roman"/>
                <w:lang w:val="uk-UA"/>
              </w:rPr>
              <w:t xml:space="preserve"> </w:t>
            </w:r>
            <w:r w:rsidRPr="004F6BCB">
              <w:rPr>
                <w:rFonts w:ascii="Times New Roman" w:hAnsi="Times New Roman"/>
                <w:sz w:val="28"/>
                <w:szCs w:val="28"/>
                <w:lang w:val="uk-UA"/>
              </w:rPr>
              <w:t>методичні форми роботи (семінари, педагогічні читання, семінари-тренінги тощо) щодо ознайомлення всіх категорій працівників з інформацією про якість дошкільної освіти відповідно до Європейських рамок  як умови підвищення індексу її якості</w:t>
            </w:r>
            <w:r>
              <w:rPr>
                <w:rFonts w:ascii="Times New Roman" w:hAnsi="Times New Roman"/>
                <w:sz w:val="28"/>
                <w:szCs w:val="28"/>
                <w:lang w:val="uk-UA"/>
              </w:rPr>
              <w:t>;</w:t>
            </w:r>
          </w:p>
        </w:tc>
        <w:tc>
          <w:tcPr>
            <w:tcW w:w="1701" w:type="dxa"/>
          </w:tcPr>
          <w:p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4F6BCB" w:rsidTr="00AD0FF6">
        <w:tc>
          <w:tcPr>
            <w:tcW w:w="3792" w:type="dxa"/>
          </w:tcPr>
          <w:p w:rsidR="00C139AB" w:rsidRPr="00C139AB" w:rsidRDefault="00C139AB" w:rsidP="00C139AB">
            <w:pPr>
              <w:pStyle w:val="TableContents"/>
              <w:tabs>
                <w:tab w:val="left" w:pos="5656"/>
              </w:tabs>
              <w:jc w:val="both"/>
              <w:rPr>
                <w:rFonts w:ascii="Times New Roman" w:hAnsi="Times New Roman"/>
                <w:lang w:val="uk-UA" w:eastAsia="en-US"/>
              </w:rPr>
            </w:pPr>
            <w:r>
              <w:rPr>
                <w:rFonts w:ascii="Times New Roman" w:hAnsi="Times New Roman"/>
                <w:lang w:val="uk-UA"/>
              </w:rPr>
              <w:t xml:space="preserve">- </w:t>
            </w:r>
            <w:r w:rsidRPr="004F6BCB">
              <w:rPr>
                <w:rFonts w:ascii="Times New Roman" w:hAnsi="Times New Roman"/>
                <w:sz w:val="28"/>
                <w:szCs w:val="28"/>
                <w:lang w:val="uk-UA"/>
              </w:rPr>
              <w:t xml:space="preserve">проведення планомірної, комплексної просвітницької </w:t>
            </w:r>
            <w:r w:rsidRPr="004F6BCB">
              <w:rPr>
                <w:rFonts w:ascii="Times New Roman" w:hAnsi="Times New Roman"/>
                <w:sz w:val="28"/>
                <w:szCs w:val="28"/>
                <w:lang w:val="uk-UA"/>
              </w:rPr>
              <w:lastRenderedPageBreak/>
              <w:t>роботи з питань екологічної безпеки, захисту довкілля та сталого розвитку, шляхом впровадження розвивальних інтерактивних форм роботи з дітьми, педагогами, батьками; узагальнення найкращих педагогічних практик щодо екологічного виховання дошкільників</w:t>
            </w:r>
            <w:r>
              <w:rPr>
                <w:rFonts w:ascii="Times New Roman" w:hAnsi="Times New Roman"/>
                <w:sz w:val="28"/>
                <w:szCs w:val="28"/>
                <w:lang w:val="uk-UA"/>
              </w:rPr>
              <w:t>;</w:t>
            </w:r>
          </w:p>
        </w:tc>
        <w:tc>
          <w:tcPr>
            <w:tcW w:w="1701" w:type="dxa"/>
          </w:tcPr>
          <w:p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r w:rsidRPr="00A628F8">
              <w:rPr>
                <w:rFonts w:ascii="Times New Roman" w:hAnsi="Times New Roman" w:cs="Times New Roman"/>
                <w:sz w:val="28"/>
                <w:szCs w:val="28"/>
                <w:lang w:val="uk-UA"/>
              </w:rPr>
              <w:t xml:space="preserve">, </w:t>
            </w:r>
          </w:p>
          <w:p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B91696" w:rsidTr="00AD0FF6">
        <w:tc>
          <w:tcPr>
            <w:tcW w:w="3792" w:type="dxa"/>
          </w:tcPr>
          <w:p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ст</w:t>
            </w:r>
            <w:r>
              <w:rPr>
                <w:rFonts w:ascii="Times New Roman" w:hAnsi="Times New Roman" w:cs="Times New Roman"/>
                <w:sz w:val="28"/>
                <w:szCs w:val="28"/>
                <w:lang w:val="uk-UA"/>
              </w:rPr>
              <w:t xml:space="preserve">ворення власних </w:t>
            </w:r>
            <w:proofErr w:type="spellStart"/>
            <w:r>
              <w:rPr>
                <w:rFonts w:ascii="Times New Roman" w:hAnsi="Times New Roman" w:cs="Times New Roman"/>
                <w:sz w:val="28"/>
                <w:szCs w:val="28"/>
                <w:lang w:val="uk-UA"/>
              </w:rPr>
              <w:t>веб</w:t>
            </w:r>
            <w:r w:rsidRPr="00A628F8">
              <w:rPr>
                <w:rFonts w:ascii="Times New Roman" w:hAnsi="Times New Roman" w:cs="Times New Roman"/>
                <w:sz w:val="28"/>
                <w:szCs w:val="28"/>
                <w:lang w:val="uk-UA"/>
              </w:rPr>
              <w:t>сайтів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блогів</w:t>
            </w:r>
            <w:proofErr w:type="spellEnd"/>
            <w:r w:rsidRPr="00A628F8">
              <w:rPr>
                <w:rFonts w:ascii="Times New Roman" w:hAnsi="Times New Roman" w:cs="Times New Roman"/>
                <w:sz w:val="28"/>
                <w:szCs w:val="28"/>
                <w:lang w:val="uk-UA"/>
              </w:rPr>
              <w:t xml:space="preserve"> провідних фахівців дошкільної освіти (вихователь-методист, сестра медична старша, практичний психолог, керівник музичний, інструктор з фізкультури, вчитель-логопед, вчитель-дефектолог, вихователь).</w:t>
            </w:r>
          </w:p>
        </w:tc>
        <w:tc>
          <w:tcPr>
            <w:tcW w:w="1701" w:type="dxa"/>
          </w:tcPr>
          <w:p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A628F8">
              <w:rPr>
                <w:rFonts w:ascii="Times New Roman" w:hAnsi="Times New Roman" w:cs="Times New Roman"/>
                <w:sz w:val="28"/>
                <w:szCs w:val="28"/>
                <w:lang w:val="uk-UA"/>
              </w:rPr>
              <w:t xml:space="preserve">, </w:t>
            </w:r>
          </w:p>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rsidR="00C139AB" w:rsidRPr="00B13B69" w:rsidRDefault="00C139AB" w:rsidP="00C139AB">
      <w:pPr>
        <w:spacing w:after="0" w:line="240" w:lineRule="auto"/>
        <w:jc w:val="both"/>
        <w:rPr>
          <w:rFonts w:ascii="Times New Roman" w:hAnsi="Times New Roman" w:cs="Times New Roman"/>
          <w:b/>
          <w:bCs/>
          <w:i/>
          <w:iCs/>
          <w:sz w:val="28"/>
          <w:szCs w:val="28"/>
          <w:lang w:val="uk-UA"/>
        </w:rPr>
      </w:pPr>
      <w:r w:rsidRPr="00B13B69">
        <w:rPr>
          <w:rFonts w:ascii="Times New Roman" w:hAnsi="Times New Roman" w:cs="Times New Roman"/>
          <w:b/>
          <w:bCs/>
          <w:i/>
          <w:iCs/>
          <w:sz w:val="28"/>
          <w:szCs w:val="28"/>
          <w:lang w:val="uk-UA"/>
        </w:rPr>
        <w:t>Очікувані результати:</w:t>
      </w:r>
    </w:p>
    <w:p w:rsidR="00C139AB" w:rsidRPr="00C12715" w:rsidRDefault="00C139AB" w:rsidP="00C139AB">
      <w:pPr>
        <w:pStyle w:val="a3"/>
        <w:numPr>
          <w:ilvl w:val="0"/>
          <w:numId w:val="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якості та доступності</w:t>
      </w:r>
      <w:r w:rsidRPr="00C12715">
        <w:rPr>
          <w:rFonts w:ascii="Times New Roman" w:hAnsi="Times New Roman" w:cs="Times New Roman"/>
          <w:sz w:val="28"/>
          <w:szCs w:val="28"/>
          <w:lang w:val="uk-UA"/>
        </w:rPr>
        <w:t xml:space="preserve"> здобуття дошкільної освіти </w:t>
      </w:r>
      <w:r>
        <w:rPr>
          <w:rFonts w:ascii="Times New Roman" w:hAnsi="Times New Roman" w:cs="Times New Roman"/>
          <w:sz w:val="28"/>
          <w:szCs w:val="28"/>
          <w:lang w:val="uk-UA"/>
        </w:rPr>
        <w:t xml:space="preserve">шляхом формування оптимальної мережі закладів дошкільної освіти на території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w:t>
      </w:r>
      <w:r w:rsidRPr="00C12715">
        <w:rPr>
          <w:rFonts w:ascii="Times New Roman" w:hAnsi="Times New Roman" w:cs="Times New Roman"/>
          <w:sz w:val="28"/>
          <w:szCs w:val="28"/>
          <w:lang w:val="uk-UA"/>
        </w:rPr>
        <w:t>;</w:t>
      </w:r>
    </w:p>
    <w:p w:rsidR="00C139AB" w:rsidRPr="00C12715"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створення </w:t>
      </w:r>
      <w:r>
        <w:rPr>
          <w:rFonts w:ascii="Times New Roman" w:hAnsi="Times New Roman" w:cs="Times New Roman"/>
          <w:sz w:val="28"/>
          <w:szCs w:val="28"/>
          <w:lang w:val="uk-UA"/>
        </w:rPr>
        <w:t>належних організаційно-педагогічних, санітарно-гігієнічних, навчально-методичних і матеріально-технічних умов для функціонування закладів дошкільної освіти та</w:t>
      </w:r>
      <w:r w:rsidRPr="00C12715">
        <w:rPr>
          <w:rFonts w:ascii="Times New Roman" w:hAnsi="Times New Roman" w:cs="Times New Roman"/>
          <w:sz w:val="28"/>
          <w:szCs w:val="28"/>
          <w:lang w:val="uk-UA"/>
        </w:rPr>
        <w:t xml:space="preserve"> здобуття дітьми якісної дошкільної освіти;</w:t>
      </w:r>
    </w:p>
    <w:p w:rsidR="00C139AB" w:rsidRPr="00C12715"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забезпечення 100% охоплення дітей </w:t>
      </w:r>
      <w:r>
        <w:rPr>
          <w:rFonts w:ascii="Times New Roman" w:hAnsi="Times New Roman" w:cs="Times New Roman"/>
          <w:sz w:val="28"/>
          <w:szCs w:val="28"/>
          <w:lang w:val="uk-UA"/>
        </w:rPr>
        <w:t xml:space="preserve">5 років обов’язковою </w:t>
      </w:r>
      <w:r w:rsidRPr="00C12715">
        <w:rPr>
          <w:rFonts w:ascii="Times New Roman" w:hAnsi="Times New Roman" w:cs="Times New Roman"/>
          <w:sz w:val="28"/>
          <w:szCs w:val="28"/>
          <w:lang w:val="uk-UA"/>
        </w:rPr>
        <w:t xml:space="preserve"> дошкільно</w:t>
      </w:r>
      <w:r>
        <w:rPr>
          <w:rFonts w:ascii="Times New Roman" w:hAnsi="Times New Roman" w:cs="Times New Roman"/>
          <w:sz w:val="28"/>
          <w:szCs w:val="28"/>
          <w:lang w:val="uk-UA"/>
        </w:rPr>
        <w:t>ю</w:t>
      </w:r>
      <w:r w:rsidRPr="00C12715">
        <w:rPr>
          <w:rFonts w:ascii="Times New Roman" w:hAnsi="Times New Roman" w:cs="Times New Roman"/>
          <w:sz w:val="28"/>
          <w:szCs w:val="28"/>
          <w:lang w:val="uk-UA"/>
        </w:rPr>
        <w:t xml:space="preserve"> освіт</w:t>
      </w:r>
      <w:r>
        <w:rPr>
          <w:rFonts w:ascii="Times New Roman" w:hAnsi="Times New Roman" w:cs="Times New Roman"/>
          <w:sz w:val="28"/>
          <w:szCs w:val="28"/>
          <w:lang w:val="uk-UA"/>
        </w:rPr>
        <w:t xml:space="preserve">ою через урізноманітнення форм її здобуття </w:t>
      </w:r>
      <w:r w:rsidRPr="00C12715">
        <w:rPr>
          <w:rFonts w:ascii="Times New Roman" w:hAnsi="Times New Roman" w:cs="Times New Roman"/>
          <w:sz w:val="28"/>
          <w:szCs w:val="28"/>
          <w:lang w:val="uk-UA"/>
        </w:rPr>
        <w:t>;</w:t>
      </w:r>
    </w:p>
    <w:p w:rsidR="00C139AB" w:rsidRPr="006E726D"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6E726D">
        <w:rPr>
          <w:rFonts w:ascii="Times New Roman" w:hAnsi="Times New Roman" w:cs="Times New Roman"/>
          <w:sz w:val="28"/>
          <w:szCs w:val="28"/>
          <w:lang w:val="uk-UA"/>
        </w:rPr>
        <w:t xml:space="preserve">підвищення індексу якості дошкільної освіти, створення нового освітнього простору для навчання та виховання дітей у закладах дошкільної освіти на засадах </w:t>
      </w:r>
      <w:proofErr w:type="spellStart"/>
      <w:r w:rsidRPr="006E726D">
        <w:rPr>
          <w:rFonts w:ascii="Times New Roman" w:hAnsi="Times New Roman" w:cs="Times New Roman"/>
          <w:sz w:val="28"/>
          <w:szCs w:val="28"/>
          <w:lang w:val="uk-UA"/>
        </w:rPr>
        <w:t>дитиноцентризму</w:t>
      </w:r>
      <w:proofErr w:type="spellEnd"/>
      <w:r w:rsidRPr="006E726D">
        <w:rPr>
          <w:rFonts w:ascii="Times New Roman" w:hAnsi="Times New Roman" w:cs="Times New Roman"/>
          <w:sz w:val="28"/>
          <w:szCs w:val="28"/>
          <w:lang w:val="uk-UA"/>
        </w:rPr>
        <w:t>;</w:t>
      </w:r>
    </w:p>
    <w:p w:rsidR="00C139AB" w:rsidRPr="00C12715" w:rsidRDefault="00C139AB" w:rsidP="00C139AB">
      <w:pPr>
        <w:pStyle w:val="a3"/>
        <w:numPr>
          <w:ilvl w:val="0"/>
          <w:numId w:val="5"/>
        </w:numPr>
        <w:spacing w:after="0" w:line="240" w:lineRule="auto"/>
        <w:ind w:left="0" w:firstLine="357"/>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w:t>
      </w:r>
      <w:r>
        <w:rPr>
          <w:rFonts w:ascii="Times New Roman" w:hAnsi="Times New Roman" w:cs="Times New Roman"/>
          <w:sz w:val="28"/>
          <w:szCs w:val="28"/>
          <w:lang w:val="uk-UA"/>
        </w:rPr>
        <w:t>ня</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відкритого інформаційного простору, прозорості щодо діяльності закладів дошкільної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освітніх послуг</w:t>
      </w:r>
      <w:r w:rsidRPr="00C12715">
        <w:rPr>
          <w:rFonts w:ascii="Times New Roman" w:hAnsi="Times New Roman" w:cs="Times New Roman"/>
          <w:sz w:val="28"/>
          <w:szCs w:val="28"/>
          <w:lang w:val="uk-UA"/>
        </w:rPr>
        <w:t xml:space="preserve">; </w:t>
      </w:r>
    </w:p>
    <w:p w:rsidR="00C139AB" w:rsidRPr="002A42E8" w:rsidRDefault="00C139AB" w:rsidP="00C139AB">
      <w:pPr>
        <w:pStyle w:val="a3"/>
        <w:numPr>
          <w:ilvl w:val="0"/>
          <w:numId w:val="5"/>
        </w:numPr>
        <w:spacing w:after="0" w:line="240" w:lineRule="auto"/>
        <w:ind w:left="0" w:firstLine="357"/>
        <w:jc w:val="both"/>
        <w:rPr>
          <w:rFonts w:ascii="Times New Roman" w:hAnsi="Times New Roman" w:cs="Times New Roman"/>
          <w:b/>
          <w:bCs/>
          <w:sz w:val="28"/>
          <w:szCs w:val="28"/>
          <w:lang w:val="uk-UA"/>
        </w:rPr>
      </w:pPr>
      <w:r>
        <w:rPr>
          <w:rFonts w:ascii="Times New Roman" w:hAnsi="Times New Roman" w:cs="Times New Roman"/>
          <w:sz w:val="28"/>
          <w:szCs w:val="28"/>
          <w:lang w:val="uk-UA"/>
        </w:rPr>
        <w:t>створення сучасної</w:t>
      </w:r>
      <w:r w:rsidRPr="00C12715">
        <w:rPr>
          <w:rFonts w:ascii="Times New Roman" w:hAnsi="Times New Roman" w:cs="Times New Roman"/>
          <w:sz w:val="28"/>
          <w:szCs w:val="28"/>
          <w:lang w:val="uk-UA"/>
        </w:rPr>
        <w:t xml:space="preserve"> матеріально-технічної бази </w:t>
      </w:r>
      <w:r>
        <w:rPr>
          <w:rFonts w:ascii="Times New Roman" w:hAnsi="Times New Roman" w:cs="Times New Roman"/>
          <w:sz w:val="28"/>
          <w:szCs w:val="28"/>
          <w:lang w:val="uk-UA"/>
        </w:rPr>
        <w:t>для системи</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дошкільної освіти, забезпечення умов для розвитку індустрії нових засобів навчання</w:t>
      </w:r>
      <w:r w:rsidRPr="00C12715">
        <w:rPr>
          <w:rFonts w:ascii="Times New Roman" w:hAnsi="Times New Roman" w:cs="Times New Roman"/>
          <w:sz w:val="28"/>
          <w:szCs w:val="28"/>
          <w:lang w:val="uk-UA"/>
        </w:rPr>
        <w:t>;</w:t>
      </w:r>
    </w:p>
    <w:p w:rsidR="00EC409A" w:rsidRDefault="00C139AB" w:rsidP="00EC409A">
      <w:pPr>
        <w:pStyle w:val="a3"/>
        <w:numPr>
          <w:ilvl w:val="0"/>
          <w:numId w:val="5"/>
        </w:numPr>
        <w:spacing w:after="0" w:line="240" w:lineRule="auto"/>
        <w:ind w:left="0" w:firstLine="357"/>
        <w:jc w:val="both"/>
        <w:rPr>
          <w:rFonts w:ascii="Times New Roman" w:hAnsi="Times New Roman" w:cs="Times New Roman"/>
          <w:b/>
          <w:bCs/>
          <w:sz w:val="28"/>
          <w:szCs w:val="28"/>
        </w:rPr>
      </w:pPr>
      <w:r>
        <w:rPr>
          <w:rFonts w:ascii="Times New Roman" w:hAnsi="Times New Roman" w:cs="Times New Roman"/>
          <w:sz w:val="28"/>
          <w:szCs w:val="28"/>
          <w:lang w:val="uk-UA"/>
        </w:rPr>
        <w:t>вироблення системи дистанційного навчання дітей дошкільного віку;</w:t>
      </w:r>
    </w:p>
    <w:p w:rsidR="007D1D03" w:rsidRPr="00EC409A" w:rsidRDefault="00C139AB" w:rsidP="00EC409A">
      <w:pPr>
        <w:pStyle w:val="a3"/>
        <w:numPr>
          <w:ilvl w:val="0"/>
          <w:numId w:val="5"/>
        </w:numPr>
        <w:spacing w:after="0" w:line="240" w:lineRule="auto"/>
        <w:ind w:left="0" w:firstLine="357"/>
        <w:jc w:val="both"/>
        <w:rPr>
          <w:rFonts w:ascii="Times New Roman" w:hAnsi="Times New Roman" w:cs="Times New Roman"/>
          <w:b/>
          <w:bCs/>
          <w:sz w:val="28"/>
          <w:szCs w:val="28"/>
        </w:rPr>
      </w:pPr>
      <w:r w:rsidRPr="00EC409A">
        <w:rPr>
          <w:rFonts w:ascii="Times New Roman" w:hAnsi="Times New Roman" w:cs="Times New Roman"/>
          <w:sz w:val="28"/>
          <w:szCs w:val="28"/>
          <w:lang w:val="uk-UA"/>
        </w:rPr>
        <w:t>поступова інформатизація закладів дошкільної освіти.</w:t>
      </w:r>
    </w:p>
    <w:p w:rsidR="00EF032C" w:rsidRDefault="00EF032C" w:rsidP="008F08D0">
      <w:pPr>
        <w:spacing w:after="0" w:line="240" w:lineRule="auto"/>
        <w:jc w:val="center"/>
        <w:rPr>
          <w:rFonts w:ascii="Times New Roman" w:hAnsi="Times New Roman" w:cs="Times New Roman"/>
          <w:sz w:val="28"/>
          <w:szCs w:val="28"/>
          <w:lang w:val="uk-UA"/>
        </w:rPr>
      </w:pPr>
    </w:p>
    <w:p w:rsidR="008F08D0" w:rsidRPr="00E53470" w:rsidRDefault="008F08D0" w:rsidP="00EF032C">
      <w:pPr>
        <w:tabs>
          <w:tab w:val="left" w:pos="0"/>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b/>
          <w:bCs/>
          <w:color w:val="000000"/>
          <w:sz w:val="28"/>
          <w:szCs w:val="28"/>
          <w:lang w:val="uk-UA"/>
        </w:rPr>
        <w:t xml:space="preserve">2.2. </w:t>
      </w:r>
      <w:proofErr w:type="spellStart"/>
      <w:r>
        <w:rPr>
          <w:rFonts w:ascii="Times New Roman" w:hAnsi="Times New Roman" w:cs="Times New Roman"/>
          <w:b/>
          <w:bCs/>
          <w:color w:val="000000"/>
          <w:sz w:val="28"/>
          <w:szCs w:val="28"/>
          <w:lang w:val="uk-UA"/>
        </w:rPr>
        <w:t>Проєкт</w:t>
      </w:r>
      <w:proofErr w:type="spellEnd"/>
      <w:r>
        <w:rPr>
          <w:rFonts w:ascii="Times New Roman" w:hAnsi="Times New Roman" w:cs="Times New Roman"/>
          <w:b/>
          <w:bCs/>
          <w:color w:val="000000"/>
          <w:sz w:val="28"/>
          <w:szCs w:val="28"/>
          <w:lang w:val="uk-UA"/>
        </w:rPr>
        <w:t xml:space="preserve"> «Нова українська школа»</w:t>
      </w:r>
    </w:p>
    <w:p w:rsidR="008F08D0" w:rsidRPr="00B93392" w:rsidRDefault="008F08D0" w:rsidP="008F08D0">
      <w:pPr>
        <w:pStyle w:val="Standard"/>
        <w:spacing w:after="0" w:line="240" w:lineRule="auto"/>
        <w:rPr>
          <w:rFonts w:ascii="Times New Roman" w:hAnsi="Times New Roman" w:cs="Times New Roman"/>
          <w:b/>
          <w:bCs/>
          <w:color w:val="000000"/>
          <w:sz w:val="24"/>
          <w:szCs w:val="24"/>
          <w:u w:val="single"/>
          <w:lang w:val="uk-UA"/>
        </w:rPr>
      </w:pPr>
    </w:p>
    <w:p w:rsidR="008F08D0" w:rsidRPr="00B70D72" w:rsidRDefault="008F08D0" w:rsidP="008F08D0">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70D72">
        <w:rPr>
          <w:rFonts w:ascii="Times New Roman" w:hAnsi="Times New Roman" w:cs="Times New Roman"/>
          <w:b/>
          <w:bCs/>
          <w:i/>
          <w:iCs/>
          <w:sz w:val="28"/>
          <w:szCs w:val="28"/>
          <w:lang w:val="uk-UA"/>
        </w:rPr>
        <w:t>:</w:t>
      </w:r>
      <w:r w:rsidRPr="00B70D72">
        <w:rPr>
          <w:rFonts w:ascii="Times New Roman" w:hAnsi="Times New Roman" w:cs="Times New Roman"/>
          <w:sz w:val="28"/>
          <w:szCs w:val="28"/>
          <w:lang w:val="uk-UA"/>
        </w:rPr>
        <w:t xml:space="preserve"> визначення та набуття </w:t>
      </w:r>
      <w:r>
        <w:rPr>
          <w:rFonts w:ascii="Times New Roman" w:hAnsi="Times New Roman" w:cs="Times New Roman"/>
          <w:sz w:val="28"/>
          <w:szCs w:val="28"/>
          <w:lang w:val="uk-UA"/>
        </w:rPr>
        <w:t>чіткого</w:t>
      </w:r>
      <w:r w:rsidRPr="00B70D72">
        <w:rPr>
          <w:rFonts w:ascii="Times New Roman" w:hAnsi="Times New Roman" w:cs="Times New Roman"/>
          <w:sz w:val="28"/>
          <w:szCs w:val="28"/>
          <w:lang w:val="uk-UA"/>
        </w:rPr>
        <w:t xml:space="preserve"> розуміння сучасної української школи, здатної підтримувати учнів у їх прагненні ставати новаторами, </w:t>
      </w:r>
      <w:r w:rsidRPr="00B70D72">
        <w:rPr>
          <w:rFonts w:ascii="Times New Roman" w:hAnsi="Times New Roman" w:cs="Times New Roman"/>
          <w:sz w:val="28"/>
          <w:szCs w:val="28"/>
          <w:lang w:val="uk-UA"/>
        </w:rPr>
        <w:lastRenderedPageBreak/>
        <w:t>використовувати набуті знання та креативність у створенні нових відкриттів для суспільства.</w:t>
      </w:r>
    </w:p>
    <w:p w:rsidR="008F08D0" w:rsidRDefault="008F08D0" w:rsidP="008F08D0">
      <w:pPr>
        <w:pStyle w:val="Standard"/>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AD0FF6" w:rsidRPr="00B93392" w:rsidRDefault="00AD0FF6" w:rsidP="008F08D0">
      <w:pPr>
        <w:pStyle w:val="Standard"/>
        <w:spacing w:after="0" w:line="240" w:lineRule="auto"/>
        <w:jc w:val="both"/>
        <w:rPr>
          <w:sz w:val="16"/>
          <w:szCs w:val="16"/>
          <w:lang w:val="uk-UA"/>
        </w:rPr>
      </w:pPr>
    </w:p>
    <w:tbl>
      <w:tblPr>
        <w:tblW w:w="9851" w:type="dxa"/>
        <w:jc w:val="center"/>
        <w:tblLayout w:type="fixed"/>
        <w:tblCellMar>
          <w:left w:w="10" w:type="dxa"/>
          <w:right w:w="10" w:type="dxa"/>
        </w:tblCellMar>
        <w:tblLook w:val="00A0"/>
      </w:tblPr>
      <w:tblGrid>
        <w:gridCol w:w="4416"/>
        <w:gridCol w:w="1816"/>
        <w:gridCol w:w="822"/>
        <w:gridCol w:w="822"/>
        <w:gridCol w:w="595"/>
        <w:gridCol w:w="708"/>
        <w:gridCol w:w="672"/>
      </w:tblGrid>
      <w:tr w:rsidR="008F08D0" w:rsidTr="00AD0FF6">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1816" w:type="dxa"/>
            <w:vMerge w:val="restart"/>
            <w:tcBorders>
              <w:top w:val="single" w:sz="4" w:space="0" w:color="000000"/>
              <w:left w:val="single" w:sz="4" w:space="0" w:color="000000"/>
              <w:right w:val="single" w:sz="4" w:space="0" w:color="auto"/>
            </w:tcBorders>
          </w:tcPr>
          <w:p w:rsidR="008F08D0" w:rsidRDefault="008F08D0" w:rsidP="008F08D0">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619"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8F08D0" w:rsidTr="00AD0FF6">
        <w:trPr>
          <w:jc w:val="center"/>
        </w:trPr>
        <w:tc>
          <w:tcPr>
            <w:tcW w:w="4416" w:type="dxa"/>
            <w:vMerge/>
            <w:tcBorders>
              <w:top w:val="single" w:sz="4" w:space="0" w:color="000000"/>
              <w:left w:val="single" w:sz="4" w:space="0" w:color="000000"/>
              <w:bottom w:val="single" w:sz="4" w:space="0" w:color="000000"/>
            </w:tcBorders>
            <w:vAlign w:val="center"/>
          </w:tcPr>
          <w:p w:rsidR="008F08D0" w:rsidRDefault="008F08D0" w:rsidP="008F08D0">
            <w:pPr>
              <w:spacing w:after="0" w:line="240" w:lineRule="auto"/>
            </w:pPr>
          </w:p>
        </w:tc>
        <w:tc>
          <w:tcPr>
            <w:tcW w:w="1816" w:type="dxa"/>
            <w:vMerge/>
            <w:tcBorders>
              <w:left w:val="single" w:sz="4" w:space="0" w:color="000000"/>
              <w:bottom w:val="single" w:sz="4" w:space="0" w:color="000000"/>
              <w:right w:val="single" w:sz="4" w:space="0" w:color="auto"/>
            </w:tcBorders>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p>
        </w:tc>
        <w:tc>
          <w:tcPr>
            <w:tcW w:w="82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22" w:type="dxa"/>
            <w:tcBorders>
              <w:top w:val="single" w:sz="4" w:space="0" w:color="000000"/>
              <w:left w:val="single" w:sz="4" w:space="0" w:color="auto"/>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595" w:type="dxa"/>
            <w:tcBorders>
              <w:top w:val="single" w:sz="4" w:space="0" w:color="000000"/>
              <w:left w:val="single" w:sz="4" w:space="0" w:color="auto"/>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708" w:type="dxa"/>
            <w:tcBorders>
              <w:top w:val="single" w:sz="4" w:space="0" w:color="000000"/>
              <w:left w:val="single" w:sz="4" w:space="0" w:color="auto"/>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672" w:type="dxa"/>
            <w:tcBorders>
              <w:top w:val="single" w:sz="4" w:space="0" w:color="000000"/>
              <w:left w:val="single" w:sz="4" w:space="0" w:color="auto"/>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8F08D0" w:rsidTr="00AD0FF6">
        <w:trPr>
          <w:jc w:val="center"/>
        </w:trPr>
        <w:tc>
          <w:tcPr>
            <w:tcW w:w="9851" w:type="dxa"/>
            <w:gridSpan w:val="7"/>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ind w:left="517" w:hanging="517"/>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Створити:</w:t>
            </w:r>
          </w:p>
        </w:tc>
      </w:tr>
      <w:tr w:rsidR="008F08D0" w:rsidTr="00AD0FF6">
        <w:trPr>
          <w:trHeight w:val="240"/>
          <w:jc w:val="center"/>
        </w:trPr>
        <w:tc>
          <w:tcPr>
            <w:tcW w:w="4416" w:type="dxa"/>
            <w:tcBorders>
              <w:top w:val="single" w:sz="4" w:space="0" w:color="000000"/>
              <w:left w:val="single" w:sz="4" w:space="0" w:color="000000"/>
              <w:bottom w:val="single" w:sz="4" w:space="0" w:color="000000"/>
            </w:tcBorders>
          </w:tcPr>
          <w:p w:rsidR="008F08D0" w:rsidRPr="00863C8A" w:rsidRDefault="008F08D0" w:rsidP="008F08D0">
            <w:pPr>
              <w:pStyle w:val="Standard"/>
              <w:widowControl w:val="0"/>
              <w:numPr>
                <w:ilvl w:val="0"/>
                <w:numId w:val="10"/>
              </w:numPr>
              <w:tabs>
                <w:tab w:val="left" w:pos="-22"/>
                <w:tab w:val="left" w:pos="419"/>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у закладах загальної середньої освіти (далі – ЗЗСО)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територіальної громади (далі – ОТГ) середовище для різнобічного розвитку, виховання й соціалізації особистості, яка відповідає вимогам часу.</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240"/>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rPr>
              <w:t>Забезпечити:</w:t>
            </w:r>
          </w:p>
        </w:tc>
      </w:tr>
      <w:tr w:rsidR="008F08D0" w:rsidTr="00AD0FF6">
        <w:trPr>
          <w:trHeight w:val="127"/>
          <w:jc w:val="center"/>
        </w:trPr>
        <w:tc>
          <w:tcPr>
            <w:tcW w:w="4416" w:type="dxa"/>
            <w:tcBorders>
              <w:top w:val="single" w:sz="4" w:space="0" w:color="000000"/>
              <w:left w:val="single" w:sz="4" w:space="0" w:color="000000"/>
              <w:bottom w:val="single" w:sz="4" w:space="0" w:color="000000"/>
            </w:tcBorders>
            <w:vAlign w:val="center"/>
          </w:tcPr>
          <w:p w:rsidR="008F08D0" w:rsidRPr="00494C92"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rPr>
              <w:t xml:space="preserve">реалізацію оновлених цілей  і змісту освіти на основі </w:t>
            </w:r>
            <w:proofErr w:type="spellStart"/>
            <w:r>
              <w:rPr>
                <w:rFonts w:ascii="Times New Roman" w:hAnsi="Times New Roman" w:cs="Times New Roman"/>
                <w:sz w:val="28"/>
                <w:szCs w:val="28"/>
                <w:lang w:val="uk-UA"/>
              </w:rPr>
              <w:t>компетентнісного</w:t>
            </w:r>
            <w:proofErr w:type="spellEnd"/>
            <w:r>
              <w:rPr>
                <w:rFonts w:ascii="Times New Roman" w:hAnsi="Times New Roman" w:cs="Times New Roman"/>
                <w:sz w:val="28"/>
                <w:szCs w:val="28"/>
                <w:lang w:val="uk-UA"/>
              </w:rPr>
              <w:t xml:space="preserve"> підходу та особистісної орієнтації з урахуванням світового досвіду та принципів сталого розвитку;</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Центр професійного розвитку педагогічних працівників</w:t>
            </w:r>
          </w:p>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(далі – 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8F08D0" w:rsidTr="00AD0FF6">
        <w:trPr>
          <w:trHeight w:val="127"/>
          <w:jc w:val="center"/>
        </w:trPr>
        <w:tc>
          <w:tcPr>
            <w:tcW w:w="4416" w:type="dxa"/>
            <w:tcBorders>
              <w:top w:val="single" w:sz="4" w:space="0" w:color="000000"/>
              <w:left w:val="single" w:sz="4" w:space="0" w:color="000000"/>
              <w:bottom w:val="single" w:sz="4" w:space="0" w:color="000000"/>
            </w:tcBorders>
            <w:vAlign w:val="center"/>
          </w:tcPr>
          <w:p w:rsidR="008F08D0" w:rsidRPr="00363CD2"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оволодіння педагогічними працівниками новітніми освітніми інтерактивними, </w:t>
            </w:r>
            <w:proofErr w:type="spellStart"/>
            <w:r>
              <w:rPr>
                <w:rFonts w:ascii="Times New Roman" w:hAnsi="Times New Roman" w:cs="Times New Roman"/>
                <w:sz w:val="28"/>
                <w:szCs w:val="28"/>
                <w:lang w:val="uk-UA"/>
              </w:rPr>
              <w:t>індивідуалізо-ваними</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проєктними</w:t>
            </w:r>
            <w:proofErr w:type="spellEnd"/>
            <w:r>
              <w:rPr>
                <w:rFonts w:ascii="Times New Roman" w:hAnsi="Times New Roman" w:cs="Times New Roman"/>
                <w:sz w:val="28"/>
                <w:szCs w:val="28"/>
                <w:lang w:val="uk-UA"/>
              </w:rPr>
              <w:t xml:space="preserve"> освітніми технологіями;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127"/>
          <w:jc w:val="center"/>
        </w:trPr>
        <w:tc>
          <w:tcPr>
            <w:tcW w:w="4416" w:type="dxa"/>
            <w:tcBorders>
              <w:top w:val="single" w:sz="4" w:space="0" w:color="000000"/>
              <w:left w:val="single" w:sz="4" w:space="0" w:color="000000"/>
              <w:bottom w:val="single" w:sz="4" w:space="0" w:color="000000"/>
            </w:tcBorders>
            <w:vAlign w:val="center"/>
          </w:tcPr>
          <w:p w:rsidR="008F08D0"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rPr>
            </w:pPr>
            <w:r>
              <w:rPr>
                <w:rFonts w:ascii="Times New Roman" w:hAnsi="Times New Roman" w:cs="Times New Roman"/>
                <w:sz w:val="28"/>
                <w:szCs w:val="28"/>
                <w:lang w:val="uk-UA"/>
              </w:rPr>
              <w:t>перехід від адміністративно-розпорядчого управління ЗЗСО до системи освітнього менеджменту;</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r>
      <w:tr w:rsidR="008F08D0" w:rsidTr="00AD0FF6">
        <w:trPr>
          <w:trHeight w:val="127"/>
          <w:jc w:val="center"/>
        </w:trPr>
        <w:tc>
          <w:tcPr>
            <w:tcW w:w="4416" w:type="dxa"/>
            <w:tcBorders>
              <w:top w:val="single" w:sz="4" w:space="0" w:color="000000"/>
              <w:left w:val="single" w:sz="4" w:space="0" w:color="000000"/>
              <w:bottom w:val="single" w:sz="4" w:space="0" w:color="000000"/>
            </w:tcBorders>
          </w:tcPr>
          <w:p w:rsidR="008F08D0" w:rsidRPr="004B4F2F" w:rsidRDefault="008F08D0" w:rsidP="008F08D0">
            <w:pPr>
              <w:pStyle w:val="a3"/>
              <w:numPr>
                <w:ilvl w:val="0"/>
                <w:numId w:val="10"/>
              </w:numPr>
              <w:tabs>
                <w:tab w:val="left" w:pos="277"/>
              </w:tabs>
              <w:spacing w:after="0" w:line="240" w:lineRule="auto"/>
              <w:ind w:left="-7" w:right="194" w:hanging="7"/>
              <w:jc w:val="both"/>
              <w:rPr>
                <w:rFonts w:ascii="Times New Roman" w:hAnsi="Times New Roman" w:cs="Times New Roman"/>
                <w:sz w:val="28"/>
                <w:szCs w:val="28"/>
                <w:lang w:val="uk-UA"/>
              </w:rPr>
            </w:pPr>
            <w:r w:rsidRPr="004B4F2F">
              <w:rPr>
                <w:rFonts w:ascii="Times New Roman" w:hAnsi="Times New Roman" w:cs="Times New Roman"/>
                <w:sz w:val="28"/>
                <w:szCs w:val="28"/>
                <w:lang w:val="uk-UA"/>
              </w:rPr>
              <w:t>науково-методичний супровід</w:t>
            </w:r>
          </w:p>
          <w:p w:rsidR="008F08D0" w:rsidRDefault="008F08D0" w:rsidP="008F08D0">
            <w:pPr>
              <w:pStyle w:val="11"/>
              <w:tabs>
                <w:tab w:val="left" w:pos="277"/>
              </w:tabs>
              <w:ind w:right="194" w:hanging="7"/>
              <w:jc w:val="both"/>
              <w:rPr>
                <w:rFonts w:ascii="Times New Roman" w:hAnsi="Times New Roman" w:cs="Times New Roman"/>
                <w:sz w:val="24"/>
                <w:szCs w:val="24"/>
                <w:lang w:val="az-Cyrl-AZ"/>
              </w:rPr>
            </w:pPr>
            <w:r>
              <w:rPr>
                <w:rFonts w:ascii="Times New Roman" w:hAnsi="Times New Roman" w:cs="Times New Roman"/>
                <w:sz w:val="28"/>
                <w:szCs w:val="28"/>
                <w:lang w:val="uk-UA"/>
              </w:rPr>
              <w:t xml:space="preserve">упровадження </w:t>
            </w:r>
            <w:r w:rsidRPr="0075635B">
              <w:rPr>
                <w:rFonts w:ascii="Times New Roman" w:hAnsi="Times New Roman" w:cs="Times New Roman"/>
                <w:sz w:val="28"/>
                <w:szCs w:val="28"/>
                <w:lang w:val="uk-UA"/>
              </w:rPr>
              <w:t>Державного стандарту базової і повної загальної середньої освіти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Pr="004B4F2F"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8F08D0" w:rsidTr="00AD0FF6">
        <w:trPr>
          <w:trHeight w:val="127"/>
          <w:jc w:val="center"/>
        </w:trPr>
        <w:tc>
          <w:tcPr>
            <w:tcW w:w="4416" w:type="dxa"/>
            <w:tcBorders>
              <w:top w:val="single" w:sz="4" w:space="0" w:color="000000"/>
              <w:left w:val="single" w:sz="4" w:space="0" w:color="000000"/>
              <w:bottom w:val="single" w:sz="4" w:space="0" w:color="000000"/>
            </w:tcBorders>
          </w:tcPr>
          <w:p w:rsidR="008F08D0" w:rsidRPr="003E0D65" w:rsidRDefault="008F08D0" w:rsidP="008F08D0">
            <w:pPr>
              <w:pStyle w:val="a3"/>
              <w:numPr>
                <w:ilvl w:val="0"/>
                <w:numId w:val="10"/>
              </w:numPr>
              <w:tabs>
                <w:tab w:val="left" w:pos="277"/>
                <w:tab w:val="left" w:pos="426"/>
                <w:tab w:val="left" w:pos="709"/>
              </w:tabs>
              <w:autoSpaceDE w:val="0"/>
              <w:autoSpaceDN w:val="0"/>
              <w:adjustRightInd w:val="0"/>
              <w:spacing w:after="0" w:line="240" w:lineRule="auto"/>
              <w:ind w:left="0" w:right="194" w:hanging="7"/>
              <w:jc w:val="both"/>
              <w:rPr>
                <w:rFonts w:ascii="Times New Roman" w:hAnsi="Times New Roman" w:cs="Times New Roman"/>
                <w:color w:val="000000"/>
                <w:sz w:val="24"/>
                <w:szCs w:val="24"/>
                <w:lang w:val="uk-UA"/>
              </w:rPr>
            </w:pPr>
            <w:r>
              <w:rPr>
                <w:rFonts w:ascii="Times New Roman" w:hAnsi="Times New Roman" w:cs="Times New Roman"/>
                <w:sz w:val="28"/>
                <w:szCs w:val="28"/>
                <w:lang w:val="uk-UA"/>
              </w:rPr>
              <w:t xml:space="preserve">участь педагогів у міських творчих групах з метою розробки навчально-методичних посібників щодо реалізації оновленої мети та змісту сучасної </w:t>
            </w:r>
            <w:r w:rsidRPr="0075635B">
              <w:rPr>
                <w:rFonts w:ascii="Times New Roman" w:hAnsi="Times New Roman" w:cs="Times New Roman"/>
                <w:sz w:val="28"/>
                <w:szCs w:val="28"/>
                <w:lang w:val="uk-UA"/>
              </w:rPr>
              <w:t>базової і повної загальної середньої освіти</w:t>
            </w:r>
            <w:r>
              <w:rPr>
                <w:rFonts w:ascii="Times New Roman" w:hAnsi="Times New Roman" w:cs="Times New Roman"/>
                <w:sz w:val="28"/>
                <w:szCs w:val="28"/>
                <w:lang w:val="uk-UA"/>
              </w:rPr>
              <w:t>;</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ЦПРПП</w:t>
            </w:r>
            <w:r w:rsidRPr="00A628F8">
              <w:rPr>
                <w:rFonts w:ascii="Times New Roman" w:hAnsi="Times New Roman" w:cs="Times New Roman"/>
                <w:sz w:val="28"/>
                <w:szCs w:val="28"/>
                <w:lang w:val="uk-UA"/>
              </w:rPr>
              <w:t xml:space="preserve">, </w:t>
            </w:r>
          </w:p>
          <w:p w:rsidR="008F08D0" w:rsidRPr="004B4F2F" w:rsidRDefault="008F08D0" w:rsidP="008F08D0">
            <w:pPr>
              <w:pStyle w:val="11"/>
              <w:jc w:val="center"/>
              <w:rPr>
                <w:rFonts w:ascii="Times New Roman" w:hAnsi="Times New Roman" w:cs="Times New Roman"/>
                <w:b/>
                <w:bCs/>
                <w:sz w:val="28"/>
                <w:szCs w:val="28"/>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p>
        </w:tc>
      </w:tr>
      <w:tr w:rsidR="008F08D0" w:rsidTr="00AD0FF6">
        <w:trPr>
          <w:trHeight w:val="127"/>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a7"/>
              <w:numPr>
                <w:ilvl w:val="0"/>
                <w:numId w:val="10"/>
              </w:numPr>
              <w:tabs>
                <w:tab w:val="left" w:pos="277"/>
                <w:tab w:val="left" w:pos="426"/>
              </w:tabs>
              <w:spacing w:before="0" w:beforeAutospacing="0" w:after="0" w:afterAutospacing="0"/>
              <w:ind w:right="52" w:hanging="7"/>
              <w:jc w:val="both"/>
              <w:rPr>
                <w:sz w:val="28"/>
                <w:szCs w:val="28"/>
                <w:lang w:val="uk-UA"/>
              </w:rPr>
            </w:pPr>
            <w:r>
              <w:rPr>
                <w:sz w:val="28"/>
                <w:szCs w:val="28"/>
                <w:lang w:val="uk-UA"/>
              </w:rPr>
              <w:lastRenderedPageBreak/>
              <w:t>мотивацію</w:t>
            </w:r>
            <w:r w:rsidRPr="00A46FFD">
              <w:rPr>
                <w:sz w:val="28"/>
                <w:szCs w:val="28"/>
                <w:lang w:val="uk-UA"/>
              </w:rPr>
              <w:t xml:space="preserve"> вчителя у вивченні та </w:t>
            </w:r>
            <w:r>
              <w:rPr>
                <w:sz w:val="28"/>
                <w:szCs w:val="28"/>
                <w:lang w:val="uk-UA"/>
              </w:rPr>
              <w:t>в</w:t>
            </w:r>
            <w:r w:rsidRPr="00A46FFD">
              <w:rPr>
                <w:sz w:val="28"/>
                <w:szCs w:val="28"/>
                <w:lang w:val="uk-UA"/>
              </w:rPr>
              <w:t>провадженні в освітній процес сучасних педагогічних та інформаційних технологій, передового педагогічного досвіду, інтен</w:t>
            </w:r>
            <w:r>
              <w:rPr>
                <w:sz w:val="28"/>
                <w:szCs w:val="28"/>
                <w:lang w:val="uk-UA"/>
              </w:rPr>
              <w:t>сивних форм та методів навчання;</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rsidR="008F08D0" w:rsidRPr="00A46FFD" w:rsidRDefault="008F08D0" w:rsidP="008F08D0">
            <w:pPr>
              <w:pStyle w:val="11"/>
              <w:jc w:val="center"/>
              <w:rPr>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8F08D0" w:rsidTr="00AD0FF6">
        <w:trPr>
          <w:trHeight w:val="127"/>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napToGrid w:val="0"/>
              <w:spacing w:after="0" w:line="240" w:lineRule="auto"/>
              <w:ind w:right="52"/>
              <w:rPr>
                <w:rFonts w:ascii="Times New Roman" w:hAnsi="Times New Roman" w:cs="Times New Roman"/>
                <w:sz w:val="28"/>
                <w:szCs w:val="28"/>
                <w:lang w:val="uk-UA" w:eastAsia="ru-RU"/>
              </w:rPr>
            </w:pPr>
            <w:r>
              <w:rPr>
                <w:rFonts w:ascii="Times New Roman" w:hAnsi="Times New Roman" w:cs="Times New Roman"/>
                <w:b/>
                <w:bCs/>
                <w:sz w:val="28"/>
                <w:szCs w:val="28"/>
                <w:lang w:val="uk-UA"/>
              </w:rPr>
              <w:t>Організувати:</w:t>
            </w:r>
          </w:p>
        </w:tc>
      </w:tr>
      <w:tr w:rsidR="008F08D0" w:rsidTr="00AD0FF6">
        <w:trPr>
          <w:trHeight w:val="1667"/>
          <w:jc w:val="center"/>
        </w:trPr>
        <w:tc>
          <w:tcPr>
            <w:tcW w:w="4416" w:type="dxa"/>
            <w:tcBorders>
              <w:top w:val="single" w:sz="4" w:space="0" w:color="000000"/>
              <w:left w:val="single" w:sz="4" w:space="0" w:color="000000"/>
              <w:bottom w:val="single" w:sz="4" w:space="0" w:color="auto"/>
            </w:tcBorders>
          </w:tcPr>
          <w:p w:rsidR="008F08D0" w:rsidRPr="00226E82" w:rsidRDefault="008F08D0" w:rsidP="008F08D0">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rPr>
            </w:pPr>
            <w:r w:rsidRPr="00226E82">
              <w:rPr>
                <w:rFonts w:ascii="Times New Roman" w:hAnsi="Times New Roman" w:cs="Times New Roman"/>
                <w:sz w:val="28"/>
                <w:szCs w:val="28"/>
                <w:lang w:val="uk-UA"/>
              </w:rPr>
              <w:t xml:space="preserve">наскрізний процес навчання та виховання, який формує стійку систему цінностей, </w:t>
            </w:r>
            <w:proofErr w:type="spellStart"/>
            <w:r w:rsidRPr="00226E82">
              <w:rPr>
                <w:rFonts w:ascii="Times New Roman" w:hAnsi="Times New Roman" w:cs="Times New Roman"/>
                <w:sz w:val="28"/>
                <w:szCs w:val="28"/>
                <w:lang w:val="uk-UA"/>
              </w:rPr>
              <w:t>компетенцій</w:t>
            </w:r>
            <w:proofErr w:type="spellEnd"/>
            <w:r w:rsidRPr="00226E82">
              <w:rPr>
                <w:rFonts w:ascii="Times New Roman" w:hAnsi="Times New Roman" w:cs="Times New Roman"/>
                <w:sz w:val="28"/>
                <w:szCs w:val="28"/>
                <w:lang w:val="uk-UA"/>
              </w:rPr>
              <w:t>, мотивів до отримання та використання набутих знань;</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 xml:space="preserve"> </w:t>
            </w:r>
          </w:p>
          <w:p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2260"/>
          <w:jc w:val="center"/>
        </w:trPr>
        <w:tc>
          <w:tcPr>
            <w:tcW w:w="4416" w:type="dxa"/>
            <w:tcBorders>
              <w:top w:val="single" w:sz="4" w:space="0" w:color="auto"/>
              <w:left w:val="single" w:sz="4" w:space="0" w:color="000000"/>
              <w:bottom w:val="single" w:sz="4" w:space="0" w:color="000000"/>
            </w:tcBorders>
          </w:tcPr>
          <w:p w:rsidR="008F08D0" w:rsidRDefault="008F08D0" w:rsidP="008F08D0">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сучасний ефективний психолого-педагогічний та  науково-методичний супровід освітнього процесу;</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r>
              <w:rPr>
                <w:rFonts w:ascii="Times New Roman" w:hAnsi="Times New Roman" w:cs="Times New Roman"/>
                <w:color w:val="000000"/>
                <w:sz w:val="28"/>
                <w:szCs w:val="28"/>
                <w:lang w:val="uk-UA"/>
              </w:rPr>
              <w:t>,</w:t>
            </w:r>
          </w:p>
          <w:p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Центр практичної психології та соціальної роботи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(далі – </w:t>
            </w:r>
            <w:r>
              <w:rPr>
                <w:rFonts w:ascii="Times New Roman" w:hAnsi="Times New Roman" w:cs="Times New Roman"/>
                <w:sz w:val="28"/>
                <w:szCs w:val="28"/>
                <w:lang w:val="uk-UA"/>
              </w:rPr>
              <w:t>ЦППСР)</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127"/>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widowControl w:val="0"/>
              <w:snapToGrid w:val="0"/>
              <w:spacing w:after="0" w:line="240" w:lineRule="auto"/>
              <w:ind w:right="52"/>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Запровадити:</w:t>
            </w:r>
          </w:p>
        </w:tc>
      </w:tr>
      <w:tr w:rsidR="008F08D0" w:rsidTr="00AD0FF6">
        <w:trPr>
          <w:trHeight w:val="339"/>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системний моніторинг в освіті з метою отримання вичерпної інформації про впровадження Концепції «Нова українська школа»;</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39"/>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розробку та реалізацію різноманітних освітніх моделей у ЗЗСО різних типів і форм власності;</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39"/>
          <w:jc w:val="center"/>
        </w:trPr>
        <w:tc>
          <w:tcPr>
            <w:tcW w:w="4416" w:type="dxa"/>
            <w:tcBorders>
              <w:top w:val="single" w:sz="4" w:space="0" w:color="000000"/>
              <w:left w:val="single" w:sz="4" w:space="0" w:color="000000"/>
              <w:bottom w:val="single" w:sz="4" w:space="0" w:color="000000"/>
            </w:tcBorders>
          </w:tcPr>
          <w:p w:rsidR="008F08D0" w:rsidRPr="00B37BAC"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соціально-психологічний супровід особистості у кризових ситуаціях;</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ЦППСР</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39"/>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школоцентричний</w:t>
            </w:r>
            <w:proofErr w:type="spellEnd"/>
            <w:r>
              <w:rPr>
                <w:rFonts w:ascii="Times New Roman" w:hAnsi="Times New Roman" w:cs="Times New Roman"/>
                <w:sz w:val="28"/>
                <w:szCs w:val="28"/>
                <w:lang w:val="uk-UA"/>
              </w:rPr>
              <w:t xml:space="preserve">  менеджмент, перенесення «центру ваги» у процесі ухвалення рішень на операційний рівень (рівень школи);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39"/>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та використання міжнародної практики (зокрема країн Європейського Союзу) щодо </w:t>
            </w:r>
            <w:r>
              <w:rPr>
                <w:rFonts w:ascii="Times New Roman" w:hAnsi="Times New Roman" w:cs="Times New Roman"/>
                <w:sz w:val="28"/>
                <w:szCs w:val="28"/>
                <w:lang w:val="uk-UA"/>
              </w:rPr>
              <w:lastRenderedPageBreak/>
              <w:t>отримання фінансових ресурсів та технічної допомоги.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lastRenderedPageBreak/>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15"/>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lastRenderedPageBreak/>
              <w:t>Сприяти:</w:t>
            </w:r>
          </w:p>
        </w:tc>
      </w:tr>
      <w:tr w:rsidR="008F08D0" w:rsidTr="00AD0FF6">
        <w:trPr>
          <w:trHeight w:val="698"/>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widowControl w:val="0"/>
              <w:numPr>
                <w:ilvl w:val="0"/>
                <w:numId w:val="10"/>
              </w:numPr>
              <w:tabs>
                <w:tab w:val="left" w:pos="0"/>
                <w:tab w:val="left" w:pos="2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якісному проходженню  </w:t>
            </w:r>
            <w:r w:rsidRPr="00143F60">
              <w:rPr>
                <w:rFonts w:ascii="Times New Roman" w:hAnsi="Times New Roman" w:cs="Times New Roman"/>
                <w:sz w:val="28"/>
                <w:szCs w:val="28"/>
                <w:lang w:val="uk-UA"/>
              </w:rPr>
              <w:t xml:space="preserve"> інституційного аудиту з </w:t>
            </w:r>
            <w:r>
              <w:rPr>
                <w:rFonts w:ascii="Times New Roman" w:hAnsi="Times New Roman" w:cs="Times New Roman"/>
                <w:sz w:val="28"/>
                <w:szCs w:val="28"/>
                <w:lang w:val="uk-UA"/>
              </w:rPr>
              <w:t>п</w:t>
            </w:r>
            <w:r w:rsidRPr="00143F60">
              <w:rPr>
                <w:rFonts w:ascii="Times New Roman" w:hAnsi="Times New Roman" w:cs="Times New Roman"/>
                <w:sz w:val="28"/>
                <w:szCs w:val="28"/>
                <w:lang w:val="uk-UA"/>
              </w:rPr>
              <w:t xml:space="preserve">еревірки дотримання закладом вимог законодавства </w:t>
            </w:r>
            <w:r>
              <w:rPr>
                <w:rFonts w:ascii="Times New Roman" w:hAnsi="Times New Roman" w:cs="Times New Roman"/>
                <w:sz w:val="28"/>
                <w:szCs w:val="28"/>
                <w:lang w:val="uk-UA"/>
              </w:rPr>
              <w:t>у</w:t>
            </w:r>
            <w:r w:rsidRPr="00143F60">
              <w:rPr>
                <w:rFonts w:ascii="Times New Roman" w:hAnsi="Times New Roman" w:cs="Times New Roman"/>
                <w:sz w:val="28"/>
                <w:szCs w:val="28"/>
                <w:lang w:val="uk-UA"/>
              </w:rPr>
              <w:t xml:space="preserve"> сфері освіти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698"/>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педагогів у розробці й рецензуванні, обговоренні нових програм і підручників на засадах </w:t>
            </w:r>
            <w:proofErr w:type="spellStart"/>
            <w:r>
              <w:rPr>
                <w:rFonts w:ascii="Times New Roman" w:hAnsi="Times New Roman" w:cs="Times New Roman"/>
                <w:sz w:val="28"/>
                <w:szCs w:val="28"/>
                <w:lang w:val="uk-UA"/>
              </w:rPr>
              <w:t>діяльнісного</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компетентнісного</w:t>
            </w:r>
            <w:proofErr w:type="spellEnd"/>
            <w:r>
              <w:rPr>
                <w:rFonts w:ascii="Times New Roman" w:hAnsi="Times New Roman" w:cs="Times New Roman"/>
                <w:sz w:val="28"/>
                <w:szCs w:val="28"/>
                <w:lang w:val="uk-UA"/>
              </w:rPr>
              <w:t xml:space="preserve"> підходів до навчання;</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698"/>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генеруванню інноваційних ідей, їх визначенню, відбору та впровадженню; </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698"/>
          <w:jc w:val="center"/>
        </w:trPr>
        <w:tc>
          <w:tcPr>
            <w:tcW w:w="4416" w:type="dxa"/>
            <w:tcBorders>
              <w:top w:val="single" w:sz="4" w:space="0" w:color="000000"/>
              <w:left w:val="single" w:sz="4" w:space="0" w:color="000000"/>
              <w:bottom w:val="single" w:sz="4" w:space="0" w:color="000000"/>
            </w:tcBorders>
          </w:tcPr>
          <w:p w:rsidR="008F08D0" w:rsidRPr="005A67AA"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sidRPr="005A67AA">
              <w:rPr>
                <w:rFonts w:ascii="Times New Roman" w:hAnsi="Times New Roman" w:cs="Times New Roman"/>
                <w:sz w:val="28"/>
                <w:szCs w:val="28"/>
                <w:lang w:val="uk-UA"/>
              </w:rPr>
              <w:t>участ</w:t>
            </w:r>
            <w:r>
              <w:rPr>
                <w:rFonts w:ascii="Times New Roman" w:hAnsi="Times New Roman" w:cs="Times New Roman"/>
                <w:sz w:val="28"/>
                <w:szCs w:val="28"/>
                <w:lang w:val="uk-UA"/>
              </w:rPr>
              <w:t>і</w:t>
            </w:r>
            <w:r w:rsidRPr="005A67AA">
              <w:rPr>
                <w:rFonts w:ascii="Times New Roman" w:hAnsi="Times New Roman" w:cs="Times New Roman"/>
                <w:sz w:val="28"/>
                <w:szCs w:val="28"/>
                <w:lang w:val="uk-UA"/>
              </w:rPr>
              <w:t xml:space="preserve"> в інвестиційних </w:t>
            </w:r>
            <w:proofErr w:type="spellStart"/>
            <w:r w:rsidRPr="005A67AA">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5A67AA">
              <w:rPr>
                <w:rFonts w:ascii="Times New Roman" w:hAnsi="Times New Roman" w:cs="Times New Roman"/>
                <w:sz w:val="28"/>
                <w:szCs w:val="28"/>
                <w:lang w:val="uk-UA"/>
              </w:rPr>
              <w:t>ктах</w:t>
            </w:r>
            <w:proofErr w:type="spellEnd"/>
            <w:r w:rsidRPr="005A67AA">
              <w:rPr>
                <w:rFonts w:ascii="Times New Roman" w:hAnsi="Times New Roman" w:cs="Times New Roman"/>
                <w:sz w:val="28"/>
                <w:szCs w:val="28"/>
                <w:lang w:val="uk-UA"/>
              </w:rPr>
              <w:t>, грантах, конкурсах міського, р</w:t>
            </w:r>
            <w:r>
              <w:rPr>
                <w:rFonts w:ascii="Times New Roman" w:hAnsi="Times New Roman" w:cs="Times New Roman"/>
                <w:sz w:val="28"/>
                <w:szCs w:val="28"/>
                <w:lang w:val="uk-UA"/>
              </w:rPr>
              <w:t>егіонального, міжнародного рівнів</w:t>
            </w:r>
            <w:r w:rsidRPr="005A67AA">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p>
        </w:tc>
        <w:tc>
          <w:tcPr>
            <w:tcW w:w="1816" w:type="dxa"/>
            <w:tcBorders>
              <w:top w:val="single" w:sz="4" w:space="0" w:color="000000"/>
              <w:left w:val="single" w:sz="4" w:space="0" w:color="000000"/>
              <w:bottom w:val="single" w:sz="4" w:space="0" w:color="000000"/>
              <w:right w:val="single" w:sz="4" w:space="0" w:color="000000"/>
            </w:tcBorders>
          </w:tcPr>
          <w:p w:rsidR="008F08D0" w:rsidRPr="005A67AA"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sidRPr="005A67AA">
              <w:rPr>
                <w:rFonts w:ascii="Times New Roman" w:hAnsi="Times New Roman" w:cs="Times New Roman"/>
                <w:sz w:val="28"/>
                <w:szCs w:val="28"/>
                <w:lang w:val="uk-UA"/>
              </w:rPr>
              <w:t>Управління 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rsidTr="00AD0FF6">
        <w:trPr>
          <w:trHeight w:val="341"/>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spacing w:after="0" w:line="240" w:lineRule="auto"/>
              <w:rPr>
                <w:rFonts w:ascii="Times New Roman" w:hAnsi="Times New Roman" w:cs="Times New Roman"/>
                <w:sz w:val="28"/>
                <w:szCs w:val="28"/>
                <w:lang w:val="uk-UA"/>
              </w:rPr>
            </w:pPr>
            <w:r w:rsidRPr="008A74BC">
              <w:rPr>
                <w:rFonts w:ascii="Times New Roman" w:hAnsi="Times New Roman" w:cs="Times New Roman"/>
                <w:b/>
                <w:bCs/>
                <w:sz w:val="28"/>
                <w:szCs w:val="28"/>
                <w:lang w:val="uk-UA"/>
              </w:rPr>
              <w:t>Розробити</w:t>
            </w:r>
            <w:r>
              <w:rPr>
                <w:rFonts w:ascii="Times New Roman" w:hAnsi="Times New Roman" w:cs="Times New Roman"/>
                <w:b/>
                <w:bCs/>
                <w:sz w:val="28"/>
                <w:szCs w:val="28"/>
                <w:lang w:val="uk-UA"/>
              </w:rPr>
              <w:t>:</w:t>
            </w:r>
          </w:p>
        </w:tc>
      </w:tr>
      <w:tr w:rsidR="008F08D0" w:rsidTr="00AD0FF6">
        <w:trPr>
          <w:trHeight w:val="341"/>
          <w:jc w:val="center"/>
        </w:trPr>
        <w:tc>
          <w:tcPr>
            <w:tcW w:w="4416" w:type="dxa"/>
            <w:tcBorders>
              <w:top w:val="single" w:sz="4" w:space="0" w:color="000000"/>
              <w:left w:val="single" w:sz="4" w:space="0" w:color="000000"/>
              <w:bottom w:val="single" w:sz="4" w:space="0" w:color="000000"/>
            </w:tcBorders>
          </w:tcPr>
          <w:p w:rsidR="008F08D0" w:rsidRPr="008A74BC" w:rsidRDefault="008F08D0" w:rsidP="008F08D0">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адаптивно-мережеву систему підготовки педагогічних кадрів середньої та старшої школи до реалізації завдань «Нової української школи»;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rsidTr="00AD0FF6">
        <w:trPr>
          <w:trHeight w:val="341"/>
          <w:jc w:val="center"/>
        </w:trPr>
        <w:tc>
          <w:tcPr>
            <w:tcW w:w="4416" w:type="dxa"/>
            <w:tcBorders>
              <w:top w:val="single" w:sz="4" w:space="0" w:color="000000"/>
              <w:left w:val="single" w:sz="4" w:space="0" w:color="000000"/>
              <w:bottom w:val="single" w:sz="4" w:space="0" w:color="000000"/>
            </w:tcBorders>
          </w:tcPr>
          <w:p w:rsidR="008F08D0" w:rsidRPr="008A74BC" w:rsidRDefault="008F08D0" w:rsidP="008F08D0">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навчально-методичне забезпечення з реалізації основної мети та змісту сучасної шкільної освіти.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заклади</w:t>
            </w:r>
          </w:p>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rsidTr="00AD0FF6">
        <w:trPr>
          <w:trHeight w:val="341"/>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F08D0" w:rsidRDefault="008F08D0" w:rsidP="008F08D0">
            <w:pPr>
              <w:pStyle w:val="11"/>
              <w:rPr>
                <w:rFonts w:ascii="Times New Roman" w:hAnsi="Times New Roman" w:cs="Times New Roman"/>
                <w:b/>
                <w:bCs/>
                <w:sz w:val="28"/>
                <w:szCs w:val="28"/>
                <w:lang w:val="uk-UA"/>
              </w:rPr>
            </w:pPr>
            <w:r>
              <w:rPr>
                <w:rFonts w:ascii="Times New Roman" w:hAnsi="Times New Roman" w:cs="Times New Roman"/>
                <w:b/>
                <w:bCs/>
                <w:sz w:val="28"/>
                <w:szCs w:val="28"/>
                <w:lang w:val="uk-UA"/>
              </w:rPr>
              <w:t>Упорядкувати:</w:t>
            </w:r>
          </w:p>
        </w:tc>
      </w:tr>
      <w:tr w:rsidR="008F08D0" w:rsidTr="00AD0FF6">
        <w:trPr>
          <w:trHeight w:val="341"/>
          <w:jc w:val="center"/>
        </w:trPr>
        <w:tc>
          <w:tcPr>
            <w:tcW w:w="4416" w:type="dxa"/>
            <w:tcBorders>
              <w:top w:val="single" w:sz="4" w:space="0" w:color="000000"/>
              <w:left w:val="single" w:sz="4" w:space="0" w:color="000000"/>
              <w:bottom w:val="single" w:sz="4" w:space="0" w:color="000000"/>
            </w:tcBorders>
          </w:tcPr>
          <w:p w:rsidR="008F08D0" w:rsidRDefault="008F08D0" w:rsidP="008F08D0">
            <w:pPr>
              <w:pStyle w:val="a7"/>
              <w:numPr>
                <w:ilvl w:val="0"/>
                <w:numId w:val="10"/>
              </w:numPr>
              <w:tabs>
                <w:tab w:val="left" w:pos="277"/>
              </w:tabs>
              <w:spacing w:before="0" w:beforeAutospacing="0" w:after="0" w:afterAutospacing="0"/>
              <w:ind w:right="52" w:hanging="7"/>
              <w:jc w:val="both"/>
              <w:rPr>
                <w:rStyle w:val="a8"/>
                <w:i w:val="0"/>
                <w:iCs w:val="0"/>
                <w:sz w:val="28"/>
                <w:szCs w:val="28"/>
                <w:lang w:val="uk-UA"/>
              </w:rPr>
            </w:pPr>
            <w:r>
              <w:rPr>
                <w:rStyle w:val="a8"/>
                <w:sz w:val="28"/>
                <w:szCs w:val="28"/>
                <w:lang w:val="uk-UA"/>
              </w:rPr>
              <w:t xml:space="preserve">відкриту </w:t>
            </w:r>
            <w:proofErr w:type="spellStart"/>
            <w:r>
              <w:rPr>
                <w:rStyle w:val="a8"/>
                <w:sz w:val="28"/>
                <w:szCs w:val="28"/>
                <w:lang w:val="uk-UA"/>
              </w:rPr>
              <w:t>інфомаційно-аналітичну</w:t>
            </w:r>
            <w:proofErr w:type="spellEnd"/>
            <w:r>
              <w:rPr>
                <w:rStyle w:val="a8"/>
                <w:sz w:val="28"/>
                <w:szCs w:val="28"/>
                <w:lang w:val="uk-UA"/>
              </w:rPr>
              <w:t xml:space="preserve"> базу інновацій в усіх підсистемах освіти</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Default="008F08D0" w:rsidP="008F08D0">
            <w:pPr>
              <w:pStyle w:val="11"/>
              <w:jc w:val="center"/>
              <w:rPr>
                <w:rFonts w:ascii="Times New Roman" w:hAnsi="Times New Roman" w:cs="Times New Roman"/>
                <w:sz w:val="28"/>
                <w:szCs w:val="28"/>
                <w:lang w:val="uk-UA"/>
              </w:rPr>
            </w:pP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rsidTr="00AD0FF6">
        <w:trPr>
          <w:trHeight w:val="632"/>
          <w:jc w:val="center"/>
        </w:trPr>
        <w:tc>
          <w:tcPr>
            <w:tcW w:w="4416" w:type="dxa"/>
            <w:tcBorders>
              <w:top w:val="single" w:sz="4" w:space="0" w:color="000000"/>
              <w:left w:val="single" w:sz="4" w:space="0" w:color="000000"/>
              <w:bottom w:val="single" w:sz="4" w:space="0" w:color="000000"/>
            </w:tcBorders>
          </w:tcPr>
          <w:p w:rsidR="008F08D0" w:rsidRPr="002C00A6" w:rsidRDefault="008F08D0" w:rsidP="008F08D0">
            <w:pPr>
              <w:pStyle w:val="Standard"/>
              <w:tabs>
                <w:tab w:val="left" w:pos="-44"/>
              </w:tabs>
              <w:spacing w:after="0" w:line="240" w:lineRule="auto"/>
              <w:ind w:right="52"/>
              <w:jc w:val="both"/>
              <w:rPr>
                <w:b/>
                <w:bCs/>
                <w:lang w:val="uk-UA"/>
              </w:rPr>
            </w:pPr>
            <w:r>
              <w:rPr>
                <w:rFonts w:ascii="Times New Roman" w:hAnsi="Times New Roman" w:cs="Times New Roman"/>
                <w:b/>
                <w:bCs/>
                <w:sz w:val="28"/>
                <w:szCs w:val="28"/>
                <w:lang w:val="uk-UA"/>
              </w:rPr>
              <w:t xml:space="preserve">Висвітлювати </w:t>
            </w:r>
            <w:r>
              <w:rPr>
                <w:rFonts w:ascii="Times New Roman" w:hAnsi="Times New Roman" w:cs="Times New Roman"/>
                <w:sz w:val="28"/>
                <w:szCs w:val="28"/>
                <w:lang w:val="uk-UA"/>
              </w:rPr>
              <w:t>реформування шкільної освіти ОТГ та реалізації Концепції «Нова українська школа» у ЗМІ, на сайті Управління освіти та сайтах ЗЗСО, у соціальних мережах.</w:t>
            </w:r>
          </w:p>
        </w:tc>
        <w:tc>
          <w:tcPr>
            <w:tcW w:w="1816" w:type="dxa"/>
            <w:tcBorders>
              <w:top w:val="single" w:sz="4" w:space="0" w:color="000000"/>
              <w:left w:val="single" w:sz="4" w:space="0" w:color="000000"/>
              <w:bottom w:val="single" w:sz="4" w:space="0" w:color="000000"/>
              <w:right w:val="single" w:sz="4" w:space="0" w:color="000000"/>
            </w:tcBorders>
          </w:tcPr>
          <w:p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заклади</w:t>
            </w:r>
          </w:p>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8F08D0" w:rsidRDefault="008F08D0" w:rsidP="008F08D0">
      <w:pPr>
        <w:pStyle w:val="Standard"/>
        <w:spacing w:after="0" w:line="240" w:lineRule="auto"/>
        <w:rPr>
          <w:rFonts w:ascii="Times New Roman" w:hAnsi="Times New Roman" w:cs="Times New Roman"/>
          <w:sz w:val="28"/>
          <w:szCs w:val="28"/>
          <w:lang w:val="uk-UA"/>
        </w:rPr>
      </w:pPr>
    </w:p>
    <w:p w:rsidR="008F08D0" w:rsidRPr="00B70D72" w:rsidRDefault="008F08D0" w:rsidP="008F08D0">
      <w:pPr>
        <w:pStyle w:val="Standard"/>
        <w:spacing w:after="0" w:line="240" w:lineRule="auto"/>
        <w:jc w:val="both"/>
        <w:rPr>
          <w:rFonts w:ascii="Times New Roman" w:hAnsi="Times New Roman" w:cs="Times New Roman"/>
          <w:b/>
          <w:bCs/>
          <w:i/>
          <w:iCs/>
          <w:sz w:val="28"/>
          <w:szCs w:val="28"/>
          <w:lang w:val="uk-UA"/>
        </w:rPr>
      </w:pPr>
      <w:r w:rsidRPr="00B70D72">
        <w:rPr>
          <w:rFonts w:ascii="Times New Roman" w:hAnsi="Times New Roman" w:cs="Times New Roman"/>
          <w:b/>
          <w:bCs/>
          <w:i/>
          <w:iCs/>
          <w:sz w:val="28"/>
          <w:szCs w:val="28"/>
          <w:lang w:val="uk-UA"/>
        </w:rPr>
        <w:t>Очікуван</w:t>
      </w:r>
      <w:r>
        <w:rPr>
          <w:rFonts w:ascii="Times New Roman" w:hAnsi="Times New Roman" w:cs="Times New Roman"/>
          <w:b/>
          <w:bCs/>
          <w:i/>
          <w:iCs/>
          <w:sz w:val="28"/>
          <w:szCs w:val="28"/>
          <w:lang w:val="uk-UA"/>
        </w:rPr>
        <w:t>і</w:t>
      </w:r>
      <w:r w:rsidRPr="00B70D72">
        <w:rPr>
          <w:rFonts w:ascii="Times New Roman" w:hAnsi="Times New Roman" w:cs="Times New Roman"/>
          <w:b/>
          <w:bCs/>
          <w:i/>
          <w:iCs/>
          <w:sz w:val="28"/>
          <w:szCs w:val="28"/>
          <w:lang w:val="uk-UA"/>
        </w:rPr>
        <w:t xml:space="preserve"> результат</w:t>
      </w:r>
      <w:r>
        <w:rPr>
          <w:rFonts w:ascii="Times New Roman" w:hAnsi="Times New Roman" w:cs="Times New Roman"/>
          <w:b/>
          <w:bCs/>
          <w:i/>
          <w:iCs/>
          <w:sz w:val="28"/>
          <w:szCs w:val="28"/>
          <w:lang w:val="uk-UA"/>
        </w:rPr>
        <w:t>и</w:t>
      </w:r>
      <w:r w:rsidRPr="00B70D72">
        <w:rPr>
          <w:rFonts w:ascii="Times New Roman" w:hAnsi="Times New Roman" w:cs="Times New Roman"/>
          <w:b/>
          <w:bCs/>
          <w:i/>
          <w:iCs/>
          <w:sz w:val="28"/>
          <w:szCs w:val="28"/>
          <w:lang w:val="uk-UA"/>
        </w:rPr>
        <w:t>:</w:t>
      </w:r>
    </w:p>
    <w:p w:rsidR="008F08D0" w:rsidRPr="00B70D72"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підвищено якість освіти на інноваційній основі;</w:t>
      </w:r>
    </w:p>
    <w:p w:rsidR="008F08D0" w:rsidRPr="00B70D72" w:rsidRDefault="008F08D0" w:rsidP="008F08D0">
      <w:pPr>
        <w:pStyle w:val="Standard"/>
        <w:widowControl w:val="0"/>
        <w:numPr>
          <w:ilvl w:val="0"/>
          <w:numId w:val="9"/>
        </w:numPr>
        <w:tabs>
          <w:tab w:val="left" w:pos="284"/>
          <w:tab w:val="left" w:pos="568"/>
          <w:tab w:val="left" w:pos="851"/>
        </w:tabs>
        <w:spacing w:after="0" w:line="240" w:lineRule="auto"/>
        <w:jc w:val="both"/>
        <w:rPr>
          <w:rFonts w:ascii="Times New Roman" w:hAnsi="Times New Roman" w:cs="Times New Roman"/>
          <w:sz w:val="28"/>
          <w:szCs w:val="28"/>
          <w:lang w:val="uk-UA" w:eastAsia="ru-RU"/>
        </w:rPr>
      </w:pPr>
      <w:r w:rsidRPr="00B70D72">
        <w:rPr>
          <w:rFonts w:ascii="Times New Roman" w:hAnsi="Times New Roman" w:cs="Times New Roman"/>
          <w:sz w:val="28"/>
          <w:szCs w:val="28"/>
          <w:lang w:val="uk-UA" w:eastAsia="ru-RU"/>
        </w:rPr>
        <w:lastRenderedPageBreak/>
        <w:t xml:space="preserve">  розроблено і впроваджено системний моніторинг якості освіти;</w:t>
      </w:r>
    </w:p>
    <w:p w:rsidR="008F08D0" w:rsidRPr="00B70D72"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створено дієву систему інформування громадськості про новини та  досягнення освіти;</w:t>
      </w:r>
    </w:p>
    <w:p w:rsidR="008F08D0"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 xml:space="preserve">трансформація освітнього сектора на інноваційне середовище, </w:t>
      </w:r>
      <w:r>
        <w:rPr>
          <w:rFonts w:ascii="Times New Roman" w:hAnsi="Times New Roman" w:cs="Times New Roman"/>
          <w:spacing w:val="-6"/>
          <w:sz w:val="28"/>
          <w:szCs w:val="28"/>
          <w:lang w:val="uk-UA"/>
        </w:rPr>
        <w:t>в</w:t>
      </w:r>
      <w:r w:rsidRPr="00B70D72">
        <w:rPr>
          <w:rFonts w:ascii="Times New Roman" w:hAnsi="Times New Roman" w:cs="Times New Roman"/>
          <w:spacing w:val="-6"/>
          <w:sz w:val="28"/>
          <w:szCs w:val="28"/>
          <w:lang w:val="uk-UA"/>
        </w:rPr>
        <w:t xml:space="preserve"> якому учні отримують навички й уміння самостійно оволодівати знаннями протягом життя та застосову</w:t>
      </w:r>
      <w:r>
        <w:rPr>
          <w:rFonts w:ascii="Times New Roman" w:hAnsi="Times New Roman" w:cs="Times New Roman"/>
          <w:spacing w:val="-6"/>
          <w:sz w:val="28"/>
          <w:szCs w:val="28"/>
          <w:lang w:val="uk-UA"/>
        </w:rPr>
        <w:t>вати їх у практичній діяльності;</w:t>
      </w:r>
    </w:p>
    <w:p w:rsidR="008F08D0"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підвищено кваліфікацію</w:t>
      </w:r>
      <w:r w:rsidRPr="00A46FFD">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в</w:t>
      </w:r>
      <w:r w:rsidRPr="00A46FFD">
        <w:rPr>
          <w:rFonts w:ascii="Times New Roman" w:hAnsi="Times New Roman" w:cs="Times New Roman"/>
          <w:spacing w:val="-6"/>
          <w:sz w:val="28"/>
          <w:szCs w:val="28"/>
          <w:lang w:val="uk-UA"/>
        </w:rPr>
        <w:t xml:space="preserve">чителів щодо реалізації змісту Концепції </w:t>
      </w:r>
      <w:r w:rsidRPr="00A46FFD">
        <w:rPr>
          <w:rFonts w:ascii="Times New Roman" w:hAnsi="Times New Roman" w:cs="Times New Roman"/>
          <w:sz w:val="28"/>
          <w:szCs w:val="28"/>
          <w:lang w:val="uk-UA"/>
        </w:rPr>
        <w:t>«Нова українська школа»</w:t>
      </w:r>
      <w:r>
        <w:rPr>
          <w:rFonts w:ascii="Times New Roman" w:hAnsi="Times New Roman" w:cs="Times New Roman"/>
          <w:sz w:val="28"/>
          <w:szCs w:val="28"/>
          <w:lang w:val="uk-UA"/>
        </w:rPr>
        <w:t xml:space="preserve">, </w:t>
      </w:r>
      <w:r w:rsidRPr="00B47C1A">
        <w:rPr>
          <w:lang w:val="uk-UA"/>
        </w:rPr>
        <w:t xml:space="preserve"> </w:t>
      </w:r>
      <w:r w:rsidRPr="00B47C1A">
        <w:rPr>
          <w:rFonts w:ascii="Times New Roman" w:hAnsi="Times New Roman" w:cs="Times New Roman"/>
          <w:sz w:val="28"/>
          <w:szCs w:val="28"/>
          <w:lang w:val="uk-UA"/>
        </w:rPr>
        <w:t>Державного стандарту базової і повної загальної середньої освіти</w:t>
      </w:r>
      <w:r w:rsidRPr="00A46FFD">
        <w:rPr>
          <w:rFonts w:ascii="Times New Roman" w:hAnsi="Times New Roman" w:cs="Times New Roman"/>
          <w:spacing w:val="-6"/>
          <w:sz w:val="28"/>
          <w:szCs w:val="28"/>
          <w:lang w:val="uk-UA"/>
        </w:rPr>
        <w:t>;</w:t>
      </w:r>
      <w:r w:rsidRPr="001B0531">
        <w:rPr>
          <w:rFonts w:ascii="Times New Roman" w:hAnsi="Times New Roman" w:cs="Times New Roman"/>
          <w:spacing w:val="-6"/>
          <w:sz w:val="28"/>
          <w:szCs w:val="28"/>
          <w:lang w:val="uk-UA"/>
        </w:rPr>
        <w:t xml:space="preserve"> </w:t>
      </w:r>
    </w:p>
    <w:p w:rsidR="008F08D0" w:rsidRPr="00F23E0D"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F23E0D">
        <w:rPr>
          <w:rFonts w:ascii="Times New Roman" w:hAnsi="Times New Roman" w:cs="Times New Roman"/>
          <w:spacing w:val="-6"/>
          <w:sz w:val="28"/>
          <w:szCs w:val="28"/>
          <w:lang w:val="uk-UA"/>
        </w:rPr>
        <w:t xml:space="preserve">зростання зацікавленості педагогічної та батьківської спільноти у вихованні дітей на засадах духовності, традиційних цінностей українського народу. </w:t>
      </w:r>
    </w:p>
    <w:p w:rsidR="00DA79A0" w:rsidRPr="00AD0FF6" w:rsidRDefault="00DA79A0" w:rsidP="00DA79A0">
      <w:pPr>
        <w:spacing w:after="0" w:line="276" w:lineRule="auto"/>
        <w:jc w:val="center"/>
        <w:rPr>
          <w:rFonts w:ascii="Times New Roman" w:hAnsi="Times New Roman" w:cs="Times New Roman"/>
          <w:b/>
          <w:bCs/>
          <w:color w:val="000000"/>
          <w:lang w:val="uk-UA"/>
        </w:rPr>
      </w:pPr>
    </w:p>
    <w:p w:rsidR="00EF6326" w:rsidRDefault="00EF6326" w:rsidP="00EF6326">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2.3.  </w:t>
      </w:r>
      <w:proofErr w:type="spellStart"/>
      <w:r>
        <w:rPr>
          <w:rFonts w:ascii="Times New Roman" w:hAnsi="Times New Roman" w:cs="Times New Roman"/>
          <w:b/>
          <w:bCs/>
          <w:color w:val="000000"/>
          <w:sz w:val="28"/>
          <w:szCs w:val="28"/>
          <w:lang w:val="uk-UA"/>
        </w:rPr>
        <w:t>Проєкт</w:t>
      </w:r>
      <w:proofErr w:type="spellEnd"/>
      <w:r>
        <w:rPr>
          <w:rFonts w:ascii="Times New Roman" w:hAnsi="Times New Roman" w:cs="Times New Roman"/>
          <w:b/>
          <w:bCs/>
          <w:color w:val="000000"/>
          <w:sz w:val="28"/>
          <w:szCs w:val="28"/>
          <w:lang w:val="uk-UA"/>
        </w:rPr>
        <w:t xml:space="preserve"> «Обдаровані діти»</w:t>
      </w:r>
    </w:p>
    <w:p w:rsidR="00EF6326" w:rsidRPr="00C040DC" w:rsidRDefault="00EF6326" w:rsidP="00EF6326">
      <w:pPr>
        <w:pStyle w:val="Standard"/>
        <w:spacing w:after="0" w:line="240" w:lineRule="auto"/>
        <w:jc w:val="both"/>
        <w:rPr>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p>
    <w:p w:rsidR="00EF6326" w:rsidRDefault="00EF6326" w:rsidP="00EF6326">
      <w:pPr>
        <w:pStyle w:val="Standard"/>
        <w:spacing w:after="0" w:line="240" w:lineRule="auto"/>
        <w:rPr>
          <w:rFonts w:ascii="Times New Roman" w:hAnsi="Times New Roman" w:cs="Times New Roman"/>
          <w:sz w:val="28"/>
          <w:szCs w:val="28"/>
          <w:lang w:val="uk-UA"/>
        </w:rPr>
      </w:pPr>
    </w:p>
    <w:tbl>
      <w:tblPr>
        <w:tblW w:w="9897" w:type="dxa"/>
        <w:jc w:val="center"/>
        <w:tblLayout w:type="fixed"/>
        <w:tblCellMar>
          <w:left w:w="10" w:type="dxa"/>
          <w:right w:w="10" w:type="dxa"/>
        </w:tblCellMar>
        <w:tblLook w:val="00A0"/>
      </w:tblPr>
      <w:tblGrid>
        <w:gridCol w:w="3674"/>
        <w:gridCol w:w="1985"/>
        <w:gridCol w:w="850"/>
        <w:gridCol w:w="851"/>
        <w:gridCol w:w="850"/>
        <w:gridCol w:w="851"/>
        <w:gridCol w:w="836"/>
      </w:tblGrid>
      <w:tr w:rsidR="00EF6326" w:rsidTr="00AD0FF6">
        <w:trPr>
          <w:jc w:val="center"/>
        </w:trPr>
        <w:tc>
          <w:tcPr>
            <w:tcW w:w="3674"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1985" w:type="dxa"/>
            <w:vMerge w:val="restart"/>
            <w:tcBorders>
              <w:top w:val="single" w:sz="4" w:space="0" w:color="000000"/>
              <w:left w:val="single" w:sz="4" w:space="0" w:color="000000"/>
              <w:right w:val="single" w:sz="4" w:space="0" w:color="auto"/>
            </w:tcBorders>
          </w:tcPr>
          <w:p w:rsidR="00EF6326" w:rsidRDefault="00EF6326" w:rsidP="00DC5ECF">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4238"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bookmarkStart w:id="5" w:name="_GoBack"/>
        <w:bookmarkEnd w:id="5"/>
      </w:tr>
      <w:tr w:rsidR="00EF6326" w:rsidTr="00AD0FF6">
        <w:trPr>
          <w:jc w:val="center"/>
        </w:trPr>
        <w:tc>
          <w:tcPr>
            <w:tcW w:w="3674" w:type="dxa"/>
            <w:vMerge/>
            <w:tcBorders>
              <w:top w:val="single" w:sz="4" w:space="0" w:color="000000"/>
              <w:left w:val="single" w:sz="4" w:space="0" w:color="000000"/>
              <w:bottom w:val="single" w:sz="4" w:space="0" w:color="000000"/>
            </w:tcBorders>
            <w:vAlign w:val="center"/>
          </w:tcPr>
          <w:p w:rsidR="00EF6326" w:rsidRDefault="00EF6326" w:rsidP="00DC5ECF"/>
        </w:tc>
        <w:tc>
          <w:tcPr>
            <w:tcW w:w="1985" w:type="dxa"/>
            <w:vMerge/>
            <w:tcBorders>
              <w:left w:val="single" w:sz="4" w:space="0" w:color="000000"/>
              <w:bottom w:val="single" w:sz="4" w:space="0" w:color="auto"/>
              <w:right w:val="single" w:sz="4" w:space="0" w:color="auto"/>
            </w:tcBorders>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p>
        </w:tc>
        <w:tc>
          <w:tcPr>
            <w:tcW w:w="850" w:type="dxa"/>
            <w:tcBorders>
              <w:top w:val="single" w:sz="4" w:space="0" w:color="000000"/>
              <w:left w:val="single" w:sz="4" w:space="0" w:color="auto"/>
              <w:bottom w:val="single" w:sz="4" w:space="0" w:color="auto"/>
            </w:tcBorders>
            <w:tcMar>
              <w:top w:w="0" w:type="dxa"/>
              <w:left w:w="108" w:type="dxa"/>
              <w:bottom w:w="0" w:type="dxa"/>
              <w:right w:w="108" w:type="dxa"/>
            </w:tcMa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EF6326" w:rsidTr="00AD0FF6">
        <w:trPr>
          <w:jc w:val="center"/>
        </w:trPr>
        <w:tc>
          <w:tcPr>
            <w:tcW w:w="5659" w:type="dxa"/>
            <w:gridSpan w:val="2"/>
            <w:tcBorders>
              <w:top w:val="single" w:sz="4" w:space="0" w:color="000000"/>
              <w:left w:val="single" w:sz="4" w:space="0" w:color="000000"/>
              <w:bottom w:val="single" w:sz="4" w:space="0" w:color="000000"/>
              <w:right w:val="single" w:sz="4" w:space="0" w:color="auto"/>
            </w:tcBorders>
          </w:tcPr>
          <w:p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Оновити й удосконалити:</w:t>
            </w:r>
          </w:p>
        </w:tc>
        <w:tc>
          <w:tcPr>
            <w:tcW w:w="3402" w:type="dxa"/>
            <w:gridSpan w:val="4"/>
            <w:tcBorders>
              <w:top w:val="single" w:sz="4" w:space="0" w:color="000000"/>
              <w:left w:val="single" w:sz="4" w:space="0" w:color="auto"/>
              <w:bottom w:val="single" w:sz="4" w:space="0" w:color="000000"/>
              <w:right w:val="single" w:sz="4" w:space="0" w:color="000000"/>
            </w:tcBorders>
          </w:tcPr>
          <w:p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r>
      <w:tr w:rsidR="00EF6326" w:rsidTr="00AD0FF6">
        <w:trPr>
          <w:trHeight w:val="240"/>
          <w:jc w:val="center"/>
        </w:trPr>
        <w:tc>
          <w:tcPr>
            <w:tcW w:w="3674" w:type="dxa"/>
            <w:tcBorders>
              <w:top w:val="single" w:sz="4" w:space="0" w:color="000000"/>
              <w:left w:val="single" w:sz="4" w:space="0" w:color="000000"/>
              <w:bottom w:val="single" w:sz="4" w:space="0" w:color="000000"/>
            </w:tcBorders>
            <w:vAlign w:val="center"/>
          </w:tcPr>
          <w:p w:rsidR="00EF6326" w:rsidRDefault="00EF6326" w:rsidP="00DC5ECF">
            <w:pPr>
              <w:pStyle w:val="Standard"/>
              <w:widowControl w:val="0"/>
              <w:tabs>
                <w:tab w:val="left" w:pos="-22"/>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-систему</w:t>
            </w:r>
            <w:proofErr w:type="spellEnd"/>
            <w:r>
              <w:rPr>
                <w:rFonts w:ascii="Times New Roman" w:hAnsi="Times New Roman" w:cs="Times New Roman"/>
                <w:sz w:val="28"/>
                <w:szCs w:val="28"/>
                <w:lang w:val="uk-UA" w:eastAsia="ru-RU"/>
              </w:rPr>
              <w:t xml:space="preserve"> ранньої поетапної діагностики різних видів обдарованості, таланту дітей та молоді (зокрема на основі інформаційно-комунікаційних технологій);</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ЦПРПП, ЦППСР, </w:t>
            </w:r>
          </w:p>
          <w:p w:rsidR="00EF6326" w:rsidRPr="00733737" w:rsidRDefault="00EF6326" w:rsidP="00DC5ECF">
            <w:pPr>
              <w:pStyle w:val="Standard"/>
              <w:widowControl w:val="0"/>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заклади</w:t>
            </w:r>
          </w:p>
          <w:p w:rsidR="00EF6326" w:rsidRPr="00733737"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sidRPr="00F70FFD">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127"/>
          <w:jc w:val="center"/>
        </w:trPr>
        <w:tc>
          <w:tcPr>
            <w:tcW w:w="3674" w:type="dxa"/>
            <w:tcBorders>
              <w:top w:val="single" w:sz="4" w:space="0" w:color="000000"/>
              <w:left w:val="single" w:sz="4" w:space="0" w:color="000000"/>
              <w:bottom w:val="single" w:sz="4" w:space="0" w:color="000000"/>
            </w:tcBorders>
            <w:vAlign w:val="center"/>
          </w:tcPr>
          <w:p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-систему</w:t>
            </w:r>
            <w:proofErr w:type="spellEnd"/>
            <w:r>
              <w:rPr>
                <w:rFonts w:ascii="Times New Roman" w:hAnsi="Times New Roman" w:cs="Times New Roman"/>
                <w:sz w:val="28"/>
                <w:szCs w:val="28"/>
                <w:lang w:val="uk-UA" w:eastAsia="ru-RU"/>
              </w:rPr>
              <w:t xml:space="preserve"> виявлення, відбору та адресного психолого-педагогічного супроводу обдарованої молоді в умовах інтеграції формальної й неформальної освіти;</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Управління освіти, ЦПРПП, ЦППСР,</w:t>
            </w:r>
            <w:r>
              <w:rPr>
                <w:rFonts w:ascii="Times New Roman" w:hAnsi="Times New Roman" w:cs="Times New Roman"/>
                <w:sz w:val="28"/>
                <w:szCs w:val="28"/>
                <w:lang w:val="uk-UA"/>
              </w:rPr>
              <w:t xml:space="preserve"> </w:t>
            </w:r>
          </w:p>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EF6326" w:rsidTr="00AD0FF6">
        <w:trPr>
          <w:trHeight w:val="127"/>
          <w:jc w:val="center"/>
        </w:trPr>
        <w:tc>
          <w:tcPr>
            <w:tcW w:w="3674" w:type="dxa"/>
            <w:tcBorders>
              <w:top w:val="single" w:sz="4" w:space="0" w:color="000000"/>
              <w:left w:val="single" w:sz="4" w:space="0" w:color="000000"/>
              <w:bottom w:val="single" w:sz="4" w:space="0" w:color="000000"/>
            </w:tcBorders>
            <w:vAlign w:val="center"/>
          </w:tcPr>
          <w:p w:rsidR="00EF6326" w:rsidRPr="00275C05"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rPr>
              <w:t>-систему</w:t>
            </w:r>
            <w:proofErr w:type="spellEnd"/>
            <w:r>
              <w:rPr>
                <w:rFonts w:ascii="Times New Roman" w:hAnsi="Times New Roman" w:cs="Times New Roman"/>
                <w:sz w:val="28"/>
                <w:szCs w:val="28"/>
                <w:lang w:val="uk-UA"/>
              </w:rPr>
              <w:t xml:space="preserve"> </w:t>
            </w:r>
            <w:r w:rsidRPr="00BD5D86">
              <w:rPr>
                <w:rFonts w:ascii="Times New Roman" w:hAnsi="Times New Roman" w:cs="Times New Roman"/>
                <w:sz w:val="28"/>
                <w:szCs w:val="28"/>
                <w:lang w:val="uk-UA"/>
              </w:rPr>
              <w:t>виявленн</w:t>
            </w:r>
            <w:r>
              <w:rPr>
                <w:rFonts w:ascii="Times New Roman" w:hAnsi="Times New Roman" w:cs="Times New Roman"/>
                <w:sz w:val="28"/>
                <w:szCs w:val="28"/>
                <w:lang w:val="uk-UA"/>
              </w:rPr>
              <w:t>я</w:t>
            </w:r>
            <w:r w:rsidRPr="00BD5D86">
              <w:rPr>
                <w:rFonts w:ascii="Times New Roman" w:hAnsi="Times New Roman" w:cs="Times New Roman"/>
                <w:sz w:val="28"/>
                <w:szCs w:val="28"/>
                <w:lang w:val="uk-UA"/>
              </w:rPr>
              <w:t xml:space="preserve"> інтелектуа</w:t>
            </w:r>
            <w:r>
              <w:rPr>
                <w:rFonts w:ascii="Times New Roman" w:hAnsi="Times New Roman" w:cs="Times New Roman"/>
                <w:sz w:val="28"/>
                <w:szCs w:val="28"/>
                <w:lang w:val="uk-UA"/>
              </w:rPr>
              <w:t>льно обдарованих дітей, якісного формування</w:t>
            </w:r>
            <w:r w:rsidRPr="00BD5D86">
              <w:rPr>
                <w:rFonts w:ascii="Times New Roman" w:hAnsi="Times New Roman" w:cs="Times New Roman"/>
                <w:sz w:val="28"/>
                <w:szCs w:val="28"/>
                <w:lang w:val="uk-UA"/>
              </w:rPr>
              <w:t xml:space="preserve"> складу команд області для участі в І</w:t>
            </w:r>
            <w:r w:rsidRPr="00275C05">
              <w:rPr>
                <w:rFonts w:ascii="Times New Roman" w:hAnsi="Times New Roman" w:cs="Times New Roman"/>
                <w:sz w:val="28"/>
                <w:szCs w:val="28"/>
              </w:rPr>
              <w:t>V</w:t>
            </w:r>
            <w:r w:rsidRPr="00BD5D86">
              <w:rPr>
                <w:rFonts w:ascii="Times New Roman" w:hAnsi="Times New Roman" w:cs="Times New Roman"/>
                <w:sz w:val="28"/>
                <w:szCs w:val="28"/>
                <w:lang w:val="uk-UA"/>
              </w:rPr>
              <w:t xml:space="preserve"> етапі олімпіад, ІІІ етапі конкурсу-захисту науково-дослідницьких робіт</w:t>
            </w:r>
            <w:r>
              <w:rPr>
                <w:rFonts w:ascii="Times New Roman" w:hAnsi="Times New Roman" w:cs="Times New Roman"/>
                <w:sz w:val="28"/>
                <w:szCs w:val="28"/>
                <w:lang w:val="uk-UA"/>
              </w:rPr>
              <w:t xml:space="preserve"> МАН</w:t>
            </w:r>
            <w:r w:rsidRPr="00BD5D86">
              <w:rPr>
                <w:rFonts w:ascii="Times New Roman" w:hAnsi="Times New Roman" w:cs="Times New Roman"/>
                <w:sz w:val="28"/>
                <w:szCs w:val="28"/>
                <w:lang w:val="uk-UA"/>
              </w:rPr>
              <w:t xml:space="preserve"> та конкурсів фахової майстерності</w:t>
            </w:r>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EF6326" w:rsidTr="00AD0FF6">
        <w:trPr>
          <w:trHeight w:val="127"/>
          <w:jc w:val="center"/>
        </w:trPr>
        <w:tc>
          <w:tcPr>
            <w:tcW w:w="3674" w:type="dxa"/>
            <w:tcBorders>
              <w:top w:val="single" w:sz="4" w:space="0" w:color="000000"/>
              <w:left w:val="single" w:sz="4" w:space="0" w:color="000000"/>
              <w:bottom w:val="single" w:sz="4" w:space="0" w:color="000000"/>
            </w:tcBorders>
            <w:vAlign w:val="center"/>
          </w:tcPr>
          <w:p w:rsidR="00EF6326" w:rsidRPr="00C040DC" w:rsidRDefault="00EF6326" w:rsidP="00DC5ECF">
            <w:pPr>
              <w:pStyle w:val="Standard"/>
              <w:widowControl w:val="0"/>
              <w:tabs>
                <w:tab w:val="left" w:pos="0"/>
                <w:tab w:val="left" w:pos="277"/>
              </w:tabs>
              <w:spacing w:after="0" w:line="240" w:lineRule="auto"/>
              <w:jc w:val="both"/>
              <w:rPr>
                <w:lang w:val="uk-UA"/>
              </w:rPr>
            </w:pPr>
            <w:proofErr w:type="spellStart"/>
            <w:r>
              <w:rPr>
                <w:rFonts w:ascii="Times New Roman" w:hAnsi="Times New Roman" w:cs="Times New Roman"/>
                <w:sz w:val="28"/>
                <w:szCs w:val="28"/>
                <w:lang w:val="uk-UA" w:eastAsia="ru-RU"/>
              </w:rPr>
              <w:t>-бази</w:t>
            </w:r>
            <w:proofErr w:type="spellEnd"/>
            <w:r>
              <w:rPr>
                <w:rFonts w:ascii="Times New Roman" w:hAnsi="Times New Roman" w:cs="Times New Roman"/>
                <w:sz w:val="28"/>
                <w:szCs w:val="28"/>
                <w:lang w:val="uk-UA" w:eastAsia="ru-RU"/>
              </w:rPr>
              <w:t xml:space="preserve"> електронних </w:t>
            </w:r>
            <w:proofErr w:type="spellStart"/>
            <w:r>
              <w:rPr>
                <w:rFonts w:ascii="Times New Roman" w:hAnsi="Times New Roman" w:cs="Times New Roman"/>
                <w:sz w:val="28"/>
                <w:szCs w:val="28"/>
                <w:lang w:val="uk-UA" w:eastAsia="ru-RU"/>
              </w:rPr>
              <w:t>портфоліо</w:t>
            </w:r>
            <w:proofErr w:type="spellEnd"/>
            <w:r>
              <w:rPr>
                <w:rFonts w:ascii="Times New Roman" w:hAnsi="Times New Roman" w:cs="Times New Roman"/>
                <w:sz w:val="28"/>
                <w:szCs w:val="28"/>
                <w:lang w:val="uk-UA" w:eastAsia="ru-RU"/>
              </w:rPr>
              <w:t xml:space="preserve"> педагогів, які опікуються </w:t>
            </w:r>
            <w:r>
              <w:rPr>
                <w:rFonts w:ascii="Times New Roman" w:hAnsi="Times New Roman" w:cs="Times New Roman"/>
                <w:sz w:val="28"/>
                <w:szCs w:val="28"/>
                <w:lang w:val="uk-UA" w:eastAsia="ru-RU"/>
              </w:rPr>
              <w:lastRenderedPageBreak/>
              <w:t>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r>
              <w:rPr>
                <w:rFonts w:ascii="Times New Roman" w:hAnsi="Times New Roman" w:cs="Times New Roman"/>
                <w:sz w:val="28"/>
                <w:szCs w:val="28"/>
                <w:lang w:val="uk-UA" w:eastAsia="ru-RU"/>
              </w:rPr>
              <w:t xml:space="preserve"> обласних віртуальних заходів (Web-вітрина «Поруч із генієм»);</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Управління освіти, ЦПРПП, </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заклади</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127"/>
          <w:jc w:val="center"/>
        </w:trPr>
        <w:tc>
          <w:tcPr>
            <w:tcW w:w="3674" w:type="dxa"/>
            <w:tcBorders>
              <w:top w:val="single" w:sz="4" w:space="0" w:color="000000"/>
              <w:left w:val="single" w:sz="4" w:space="0" w:color="000000"/>
              <w:bottom w:val="single" w:sz="4" w:space="0" w:color="000000"/>
            </w:tcBorders>
            <w:vAlign w:val="center"/>
          </w:tcPr>
          <w:p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lastRenderedPageBreak/>
              <w:t>-роботу</w:t>
            </w:r>
            <w:proofErr w:type="spellEnd"/>
            <w:r>
              <w:rPr>
                <w:rFonts w:ascii="Times New Roman" w:hAnsi="Times New Roman" w:cs="Times New Roman"/>
                <w:sz w:val="28"/>
                <w:szCs w:val="28"/>
                <w:lang w:val="uk-UA" w:eastAsia="ru-RU"/>
              </w:rPr>
              <w:t xml:space="preserve"> у дистанційному форматі с залученням сучасних комп’ютерних технологій та </w:t>
            </w:r>
            <w:proofErr w:type="spellStart"/>
            <w:r>
              <w:rPr>
                <w:rFonts w:ascii="Times New Roman" w:hAnsi="Times New Roman" w:cs="Times New Roman"/>
                <w:sz w:val="28"/>
                <w:szCs w:val="28"/>
                <w:lang w:val="uk-UA" w:eastAsia="ru-RU"/>
              </w:rPr>
              <w:t>онлайн</w:t>
            </w:r>
            <w:proofErr w:type="spellEnd"/>
            <w:r>
              <w:rPr>
                <w:rFonts w:ascii="Times New Roman" w:hAnsi="Times New Roman" w:cs="Times New Roman"/>
                <w:sz w:val="28"/>
                <w:szCs w:val="28"/>
                <w:lang w:val="uk-UA" w:eastAsia="ru-RU"/>
              </w:rPr>
              <w:t xml:space="preserve"> програм з обдарованими учнями у навчально-виховному центрі «Інтелект».</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rsidTr="00AD0FF6">
        <w:trPr>
          <w:trHeight w:val="127"/>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Pr="00992D99" w:rsidRDefault="00EF6326" w:rsidP="00DC5ECF">
            <w:pPr>
              <w:pStyle w:val="Standard"/>
              <w:widowControl w:val="0"/>
              <w:spacing w:after="0" w:line="240" w:lineRule="auto"/>
              <w:rPr>
                <w:rFonts w:ascii="Times New Roman" w:hAnsi="Times New Roman" w:cs="Times New Roman"/>
                <w:b/>
                <w:bCs/>
                <w:sz w:val="28"/>
                <w:szCs w:val="28"/>
                <w:lang w:val="uk-UA" w:eastAsia="ru-RU"/>
              </w:rPr>
            </w:pPr>
            <w:r w:rsidRPr="00992D99">
              <w:rPr>
                <w:rFonts w:ascii="Times New Roman" w:hAnsi="Times New Roman" w:cs="Times New Roman"/>
                <w:b/>
                <w:bCs/>
                <w:sz w:val="28"/>
                <w:szCs w:val="28"/>
                <w:lang w:val="uk-UA" w:eastAsia="ru-RU"/>
              </w:rPr>
              <w:t>Сприяти:</w:t>
            </w:r>
          </w:p>
        </w:tc>
        <w:tc>
          <w:tcPr>
            <w:tcW w:w="836" w:type="dxa"/>
            <w:tcBorders>
              <w:top w:val="single" w:sz="4" w:space="0" w:color="000000"/>
              <w:left w:val="single" w:sz="4" w:space="0" w:color="000000"/>
              <w:bottom w:val="single" w:sz="4" w:space="0" w:color="000000"/>
              <w:right w:val="single" w:sz="4" w:space="0" w:color="000000"/>
            </w:tcBorders>
          </w:tcPr>
          <w:p w:rsidR="00EF6326" w:rsidRPr="00992D99"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r>
      <w:tr w:rsidR="00EF6326" w:rsidTr="00AD0FF6">
        <w:trPr>
          <w:trHeight w:val="127"/>
          <w:jc w:val="center"/>
        </w:trPr>
        <w:tc>
          <w:tcPr>
            <w:tcW w:w="3674" w:type="dxa"/>
            <w:tcBorders>
              <w:top w:val="single" w:sz="4" w:space="0" w:color="000000"/>
              <w:left w:val="single" w:sz="4" w:space="0" w:color="000000"/>
              <w:bottom w:val="single" w:sz="4" w:space="0" w:color="000000"/>
            </w:tcBorders>
            <w:vAlign w:val="center"/>
          </w:tcPr>
          <w:p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-участі</w:t>
            </w:r>
            <w:proofErr w:type="spellEnd"/>
            <w:r>
              <w:rPr>
                <w:rFonts w:ascii="Times New Roman" w:hAnsi="Times New Roman" w:cs="Times New Roman"/>
                <w:sz w:val="28"/>
                <w:szCs w:val="28"/>
                <w:lang w:val="uk-UA" w:eastAsia="ru-RU"/>
              </w:rPr>
              <w:t xml:space="preserve"> учнівської молоді в очно-заочній школі здібної учнівської молоді «Юний дослідник» Донецького відділення Малої академії наук;</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rsidTr="00AD0FF6">
        <w:trPr>
          <w:trHeight w:val="1114"/>
          <w:jc w:val="center"/>
        </w:trPr>
        <w:tc>
          <w:tcPr>
            <w:tcW w:w="3674" w:type="dxa"/>
            <w:tcBorders>
              <w:top w:val="single" w:sz="4" w:space="0" w:color="000000"/>
              <w:left w:val="single" w:sz="4" w:space="0" w:color="000000"/>
              <w:bottom w:val="single" w:sz="4" w:space="0" w:color="000000"/>
            </w:tcBorders>
            <w:vAlign w:val="center"/>
          </w:tcPr>
          <w:p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rPr>
              <w:t>-р</w:t>
            </w:r>
            <w:r w:rsidRPr="0004787B">
              <w:rPr>
                <w:rFonts w:ascii="Times New Roman" w:hAnsi="Times New Roman" w:cs="Times New Roman"/>
                <w:sz w:val="28"/>
                <w:szCs w:val="28"/>
                <w:lang w:val="uk-UA"/>
              </w:rPr>
              <w:t>озширенню</w:t>
            </w:r>
            <w:proofErr w:type="spellEnd"/>
            <w:r>
              <w:rPr>
                <w:rFonts w:ascii="Times New Roman" w:hAnsi="Times New Roman" w:cs="Times New Roman"/>
                <w:sz w:val="28"/>
                <w:szCs w:val="28"/>
                <w:lang w:val="uk-UA"/>
              </w:rPr>
              <w:t xml:space="preserve"> </w:t>
            </w:r>
            <w:r w:rsidRPr="0004787B">
              <w:rPr>
                <w:rFonts w:ascii="Times New Roman" w:hAnsi="Times New Roman" w:cs="Times New Roman"/>
                <w:sz w:val="28"/>
                <w:szCs w:val="28"/>
                <w:lang w:val="uk-UA"/>
              </w:rPr>
              <w:t>можливостей педагогічних працівників у застосуванні методик виявлення і підтримки обдарованих дітей.</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w:t>
            </w:r>
          </w:p>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127"/>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Започаткувати:</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rsidTr="00AD0FF6">
        <w:trPr>
          <w:trHeight w:val="339"/>
          <w:jc w:val="center"/>
        </w:trPr>
        <w:tc>
          <w:tcPr>
            <w:tcW w:w="3674" w:type="dxa"/>
            <w:tcBorders>
              <w:top w:val="single" w:sz="4" w:space="0" w:color="000000"/>
              <w:left w:val="single" w:sz="4" w:space="0" w:color="000000"/>
              <w:bottom w:val="single" w:sz="4" w:space="0" w:color="000000"/>
            </w:tcBorders>
          </w:tcPr>
          <w:p w:rsidR="00EF6326"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val="uk-UA" w:eastAsia="ru-RU"/>
              </w:rPr>
              <w:t>-роботу</w:t>
            </w:r>
            <w:proofErr w:type="spellEnd"/>
            <w:r>
              <w:rPr>
                <w:rFonts w:ascii="Times New Roman" w:hAnsi="Times New Roman" w:cs="Times New Roman"/>
                <w:sz w:val="28"/>
                <w:szCs w:val="28"/>
                <w:lang w:val="uk-UA" w:eastAsia="ru-RU"/>
              </w:rPr>
              <w:t xml:space="preserve"> консультаційного пункту «Плекаємо талант» для педагогів, які опікуються роботою з обдарованими дітьми на базі ЦПРПП</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ЦПРПП, ЦППСР, </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rsidTr="00AD0FF6">
        <w:trPr>
          <w:trHeight w:val="339"/>
          <w:jc w:val="center"/>
        </w:trPr>
        <w:tc>
          <w:tcPr>
            <w:tcW w:w="3674" w:type="dxa"/>
            <w:tcBorders>
              <w:top w:val="single" w:sz="4" w:space="0" w:color="000000"/>
              <w:left w:val="single" w:sz="4" w:space="0" w:color="000000"/>
              <w:bottom w:val="single" w:sz="4" w:space="0" w:color="000000"/>
            </w:tcBorders>
          </w:tcPr>
          <w:p w:rsidR="00EF6326" w:rsidRPr="00E33A2A"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eastAsia="ru-RU"/>
              </w:rPr>
            </w:pPr>
            <w:r>
              <w:rPr>
                <w:lang w:val="uk-UA"/>
              </w:rPr>
              <w:t>-</w:t>
            </w:r>
            <w:proofErr w:type="spellStart"/>
            <w:r w:rsidRPr="00E33A2A">
              <w:rPr>
                <w:rFonts w:ascii="Times New Roman" w:hAnsi="Times New Roman" w:cs="Times New Roman"/>
                <w:sz w:val="28"/>
                <w:szCs w:val="28"/>
              </w:rPr>
              <w:t>навчання</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педагогічних</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працівників</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з</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питань</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діагностики</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розвитку</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здібностей</w:t>
            </w:r>
            <w:proofErr w:type="spellEnd"/>
            <w:r w:rsidRPr="00E33A2A">
              <w:rPr>
                <w:rFonts w:ascii="Times New Roman" w:hAnsi="Times New Roman" w:cs="Times New Roman"/>
                <w:sz w:val="28"/>
                <w:szCs w:val="28"/>
              </w:rPr>
              <w:t xml:space="preserve"> та </w:t>
            </w:r>
            <w:proofErr w:type="spellStart"/>
            <w:r w:rsidRPr="00E33A2A">
              <w:rPr>
                <w:rFonts w:ascii="Times New Roman" w:hAnsi="Times New Roman" w:cs="Times New Roman"/>
                <w:sz w:val="28"/>
                <w:szCs w:val="28"/>
              </w:rPr>
              <w:t>обдарованості</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дітей</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дошкільного</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підліткового</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і</w:t>
            </w:r>
            <w:proofErr w:type="spellEnd"/>
            <w:r w:rsidRPr="00E33A2A">
              <w:rPr>
                <w:rFonts w:ascii="Times New Roman" w:hAnsi="Times New Roman" w:cs="Times New Roman"/>
                <w:sz w:val="28"/>
                <w:szCs w:val="28"/>
              </w:rPr>
              <w:t xml:space="preserve"> старшого </w:t>
            </w:r>
            <w:proofErr w:type="spellStart"/>
            <w:r w:rsidRPr="00E33A2A">
              <w:rPr>
                <w:rFonts w:ascii="Times New Roman" w:hAnsi="Times New Roman" w:cs="Times New Roman"/>
                <w:sz w:val="28"/>
                <w:szCs w:val="28"/>
              </w:rPr>
              <w:t>шкільного</w:t>
            </w:r>
            <w:proofErr w:type="spellEnd"/>
            <w:r w:rsidRPr="00E33A2A">
              <w:rPr>
                <w:rFonts w:ascii="Times New Roman" w:hAnsi="Times New Roman" w:cs="Times New Roman"/>
                <w:sz w:val="28"/>
                <w:szCs w:val="28"/>
              </w:rPr>
              <w:t xml:space="preserve"> </w:t>
            </w:r>
            <w:proofErr w:type="spellStart"/>
            <w:r w:rsidRPr="00E33A2A">
              <w:rPr>
                <w:rFonts w:ascii="Times New Roman" w:hAnsi="Times New Roman" w:cs="Times New Roman"/>
                <w:sz w:val="28"/>
                <w:szCs w:val="28"/>
              </w:rPr>
              <w:t>віку</w:t>
            </w:r>
            <w:proofErr w:type="spellEnd"/>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ЦПРПП, ЦППСР, </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rsidTr="00AD0FF6">
        <w:trPr>
          <w:trHeight w:val="339"/>
          <w:jc w:val="center"/>
        </w:trPr>
        <w:tc>
          <w:tcPr>
            <w:tcW w:w="3674" w:type="dxa"/>
            <w:tcBorders>
              <w:top w:val="single" w:sz="4" w:space="0" w:color="000000"/>
              <w:left w:val="single" w:sz="4" w:space="0" w:color="000000"/>
              <w:bottom w:val="single" w:sz="4" w:space="0" w:color="000000"/>
            </w:tcBorders>
          </w:tcPr>
          <w:p w:rsidR="00EF6326" w:rsidRPr="00287201"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w:t>
            </w:r>
            <w:r w:rsidRPr="00287201">
              <w:rPr>
                <w:rFonts w:ascii="Times New Roman" w:hAnsi="Times New Roman" w:cs="Times New Roman"/>
                <w:sz w:val="28"/>
                <w:szCs w:val="28"/>
                <w:lang w:val="uk-UA"/>
              </w:rPr>
              <w:t>в</w:t>
            </w:r>
            <w:proofErr w:type="spellStart"/>
            <w:r w:rsidRPr="00287201">
              <w:rPr>
                <w:rFonts w:ascii="Times New Roman" w:hAnsi="Times New Roman" w:cs="Times New Roman"/>
                <w:sz w:val="28"/>
                <w:szCs w:val="28"/>
              </w:rPr>
              <w:t>проваджувати</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сучасні</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педагогічні</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технології</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і</w:t>
            </w:r>
            <w:proofErr w:type="spellEnd"/>
            <w:r w:rsidRPr="00287201">
              <w:rPr>
                <w:rFonts w:ascii="Times New Roman" w:hAnsi="Times New Roman" w:cs="Times New Roman"/>
                <w:sz w:val="28"/>
                <w:szCs w:val="28"/>
              </w:rPr>
              <w:t xml:space="preserve"> методики </w:t>
            </w:r>
            <w:proofErr w:type="spellStart"/>
            <w:r w:rsidRPr="00287201">
              <w:rPr>
                <w:rFonts w:ascii="Times New Roman" w:hAnsi="Times New Roman" w:cs="Times New Roman"/>
                <w:sz w:val="28"/>
                <w:szCs w:val="28"/>
              </w:rPr>
              <w:t>раннього</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виявленню</w:t>
            </w:r>
            <w:proofErr w:type="spellEnd"/>
            <w:r w:rsidRPr="00287201">
              <w:rPr>
                <w:rFonts w:ascii="Times New Roman" w:hAnsi="Times New Roman" w:cs="Times New Roman"/>
                <w:sz w:val="28"/>
                <w:szCs w:val="28"/>
              </w:rPr>
              <w:t xml:space="preserve"> </w:t>
            </w:r>
            <w:proofErr w:type="spellStart"/>
            <w:r w:rsidRPr="00287201">
              <w:rPr>
                <w:rFonts w:ascii="Times New Roman" w:hAnsi="Times New Roman" w:cs="Times New Roman"/>
                <w:sz w:val="28"/>
                <w:szCs w:val="28"/>
              </w:rPr>
              <w:t>обдарованості</w:t>
            </w:r>
            <w:proofErr w:type="spellEnd"/>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339"/>
          <w:jc w:val="center"/>
        </w:trPr>
        <w:tc>
          <w:tcPr>
            <w:tcW w:w="3674" w:type="dxa"/>
            <w:tcBorders>
              <w:top w:val="single" w:sz="4" w:space="0" w:color="000000"/>
              <w:left w:val="single" w:sz="4" w:space="0" w:color="000000"/>
              <w:bottom w:val="single" w:sz="4" w:space="0" w:color="000000"/>
            </w:tcBorders>
          </w:tcPr>
          <w:p w:rsidR="00EF6326" w:rsidRPr="00F2357D"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w:t>
            </w:r>
            <w:proofErr w:type="spellStart"/>
            <w:r>
              <w:rPr>
                <w:rFonts w:ascii="Times New Roman" w:hAnsi="Times New Roman" w:cs="Times New Roman"/>
                <w:sz w:val="28"/>
                <w:szCs w:val="28"/>
              </w:rPr>
              <w:t>твор</w:t>
            </w:r>
            <w:r>
              <w:rPr>
                <w:rFonts w:ascii="Times New Roman" w:hAnsi="Times New Roman" w:cs="Times New Roman"/>
                <w:sz w:val="28"/>
                <w:szCs w:val="28"/>
                <w:lang w:val="uk-UA"/>
              </w:rPr>
              <w:t>ення</w:t>
            </w:r>
            <w:proofErr w:type="spellEnd"/>
            <w:r w:rsidRPr="00612859">
              <w:rPr>
                <w:rFonts w:ascii="Times New Roman" w:hAnsi="Times New Roman" w:cs="Times New Roman"/>
                <w:sz w:val="28"/>
                <w:szCs w:val="28"/>
              </w:rPr>
              <w:t xml:space="preserve"> </w:t>
            </w:r>
            <w:r>
              <w:rPr>
                <w:rFonts w:ascii="Times New Roman" w:hAnsi="Times New Roman" w:cs="Times New Roman"/>
                <w:sz w:val="28"/>
                <w:szCs w:val="28"/>
                <w:lang w:val="uk-UA"/>
              </w:rPr>
              <w:t xml:space="preserve">інтелектуального </w:t>
            </w:r>
            <w:r>
              <w:rPr>
                <w:rFonts w:ascii="Times New Roman" w:hAnsi="Times New Roman" w:cs="Times New Roman"/>
                <w:sz w:val="28"/>
                <w:szCs w:val="28"/>
                <w:lang w:val="uk-UA"/>
              </w:rPr>
              <w:lastRenderedPageBreak/>
              <w:t>центру</w:t>
            </w:r>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д</w:t>
            </w:r>
            <w:proofErr w:type="spellEnd"/>
            <w:r>
              <w:rPr>
                <w:rFonts w:ascii="Times New Roman" w:hAnsi="Times New Roman" w:cs="Times New Roman"/>
                <w:sz w:val="28"/>
                <w:szCs w:val="28"/>
                <w:lang w:val="uk-UA"/>
              </w:rPr>
              <w:t>ля обдарованих дітей</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Управління </w:t>
            </w:r>
            <w:r>
              <w:rPr>
                <w:rFonts w:ascii="Times New Roman" w:hAnsi="Times New Roman" w:cs="Times New Roman"/>
                <w:color w:val="000000"/>
                <w:sz w:val="28"/>
                <w:szCs w:val="28"/>
                <w:lang w:val="uk-UA"/>
              </w:rPr>
              <w:lastRenderedPageBreak/>
              <w:t xml:space="preserve">освіти, </w:t>
            </w: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rsidTr="00AD0FF6">
        <w:trPr>
          <w:trHeight w:val="315"/>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lastRenderedPageBreak/>
              <w:t>Забезпечити:</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rsidTr="00AD0FF6">
        <w:trPr>
          <w:trHeight w:val="698"/>
          <w:jc w:val="center"/>
        </w:trPr>
        <w:tc>
          <w:tcPr>
            <w:tcW w:w="3674" w:type="dxa"/>
            <w:tcBorders>
              <w:top w:val="single" w:sz="4" w:space="0" w:color="000000"/>
              <w:left w:val="single" w:sz="4" w:space="0" w:color="000000"/>
              <w:bottom w:val="single" w:sz="4" w:space="0" w:color="000000"/>
            </w:tcBorders>
          </w:tcPr>
          <w:p w:rsidR="00EF6326"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-підвищення</w:t>
            </w:r>
            <w:proofErr w:type="spellEnd"/>
            <w:r>
              <w:rPr>
                <w:rFonts w:ascii="Times New Roman" w:hAnsi="Times New Roman" w:cs="Times New Roman"/>
                <w:sz w:val="28"/>
                <w:szCs w:val="28"/>
                <w:lang w:val="uk-UA"/>
              </w:rPr>
              <w:t xml:space="preserve"> результативності участі обдарованих дітей і молоді у Всеукраїнських учнівських олімпіадах, турнірах, конкурсах;</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навчальні заклади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spacing w:after="0" w:line="240" w:lineRule="auto"/>
              <w:jc w:val="center"/>
              <w:rPr>
                <w:rFonts w:ascii="Times New Roman" w:hAnsi="Times New Roman" w:cs="Times New Roman"/>
                <w:sz w:val="28"/>
                <w:szCs w:val="28"/>
                <w:lang w:val="uk-UA"/>
              </w:rPr>
            </w:pPr>
          </w:p>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spacing w:after="0" w:line="240" w:lineRule="auto"/>
              <w:jc w:val="center"/>
              <w:rPr>
                <w:rFonts w:ascii="Times New Roman" w:hAnsi="Times New Roman" w:cs="Times New Roman"/>
                <w:sz w:val="28"/>
                <w:szCs w:val="28"/>
                <w:lang w:val="uk-UA"/>
              </w:rPr>
            </w:pPr>
          </w:p>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spacing w:after="0" w:line="240" w:lineRule="auto"/>
              <w:jc w:val="center"/>
              <w:rPr>
                <w:rFonts w:ascii="Times New Roman" w:hAnsi="Times New Roman" w:cs="Times New Roman"/>
                <w:sz w:val="28"/>
                <w:szCs w:val="28"/>
                <w:lang w:val="uk-UA"/>
              </w:rPr>
            </w:pPr>
          </w:p>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spacing w:after="0" w:line="240" w:lineRule="auto"/>
              <w:jc w:val="center"/>
              <w:rPr>
                <w:rFonts w:ascii="Times New Roman" w:hAnsi="Times New Roman" w:cs="Times New Roman"/>
                <w:sz w:val="28"/>
                <w:szCs w:val="28"/>
                <w:lang w:val="uk-UA"/>
              </w:rPr>
            </w:pPr>
          </w:p>
          <w:p w:rsidR="00EF6326" w:rsidRDefault="00EF6326" w:rsidP="00DC5ECF">
            <w:pPr>
              <w:pStyle w:val="Standard"/>
              <w:spacing w:after="0" w:line="240" w:lineRule="auto"/>
              <w:jc w:val="center"/>
              <w:rPr>
                <w:rFonts w:ascii="Times New Roman" w:hAnsi="Times New Roman" w:cs="Times New Roman"/>
                <w:sz w:val="28"/>
                <w:szCs w:val="28"/>
                <w:lang w:val="uk-UA"/>
              </w:rPr>
            </w:pPr>
          </w:p>
          <w:p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EF6326" w:rsidTr="00AD0FF6">
        <w:trPr>
          <w:trHeight w:val="632"/>
          <w:jc w:val="center"/>
        </w:trPr>
        <w:tc>
          <w:tcPr>
            <w:tcW w:w="3674" w:type="dxa"/>
            <w:tcBorders>
              <w:top w:val="single" w:sz="4" w:space="0" w:color="000000"/>
              <w:left w:val="single" w:sz="4" w:space="0" w:color="000000"/>
              <w:bottom w:val="single" w:sz="4" w:space="0" w:color="000000"/>
            </w:tcBorders>
          </w:tcPr>
          <w:p w:rsidR="00EF6326" w:rsidRPr="00C040DC" w:rsidRDefault="00EF6326" w:rsidP="00DC5ECF">
            <w:pPr>
              <w:pStyle w:val="Standard"/>
              <w:tabs>
                <w:tab w:val="left" w:pos="-44"/>
                <w:tab w:val="left" w:pos="277"/>
              </w:tabs>
              <w:spacing w:after="0" w:line="240" w:lineRule="auto"/>
              <w:ind w:left="-7"/>
              <w:jc w:val="both"/>
              <w:rPr>
                <w:lang w:val="uk-UA"/>
              </w:rPr>
            </w:pPr>
            <w:proofErr w:type="spellStart"/>
            <w:r>
              <w:rPr>
                <w:rFonts w:ascii="Times New Roman" w:hAnsi="Times New Roman" w:cs="Times New Roman"/>
                <w:sz w:val="28"/>
                <w:szCs w:val="28"/>
                <w:lang w:val="uk-UA"/>
              </w:rPr>
              <w:t>-активне</w:t>
            </w:r>
            <w:proofErr w:type="spellEnd"/>
            <w:r>
              <w:rPr>
                <w:rFonts w:ascii="Times New Roman" w:hAnsi="Times New Roman" w:cs="Times New Roman"/>
                <w:sz w:val="28"/>
                <w:szCs w:val="28"/>
                <w:lang w:val="uk-UA"/>
              </w:rPr>
              <w:t xml:space="preserve"> залучення обдарованої молоді до науково-дослідницької, експериментальної, творчої діяльності в гуртках, філіях Малої академії наук (далі - МАН); участі у Всеукраїнському інтерактивному відкритому конкурсі МАН України «</w:t>
            </w:r>
            <w:proofErr w:type="spellStart"/>
            <w:r>
              <w:rPr>
                <w:rFonts w:ascii="Times New Roman" w:hAnsi="Times New Roman" w:cs="Times New Roman"/>
                <w:sz w:val="28"/>
                <w:szCs w:val="28"/>
                <w:lang w:val="uk-UA"/>
              </w:rPr>
              <w:t>МАН-Юніор</w:t>
            </w:r>
            <w:proofErr w:type="spellEnd"/>
            <w:r>
              <w:rPr>
                <w:rFonts w:ascii="Times New Roman" w:hAnsi="Times New Roman" w:cs="Times New Roman"/>
                <w:sz w:val="28"/>
                <w:szCs w:val="28"/>
                <w:lang w:val="uk-UA"/>
              </w:rPr>
              <w:t xml:space="preserve"> Ерудит»;</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632"/>
          <w:jc w:val="center"/>
        </w:trPr>
        <w:tc>
          <w:tcPr>
            <w:tcW w:w="3674" w:type="dxa"/>
            <w:tcBorders>
              <w:top w:val="single" w:sz="4" w:space="0" w:color="000000"/>
              <w:left w:val="single" w:sz="4" w:space="0" w:color="000000"/>
              <w:bottom w:val="single" w:sz="4" w:space="0" w:color="000000"/>
            </w:tcBorders>
          </w:tcPr>
          <w:p w:rsidR="00EF6326" w:rsidRPr="00FC66A5" w:rsidRDefault="00EF6326" w:rsidP="00DC5ECF">
            <w:pPr>
              <w:jc w:val="both"/>
              <w:rPr>
                <w:rFonts w:ascii="Times New Roman" w:hAnsi="Times New Roman" w:cs="Times New Roman"/>
                <w:sz w:val="28"/>
                <w:szCs w:val="28"/>
                <w:lang w:val="uk-UA"/>
              </w:rPr>
            </w:pPr>
            <w:r>
              <w:rPr>
                <w:rFonts w:ascii="Times New Roman" w:hAnsi="Times New Roman" w:cs="Times New Roman"/>
                <w:sz w:val="28"/>
                <w:szCs w:val="28"/>
                <w:lang w:val="uk-UA"/>
              </w:rPr>
              <w:t>-з</w:t>
            </w:r>
            <w:proofErr w:type="spellStart"/>
            <w:r>
              <w:rPr>
                <w:rFonts w:ascii="Times New Roman" w:hAnsi="Times New Roman" w:cs="Times New Roman"/>
                <w:sz w:val="28"/>
                <w:szCs w:val="28"/>
              </w:rPr>
              <w:t>дійсн</w:t>
            </w:r>
            <w:r>
              <w:rPr>
                <w:rFonts w:ascii="Times New Roman" w:hAnsi="Times New Roman" w:cs="Times New Roman"/>
                <w:sz w:val="28"/>
                <w:szCs w:val="28"/>
                <w:lang w:val="uk-UA"/>
              </w:rPr>
              <w:t>ення</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моніторинг</w:t>
            </w:r>
            <w:proofErr w:type="spellEnd"/>
            <w:r>
              <w:rPr>
                <w:rFonts w:ascii="Times New Roman" w:hAnsi="Times New Roman" w:cs="Times New Roman"/>
                <w:sz w:val="28"/>
                <w:szCs w:val="28"/>
                <w:lang w:val="uk-UA"/>
              </w:rPr>
              <w:t>у</w:t>
            </w:r>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результативності</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роботи</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з</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обдарованою</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молоддю</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педагогічних</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працівників</w:t>
            </w:r>
            <w:proofErr w:type="spellEnd"/>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293"/>
          <w:jc w:val="center"/>
        </w:trPr>
        <w:tc>
          <w:tcPr>
            <w:tcW w:w="3674" w:type="dxa"/>
            <w:tcBorders>
              <w:top w:val="single" w:sz="4" w:space="0" w:color="000000"/>
              <w:left w:val="single" w:sz="4" w:space="0" w:color="000000"/>
              <w:bottom w:val="single" w:sz="4" w:space="0" w:color="000000"/>
            </w:tcBorders>
          </w:tcPr>
          <w:p w:rsidR="00EF6326" w:rsidRPr="00FC66A5"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lang w:val="uk-UA"/>
              </w:rPr>
              <w:t>-</w:t>
            </w:r>
            <w:r w:rsidRPr="00D4287B">
              <w:rPr>
                <w:rFonts w:ascii="Times New Roman" w:hAnsi="Times New Roman" w:cs="Times New Roman"/>
                <w:sz w:val="28"/>
                <w:szCs w:val="28"/>
                <w:lang w:val="uk-UA"/>
              </w:rPr>
              <w:t>ф</w:t>
            </w:r>
            <w:proofErr w:type="spellStart"/>
            <w:r w:rsidRPr="00D4287B">
              <w:rPr>
                <w:rFonts w:ascii="Times New Roman" w:hAnsi="Times New Roman" w:cs="Times New Roman"/>
                <w:sz w:val="28"/>
                <w:szCs w:val="28"/>
              </w:rPr>
              <w:t>ормуванн</w:t>
            </w:r>
            <w:proofErr w:type="spellEnd"/>
            <w:r w:rsidRPr="00D4287B">
              <w:rPr>
                <w:rFonts w:ascii="Times New Roman" w:hAnsi="Times New Roman" w:cs="Times New Roman"/>
                <w:sz w:val="28"/>
                <w:szCs w:val="28"/>
                <w:lang w:val="uk-UA"/>
              </w:rPr>
              <w:t>я</w:t>
            </w:r>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якісного</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потенціалу</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керівних</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і</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педагогічних</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кадрів</w:t>
            </w:r>
            <w:proofErr w:type="spellEnd"/>
            <w:r w:rsidRPr="00D4287B">
              <w:rPr>
                <w:rFonts w:ascii="Times New Roman" w:hAnsi="Times New Roman" w:cs="Times New Roman"/>
                <w:sz w:val="28"/>
                <w:szCs w:val="28"/>
              </w:rPr>
              <w:t xml:space="preserve"> для </w:t>
            </w:r>
            <w:proofErr w:type="spellStart"/>
            <w:r w:rsidRPr="00D4287B">
              <w:rPr>
                <w:rFonts w:ascii="Times New Roman" w:hAnsi="Times New Roman" w:cs="Times New Roman"/>
                <w:sz w:val="28"/>
                <w:szCs w:val="28"/>
              </w:rPr>
              <w:t>роботи</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з</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обдарованими</w:t>
            </w:r>
            <w:proofErr w:type="spellEnd"/>
            <w:r w:rsidRPr="00D4287B">
              <w:rPr>
                <w:rFonts w:ascii="Times New Roman" w:hAnsi="Times New Roman" w:cs="Times New Roman"/>
                <w:sz w:val="28"/>
                <w:szCs w:val="28"/>
              </w:rPr>
              <w:t xml:space="preserve"> </w:t>
            </w:r>
            <w:proofErr w:type="spellStart"/>
            <w:r w:rsidRPr="00D4287B">
              <w:rPr>
                <w:rFonts w:ascii="Times New Roman" w:hAnsi="Times New Roman" w:cs="Times New Roman"/>
                <w:sz w:val="28"/>
                <w:szCs w:val="28"/>
              </w:rPr>
              <w:t>дітьми</w:t>
            </w:r>
            <w:proofErr w:type="spellEnd"/>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293"/>
          <w:jc w:val="center"/>
        </w:trPr>
        <w:tc>
          <w:tcPr>
            <w:tcW w:w="3674" w:type="dxa"/>
            <w:tcBorders>
              <w:top w:val="single" w:sz="4" w:space="0" w:color="000000"/>
              <w:left w:val="single" w:sz="4" w:space="0" w:color="000000"/>
              <w:bottom w:val="single" w:sz="4" w:space="0" w:color="000000"/>
            </w:tcBorders>
          </w:tcPr>
          <w:p w:rsidR="00EF6326" w:rsidRPr="00612859" w:rsidRDefault="00EF6326" w:rsidP="00867871">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w:t>
            </w:r>
            <w:r>
              <w:rPr>
                <w:rFonts w:ascii="Times New Roman" w:hAnsi="Times New Roman" w:cs="Times New Roman"/>
                <w:sz w:val="28"/>
                <w:szCs w:val="28"/>
                <w:lang w:val="uk-UA"/>
              </w:rPr>
              <w:t>ок</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мотивації</w:t>
            </w:r>
            <w:proofErr w:type="spellEnd"/>
            <w:r>
              <w:rPr>
                <w:rFonts w:ascii="Times New Roman" w:hAnsi="Times New Roman" w:cs="Times New Roman"/>
                <w:sz w:val="28"/>
                <w:szCs w:val="28"/>
                <w:lang w:val="uk-UA"/>
              </w:rPr>
              <w:t xml:space="preserve"> </w:t>
            </w:r>
            <w:proofErr w:type="spellStart"/>
            <w:r w:rsidRPr="00612859">
              <w:rPr>
                <w:rFonts w:ascii="Times New Roman" w:hAnsi="Times New Roman" w:cs="Times New Roman"/>
                <w:sz w:val="28"/>
                <w:szCs w:val="28"/>
              </w:rPr>
              <w:t>досягнення</w:t>
            </w:r>
            <w:proofErr w:type="spellEnd"/>
            <w:r w:rsidRPr="00612859">
              <w:rPr>
                <w:rFonts w:ascii="Times New Roman" w:hAnsi="Times New Roman" w:cs="Times New Roman"/>
                <w:sz w:val="28"/>
                <w:szCs w:val="28"/>
              </w:rPr>
              <w:t xml:space="preserve"> </w:t>
            </w:r>
            <w:proofErr w:type="spellStart"/>
            <w:r w:rsidRPr="00612859">
              <w:rPr>
                <w:rFonts w:ascii="Times New Roman" w:hAnsi="Times New Roman" w:cs="Times New Roman"/>
                <w:sz w:val="28"/>
                <w:szCs w:val="28"/>
              </w:rPr>
              <w:t>успіху</w:t>
            </w:r>
            <w:proofErr w:type="spellEnd"/>
            <w:r>
              <w:rPr>
                <w:rFonts w:ascii="Times New Roman" w:hAnsi="Times New Roman" w:cs="Times New Roman"/>
                <w:sz w:val="28"/>
                <w:szCs w:val="28"/>
                <w:lang w:val="uk-UA"/>
              </w:rPr>
              <w:t xml:space="preserve"> учнів та вчителів</w:t>
            </w:r>
            <w:r>
              <w:rPr>
                <w:lang w:val="uk-UA"/>
              </w:rPr>
              <w:t xml:space="preserve"> </w:t>
            </w:r>
            <w:r w:rsidRPr="00612859">
              <w:rPr>
                <w:rFonts w:ascii="Times New Roman" w:hAnsi="Times New Roman" w:cs="Times New Roman"/>
                <w:sz w:val="28"/>
                <w:szCs w:val="28"/>
                <w:lang w:val="uk-UA"/>
              </w:rPr>
              <w:t xml:space="preserve">шляхом виплати стипендій </w:t>
            </w:r>
            <w:proofErr w:type="spellStart"/>
            <w:r w:rsidRPr="00612859">
              <w:rPr>
                <w:rFonts w:ascii="Times New Roman" w:hAnsi="Times New Roman" w:cs="Times New Roman"/>
                <w:sz w:val="28"/>
                <w:szCs w:val="28"/>
                <w:lang w:val="uk-UA"/>
              </w:rPr>
              <w:t>Бахмутської</w:t>
            </w:r>
            <w:proofErr w:type="spellEnd"/>
            <w:r w:rsidRPr="00612859">
              <w:rPr>
                <w:rFonts w:ascii="Times New Roman" w:hAnsi="Times New Roman" w:cs="Times New Roman"/>
                <w:sz w:val="28"/>
                <w:szCs w:val="28"/>
                <w:lang w:val="uk-UA"/>
              </w:rPr>
              <w:t xml:space="preserve"> міської ради</w:t>
            </w:r>
            <w:r w:rsidR="00867871">
              <w:rPr>
                <w:rFonts w:ascii="Times New Roman" w:hAnsi="Times New Roman" w:cs="Times New Roman"/>
                <w:sz w:val="28"/>
                <w:szCs w:val="28"/>
                <w:lang w:val="uk-UA"/>
              </w:rPr>
              <w:t xml:space="preserve"> та премій</w:t>
            </w:r>
            <w:r w:rsidRPr="00612859">
              <w:rPr>
                <w:rFonts w:ascii="Times New Roman" w:hAnsi="Times New Roman" w:cs="Times New Roman"/>
                <w:sz w:val="28"/>
                <w:szCs w:val="28"/>
                <w:lang w:val="uk-UA"/>
              </w:rPr>
              <w:t xml:space="preserve"> за високу результативність  у Всеукраїнських учнівських олімпіадах, турнірах, конкурсах, ЗНО</w:t>
            </w:r>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rsidTr="00AD0FF6">
        <w:trPr>
          <w:trHeight w:val="70"/>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Провести:</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rsidTr="00AD0FF6">
        <w:trPr>
          <w:trHeight w:val="1302"/>
          <w:jc w:val="center"/>
        </w:trPr>
        <w:tc>
          <w:tcPr>
            <w:tcW w:w="3674" w:type="dxa"/>
            <w:tcBorders>
              <w:top w:val="single" w:sz="4" w:space="0" w:color="000000"/>
              <w:left w:val="single" w:sz="4" w:space="0" w:color="000000"/>
              <w:bottom w:val="single" w:sz="4" w:space="0" w:color="000000"/>
            </w:tcBorders>
          </w:tcPr>
          <w:p w:rsidR="00EF6326"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-міські</w:t>
            </w:r>
            <w:proofErr w:type="spellEnd"/>
            <w:r>
              <w:rPr>
                <w:rFonts w:ascii="Times New Roman" w:hAnsi="Times New Roman" w:cs="Times New Roman"/>
                <w:sz w:val="28"/>
                <w:szCs w:val="28"/>
                <w:lang w:val="uk-UA"/>
              </w:rPr>
              <w:t xml:space="preserve"> науково-практичні конференції,  семінари </w:t>
            </w:r>
            <w:proofErr w:type="spellStart"/>
            <w:r w:rsidRPr="00E87C54">
              <w:rPr>
                <w:rFonts w:ascii="Times New Roman" w:hAnsi="Times New Roman" w:cs="Times New Roman"/>
                <w:sz w:val="28"/>
                <w:szCs w:val="28"/>
              </w:rPr>
              <w:t>з</w:t>
            </w:r>
            <w:proofErr w:type="spellEnd"/>
            <w:r w:rsidRPr="00E87C54">
              <w:rPr>
                <w:rFonts w:ascii="Times New Roman" w:hAnsi="Times New Roman" w:cs="Times New Roman"/>
                <w:sz w:val="28"/>
                <w:szCs w:val="28"/>
              </w:rPr>
              <w:t xml:space="preserve"> метою </w:t>
            </w:r>
            <w:proofErr w:type="spellStart"/>
            <w:r w:rsidRPr="00E87C54">
              <w:rPr>
                <w:rFonts w:ascii="Times New Roman" w:hAnsi="Times New Roman" w:cs="Times New Roman"/>
                <w:sz w:val="28"/>
                <w:szCs w:val="28"/>
              </w:rPr>
              <w:t>популяризації</w:t>
            </w:r>
            <w:proofErr w:type="spellEnd"/>
            <w:r w:rsidRPr="00E87C54">
              <w:rPr>
                <w:rFonts w:ascii="Times New Roman" w:hAnsi="Times New Roman" w:cs="Times New Roman"/>
                <w:sz w:val="28"/>
                <w:szCs w:val="28"/>
              </w:rPr>
              <w:t xml:space="preserve"> </w:t>
            </w:r>
            <w:proofErr w:type="spellStart"/>
            <w:r w:rsidRPr="00E87C54">
              <w:rPr>
                <w:rFonts w:ascii="Times New Roman" w:hAnsi="Times New Roman" w:cs="Times New Roman"/>
                <w:sz w:val="28"/>
                <w:szCs w:val="28"/>
              </w:rPr>
              <w:t>досвіду</w:t>
            </w:r>
            <w:proofErr w:type="spellEnd"/>
            <w:r w:rsidRPr="00E87C54">
              <w:rPr>
                <w:rFonts w:ascii="Times New Roman" w:hAnsi="Times New Roman" w:cs="Times New Roman"/>
                <w:sz w:val="28"/>
                <w:szCs w:val="28"/>
              </w:rPr>
              <w:t xml:space="preserve"> </w:t>
            </w:r>
            <w:proofErr w:type="spellStart"/>
            <w:r w:rsidRPr="00E87C54">
              <w:rPr>
                <w:rFonts w:ascii="Times New Roman" w:hAnsi="Times New Roman" w:cs="Times New Roman"/>
                <w:sz w:val="28"/>
                <w:szCs w:val="28"/>
              </w:rPr>
              <w:t>роботи</w:t>
            </w:r>
            <w:proofErr w:type="spellEnd"/>
            <w:r w:rsidRPr="00E87C54">
              <w:rPr>
                <w:rFonts w:ascii="Times New Roman" w:hAnsi="Times New Roman" w:cs="Times New Roman"/>
                <w:sz w:val="28"/>
                <w:szCs w:val="28"/>
              </w:rPr>
              <w:t xml:space="preserve"> </w:t>
            </w:r>
            <w:proofErr w:type="spellStart"/>
            <w:r w:rsidRPr="00E87C54">
              <w:rPr>
                <w:rFonts w:ascii="Times New Roman" w:hAnsi="Times New Roman" w:cs="Times New Roman"/>
                <w:sz w:val="28"/>
                <w:szCs w:val="28"/>
              </w:rPr>
              <w:t>з</w:t>
            </w:r>
            <w:proofErr w:type="spellEnd"/>
            <w:r w:rsidRPr="00E87C54">
              <w:rPr>
                <w:rFonts w:ascii="Times New Roman" w:hAnsi="Times New Roman" w:cs="Times New Roman"/>
                <w:sz w:val="28"/>
                <w:szCs w:val="28"/>
              </w:rPr>
              <w:t xml:space="preserve"> </w:t>
            </w:r>
            <w:proofErr w:type="spellStart"/>
            <w:r w:rsidRPr="00E87C54">
              <w:rPr>
                <w:rFonts w:ascii="Times New Roman" w:hAnsi="Times New Roman" w:cs="Times New Roman"/>
                <w:sz w:val="28"/>
                <w:szCs w:val="28"/>
              </w:rPr>
              <w:t>обдарованими</w:t>
            </w:r>
            <w:proofErr w:type="spellEnd"/>
            <w:r w:rsidRPr="00E87C54">
              <w:rPr>
                <w:rFonts w:ascii="Times New Roman" w:hAnsi="Times New Roman" w:cs="Times New Roman"/>
                <w:sz w:val="28"/>
                <w:szCs w:val="28"/>
              </w:rPr>
              <w:t xml:space="preserve"> </w:t>
            </w:r>
            <w:proofErr w:type="spellStart"/>
            <w:r w:rsidRPr="00E87C54">
              <w:rPr>
                <w:rFonts w:ascii="Times New Roman" w:hAnsi="Times New Roman" w:cs="Times New Roman"/>
                <w:sz w:val="28"/>
                <w:szCs w:val="28"/>
              </w:rPr>
              <w:t>дітьми</w:t>
            </w:r>
            <w:proofErr w:type="spellEnd"/>
            <w:r w:rsidRPr="00E87C54">
              <w:rPr>
                <w:rFonts w:ascii="Times New Roman" w:hAnsi="Times New Roman" w:cs="Times New Roman"/>
                <w:sz w:val="28"/>
                <w:szCs w:val="28"/>
              </w:rPr>
              <w:t xml:space="preserve"> та </w:t>
            </w:r>
            <w:proofErr w:type="spellStart"/>
            <w:r w:rsidRPr="00E87C54">
              <w:rPr>
                <w:rFonts w:ascii="Times New Roman" w:hAnsi="Times New Roman" w:cs="Times New Roman"/>
                <w:sz w:val="28"/>
                <w:szCs w:val="28"/>
              </w:rPr>
              <w:t>молоддю</w:t>
            </w:r>
            <w:proofErr w:type="spellEnd"/>
          </w:p>
        </w:tc>
        <w:tc>
          <w:tcPr>
            <w:tcW w:w="1985"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ЦПРП, </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rsidR="00EF6326" w:rsidRPr="001531CD"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EF6326" w:rsidRDefault="00EF6326" w:rsidP="00EF6326">
      <w:pPr>
        <w:pStyle w:val="Standard"/>
        <w:spacing w:after="0" w:line="240" w:lineRule="auto"/>
        <w:rPr>
          <w:rFonts w:ascii="Times New Roman" w:hAnsi="Times New Roman" w:cs="Times New Roman"/>
          <w:sz w:val="28"/>
          <w:szCs w:val="28"/>
          <w:lang w:val="uk-UA"/>
        </w:rPr>
      </w:pPr>
    </w:p>
    <w:p w:rsidR="00EF6326" w:rsidRDefault="00EF6326" w:rsidP="00EF6326">
      <w:pPr>
        <w:pStyle w:val="Standard"/>
        <w:spacing w:after="0" w:line="240" w:lineRule="auto"/>
        <w:ind w:firstLine="284"/>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Очікувані результати:</w:t>
      </w:r>
    </w:p>
    <w:p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удосконалювати систему виявлення, відбору, психолого-педагогічного супроводу, адресної підтримки обдарованої молоді;</w:t>
      </w:r>
    </w:p>
    <w:p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збільшувати кількість призерів/переможців олімпіад, турнірів, конкурсів, інтелектуальних змагань;</w:t>
      </w:r>
    </w:p>
    <w:p w:rsidR="00EF6326" w:rsidRPr="00C94824" w:rsidRDefault="00EF6326" w:rsidP="00EF6326">
      <w:pPr>
        <w:pStyle w:val="Standard"/>
        <w:widowControl w:val="0"/>
        <w:numPr>
          <w:ilvl w:val="0"/>
          <w:numId w:val="7"/>
        </w:numPr>
        <w:tabs>
          <w:tab w:val="left" w:pos="568"/>
          <w:tab w:val="left" w:pos="851"/>
        </w:tabs>
        <w:spacing w:after="0" w:line="240" w:lineRule="auto"/>
        <w:ind w:firstLine="284"/>
        <w:jc w:val="both"/>
        <w:rPr>
          <w:lang w:val="uk-UA"/>
        </w:rPr>
      </w:pPr>
      <w:r>
        <w:rPr>
          <w:rFonts w:ascii="Times New Roman" w:hAnsi="Times New Roman" w:cs="Times New Roman"/>
          <w:sz w:val="28"/>
          <w:szCs w:val="28"/>
          <w:lang w:val="uk-UA"/>
        </w:rPr>
        <w:t xml:space="preserve">оновлювати </w:t>
      </w:r>
      <w:r>
        <w:rPr>
          <w:rFonts w:ascii="Times New Roman" w:hAnsi="Times New Roman" w:cs="Times New Roman"/>
          <w:sz w:val="28"/>
          <w:szCs w:val="28"/>
          <w:lang w:val="uk-UA" w:eastAsia="ru-RU"/>
        </w:rPr>
        <w:t xml:space="preserve">бази електронних </w:t>
      </w:r>
      <w:proofErr w:type="spellStart"/>
      <w:r>
        <w:rPr>
          <w:rFonts w:ascii="Times New Roman" w:hAnsi="Times New Roman" w:cs="Times New Roman"/>
          <w:sz w:val="28"/>
          <w:szCs w:val="28"/>
          <w:lang w:val="uk-UA" w:eastAsia="ru-RU"/>
        </w:rPr>
        <w:t>портфоліо</w:t>
      </w:r>
      <w:proofErr w:type="spellEnd"/>
      <w:r>
        <w:rPr>
          <w:rFonts w:ascii="Times New Roman" w:hAnsi="Times New Roman" w:cs="Times New Roman"/>
          <w:sz w:val="28"/>
          <w:szCs w:val="28"/>
          <w:lang w:val="uk-UA" w:eastAsia="ru-RU"/>
        </w:rPr>
        <w:t xml:space="preserve">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p>
    <w:p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w:t>
      </w:r>
      <w:proofErr w:type="spellStart"/>
      <w:r w:rsidRPr="00C94824">
        <w:rPr>
          <w:rFonts w:ascii="Times New Roman" w:hAnsi="Times New Roman" w:cs="Times New Roman"/>
          <w:sz w:val="28"/>
          <w:szCs w:val="28"/>
        </w:rPr>
        <w:t>абезпечення</w:t>
      </w:r>
      <w:proofErr w:type="spellEnd"/>
      <w:r w:rsidRPr="00C94824">
        <w:rPr>
          <w:rFonts w:ascii="Times New Roman" w:hAnsi="Times New Roman" w:cs="Times New Roman"/>
          <w:sz w:val="28"/>
          <w:szCs w:val="28"/>
        </w:rPr>
        <w:t xml:space="preserve"> </w:t>
      </w:r>
      <w:proofErr w:type="spellStart"/>
      <w:r w:rsidRPr="00C94824">
        <w:rPr>
          <w:rFonts w:ascii="Times New Roman" w:hAnsi="Times New Roman" w:cs="Times New Roman"/>
          <w:sz w:val="28"/>
          <w:szCs w:val="28"/>
        </w:rPr>
        <w:t>рівних</w:t>
      </w:r>
      <w:proofErr w:type="spellEnd"/>
      <w:r w:rsidRPr="00C94824">
        <w:rPr>
          <w:rFonts w:ascii="Times New Roman" w:hAnsi="Times New Roman" w:cs="Times New Roman"/>
          <w:sz w:val="28"/>
          <w:szCs w:val="28"/>
        </w:rPr>
        <w:t xml:space="preserve"> умов </w:t>
      </w:r>
      <w:proofErr w:type="spellStart"/>
      <w:r w:rsidRPr="00C94824">
        <w:rPr>
          <w:rFonts w:ascii="Times New Roman" w:hAnsi="Times New Roman" w:cs="Times New Roman"/>
          <w:sz w:val="28"/>
          <w:szCs w:val="28"/>
        </w:rPr>
        <w:t>розвитку</w:t>
      </w:r>
      <w:proofErr w:type="spellEnd"/>
      <w:r w:rsidRPr="00C94824">
        <w:rPr>
          <w:rFonts w:ascii="Times New Roman" w:hAnsi="Times New Roman" w:cs="Times New Roman"/>
          <w:sz w:val="28"/>
          <w:szCs w:val="28"/>
        </w:rPr>
        <w:t xml:space="preserve"> </w:t>
      </w:r>
      <w:proofErr w:type="spellStart"/>
      <w:r w:rsidRPr="00C94824">
        <w:rPr>
          <w:rFonts w:ascii="Times New Roman" w:hAnsi="Times New Roman" w:cs="Times New Roman"/>
          <w:sz w:val="28"/>
          <w:szCs w:val="28"/>
        </w:rPr>
        <w:t>й</w:t>
      </w:r>
      <w:proofErr w:type="spellEnd"/>
      <w:r w:rsidRPr="00C94824">
        <w:rPr>
          <w:rFonts w:ascii="Times New Roman" w:hAnsi="Times New Roman" w:cs="Times New Roman"/>
          <w:sz w:val="28"/>
          <w:szCs w:val="28"/>
        </w:rPr>
        <w:t xml:space="preserve"> </w:t>
      </w:r>
      <w:proofErr w:type="spellStart"/>
      <w:r w:rsidRPr="00C94824">
        <w:rPr>
          <w:rFonts w:ascii="Times New Roman" w:hAnsi="Times New Roman" w:cs="Times New Roman"/>
          <w:sz w:val="28"/>
          <w:szCs w:val="28"/>
        </w:rPr>
        <w:t>підтримки</w:t>
      </w:r>
      <w:proofErr w:type="spellEnd"/>
      <w:r w:rsidRPr="00C94824">
        <w:rPr>
          <w:rFonts w:ascii="Times New Roman" w:hAnsi="Times New Roman" w:cs="Times New Roman"/>
          <w:sz w:val="28"/>
          <w:szCs w:val="28"/>
        </w:rPr>
        <w:t xml:space="preserve"> </w:t>
      </w:r>
      <w:proofErr w:type="spellStart"/>
      <w:r w:rsidRPr="00C94824">
        <w:rPr>
          <w:rFonts w:ascii="Times New Roman" w:hAnsi="Times New Roman" w:cs="Times New Roman"/>
          <w:sz w:val="28"/>
          <w:szCs w:val="28"/>
        </w:rPr>
        <w:t>обдарованості</w:t>
      </w:r>
      <w:proofErr w:type="spellEnd"/>
      <w:r>
        <w:rPr>
          <w:rFonts w:ascii="Times New Roman" w:hAnsi="Times New Roman" w:cs="Times New Roman"/>
          <w:sz w:val="28"/>
          <w:szCs w:val="28"/>
          <w:lang w:val="uk-UA"/>
        </w:rPr>
        <w:t>;</w:t>
      </w:r>
    </w:p>
    <w:p w:rsidR="00EF6326" w:rsidRPr="00C94824"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C94824">
        <w:rPr>
          <w:rFonts w:ascii="Times New Roman" w:hAnsi="Times New Roman" w:cs="Times New Roman"/>
          <w:sz w:val="28"/>
          <w:szCs w:val="28"/>
          <w:lang w:val="uk-UA"/>
        </w:rPr>
        <w:t xml:space="preserve">озвиток професійного потенціалу наукових, науково-педагогічних і педагогічних працівників </w:t>
      </w:r>
      <w:r>
        <w:rPr>
          <w:rFonts w:ascii="Times New Roman" w:hAnsi="Times New Roman" w:cs="Times New Roman"/>
          <w:sz w:val="28"/>
          <w:szCs w:val="28"/>
          <w:lang w:val="uk-UA"/>
        </w:rPr>
        <w:t xml:space="preserve">закладів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w:t>
      </w:r>
      <w:r w:rsidRPr="00C94824">
        <w:rPr>
          <w:rFonts w:ascii="Times New Roman" w:hAnsi="Times New Roman" w:cs="Times New Roman"/>
          <w:sz w:val="28"/>
          <w:szCs w:val="28"/>
          <w:lang w:val="uk-UA"/>
        </w:rPr>
        <w:t>щодо роботи з обдарованими дітьми</w:t>
      </w:r>
      <w:r>
        <w:rPr>
          <w:rFonts w:ascii="Times New Roman" w:hAnsi="Times New Roman" w:cs="Times New Roman"/>
          <w:sz w:val="28"/>
          <w:szCs w:val="28"/>
          <w:lang w:val="uk-UA"/>
        </w:rPr>
        <w:t>.</w:t>
      </w:r>
    </w:p>
    <w:p w:rsidR="00EF6326" w:rsidRPr="002C00A6" w:rsidRDefault="00EF6326" w:rsidP="00EF6326">
      <w:pPr>
        <w:pStyle w:val="Standard"/>
        <w:widowControl w:val="0"/>
        <w:tabs>
          <w:tab w:val="left" w:pos="568"/>
          <w:tab w:val="left" w:pos="851"/>
        </w:tabs>
        <w:spacing w:after="0" w:line="240" w:lineRule="auto"/>
        <w:ind w:left="284"/>
        <w:jc w:val="both"/>
        <w:rPr>
          <w:rFonts w:ascii="Times New Roman" w:hAnsi="Times New Roman" w:cs="Times New Roman"/>
          <w:sz w:val="28"/>
          <w:szCs w:val="28"/>
          <w:lang w:val="uk-UA" w:eastAsia="ru-RU"/>
        </w:rPr>
      </w:pPr>
    </w:p>
    <w:p w:rsidR="008F08D0" w:rsidRPr="002743B8" w:rsidRDefault="008F08D0" w:rsidP="008F08D0">
      <w:pPr>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2.4. </w:t>
      </w:r>
      <w:proofErr w:type="spellStart"/>
      <w:r w:rsidRPr="002743B8">
        <w:rPr>
          <w:rFonts w:ascii="Times New Roman" w:hAnsi="Times New Roman" w:cs="Times New Roman"/>
          <w:b/>
          <w:bCs/>
          <w:sz w:val="28"/>
          <w:szCs w:val="28"/>
          <w:lang w:val="uk-UA"/>
        </w:rPr>
        <w:t>Про</w:t>
      </w:r>
      <w:r>
        <w:rPr>
          <w:rFonts w:ascii="Times New Roman" w:hAnsi="Times New Roman" w:cs="Times New Roman"/>
          <w:b/>
          <w:bCs/>
          <w:sz w:val="28"/>
          <w:szCs w:val="28"/>
          <w:lang w:val="uk-UA"/>
        </w:rPr>
        <w:t>є</w:t>
      </w:r>
      <w:r w:rsidRPr="002743B8">
        <w:rPr>
          <w:rFonts w:ascii="Times New Roman" w:hAnsi="Times New Roman" w:cs="Times New Roman"/>
          <w:b/>
          <w:bCs/>
          <w:sz w:val="28"/>
          <w:szCs w:val="28"/>
          <w:lang w:val="uk-UA"/>
        </w:rPr>
        <w:t>кт</w:t>
      </w:r>
      <w:proofErr w:type="spellEnd"/>
      <w:r w:rsidRPr="002743B8">
        <w:rPr>
          <w:rFonts w:ascii="Times New Roman" w:hAnsi="Times New Roman" w:cs="Times New Roman"/>
          <w:b/>
          <w:bCs/>
          <w:sz w:val="28"/>
          <w:szCs w:val="28"/>
          <w:lang w:val="uk-UA"/>
        </w:rPr>
        <w:t xml:space="preserve"> «Освіта в інформаційному суспільстві»</w:t>
      </w:r>
    </w:p>
    <w:p w:rsidR="008F08D0" w:rsidRDefault="008F08D0" w:rsidP="008F08D0">
      <w:pPr>
        <w:spacing w:after="0" w:line="100" w:lineRule="atLeast"/>
        <w:jc w:val="both"/>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 xml:space="preserve">Завдання: </w:t>
      </w:r>
      <w:r w:rsidRPr="002743B8">
        <w:rPr>
          <w:rFonts w:ascii="Times New Roman" w:hAnsi="Times New Roman" w:cs="Times New Roman"/>
          <w:sz w:val="28"/>
          <w:szCs w:val="28"/>
          <w:lang w:val="uk-UA"/>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p w:rsidR="008F08D0" w:rsidRPr="002743B8" w:rsidRDefault="008F08D0" w:rsidP="008F08D0">
      <w:pPr>
        <w:spacing w:after="0" w:line="100" w:lineRule="atLeast"/>
        <w:jc w:val="both"/>
        <w:rPr>
          <w:rFonts w:ascii="Times New Roman" w:hAnsi="Times New Roman" w:cs="Times New Roman"/>
          <w:sz w:val="28"/>
          <w:szCs w:val="28"/>
          <w:lang w:val="uk-UA"/>
        </w:rPr>
      </w:pPr>
    </w:p>
    <w:tbl>
      <w:tblPr>
        <w:tblStyle w:val="a4"/>
        <w:tblW w:w="10491" w:type="dxa"/>
        <w:tblInd w:w="-714" w:type="dxa"/>
        <w:tblLook w:val="04A0"/>
      </w:tblPr>
      <w:tblGrid>
        <w:gridCol w:w="4379"/>
        <w:gridCol w:w="2232"/>
        <w:gridCol w:w="776"/>
        <w:gridCol w:w="776"/>
        <w:gridCol w:w="776"/>
        <w:gridCol w:w="776"/>
        <w:gridCol w:w="776"/>
      </w:tblGrid>
      <w:tr w:rsidR="008F08D0" w:rsidTr="008F08D0">
        <w:tc>
          <w:tcPr>
            <w:tcW w:w="4379" w:type="dxa"/>
          </w:tcPr>
          <w:p w:rsidR="008F08D0" w:rsidRDefault="008F08D0" w:rsidP="008F08D0">
            <w:pPr>
              <w:spacing w:line="100" w:lineRule="atLeast"/>
              <w:jc w:val="center"/>
              <w:rPr>
                <w:rFonts w:ascii="Times New Roman" w:hAnsi="Times New Roman" w:cs="Times New Roman"/>
                <w:sz w:val="28"/>
                <w:szCs w:val="28"/>
                <w:lang w:val="uk-UA"/>
              </w:rPr>
            </w:pPr>
            <w:r w:rsidRPr="002743B8">
              <w:rPr>
                <w:rFonts w:ascii="Times New Roman" w:hAnsi="Times New Roman" w:cs="Times New Roman"/>
                <w:b/>
                <w:bCs/>
                <w:sz w:val="28"/>
                <w:szCs w:val="28"/>
                <w:lang w:val="uk-UA"/>
              </w:rPr>
              <w:t>Шляхи реалізації</w:t>
            </w:r>
          </w:p>
        </w:tc>
        <w:tc>
          <w:tcPr>
            <w:tcW w:w="2232" w:type="dxa"/>
          </w:tcPr>
          <w:p w:rsidR="008F08D0" w:rsidRDefault="008F08D0" w:rsidP="008F08D0">
            <w:pPr>
              <w:spacing w:line="100" w:lineRule="atLeast"/>
              <w:jc w:val="center"/>
              <w:rPr>
                <w:rFonts w:ascii="Times New Roman" w:hAnsi="Times New Roman" w:cs="Times New Roman"/>
                <w:sz w:val="28"/>
                <w:szCs w:val="28"/>
                <w:lang w:val="uk-UA"/>
              </w:rPr>
            </w:pPr>
            <w:r w:rsidRPr="002743B8">
              <w:rPr>
                <w:rFonts w:ascii="Times New Roman" w:hAnsi="Times New Roman" w:cs="Times New Roman"/>
                <w:b/>
                <w:bCs/>
                <w:sz w:val="28"/>
                <w:szCs w:val="28"/>
                <w:lang w:val="uk-UA"/>
              </w:rPr>
              <w:t>Виконавці</w:t>
            </w:r>
          </w:p>
        </w:tc>
        <w:tc>
          <w:tcPr>
            <w:tcW w:w="776" w:type="dxa"/>
            <w:vAlign w:val="center"/>
          </w:tcPr>
          <w:p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21</w:t>
            </w:r>
          </w:p>
        </w:tc>
        <w:tc>
          <w:tcPr>
            <w:tcW w:w="776" w:type="dxa"/>
            <w:vAlign w:val="center"/>
          </w:tcPr>
          <w:p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22</w:t>
            </w:r>
          </w:p>
        </w:tc>
        <w:tc>
          <w:tcPr>
            <w:tcW w:w="776" w:type="dxa"/>
            <w:vAlign w:val="center"/>
          </w:tcPr>
          <w:p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23</w:t>
            </w:r>
          </w:p>
        </w:tc>
        <w:tc>
          <w:tcPr>
            <w:tcW w:w="776" w:type="dxa"/>
            <w:vAlign w:val="center"/>
          </w:tcPr>
          <w:p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202</w:t>
            </w:r>
            <w:r>
              <w:rPr>
                <w:rFonts w:ascii="Times New Roman" w:hAnsi="Times New Roman" w:cs="Times New Roman"/>
                <w:b/>
                <w:bCs/>
                <w:sz w:val="28"/>
                <w:szCs w:val="28"/>
                <w:lang w:val="uk-UA"/>
              </w:rPr>
              <w:t>4</w:t>
            </w:r>
          </w:p>
        </w:tc>
        <w:tc>
          <w:tcPr>
            <w:tcW w:w="776" w:type="dxa"/>
            <w:vAlign w:val="center"/>
          </w:tcPr>
          <w:p w:rsidR="008F08D0" w:rsidRPr="002743B8" w:rsidRDefault="008F08D0" w:rsidP="008F08D0">
            <w:pPr>
              <w:rPr>
                <w:rFonts w:ascii="Times New Roman" w:hAnsi="Times New Roman" w:cs="Times New Roman"/>
                <w:b/>
                <w:bCs/>
                <w:sz w:val="28"/>
                <w:szCs w:val="28"/>
                <w:lang w:val="uk-UA"/>
              </w:rPr>
            </w:pPr>
            <w:r>
              <w:rPr>
                <w:rFonts w:ascii="Times New Roman" w:hAnsi="Times New Roman" w:cs="Times New Roman"/>
                <w:b/>
                <w:bCs/>
                <w:sz w:val="28"/>
                <w:szCs w:val="28"/>
                <w:lang w:val="uk-UA"/>
              </w:rPr>
              <w:t>2025</w:t>
            </w:r>
          </w:p>
        </w:tc>
      </w:tr>
      <w:tr w:rsidR="008F08D0" w:rsidTr="008F08D0">
        <w:tc>
          <w:tcPr>
            <w:tcW w:w="10491" w:type="dxa"/>
            <w:gridSpan w:val="7"/>
          </w:tcPr>
          <w:p w:rsidR="008F08D0" w:rsidRDefault="008F08D0" w:rsidP="008F08D0">
            <w:pPr>
              <w:spacing w:line="100" w:lineRule="atLeast"/>
              <w:jc w:val="both"/>
              <w:rPr>
                <w:rFonts w:ascii="Times New Roman" w:hAnsi="Times New Roman" w:cs="Times New Roman"/>
                <w:sz w:val="28"/>
                <w:szCs w:val="28"/>
                <w:lang w:val="uk-UA"/>
              </w:rPr>
            </w:pPr>
            <w:r>
              <w:rPr>
                <w:rFonts w:ascii="Times New Roman" w:hAnsi="Times New Roman" w:cs="Times New Roman"/>
                <w:b/>
                <w:bCs/>
                <w:sz w:val="28"/>
                <w:szCs w:val="28"/>
                <w:lang w:val="uk-UA"/>
              </w:rPr>
              <w:t>Вдосконалити</w:t>
            </w:r>
            <w:r w:rsidRPr="002743B8">
              <w:rPr>
                <w:rFonts w:ascii="Times New Roman" w:hAnsi="Times New Roman" w:cs="Times New Roman"/>
                <w:b/>
                <w:bCs/>
                <w:sz w:val="28"/>
                <w:szCs w:val="28"/>
                <w:lang w:val="uk-UA"/>
              </w:rPr>
              <w:t>:</w:t>
            </w:r>
          </w:p>
        </w:tc>
      </w:tr>
      <w:tr w:rsidR="008F08D0" w:rsidRPr="00AC6F09" w:rsidTr="008F08D0">
        <w:tc>
          <w:tcPr>
            <w:tcW w:w="4379" w:type="dxa"/>
          </w:tcPr>
          <w:p w:rsidR="008F08D0" w:rsidRPr="002743B8" w:rsidRDefault="008F08D0" w:rsidP="008F08D0">
            <w:pPr>
              <w:pStyle w:val="a3"/>
              <w:numPr>
                <w:ilvl w:val="0"/>
                <w:numId w:val="7"/>
              </w:numPr>
              <w:tabs>
                <w:tab w:val="left" w:pos="403"/>
              </w:tabs>
              <w:spacing w:after="0" w:line="240" w:lineRule="auto"/>
              <w:ind w:left="119"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єдиний медіа-інформаційний освітній простір (з інтеграцією в інформаційно-навчальне середовище </w:t>
            </w:r>
            <w:r w:rsidRPr="007C1682">
              <w:rPr>
                <w:rFonts w:ascii="Times New Roman" w:hAnsi="Times New Roman" w:cs="Times New Roman"/>
                <w:sz w:val="28"/>
                <w:szCs w:val="28"/>
                <w:lang w:val="uk-UA"/>
              </w:rPr>
              <w:t>«Дистанційна освіта Донеччини»)</w:t>
            </w:r>
            <w:r w:rsidRPr="002743B8">
              <w:rPr>
                <w:rFonts w:ascii="Times New Roman" w:hAnsi="Times New Roman" w:cs="Times New Roman"/>
                <w:sz w:val="28"/>
                <w:szCs w:val="28"/>
                <w:lang w:val="uk-UA"/>
              </w:rPr>
              <w:t xml:space="preserve"> для впровадження системи дистанційної освіти за векторами: </w:t>
            </w:r>
          </w:p>
          <w:p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p>
          <w:p w:rsidR="008F08D0" w:rsidRPr="002743B8" w:rsidRDefault="008F08D0" w:rsidP="008F08D0">
            <w:pPr>
              <w:pStyle w:val="a3"/>
              <w:tabs>
                <w:tab w:val="left" w:pos="403"/>
              </w:tabs>
              <w:spacing w:line="240" w:lineRule="auto"/>
              <w:ind w:left="119" w:right="119"/>
              <w:jc w:val="both"/>
              <w:rPr>
                <w:rFonts w:ascii="Times New Roman" w:hAnsi="Times New Roman" w:cs="Times New Roman"/>
                <w:lang w:val="uk-UA"/>
              </w:rPr>
            </w:pPr>
            <w:r>
              <w:rPr>
                <w:rFonts w:ascii="Times New Roman" w:hAnsi="Times New Roman" w:cs="Times New Roman"/>
                <w:sz w:val="28"/>
                <w:szCs w:val="28"/>
                <w:lang w:val="uk-UA"/>
              </w:rPr>
              <w:t xml:space="preserve">1) </w:t>
            </w:r>
            <w:r w:rsidRPr="002743B8">
              <w:rPr>
                <w:rFonts w:ascii="Times New Roman" w:hAnsi="Times New Roman" w:cs="Times New Roman"/>
                <w:sz w:val="28"/>
                <w:szCs w:val="28"/>
                <w:lang w:val="uk-UA"/>
              </w:rPr>
              <w:t>«Дистанційна освіта школярів» (</w:t>
            </w:r>
            <w:proofErr w:type="spellStart"/>
            <w:r w:rsidRPr="002743B8">
              <w:rPr>
                <w:rFonts w:ascii="Times New Roman" w:hAnsi="Times New Roman" w:cs="Times New Roman"/>
                <w:sz w:val="28"/>
                <w:szCs w:val="28"/>
                <w:lang w:val="uk-UA"/>
              </w:rPr>
              <w:t>дистанційно-екстернатна</w:t>
            </w:r>
            <w:proofErr w:type="spellEnd"/>
            <w:r w:rsidRPr="002743B8">
              <w:rPr>
                <w:rFonts w:ascii="Times New Roman" w:hAnsi="Times New Roman" w:cs="Times New Roman"/>
                <w:sz w:val="28"/>
                <w:szCs w:val="28"/>
                <w:lang w:val="uk-UA"/>
              </w:rPr>
              <w:t xml:space="preserve"> форма навчання учнів);</w:t>
            </w: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2) впровадження дистанційної освіти в освітній процес закладів дошкільної освіти (далі – ЗДО), ЗЗСО та закладів позашкільної освіти (далі – ЗПО) для організації надання освітніх послуг під час карантинних обмежень.</w:t>
            </w:r>
          </w:p>
          <w:p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p>
          <w:p w:rsidR="008F08D0" w:rsidRPr="002743B8"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3) в</w:t>
            </w:r>
            <w:r w:rsidRPr="002743B8">
              <w:rPr>
                <w:rFonts w:ascii="Times New Roman" w:hAnsi="Times New Roman" w:cs="Times New Roman"/>
                <w:sz w:val="28"/>
                <w:szCs w:val="28"/>
                <w:lang w:val="uk-UA"/>
              </w:rPr>
              <w:t>икористання дистанційних форм у роботі з обдарованими учнями:</w:t>
            </w:r>
          </w:p>
          <w:p w:rsidR="008F08D0" w:rsidRPr="002743B8" w:rsidRDefault="008F08D0" w:rsidP="008F08D0">
            <w:pPr>
              <w:pStyle w:val="ListParagraph1"/>
              <w:tabs>
                <w:tab w:val="left" w:pos="403"/>
              </w:tabs>
              <w:spacing w:line="240" w:lineRule="auto"/>
              <w:ind w:left="119"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з підготовки до предметних олімпіад, турнірів, конкурсів тощо;</w:t>
            </w:r>
          </w:p>
          <w:p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із залученням до пошукової, експериментальної, дослідницької роботи у складі МАН;</w:t>
            </w:r>
          </w:p>
          <w:p w:rsidR="008F08D0" w:rsidRDefault="008F08D0" w:rsidP="008F08D0">
            <w:pPr>
              <w:spacing w:line="100" w:lineRule="atLeast"/>
              <w:jc w:val="both"/>
              <w:rPr>
                <w:rFonts w:ascii="Times New Roman" w:hAnsi="Times New Roman" w:cs="Times New Roman"/>
                <w:sz w:val="28"/>
                <w:szCs w:val="28"/>
                <w:lang w:val="uk-UA"/>
              </w:rPr>
            </w:pPr>
          </w:p>
          <w:p w:rsidR="008F08D0" w:rsidRPr="002743B8" w:rsidRDefault="008F08D0" w:rsidP="008F08D0">
            <w:pPr>
              <w:pStyle w:val="a3"/>
              <w:tabs>
                <w:tab w:val="left" w:pos="403"/>
              </w:tabs>
              <w:spacing w:line="240" w:lineRule="auto"/>
              <w:ind w:left="0" w:right="119"/>
              <w:jc w:val="both"/>
              <w:rPr>
                <w:rFonts w:ascii="Times New Roman" w:hAnsi="Times New Roman" w:cs="Times New Roman"/>
                <w:sz w:val="28"/>
                <w:szCs w:val="28"/>
                <w:lang w:val="uk-UA"/>
              </w:rPr>
            </w:pPr>
            <w:r>
              <w:rPr>
                <w:rFonts w:ascii="Times New Roman" w:hAnsi="Times New Roman" w:cs="Times New Roman"/>
                <w:sz w:val="28"/>
                <w:szCs w:val="28"/>
                <w:lang w:val="uk-UA"/>
              </w:rPr>
              <w:t>4) д</w:t>
            </w:r>
            <w:r w:rsidRPr="002743B8">
              <w:rPr>
                <w:rFonts w:ascii="Times New Roman" w:hAnsi="Times New Roman" w:cs="Times New Roman"/>
                <w:sz w:val="28"/>
                <w:szCs w:val="28"/>
                <w:lang w:val="uk-UA"/>
              </w:rPr>
              <w:t>истанційне навчання дітей з особливими освітніми потребами;</w:t>
            </w:r>
          </w:p>
          <w:p w:rsidR="008F08D0" w:rsidRDefault="008F08D0" w:rsidP="008F08D0">
            <w:pPr>
              <w:spacing w:line="240" w:lineRule="auto"/>
              <w:ind w:right="119"/>
              <w:jc w:val="both"/>
              <w:rPr>
                <w:rFonts w:ascii="Times New Roman" w:hAnsi="Times New Roman" w:cs="Times New Roman"/>
                <w:sz w:val="28"/>
                <w:szCs w:val="28"/>
                <w:lang w:val="uk-UA"/>
              </w:rPr>
            </w:pPr>
          </w:p>
          <w:p w:rsidR="008F08D0" w:rsidRDefault="008F08D0" w:rsidP="008F08D0">
            <w:pPr>
              <w:spacing w:line="240" w:lineRule="auto"/>
              <w:ind w:right="119"/>
              <w:jc w:val="both"/>
              <w:rPr>
                <w:rFonts w:ascii="Times New Roman" w:hAnsi="Times New Roman" w:cs="Times New Roman"/>
                <w:sz w:val="28"/>
                <w:szCs w:val="28"/>
                <w:lang w:val="uk-UA"/>
              </w:rPr>
            </w:pPr>
          </w:p>
          <w:p w:rsidR="008F08D0" w:rsidRDefault="008F08D0" w:rsidP="008F08D0">
            <w:pPr>
              <w:spacing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5) д</w:t>
            </w:r>
            <w:r w:rsidRPr="002743B8">
              <w:rPr>
                <w:rFonts w:ascii="Times New Roman" w:hAnsi="Times New Roman" w:cs="Times New Roman"/>
                <w:sz w:val="28"/>
                <w:szCs w:val="28"/>
                <w:lang w:val="uk-UA"/>
              </w:rPr>
              <w:t xml:space="preserve">истанційна освіта дорослих у контексті «навчання протягом життя»: на курсах підвищення кваліфікації; у </w:t>
            </w:r>
            <w:proofErr w:type="spellStart"/>
            <w:r w:rsidRPr="002743B8">
              <w:rPr>
                <w:rFonts w:ascii="Times New Roman" w:hAnsi="Times New Roman" w:cs="Times New Roman"/>
                <w:sz w:val="28"/>
                <w:szCs w:val="28"/>
                <w:lang w:val="uk-UA"/>
              </w:rPr>
              <w:t>міжкурсовий</w:t>
            </w:r>
            <w:proofErr w:type="spellEnd"/>
            <w:r w:rsidRPr="002743B8">
              <w:rPr>
                <w:rFonts w:ascii="Times New Roman" w:hAnsi="Times New Roman" w:cs="Times New Roman"/>
                <w:sz w:val="28"/>
                <w:szCs w:val="28"/>
                <w:lang w:val="uk-UA"/>
              </w:rPr>
              <w:t xml:space="preserve"> період.</w:t>
            </w:r>
          </w:p>
        </w:tc>
        <w:tc>
          <w:tcPr>
            <w:tcW w:w="2232" w:type="dxa"/>
          </w:tcPr>
          <w:p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lastRenderedPageBreak/>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2743B8">
              <w:rPr>
                <w:rFonts w:ascii="Times New Roman" w:hAnsi="Times New Roman" w:cs="Times New Roman"/>
                <w:sz w:val="28"/>
                <w:szCs w:val="28"/>
                <w:lang w:val="uk-UA"/>
              </w:rPr>
              <w:t xml:space="preserve">,  </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240" w:lineRule="auto"/>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p>
          <w:p w:rsidR="00AD0FF6" w:rsidRDefault="00AD0FF6" w:rsidP="00AD0FF6">
            <w:pPr>
              <w:spacing w:line="240" w:lineRule="auto"/>
              <w:rPr>
                <w:rFonts w:ascii="Times New Roman" w:hAnsi="Times New Roman" w:cs="Times New Roman"/>
                <w:sz w:val="28"/>
                <w:szCs w:val="28"/>
                <w:lang w:val="uk-UA"/>
              </w:rPr>
            </w:pPr>
          </w:p>
          <w:p w:rsidR="008F08D0" w:rsidRPr="002743B8" w:rsidRDefault="008F08D0" w:rsidP="008F08D0">
            <w:pPr>
              <w:spacing w:line="240" w:lineRule="auto"/>
              <w:jc w:val="center"/>
              <w:rPr>
                <w:rFonts w:ascii="Times New Roman" w:hAnsi="Times New Roman" w:cs="Times New Roman"/>
                <w:sz w:val="28"/>
                <w:szCs w:val="28"/>
                <w:lang w:val="uk-UA"/>
              </w:rPr>
            </w:pPr>
            <w:proofErr w:type="spellStart"/>
            <w:r w:rsidRPr="002743B8">
              <w:rPr>
                <w:rFonts w:ascii="Times New Roman" w:hAnsi="Times New Roman" w:cs="Times New Roman"/>
                <w:sz w:val="28"/>
                <w:szCs w:val="28"/>
                <w:lang w:val="uk-UA"/>
              </w:rPr>
              <w:t>Бахмутська</w:t>
            </w:r>
            <w:proofErr w:type="spellEnd"/>
            <w:r w:rsidRPr="002743B8">
              <w:rPr>
                <w:rFonts w:ascii="Times New Roman" w:hAnsi="Times New Roman" w:cs="Times New Roman"/>
                <w:sz w:val="28"/>
                <w:szCs w:val="28"/>
                <w:lang w:val="uk-UA"/>
              </w:rPr>
              <w:t xml:space="preserve"> загальноосвітня школа І-ІІІ </w:t>
            </w:r>
          </w:p>
          <w:p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ступенів №18 </w:t>
            </w:r>
          </w:p>
          <w:p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ім. Дмитра </w:t>
            </w:r>
            <w:proofErr w:type="spellStart"/>
            <w:r w:rsidRPr="002743B8">
              <w:rPr>
                <w:rFonts w:ascii="Times New Roman" w:hAnsi="Times New Roman" w:cs="Times New Roman"/>
                <w:sz w:val="28"/>
                <w:szCs w:val="28"/>
                <w:lang w:val="uk-UA"/>
              </w:rPr>
              <w:t>Чернявського</w:t>
            </w:r>
            <w:proofErr w:type="spellEnd"/>
            <w:r w:rsidRPr="002743B8">
              <w:rPr>
                <w:rFonts w:ascii="Times New Roman" w:hAnsi="Times New Roman" w:cs="Times New Roman"/>
                <w:sz w:val="28"/>
                <w:szCs w:val="28"/>
                <w:lang w:val="uk-UA"/>
              </w:rPr>
              <w:t xml:space="preserve">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ради Донецької </w:t>
            </w:r>
            <w:r w:rsidRPr="002743B8">
              <w:rPr>
                <w:rFonts w:ascii="Times New Roman" w:hAnsi="Times New Roman" w:cs="Times New Roman"/>
                <w:sz w:val="28"/>
                <w:szCs w:val="28"/>
                <w:lang w:val="uk-UA"/>
              </w:rPr>
              <w:lastRenderedPageBreak/>
              <w:t>області</w:t>
            </w:r>
          </w:p>
          <w:p w:rsidR="008F08D0" w:rsidRDefault="008F08D0" w:rsidP="008F08D0">
            <w:pPr>
              <w:spacing w:line="240" w:lineRule="auto"/>
              <w:jc w:val="center"/>
              <w:rPr>
                <w:rFonts w:ascii="Times New Roman" w:hAnsi="Times New Roman" w:cs="Times New Roman"/>
                <w:sz w:val="28"/>
                <w:szCs w:val="28"/>
                <w:lang w:val="uk-UA"/>
              </w:rPr>
            </w:pPr>
          </w:p>
          <w:p w:rsidR="00AD0FF6" w:rsidRDefault="00AD0FF6" w:rsidP="008F08D0">
            <w:pPr>
              <w:spacing w:line="240" w:lineRule="auto"/>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rsidR="008F08D0" w:rsidRPr="002743B8" w:rsidRDefault="008F08D0" w:rsidP="008F08D0">
            <w:pPr>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p>
          <w:p w:rsidR="00AD0FF6" w:rsidRDefault="00AD0FF6" w:rsidP="008F08D0">
            <w:pPr>
              <w:spacing w:line="240" w:lineRule="auto"/>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240" w:lineRule="auto"/>
              <w:jc w:val="center"/>
              <w:rPr>
                <w:rFonts w:ascii="Times New Roman" w:hAnsi="Times New Roman" w:cs="Times New Roman"/>
                <w:sz w:val="28"/>
                <w:szCs w:val="28"/>
                <w:lang w:val="uk-UA"/>
              </w:rPr>
            </w:pPr>
          </w:p>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br/>
            </w:r>
            <w:r>
              <w:rPr>
                <w:rFonts w:ascii="Times New Roman" w:hAnsi="Times New Roman" w:cs="Times New Roman"/>
                <w:sz w:val="28"/>
                <w:szCs w:val="28"/>
                <w:lang w:val="uk-UA"/>
              </w:rPr>
              <w:br/>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p>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rsidTr="008F08D0">
        <w:tc>
          <w:tcPr>
            <w:tcW w:w="10491" w:type="dxa"/>
            <w:gridSpan w:val="7"/>
          </w:tcPr>
          <w:p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lastRenderedPageBreak/>
              <w:t>Розробити</w:t>
            </w:r>
            <w:r>
              <w:rPr>
                <w:rFonts w:ascii="Times New Roman" w:hAnsi="Times New Roman" w:cs="Times New Roman"/>
                <w:b/>
                <w:bCs/>
                <w:sz w:val="28"/>
                <w:szCs w:val="28"/>
                <w:lang w:val="uk-UA"/>
              </w:rPr>
              <w:t>:</w:t>
            </w:r>
          </w:p>
        </w:tc>
      </w:tr>
      <w:tr w:rsidR="008F08D0" w:rsidRPr="00AC6F09" w:rsidTr="008F08D0">
        <w:tc>
          <w:tcPr>
            <w:tcW w:w="4379" w:type="dxa"/>
          </w:tcPr>
          <w:p w:rsidR="008F08D0" w:rsidRPr="002743B8" w:rsidRDefault="008F08D0" w:rsidP="008F08D0">
            <w:pPr>
              <w:spacing w:line="240" w:lineRule="auto"/>
              <w:ind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навчальний е-контент за всіма векторами дистанційної освіти:</w:t>
            </w:r>
          </w:p>
          <w:p w:rsidR="008F08D0" w:rsidRDefault="008F08D0" w:rsidP="008F08D0">
            <w:pPr>
              <w:pStyle w:val="a3"/>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proofErr w:type="spellStart"/>
            <w:r w:rsidRPr="002743B8">
              <w:rPr>
                <w:rFonts w:ascii="Times New Roman" w:hAnsi="Times New Roman" w:cs="Times New Roman"/>
                <w:sz w:val="28"/>
                <w:szCs w:val="28"/>
                <w:lang w:val="uk-UA"/>
              </w:rPr>
              <w:t>дистанційно-екстернатна</w:t>
            </w:r>
            <w:proofErr w:type="spellEnd"/>
            <w:r w:rsidRPr="002743B8">
              <w:rPr>
                <w:rFonts w:ascii="Times New Roman" w:hAnsi="Times New Roman" w:cs="Times New Roman"/>
                <w:sz w:val="28"/>
                <w:szCs w:val="28"/>
                <w:lang w:val="uk-UA"/>
              </w:rPr>
              <w:t xml:space="preserve"> форма навчання учнів,</w:t>
            </w:r>
          </w:p>
          <w:p w:rsidR="008F08D0" w:rsidRPr="00AC6F09" w:rsidRDefault="008F08D0" w:rsidP="008F08D0">
            <w:pPr>
              <w:pStyle w:val="a3"/>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AC6F09">
              <w:rPr>
                <w:rFonts w:ascii="Times New Roman" w:hAnsi="Times New Roman" w:cs="Times New Roman"/>
                <w:sz w:val="28"/>
                <w:szCs w:val="28"/>
                <w:lang w:val="uk-UA"/>
              </w:rPr>
              <w:t>истанційн</w:t>
            </w:r>
            <w:r>
              <w:rPr>
                <w:rFonts w:ascii="Times New Roman" w:hAnsi="Times New Roman" w:cs="Times New Roman"/>
                <w:sz w:val="28"/>
                <w:szCs w:val="28"/>
                <w:lang w:val="uk-UA"/>
              </w:rPr>
              <w:t>а</w:t>
            </w:r>
            <w:r w:rsidRPr="00AC6F09">
              <w:rPr>
                <w:rFonts w:ascii="Times New Roman" w:hAnsi="Times New Roman" w:cs="Times New Roman"/>
                <w:sz w:val="28"/>
                <w:szCs w:val="28"/>
                <w:lang w:val="uk-UA"/>
              </w:rPr>
              <w:t xml:space="preserve"> освіт</w:t>
            </w:r>
            <w:r>
              <w:rPr>
                <w:rFonts w:ascii="Times New Roman" w:hAnsi="Times New Roman" w:cs="Times New Roman"/>
                <w:sz w:val="28"/>
                <w:szCs w:val="28"/>
                <w:lang w:val="uk-UA"/>
              </w:rPr>
              <w:t>а</w:t>
            </w:r>
            <w:r w:rsidRPr="00AC6F09">
              <w:rPr>
                <w:rFonts w:ascii="Times New Roman" w:hAnsi="Times New Roman" w:cs="Times New Roman"/>
                <w:sz w:val="28"/>
                <w:szCs w:val="28"/>
                <w:lang w:val="uk-UA"/>
              </w:rPr>
              <w:t xml:space="preserve"> ЗДО, ЗЗСО та ЗПО для організації надання освітніх послуг під час карантинних обмежень.</w:t>
            </w:r>
          </w:p>
          <w:p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робота з обдарованими дітьми,</w:t>
            </w:r>
          </w:p>
          <w:p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навчання дітей з особливими потребами,</w:t>
            </w:r>
          </w:p>
          <w:p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освіта дорослих, самоосвіта тощо;</w:t>
            </w:r>
          </w:p>
          <w:p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навчальні авторські програми,    методичні рекомендації для вчителів; </w:t>
            </w:r>
          </w:p>
          <w:p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 методичні посібники з проблем інтеграції </w:t>
            </w:r>
            <w:proofErr w:type="spellStart"/>
            <w:r w:rsidRPr="002743B8">
              <w:rPr>
                <w:rFonts w:ascii="Times New Roman" w:hAnsi="Times New Roman" w:cs="Times New Roman"/>
                <w:sz w:val="28"/>
                <w:szCs w:val="28"/>
                <w:lang w:val="uk-UA"/>
              </w:rPr>
              <w:t>медіа-</w:t>
            </w:r>
            <w:proofErr w:type="spellEnd"/>
            <w:r w:rsidRPr="002743B8">
              <w:rPr>
                <w:rFonts w:ascii="Times New Roman" w:hAnsi="Times New Roman" w:cs="Times New Roman"/>
                <w:sz w:val="28"/>
                <w:szCs w:val="28"/>
                <w:lang w:val="uk-UA"/>
              </w:rPr>
              <w:t xml:space="preserve"> та інформаційних освітніх елементів у навчальні програми з різних предметів.</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rsidR="008F08D0" w:rsidRDefault="008F08D0" w:rsidP="008F08D0">
            <w:pPr>
              <w:spacing w:line="100" w:lineRule="atLeast"/>
              <w:jc w:val="both"/>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p>
        </w:tc>
      </w:tr>
      <w:tr w:rsidR="008F08D0" w:rsidRPr="00AC6F09" w:rsidTr="008F08D0">
        <w:tc>
          <w:tcPr>
            <w:tcW w:w="10491" w:type="dxa"/>
            <w:gridSpan w:val="7"/>
          </w:tcPr>
          <w:p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t>Сприяти:</w:t>
            </w:r>
          </w:p>
        </w:tc>
      </w:tr>
      <w:tr w:rsidR="008F08D0" w:rsidRPr="00AC6F09" w:rsidTr="008F08D0">
        <w:tc>
          <w:tcPr>
            <w:tcW w:w="4379" w:type="dxa"/>
          </w:tcPr>
          <w:p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 xml:space="preserve">навчанню керівних, методичних та педагогічних працівників </w:t>
            </w:r>
            <w:r>
              <w:rPr>
                <w:rFonts w:ascii="Times New Roman" w:hAnsi="Times New Roman" w:cs="Times New Roman"/>
                <w:sz w:val="28"/>
                <w:szCs w:val="28"/>
                <w:lang w:val="uk-UA"/>
              </w:rPr>
              <w:t>ОТГ</w:t>
            </w:r>
            <w:r w:rsidRPr="002743B8">
              <w:rPr>
                <w:rFonts w:ascii="Times New Roman" w:hAnsi="Times New Roman" w:cs="Times New Roman"/>
                <w:sz w:val="28"/>
                <w:szCs w:val="28"/>
                <w:lang w:val="uk-UA"/>
              </w:rPr>
              <w:t xml:space="preserve"> щодо </w:t>
            </w:r>
            <w:r>
              <w:rPr>
                <w:rFonts w:ascii="Times New Roman" w:hAnsi="Times New Roman" w:cs="Times New Roman"/>
                <w:sz w:val="28"/>
                <w:szCs w:val="28"/>
                <w:lang w:val="uk-UA"/>
              </w:rPr>
              <w:t xml:space="preserve">удосконалення </w:t>
            </w:r>
            <w:r w:rsidRPr="002743B8">
              <w:rPr>
                <w:rFonts w:ascii="Times New Roman" w:hAnsi="Times New Roman" w:cs="Times New Roman"/>
                <w:sz w:val="28"/>
                <w:szCs w:val="28"/>
                <w:lang w:val="uk-UA"/>
              </w:rPr>
              <w:t xml:space="preserve">занять з </w:t>
            </w:r>
            <w:proofErr w:type="spellStart"/>
            <w:r w:rsidRPr="002743B8">
              <w:rPr>
                <w:rFonts w:ascii="Times New Roman" w:hAnsi="Times New Roman" w:cs="Times New Roman"/>
                <w:sz w:val="28"/>
                <w:szCs w:val="28"/>
                <w:lang w:val="uk-UA"/>
              </w:rPr>
              <w:t>медіа-</w:t>
            </w:r>
            <w:proofErr w:type="spellEnd"/>
            <w:r w:rsidRPr="002743B8">
              <w:rPr>
                <w:rFonts w:ascii="Times New Roman" w:hAnsi="Times New Roman" w:cs="Times New Roman"/>
                <w:sz w:val="28"/>
                <w:szCs w:val="28"/>
                <w:lang w:val="uk-UA"/>
              </w:rPr>
              <w:t xml:space="preserve"> та інформаційної грамотності, курсу за вибором «</w:t>
            </w:r>
            <w:proofErr w:type="spellStart"/>
            <w:r w:rsidRPr="002743B8">
              <w:rPr>
                <w:rFonts w:ascii="Times New Roman" w:hAnsi="Times New Roman" w:cs="Times New Roman"/>
                <w:sz w:val="28"/>
                <w:szCs w:val="28"/>
                <w:lang w:val="uk-UA"/>
              </w:rPr>
              <w:t>Медіакультура</w:t>
            </w:r>
            <w:proofErr w:type="spellEnd"/>
            <w:r w:rsidRPr="002743B8">
              <w:rPr>
                <w:rFonts w:ascii="Times New Roman" w:hAnsi="Times New Roman" w:cs="Times New Roman"/>
                <w:sz w:val="28"/>
                <w:szCs w:val="28"/>
                <w:lang w:val="uk-UA"/>
              </w:rPr>
              <w:t>», безпечного Інтернету, дистанційної освіти;</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100" w:lineRule="atLeast"/>
              <w:jc w:val="both"/>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rsidTr="008F08D0">
        <w:tc>
          <w:tcPr>
            <w:tcW w:w="4379" w:type="dxa"/>
          </w:tcPr>
          <w:p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 xml:space="preserve">впровадженню першого елементу шкільної системи </w:t>
            </w:r>
            <w:proofErr w:type="spellStart"/>
            <w:r w:rsidRPr="002743B8">
              <w:rPr>
                <w:rFonts w:ascii="Times New Roman" w:hAnsi="Times New Roman" w:cs="Times New Roman"/>
                <w:sz w:val="28"/>
                <w:szCs w:val="28"/>
                <w:lang w:val="uk-UA"/>
              </w:rPr>
              <w:t>медіаосвіти</w:t>
            </w:r>
            <w:proofErr w:type="spellEnd"/>
            <w:r w:rsidRPr="002743B8">
              <w:rPr>
                <w:rFonts w:ascii="Times New Roman" w:hAnsi="Times New Roman" w:cs="Times New Roman"/>
                <w:sz w:val="28"/>
                <w:szCs w:val="28"/>
                <w:lang w:val="uk-UA"/>
              </w:rPr>
              <w:t xml:space="preserve"> – курсу за вибором «</w:t>
            </w:r>
            <w:proofErr w:type="spellStart"/>
            <w:r w:rsidRPr="002743B8">
              <w:rPr>
                <w:rFonts w:ascii="Times New Roman" w:hAnsi="Times New Roman" w:cs="Times New Roman"/>
                <w:sz w:val="28"/>
                <w:szCs w:val="28"/>
                <w:lang w:val="uk-UA"/>
              </w:rPr>
              <w:t>Медіакультура</w:t>
            </w:r>
            <w:proofErr w:type="spellEnd"/>
            <w:r w:rsidRPr="002743B8">
              <w:rPr>
                <w:rFonts w:ascii="Times New Roman" w:hAnsi="Times New Roman" w:cs="Times New Roman"/>
                <w:sz w:val="28"/>
                <w:szCs w:val="28"/>
                <w:lang w:val="uk-UA"/>
              </w:rPr>
              <w:t>» для учнів 10 класів;</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rsidTr="008F08D0">
        <w:tc>
          <w:tcPr>
            <w:tcW w:w="4379" w:type="dxa"/>
          </w:tcPr>
          <w:p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 xml:space="preserve">- </w:t>
            </w:r>
            <w:r w:rsidRPr="002743B8">
              <w:rPr>
                <w:rFonts w:ascii="Times New Roman" w:hAnsi="Times New Roman" w:cs="Times New Roman"/>
                <w:sz w:val="28"/>
                <w:szCs w:val="28"/>
                <w:lang w:val="uk-UA"/>
              </w:rPr>
              <w:t>участі у розробці</w:t>
            </w:r>
            <w:r>
              <w:rPr>
                <w:rFonts w:ascii="Times New Roman" w:hAnsi="Times New Roman" w:cs="Times New Roman"/>
                <w:sz w:val="28"/>
                <w:szCs w:val="28"/>
                <w:lang w:val="uk-UA"/>
              </w:rPr>
              <w:t xml:space="preserve"> та впровадженні</w:t>
            </w:r>
            <w:r w:rsidRPr="002743B8">
              <w:rPr>
                <w:rFonts w:ascii="Times New Roman" w:hAnsi="Times New Roman" w:cs="Times New Roman"/>
                <w:sz w:val="28"/>
                <w:szCs w:val="28"/>
                <w:lang w:val="uk-UA"/>
              </w:rPr>
              <w:t xml:space="preserve"> телекомунікаційних </w:t>
            </w:r>
            <w:proofErr w:type="spellStart"/>
            <w:r w:rsidRPr="002743B8">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2743B8">
              <w:rPr>
                <w:rFonts w:ascii="Times New Roman" w:hAnsi="Times New Roman" w:cs="Times New Roman"/>
                <w:sz w:val="28"/>
                <w:szCs w:val="28"/>
                <w:lang w:val="uk-UA"/>
              </w:rPr>
              <w:t>ктів</w:t>
            </w:r>
            <w:proofErr w:type="spellEnd"/>
            <w:r w:rsidRPr="002743B8">
              <w:rPr>
                <w:rFonts w:ascii="Times New Roman" w:hAnsi="Times New Roman" w:cs="Times New Roman"/>
                <w:sz w:val="28"/>
                <w:szCs w:val="28"/>
                <w:lang w:val="uk-UA"/>
              </w:rPr>
              <w:t xml:space="preserve"> для здійснення соціокультурних зв’язків та реалізації моделі неформальної освіти;</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100" w:lineRule="atLeast"/>
              <w:jc w:val="both"/>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rsidTr="008F08D0">
        <w:tc>
          <w:tcPr>
            <w:tcW w:w="4379" w:type="dxa"/>
          </w:tcPr>
          <w:p w:rsidR="008F08D0" w:rsidRPr="002743B8" w:rsidRDefault="008F08D0" w:rsidP="008F08D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підвищенню рівня сформованості медіа-імунітету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Default="008F08D0" w:rsidP="008F08D0">
            <w:pPr>
              <w:spacing w:line="100" w:lineRule="atLeast"/>
              <w:jc w:val="both"/>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rsidTr="008F08D0">
        <w:tc>
          <w:tcPr>
            <w:tcW w:w="10491" w:type="dxa"/>
            <w:gridSpan w:val="7"/>
          </w:tcPr>
          <w:p w:rsidR="008F08D0" w:rsidRDefault="008F08D0" w:rsidP="008F08D0">
            <w:pPr>
              <w:spacing w:line="100" w:lineRule="atLeast"/>
              <w:ind w:right="119"/>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t>Висвітлювати</w:t>
            </w:r>
            <w:r>
              <w:rPr>
                <w:rFonts w:ascii="Times New Roman" w:hAnsi="Times New Roman" w:cs="Times New Roman"/>
                <w:b/>
                <w:bCs/>
                <w:sz w:val="28"/>
                <w:szCs w:val="28"/>
                <w:lang w:val="uk-UA"/>
              </w:rPr>
              <w:t>:</w:t>
            </w:r>
          </w:p>
        </w:tc>
      </w:tr>
      <w:tr w:rsidR="008F08D0" w:rsidRPr="00AC6F09" w:rsidTr="008F08D0">
        <w:tc>
          <w:tcPr>
            <w:tcW w:w="4379" w:type="dxa"/>
          </w:tcPr>
          <w:p w:rsidR="008F08D0" w:rsidRPr="002743B8" w:rsidRDefault="008F08D0" w:rsidP="008F08D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досвід роботи з упровадження </w:t>
            </w:r>
            <w:proofErr w:type="spellStart"/>
            <w:r w:rsidRPr="002743B8">
              <w:rPr>
                <w:rFonts w:ascii="Times New Roman" w:hAnsi="Times New Roman" w:cs="Times New Roman"/>
                <w:sz w:val="28"/>
                <w:szCs w:val="28"/>
                <w:lang w:val="uk-UA"/>
              </w:rPr>
              <w:t>медіаосвіти</w:t>
            </w:r>
            <w:proofErr w:type="spellEnd"/>
            <w:r w:rsidRPr="002743B8">
              <w:rPr>
                <w:rFonts w:ascii="Times New Roman" w:hAnsi="Times New Roman" w:cs="Times New Roman"/>
                <w:sz w:val="28"/>
                <w:szCs w:val="28"/>
                <w:lang w:val="uk-UA"/>
              </w:rPr>
              <w:t xml:space="preserve">, дистанційних форм навчання в освітянській пресі, </w:t>
            </w:r>
            <w:proofErr w:type="spellStart"/>
            <w:r w:rsidRPr="002743B8">
              <w:rPr>
                <w:rFonts w:ascii="Times New Roman" w:hAnsi="Times New Roman" w:cs="Times New Roman"/>
                <w:sz w:val="28"/>
                <w:szCs w:val="28"/>
                <w:lang w:val="uk-UA"/>
              </w:rPr>
              <w:t>Інтернет-джерелах</w:t>
            </w:r>
            <w:proofErr w:type="spellEnd"/>
            <w:r w:rsidRPr="002743B8">
              <w:rPr>
                <w:rFonts w:ascii="Times New Roman" w:hAnsi="Times New Roman" w:cs="Times New Roman"/>
                <w:sz w:val="28"/>
                <w:szCs w:val="28"/>
                <w:lang w:val="uk-UA"/>
              </w:rPr>
              <w:t>, інших засобах масової інформації</w:t>
            </w:r>
          </w:p>
        </w:tc>
        <w:tc>
          <w:tcPr>
            <w:tcW w:w="2232" w:type="dxa"/>
          </w:tcPr>
          <w:p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rsidR="008F08D0" w:rsidRPr="002743B8" w:rsidRDefault="008F08D0" w:rsidP="008F08D0">
            <w:pPr>
              <w:spacing w:line="240" w:lineRule="auto"/>
              <w:jc w:val="center"/>
              <w:rPr>
                <w:rFonts w:ascii="Times New Roman" w:hAnsi="Times New Roman" w:cs="Times New Roman"/>
                <w:sz w:val="28"/>
                <w:szCs w:val="28"/>
                <w:lang w:val="uk-UA"/>
              </w:rPr>
            </w:pP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8F08D0" w:rsidRPr="002743B8" w:rsidRDefault="008F08D0" w:rsidP="008F08D0">
      <w:pPr>
        <w:spacing w:after="0" w:line="100" w:lineRule="atLeast"/>
        <w:jc w:val="both"/>
        <w:rPr>
          <w:rFonts w:ascii="Times New Roman" w:hAnsi="Times New Roman" w:cs="Times New Roman"/>
          <w:sz w:val="28"/>
          <w:szCs w:val="28"/>
          <w:lang w:val="uk-UA"/>
        </w:rPr>
      </w:pPr>
    </w:p>
    <w:p w:rsidR="008F08D0" w:rsidRPr="002743B8" w:rsidRDefault="008F08D0" w:rsidP="008F08D0">
      <w:pPr>
        <w:spacing w:after="0" w:line="100" w:lineRule="atLeast"/>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Очікувані  результати:</w:t>
      </w:r>
    </w:p>
    <w:p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достатні організаційні, кадрові, інформаційні, матеріально-технічні умови для використання технологій дистанційного навчання, електронного та </w:t>
      </w:r>
      <w:proofErr w:type="spellStart"/>
      <w:r w:rsidRPr="002743B8">
        <w:rPr>
          <w:rFonts w:ascii="Times New Roman" w:hAnsi="Times New Roman" w:cs="Times New Roman"/>
          <w:sz w:val="28"/>
          <w:szCs w:val="28"/>
          <w:lang w:val="uk-UA"/>
        </w:rPr>
        <w:t>медійного</w:t>
      </w:r>
      <w:proofErr w:type="spellEnd"/>
      <w:r w:rsidRPr="002743B8">
        <w:rPr>
          <w:rFonts w:ascii="Times New Roman" w:hAnsi="Times New Roman" w:cs="Times New Roman"/>
          <w:sz w:val="28"/>
          <w:szCs w:val="28"/>
          <w:lang w:val="uk-UA"/>
        </w:rPr>
        <w:t xml:space="preserve"> навчального контенту в </w:t>
      </w:r>
      <w:r>
        <w:rPr>
          <w:rFonts w:ascii="Times New Roman" w:hAnsi="Times New Roman" w:cs="Times New Roman"/>
          <w:sz w:val="28"/>
          <w:szCs w:val="28"/>
          <w:lang w:val="uk-UA"/>
        </w:rPr>
        <w:t xml:space="preserve">ЗДО, ЗЗСО та ЗПО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2743B8">
        <w:rPr>
          <w:rFonts w:ascii="Times New Roman" w:hAnsi="Times New Roman" w:cs="Times New Roman"/>
          <w:sz w:val="28"/>
          <w:szCs w:val="28"/>
          <w:lang w:val="uk-UA"/>
        </w:rPr>
        <w:t>;</w:t>
      </w:r>
    </w:p>
    <w:p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достатня професійна компетентність учителів для використання сучасного навчального е-контенту в освітньому процесі;</w:t>
      </w:r>
    </w:p>
    <w:p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інформаційна та медіа-грамотність учасників освітнього процесу, інтеграція медіа-освітніх компонентів у навчальні програми </w:t>
      </w:r>
      <w:r>
        <w:rPr>
          <w:rFonts w:ascii="Times New Roman" w:hAnsi="Times New Roman" w:cs="Times New Roman"/>
          <w:sz w:val="28"/>
          <w:szCs w:val="28"/>
          <w:lang w:val="uk-UA"/>
        </w:rPr>
        <w:t>ЗДО, ЗЗСО та ЗПО</w:t>
      </w:r>
      <w:r w:rsidRPr="002743B8">
        <w:rPr>
          <w:rFonts w:ascii="Times New Roman" w:hAnsi="Times New Roman" w:cs="Times New Roman"/>
          <w:sz w:val="28"/>
          <w:szCs w:val="28"/>
          <w:lang w:val="uk-UA"/>
        </w:rPr>
        <w:t>;</w:t>
      </w:r>
    </w:p>
    <w:p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сформований медіа-імунітет особистості, готовність до протистояння агресивному медіа-середовищу, усвідомлений вибір та критичне сприйняття  різноманітних інформаційних джерел;</w:t>
      </w:r>
    </w:p>
    <w:p w:rsidR="00DA79A0" w:rsidRPr="00AD0FF6" w:rsidRDefault="008F08D0" w:rsidP="00AD0FF6">
      <w:pPr>
        <w:pStyle w:val="12"/>
        <w:numPr>
          <w:ilvl w:val="0"/>
          <w:numId w:val="11"/>
        </w:numPr>
        <w:spacing w:after="0" w:line="100" w:lineRule="atLeast"/>
        <w:ind w:left="0" w:firstLine="426"/>
        <w:jc w:val="both"/>
        <w:rPr>
          <w:rFonts w:cs="Times New Roman"/>
          <w:lang w:val="uk-UA"/>
        </w:rPr>
      </w:pPr>
      <w:r w:rsidRPr="002743B8">
        <w:rPr>
          <w:rFonts w:ascii="Times New Roman" w:hAnsi="Times New Roman" w:cs="Times New Roman"/>
          <w:sz w:val="28"/>
          <w:szCs w:val="28"/>
          <w:lang w:val="uk-U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rsidR="00AD0FF6" w:rsidRPr="00AD0FF6" w:rsidRDefault="00AD0FF6" w:rsidP="00AD0FF6">
      <w:pPr>
        <w:pStyle w:val="12"/>
        <w:spacing w:after="0" w:line="100" w:lineRule="atLeast"/>
        <w:ind w:left="426"/>
        <w:jc w:val="both"/>
        <w:rPr>
          <w:rFonts w:cs="Times New Roman"/>
          <w:lang w:val="uk-UA"/>
        </w:rPr>
      </w:pPr>
    </w:p>
    <w:p w:rsidR="00EF6326" w:rsidRPr="002743B8" w:rsidRDefault="00EF6326" w:rsidP="00EF032C">
      <w:pPr>
        <w:tabs>
          <w:tab w:val="left" w:pos="4320"/>
        </w:tabs>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2.5. </w:t>
      </w:r>
      <w:proofErr w:type="spellStart"/>
      <w:r w:rsidRPr="002743B8">
        <w:rPr>
          <w:rFonts w:ascii="Times New Roman" w:hAnsi="Times New Roman" w:cs="Times New Roman"/>
          <w:b/>
          <w:bCs/>
          <w:sz w:val="28"/>
          <w:szCs w:val="28"/>
          <w:lang w:val="uk-UA"/>
        </w:rPr>
        <w:t>Проєкт</w:t>
      </w:r>
      <w:proofErr w:type="spellEnd"/>
      <w:r w:rsidRPr="002743B8">
        <w:rPr>
          <w:rFonts w:ascii="Times New Roman" w:hAnsi="Times New Roman" w:cs="Times New Roman"/>
          <w:b/>
          <w:bCs/>
          <w:sz w:val="28"/>
          <w:szCs w:val="28"/>
          <w:lang w:val="uk-UA"/>
        </w:rPr>
        <w:t xml:space="preserve"> «Мовна освіта»</w:t>
      </w:r>
    </w:p>
    <w:p w:rsidR="00EF6326" w:rsidRPr="002743B8" w:rsidRDefault="00EF6326" w:rsidP="00EF6326">
      <w:pPr>
        <w:pStyle w:val="a3"/>
        <w:spacing w:after="0" w:line="240" w:lineRule="auto"/>
        <w:ind w:left="0"/>
        <w:jc w:val="both"/>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 xml:space="preserve"> Завдання</w:t>
      </w:r>
      <w:r w:rsidRPr="002743B8">
        <w:rPr>
          <w:rFonts w:ascii="Times New Roman" w:hAnsi="Times New Roman" w:cs="Times New Roman"/>
          <w:b/>
          <w:bCs/>
          <w:sz w:val="28"/>
          <w:szCs w:val="28"/>
          <w:lang w:val="uk-UA"/>
        </w:rPr>
        <w:t xml:space="preserve">: </w:t>
      </w:r>
      <w:r w:rsidRPr="002743B8">
        <w:rPr>
          <w:rFonts w:ascii="Times New Roman" w:hAnsi="Times New Roman" w:cs="Times New Roman"/>
          <w:sz w:val="28"/>
          <w:szCs w:val="28"/>
          <w:lang w:val="uk-UA"/>
        </w:rPr>
        <w:t>поліпшення якості мовної освіти щодо формування багатомовної особистості, яка вільно володіє державною, рідною та іноземними мовами.</w:t>
      </w:r>
    </w:p>
    <w:p w:rsidR="00EF6326" w:rsidRDefault="00EF6326" w:rsidP="00EF6326">
      <w:pPr>
        <w:spacing w:after="0" w:line="240" w:lineRule="auto"/>
        <w:jc w:val="center"/>
        <w:rPr>
          <w:rFonts w:ascii="Times New Roman" w:hAnsi="Times New Roman" w:cs="Times New Roman"/>
          <w:b/>
          <w:bCs/>
          <w:sz w:val="28"/>
          <w:szCs w:val="28"/>
          <w:lang w:val="uk-UA"/>
        </w:rPr>
      </w:pPr>
    </w:p>
    <w:p w:rsidR="00AD0FF6" w:rsidRDefault="00AD0FF6" w:rsidP="00EF6326">
      <w:pPr>
        <w:spacing w:after="0" w:line="240" w:lineRule="auto"/>
        <w:jc w:val="center"/>
        <w:rPr>
          <w:rFonts w:ascii="Times New Roman" w:hAnsi="Times New Roman" w:cs="Times New Roman"/>
          <w:b/>
          <w:bCs/>
          <w:sz w:val="28"/>
          <w:szCs w:val="28"/>
          <w:lang w:val="uk-UA"/>
        </w:rPr>
      </w:pPr>
    </w:p>
    <w:p w:rsidR="00AD0FF6" w:rsidRPr="002743B8" w:rsidRDefault="00AD0FF6" w:rsidP="00EF6326">
      <w:pPr>
        <w:spacing w:after="0" w:line="240" w:lineRule="auto"/>
        <w:jc w:val="center"/>
        <w:rPr>
          <w:rFonts w:ascii="Times New Roman" w:hAnsi="Times New Roman" w:cs="Times New Roman"/>
          <w:b/>
          <w:bCs/>
          <w:sz w:val="28"/>
          <w:szCs w:val="28"/>
          <w:lang w:val="uk-UA"/>
        </w:rPr>
      </w:pPr>
    </w:p>
    <w:tbl>
      <w:tblPr>
        <w:tblW w:w="96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50"/>
        <w:gridCol w:w="1843"/>
        <w:gridCol w:w="776"/>
        <w:gridCol w:w="776"/>
        <w:gridCol w:w="857"/>
        <w:gridCol w:w="851"/>
        <w:gridCol w:w="850"/>
      </w:tblGrid>
      <w:tr w:rsidR="00EF6326" w:rsidRPr="002743B8" w:rsidTr="00AD0FF6">
        <w:tc>
          <w:tcPr>
            <w:tcW w:w="3650" w:type="dxa"/>
            <w:vMerge w:val="restart"/>
          </w:tcPr>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sz w:val="28"/>
                <w:szCs w:val="28"/>
                <w:lang w:val="uk-UA"/>
              </w:rPr>
              <w:t>Шляхи реалізації</w:t>
            </w:r>
          </w:p>
        </w:tc>
        <w:tc>
          <w:tcPr>
            <w:tcW w:w="1843" w:type="dxa"/>
            <w:vMerge w:val="restart"/>
          </w:tcPr>
          <w:p w:rsidR="00EF6326" w:rsidRPr="002743B8" w:rsidRDefault="00EF6326" w:rsidP="00DC5ECF">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t>Виконавці</w:t>
            </w:r>
          </w:p>
        </w:tc>
        <w:tc>
          <w:tcPr>
            <w:tcW w:w="4110" w:type="dxa"/>
            <w:gridSpan w:val="5"/>
          </w:tcPr>
          <w:p w:rsidR="00EF6326" w:rsidRPr="002743B8" w:rsidRDefault="00EF6326" w:rsidP="00DC5ECF">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t>Термін виконання</w:t>
            </w:r>
          </w:p>
        </w:tc>
      </w:tr>
      <w:tr w:rsidR="00EF6326" w:rsidRPr="002743B8" w:rsidTr="00AD0FF6">
        <w:tc>
          <w:tcPr>
            <w:tcW w:w="3650" w:type="dxa"/>
            <w:vMerge/>
          </w:tcPr>
          <w:p w:rsidR="00EF6326" w:rsidRPr="002743B8" w:rsidRDefault="00EF6326" w:rsidP="00DC5ECF">
            <w:pPr>
              <w:spacing w:after="0" w:line="240" w:lineRule="auto"/>
              <w:jc w:val="center"/>
              <w:rPr>
                <w:rFonts w:ascii="Times New Roman" w:hAnsi="Times New Roman" w:cs="Times New Roman"/>
                <w:b/>
                <w:bCs/>
                <w:sz w:val="28"/>
                <w:szCs w:val="28"/>
                <w:lang w:val="uk-UA"/>
              </w:rPr>
            </w:pPr>
          </w:p>
        </w:tc>
        <w:tc>
          <w:tcPr>
            <w:tcW w:w="1843" w:type="dxa"/>
            <w:vMerge/>
          </w:tcPr>
          <w:p w:rsidR="00EF6326" w:rsidRPr="002743B8" w:rsidRDefault="00EF6326" w:rsidP="00DC5ECF">
            <w:pPr>
              <w:spacing w:after="0" w:line="240" w:lineRule="auto"/>
              <w:jc w:val="center"/>
              <w:rPr>
                <w:rFonts w:ascii="Times New Roman" w:hAnsi="Times New Roman" w:cs="Times New Roman"/>
                <w:b/>
                <w:bCs/>
                <w:sz w:val="28"/>
                <w:szCs w:val="28"/>
                <w:lang w:val="uk-UA"/>
              </w:rPr>
            </w:pP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2021</w:t>
            </w: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2022</w:t>
            </w:r>
          </w:p>
        </w:tc>
        <w:tc>
          <w:tcPr>
            <w:tcW w:w="857"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2023</w:t>
            </w:r>
          </w:p>
        </w:tc>
        <w:tc>
          <w:tcPr>
            <w:tcW w:w="851"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2024</w:t>
            </w:r>
          </w:p>
        </w:tc>
        <w:tc>
          <w:tcPr>
            <w:tcW w:w="850"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2025</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Удосконалювати</w:t>
            </w:r>
            <w:r w:rsidRPr="002743B8">
              <w:rPr>
                <w:rFonts w:ascii="Times New Roman" w:hAnsi="Times New Roman" w:cs="Times New Roman"/>
                <w:b/>
                <w:bCs/>
                <w:sz w:val="28"/>
                <w:szCs w:val="28"/>
                <w:lang w:val="uk-UA"/>
              </w:rPr>
              <w:t>:</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DC5ECF">
            <w:pPr>
              <w:tabs>
                <w:tab w:val="left" w:pos="284"/>
                <w:tab w:val="left" w:pos="426"/>
              </w:tabs>
              <w:spacing w:after="0" w:line="240" w:lineRule="auto"/>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 цілісну систему багатомовної освіти дітей та молоді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(навчання української, іноземних мов та мов національних меншин)</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Центр професійного розвитку педагогічних працівників</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(далі – 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освіти </w:t>
            </w: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Поширити:</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EF6326">
            <w:pPr>
              <w:pStyle w:val="a3"/>
              <w:numPr>
                <w:ilvl w:val="0"/>
                <w:numId w:val="27"/>
              </w:numPr>
              <w:tabs>
                <w:tab w:val="left" w:pos="426"/>
              </w:tabs>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мережу профільних класів для забезпечення потреб учнів у вивченні української, іноземної мов та мов національних меншин;</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 загальної середньої освіти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(далі – ЗЗСО)</w:t>
            </w: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3650" w:type="dxa"/>
          </w:tcPr>
          <w:p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систему літніх мовних таборів із залученням волонтерів, студентів </w:t>
            </w:r>
            <w:proofErr w:type="spellStart"/>
            <w:r w:rsidRPr="002743B8">
              <w:rPr>
                <w:rFonts w:ascii="Times New Roman" w:hAnsi="Times New Roman" w:cs="Times New Roman"/>
                <w:sz w:val="28"/>
                <w:szCs w:val="28"/>
                <w:lang w:val="uk-UA"/>
              </w:rPr>
              <w:t>ВУЗів</w:t>
            </w:r>
            <w:proofErr w:type="spellEnd"/>
            <w:r w:rsidRPr="002743B8">
              <w:rPr>
                <w:rFonts w:ascii="Times New Roman" w:hAnsi="Times New Roman" w:cs="Times New Roman"/>
                <w:sz w:val="28"/>
                <w:szCs w:val="28"/>
                <w:lang w:val="uk-UA"/>
              </w:rPr>
              <w:t xml:space="preserve"> та проведенням культурно-просвітницької діяльності в закладах освіти.</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ind w:left="206" w:hanging="206"/>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Запровадити:</w:t>
            </w:r>
          </w:p>
        </w:tc>
        <w:tc>
          <w:tcPr>
            <w:tcW w:w="850" w:type="dxa"/>
          </w:tcPr>
          <w:p w:rsidR="00EF6326" w:rsidRPr="002743B8" w:rsidRDefault="00EF6326" w:rsidP="00DC5ECF">
            <w:pPr>
              <w:spacing w:after="0" w:line="240" w:lineRule="auto"/>
              <w:ind w:left="206" w:hanging="206"/>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освітні </w:t>
            </w:r>
            <w:proofErr w:type="spellStart"/>
            <w:r w:rsidRPr="002743B8">
              <w:rPr>
                <w:rFonts w:ascii="Times New Roman" w:hAnsi="Times New Roman" w:cs="Times New Roman"/>
                <w:sz w:val="28"/>
                <w:szCs w:val="28"/>
                <w:lang w:val="uk-UA"/>
              </w:rPr>
              <w:t>проєкти</w:t>
            </w:r>
            <w:proofErr w:type="spellEnd"/>
            <w:r w:rsidRPr="002743B8">
              <w:rPr>
                <w:rFonts w:ascii="Times New Roman" w:hAnsi="Times New Roman" w:cs="Times New Roman"/>
                <w:sz w:val="28"/>
                <w:szCs w:val="28"/>
                <w:lang w:val="uk-UA"/>
              </w:rPr>
              <w:t xml:space="preserve"> мовної тематики та інтегровані </w:t>
            </w:r>
            <w:proofErr w:type="spellStart"/>
            <w:r w:rsidRPr="002743B8">
              <w:rPr>
                <w:rFonts w:ascii="Times New Roman" w:hAnsi="Times New Roman" w:cs="Times New Roman"/>
                <w:sz w:val="28"/>
                <w:szCs w:val="28"/>
                <w:lang w:val="uk-UA"/>
              </w:rPr>
              <w:t>проєкти</w:t>
            </w:r>
            <w:proofErr w:type="spellEnd"/>
            <w:r w:rsidRPr="002743B8">
              <w:rPr>
                <w:rFonts w:ascii="Times New Roman" w:hAnsi="Times New Roman" w:cs="Times New Roman"/>
                <w:sz w:val="28"/>
                <w:szCs w:val="28"/>
                <w:lang w:val="uk-UA"/>
              </w:rPr>
              <w:t xml:space="preserve"> (українська мова – українознавство, іноземні мови, зарубіжна література тощо);</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EF6326" w:rsidRPr="002743B8" w:rsidTr="00AD0FF6">
        <w:tc>
          <w:tcPr>
            <w:tcW w:w="3650" w:type="dxa"/>
          </w:tcPr>
          <w:p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традиції містків дружби, взаємного культурного обміну між закладами освіти </w:t>
            </w:r>
            <w:proofErr w:type="spellStart"/>
            <w:r w:rsidRPr="002743B8">
              <w:rPr>
                <w:rFonts w:ascii="Times New Roman" w:hAnsi="Times New Roman" w:cs="Times New Roman"/>
                <w:sz w:val="28"/>
                <w:szCs w:val="28"/>
                <w:lang w:val="uk-UA"/>
              </w:rPr>
              <w:t>Бахмутської</w:t>
            </w:r>
            <w:proofErr w:type="spellEnd"/>
            <w:r w:rsidRPr="002743B8">
              <w:rPr>
                <w:rFonts w:ascii="Times New Roman" w:hAnsi="Times New Roman" w:cs="Times New Roman"/>
                <w:sz w:val="28"/>
                <w:szCs w:val="28"/>
                <w:lang w:val="uk-UA"/>
              </w:rPr>
              <w:t xml:space="preserve"> міської ОТГ, </w:t>
            </w:r>
            <w:r w:rsidRPr="002743B8">
              <w:rPr>
                <w:rFonts w:ascii="Times New Roman" w:hAnsi="Times New Roman" w:cs="Times New Roman"/>
                <w:sz w:val="28"/>
                <w:szCs w:val="28"/>
                <w:lang w:val="uk-UA"/>
              </w:rPr>
              <w:lastRenderedPageBreak/>
              <w:t>області та інших регіонів України.</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lastRenderedPageBreak/>
              <w:t>Управління освіти,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Забезпечити:</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Pr="00AF1286" w:rsidRDefault="00EF6326" w:rsidP="00DC5ECF">
            <w:pPr>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науково-методичний супровід закладів загальної середньої освіти з профільним навчанням, з поглибленим вивче</w:t>
            </w:r>
            <w:r>
              <w:rPr>
                <w:rFonts w:ascii="Times New Roman" w:hAnsi="Times New Roman" w:cs="Times New Roman"/>
                <w:sz w:val="28"/>
                <w:szCs w:val="28"/>
                <w:lang w:val="uk-UA"/>
              </w:rPr>
              <w:t>нням української, іноземних мов, мов національних меншин та міських методичних об</w:t>
            </w:r>
            <w:r w:rsidRPr="00DE2A5C">
              <w:rPr>
                <w:rFonts w:ascii="Times New Roman" w:hAnsi="Times New Roman" w:cs="Times New Roman"/>
                <w:sz w:val="28"/>
                <w:szCs w:val="28"/>
              </w:rPr>
              <w:t>’</w:t>
            </w:r>
            <w:r>
              <w:rPr>
                <w:rFonts w:ascii="Times New Roman" w:hAnsi="Times New Roman" w:cs="Times New Roman"/>
                <w:sz w:val="28"/>
                <w:szCs w:val="28"/>
                <w:lang w:val="uk-UA"/>
              </w:rPr>
              <w:t>єднань вчителів-філологів</w:t>
            </w:r>
          </w:p>
        </w:tc>
        <w:tc>
          <w:tcPr>
            <w:tcW w:w="1843" w:type="dxa"/>
          </w:tcPr>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 ЦПРПП</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ind w:left="206" w:hanging="206"/>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Сприяти: </w:t>
            </w:r>
          </w:p>
        </w:tc>
        <w:tc>
          <w:tcPr>
            <w:tcW w:w="850" w:type="dxa"/>
          </w:tcPr>
          <w:p w:rsidR="00EF6326" w:rsidRPr="002743B8" w:rsidRDefault="00EF6326" w:rsidP="00DC5ECF">
            <w:pPr>
              <w:spacing w:after="0" w:line="240" w:lineRule="auto"/>
              <w:ind w:left="206" w:hanging="206"/>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EF6326">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ЗЗСО</w:t>
            </w:r>
          </w:p>
        </w:tc>
        <w:tc>
          <w:tcPr>
            <w:tcW w:w="776" w:type="dxa"/>
          </w:tcPr>
          <w:p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3650" w:type="dxa"/>
          </w:tcPr>
          <w:p w:rsidR="00EF6326" w:rsidRPr="002743B8" w:rsidRDefault="00EF6326" w:rsidP="00EF6326">
            <w:pPr>
              <w:pStyle w:val="a3"/>
              <w:numPr>
                <w:ilvl w:val="0"/>
                <w:numId w:val="25"/>
              </w:numPr>
              <w:tabs>
                <w:tab w:val="left" w:pos="426"/>
              </w:tabs>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поповненню бібліотечних фондів сучасною україномовною літературою, творами зарубіжних письменників, перекладених українською, творів мовами національних меншин.</w:t>
            </w:r>
          </w:p>
        </w:tc>
        <w:tc>
          <w:tcPr>
            <w:tcW w:w="1843" w:type="dxa"/>
          </w:tcPr>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Активізувати:</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сучасну систему моніторингу якості мовної освіти учнів (з української мови та іноземної);</w:t>
            </w:r>
          </w:p>
        </w:tc>
        <w:tc>
          <w:tcPr>
            <w:tcW w:w="1843" w:type="dxa"/>
          </w:tcPr>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3650" w:type="dxa"/>
          </w:tcPr>
          <w:p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популяризацію вивчення іноземних мов;</w:t>
            </w:r>
          </w:p>
        </w:tc>
        <w:tc>
          <w:tcPr>
            <w:tcW w:w="1843" w:type="dxa"/>
          </w:tcPr>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3650" w:type="dxa"/>
          </w:tcPr>
          <w:p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національно-патріотичне виховання учнів засобами мовної освіти.</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Проводити:</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Default="00EF6326" w:rsidP="00EF6326">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w:t>
            </w:r>
            <w:r>
              <w:rPr>
                <w:rFonts w:ascii="Times New Roman" w:hAnsi="Times New Roman" w:cs="Times New Roman"/>
                <w:sz w:val="28"/>
                <w:szCs w:val="28"/>
                <w:lang w:val="uk-UA"/>
              </w:rPr>
              <w:t>рних діячів згідно з календарем;</w:t>
            </w:r>
          </w:p>
          <w:p w:rsidR="00EF6326" w:rsidRPr="002743B8" w:rsidRDefault="00EF6326" w:rsidP="00EF6326">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тренінги, майстер-класи на базі Ресурсного центру британської Ради в Україні, розташованого у </w:t>
            </w:r>
            <w:proofErr w:type="spellStart"/>
            <w:r>
              <w:rPr>
                <w:rFonts w:ascii="Times New Roman" w:hAnsi="Times New Roman" w:cs="Times New Roman"/>
                <w:sz w:val="28"/>
                <w:szCs w:val="28"/>
                <w:lang w:val="uk-UA"/>
              </w:rPr>
              <w:t>Бахмутській</w:t>
            </w:r>
            <w:proofErr w:type="spellEnd"/>
            <w:r>
              <w:rPr>
                <w:rFonts w:ascii="Times New Roman" w:hAnsi="Times New Roman" w:cs="Times New Roman"/>
                <w:sz w:val="28"/>
                <w:szCs w:val="28"/>
                <w:lang w:val="uk-UA"/>
              </w:rPr>
              <w:t xml:space="preserve"> загальноосвітній школі І-ІІІ ступенів №5 з профільним навчанням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ради Донецької області</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 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8753" w:type="dxa"/>
            <w:gridSpan w:val="6"/>
          </w:tcPr>
          <w:p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Залучати:</w:t>
            </w:r>
          </w:p>
        </w:tc>
        <w:tc>
          <w:tcPr>
            <w:tcW w:w="850" w:type="dxa"/>
          </w:tcPr>
          <w:p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rsidTr="00AD0FF6">
        <w:tc>
          <w:tcPr>
            <w:tcW w:w="3650" w:type="dxa"/>
          </w:tcPr>
          <w:p w:rsidR="00EF6326" w:rsidRPr="002743B8" w:rsidRDefault="00EF6326" w:rsidP="00EF6326">
            <w:pPr>
              <w:pStyle w:val="a3"/>
              <w:numPr>
                <w:ilvl w:val="0"/>
                <w:numId w:val="25"/>
              </w:numPr>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учнів до участі в учнівських олімпіадах (у тому числі </w:t>
            </w:r>
            <w:proofErr w:type="spellStart"/>
            <w:r w:rsidRPr="002743B8">
              <w:rPr>
                <w:rFonts w:ascii="Times New Roman" w:hAnsi="Times New Roman" w:cs="Times New Roman"/>
                <w:sz w:val="28"/>
                <w:szCs w:val="28"/>
                <w:lang w:val="uk-UA"/>
              </w:rPr>
              <w:t>Інтернет-олімпіад</w:t>
            </w:r>
            <w:proofErr w:type="spellEnd"/>
            <w:r w:rsidRPr="002743B8">
              <w:rPr>
                <w:rFonts w:ascii="Times New Roman" w:hAnsi="Times New Roman" w:cs="Times New Roman"/>
                <w:sz w:val="28"/>
                <w:szCs w:val="28"/>
                <w:lang w:val="uk-UA"/>
              </w:rPr>
              <w:t>), конкурсах з українознавства, української мови  різних рівнів;</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rsidTr="00AD0FF6">
        <w:tc>
          <w:tcPr>
            <w:tcW w:w="3650" w:type="dxa"/>
          </w:tcPr>
          <w:p w:rsidR="00EF6326" w:rsidRPr="002743B8" w:rsidRDefault="00EF6326" w:rsidP="00EF6326">
            <w:pPr>
              <w:pStyle w:val="a3"/>
              <w:numPr>
                <w:ilvl w:val="0"/>
                <w:numId w:val="25"/>
              </w:numPr>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педагогів до участі у фахових конкурсах різних рівнів.</w:t>
            </w:r>
          </w:p>
        </w:tc>
        <w:tc>
          <w:tcPr>
            <w:tcW w:w="1843" w:type="dxa"/>
          </w:tcPr>
          <w:p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bl>
    <w:p w:rsidR="00EF6326" w:rsidRPr="002743B8" w:rsidRDefault="00EF6326" w:rsidP="00EF6326">
      <w:pPr>
        <w:spacing w:after="0" w:line="240" w:lineRule="auto"/>
        <w:jc w:val="both"/>
        <w:rPr>
          <w:rFonts w:ascii="Times New Roman" w:hAnsi="Times New Roman" w:cs="Times New Roman"/>
          <w:b/>
          <w:bCs/>
          <w:i/>
          <w:iCs/>
          <w:sz w:val="28"/>
          <w:szCs w:val="28"/>
          <w:lang w:val="uk-UA"/>
        </w:rPr>
      </w:pPr>
    </w:p>
    <w:p w:rsidR="00EF6326" w:rsidRPr="002743B8" w:rsidRDefault="00EF6326" w:rsidP="00EF6326">
      <w:pPr>
        <w:spacing w:after="0" w:line="240" w:lineRule="auto"/>
        <w:jc w:val="both"/>
        <w:rPr>
          <w:rFonts w:ascii="Times New Roman" w:hAnsi="Times New Roman" w:cs="Times New Roman"/>
          <w:b/>
          <w:bCs/>
          <w:sz w:val="28"/>
          <w:szCs w:val="28"/>
          <w:lang w:val="uk-UA"/>
        </w:rPr>
      </w:pPr>
      <w:r w:rsidRPr="002743B8">
        <w:rPr>
          <w:rFonts w:ascii="Times New Roman" w:hAnsi="Times New Roman" w:cs="Times New Roman"/>
          <w:b/>
          <w:bCs/>
          <w:i/>
          <w:iCs/>
          <w:sz w:val="28"/>
          <w:szCs w:val="28"/>
          <w:lang w:val="uk-UA"/>
        </w:rPr>
        <w:t>Очікувані результати</w:t>
      </w:r>
      <w:r w:rsidRPr="002743B8">
        <w:rPr>
          <w:rFonts w:ascii="Times New Roman" w:hAnsi="Times New Roman" w:cs="Times New Roman"/>
          <w:b/>
          <w:bCs/>
          <w:sz w:val="28"/>
          <w:szCs w:val="28"/>
          <w:lang w:val="uk-UA"/>
        </w:rPr>
        <w:t>:</w:t>
      </w:r>
    </w:p>
    <w:p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надається якісна багатомовна освіта в закладах загальної середньої освіти, підпорядкованих Управлінню освіти;</w:t>
      </w:r>
    </w:p>
    <w:p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впроваджено різноманітні форми багатомовної освіти дітей та молоді (профільні класи, ліцеї, літні мовні табори тощо);</w:t>
      </w:r>
    </w:p>
    <w:p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наявність у шкільних бібліотеках сучасної україномовної літератури, якісних перекладів творів зарубіжних письменників українською мовою;</w:t>
      </w:r>
    </w:p>
    <w:p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rsidR="00EF6326" w:rsidRPr="002743B8" w:rsidRDefault="00EF6326" w:rsidP="00EF6326">
      <w:pPr>
        <w:spacing w:after="0" w:line="240" w:lineRule="auto"/>
        <w:jc w:val="both"/>
        <w:rPr>
          <w:rFonts w:ascii="Times New Roman" w:hAnsi="Times New Roman" w:cs="Times New Roman"/>
          <w:sz w:val="28"/>
          <w:szCs w:val="28"/>
          <w:lang w:val="uk-UA"/>
        </w:rPr>
      </w:pPr>
    </w:p>
    <w:p w:rsidR="00EF032C" w:rsidRDefault="00EF032C" w:rsidP="006A5382">
      <w:pPr>
        <w:spacing w:after="0" w:line="240" w:lineRule="auto"/>
        <w:jc w:val="center"/>
        <w:rPr>
          <w:rFonts w:ascii="Times New Roman" w:hAnsi="Times New Roman" w:cs="Times New Roman"/>
          <w:b/>
          <w:bCs/>
          <w:sz w:val="28"/>
          <w:szCs w:val="28"/>
          <w:lang w:val="uk-UA"/>
        </w:rPr>
      </w:pPr>
    </w:p>
    <w:p w:rsidR="00AD0FF6" w:rsidRDefault="00AD0FF6" w:rsidP="006A5382">
      <w:pPr>
        <w:spacing w:after="0" w:line="240" w:lineRule="auto"/>
        <w:jc w:val="center"/>
        <w:rPr>
          <w:rFonts w:ascii="Times New Roman" w:hAnsi="Times New Roman" w:cs="Times New Roman"/>
          <w:b/>
          <w:bCs/>
          <w:sz w:val="28"/>
          <w:szCs w:val="28"/>
          <w:lang w:val="uk-UA"/>
        </w:rPr>
      </w:pPr>
    </w:p>
    <w:p w:rsidR="007D1D03" w:rsidRDefault="007D1D03" w:rsidP="006A5382">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3. ЗДОРОВ’Я ТА БЕЗПЕКА</w:t>
      </w:r>
    </w:p>
    <w:p w:rsidR="00DA79A0" w:rsidRPr="002743B8" w:rsidRDefault="00DA79A0" w:rsidP="006A5382">
      <w:pPr>
        <w:spacing w:after="0" w:line="240" w:lineRule="auto"/>
        <w:jc w:val="center"/>
        <w:rPr>
          <w:rFonts w:ascii="Times New Roman" w:hAnsi="Times New Roman" w:cs="Times New Roman"/>
          <w:b/>
          <w:bCs/>
          <w:sz w:val="28"/>
          <w:szCs w:val="28"/>
          <w:lang w:val="uk-UA"/>
        </w:rPr>
      </w:pPr>
    </w:p>
    <w:p w:rsidR="00C139AB" w:rsidRDefault="00C139AB" w:rsidP="00C139AB">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3.1. </w:t>
      </w:r>
      <w:proofErr w:type="spellStart"/>
      <w:r>
        <w:rPr>
          <w:rFonts w:ascii="Times New Roman" w:hAnsi="Times New Roman" w:cs="Times New Roman"/>
          <w:b/>
          <w:bCs/>
          <w:sz w:val="28"/>
          <w:szCs w:val="28"/>
          <w:lang w:val="uk-UA"/>
        </w:rPr>
        <w:t>Проєкт</w:t>
      </w:r>
      <w:proofErr w:type="spellEnd"/>
      <w:r>
        <w:rPr>
          <w:rFonts w:ascii="Times New Roman" w:hAnsi="Times New Roman" w:cs="Times New Roman"/>
          <w:b/>
          <w:bCs/>
          <w:sz w:val="28"/>
          <w:szCs w:val="28"/>
          <w:lang w:val="uk-UA"/>
        </w:rPr>
        <w:t xml:space="preserve"> </w:t>
      </w:r>
    </w:p>
    <w:p w:rsidR="00C139AB" w:rsidRDefault="00C139AB" w:rsidP="00C139AB">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«Здоров’я через освіту та соціальний захист здобувачів освіти»</w:t>
      </w:r>
    </w:p>
    <w:p w:rsidR="00C139AB" w:rsidRDefault="00C139AB" w:rsidP="00C139AB">
      <w:pPr>
        <w:pStyle w:val="Standard"/>
        <w:spacing w:after="0" w:line="240" w:lineRule="auto"/>
        <w:jc w:val="center"/>
        <w:rPr>
          <w:rFonts w:ascii="Times New Roman" w:hAnsi="Times New Roman" w:cs="Times New Roman"/>
          <w:b/>
          <w:bCs/>
          <w:sz w:val="28"/>
          <w:szCs w:val="28"/>
          <w:lang w:val="uk-UA"/>
        </w:rPr>
      </w:pPr>
    </w:p>
    <w:p w:rsidR="00C139AB" w:rsidRPr="00C040DC" w:rsidRDefault="00C139AB" w:rsidP="00C139AB">
      <w:pPr>
        <w:pStyle w:val="Standard"/>
        <w:spacing w:after="0" w:line="240" w:lineRule="auto"/>
        <w:jc w:val="both"/>
        <w:rPr>
          <w:lang w:val="uk-UA"/>
        </w:rPr>
      </w:pPr>
      <w:r>
        <w:rPr>
          <w:rFonts w:ascii="Times New Roman" w:hAnsi="Times New Roman" w:cs="Times New Roman"/>
          <w:b/>
          <w:bCs/>
          <w:i/>
          <w:iCs/>
          <w:sz w:val="28"/>
          <w:szCs w:val="28"/>
          <w:lang w:val="uk-UA"/>
        </w:rPr>
        <w:t>Мета</w:t>
      </w:r>
      <w:r>
        <w:rPr>
          <w:rFonts w:ascii="Times New Roman" w:hAnsi="Times New Roman" w:cs="Times New Roman"/>
          <w:sz w:val="28"/>
          <w:szCs w:val="28"/>
          <w:lang w:val="uk-UA"/>
        </w:rPr>
        <w:t xml:space="preserve">: сприяння забезпеченню високого рівня освітніх послуг закладів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будь-якого типу та рівня без шкоди для здоров’я; створення безпечних та комфортних умов для всебічного розвитку особистості через розширення </w:t>
      </w:r>
      <w:proofErr w:type="spellStart"/>
      <w:r>
        <w:rPr>
          <w:rFonts w:ascii="Times New Roman" w:hAnsi="Times New Roman" w:cs="Times New Roman"/>
          <w:sz w:val="28"/>
          <w:szCs w:val="28"/>
          <w:lang w:val="uk-UA"/>
        </w:rPr>
        <w:t>здоров'язбережувального</w:t>
      </w:r>
      <w:proofErr w:type="spellEnd"/>
      <w:r>
        <w:rPr>
          <w:rFonts w:ascii="Times New Roman" w:hAnsi="Times New Roman" w:cs="Times New Roman"/>
          <w:sz w:val="28"/>
          <w:szCs w:val="28"/>
          <w:lang w:val="uk-UA"/>
        </w:rPr>
        <w:t xml:space="preserve"> простору.</w:t>
      </w:r>
    </w:p>
    <w:p w:rsidR="00C139AB" w:rsidRDefault="00C139AB" w:rsidP="00C139AB">
      <w:pPr>
        <w:pStyle w:val="Standard"/>
        <w:spacing w:after="0" w:line="240" w:lineRule="auto"/>
        <w:jc w:val="both"/>
        <w:rPr>
          <w:rFonts w:ascii="Times New Roman" w:hAnsi="Times New Roman" w:cs="Times New Roman"/>
          <w:sz w:val="28"/>
          <w:szCs w:val="28"/>
          <w:lang w:val="uk-UA"/>
        </w:rPr>
      </w:pPr>
    </w:p>
    <w:tbl>
      <w:tblPr>
        <w:tblW w:w="9747" w:type="dxa"/>
        <w:jc w:val="center"/>
        <w:tblLayout w:type="fixed"/>
        <w:tblCellMar>
          <w:left w:w="10" w:type="dxa"/>
          <w:right w:w="10" w:type="dxa"/>
        </w:tblCellMar>
        <w:tblLook w:val="00A0"/>
      </w:tblPr>
      <w:tblGrid>
        <w:gridCol w:w="3847"/>
        <w:gridCol w:w="1701"/>
        <w:gridCol w:w="709"/>
        <w:gridCol w:w="850"/>
        <w:gridCol w:w="851"/>
        <w:gridCol w:w="850"/>
        <w:gridCol w:w="909"/>
        <w:gridCol w:w="30"/>
      </w:tblGrid>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51669B" w:rsidRDefault="00C139AB" w:rsidP="00C139AB">
            <w:pPr>
              <w:tabs>
                <w:tab w:val="center" w:pos="2257"/>
                <w:tab w:val="right" w:pos="4515"/>
              </w:tabs>
              <w:rPr>
                <w:lang w:val="uk-UA"/>
              </w:rPr>
            </w:pPr>
            <w:r>
              <w:rPr>
                <w:rFonts w:ascii="Times New Roman" w:hAnsi="Times New Roman" w:cs="Times New Roman"/>
                <w:b/>
                <w:bCs/>
                <w:sz w:val="28"/>
                <w:szCs w:val="28"/>
                <w:lang w:val="uk-UA"/>
              </w:rPr>
              <w:tab/>
              <w:t>Шляхи реалізації</w:t>
            </w:r>
            <w:r>
              <w:rPr>
                <w:rFonts w:ascii="Times New Roman" w:hAnsi="Times New Roman" w:cs="Times New Roman"/>
                <w:b/>
                <w:bCs/>
                <w:sz w:val="28"/>
                <w:szCs w:val="28"/>
                <w:lang w:val="uk-UA"/>
              </w:rPr>
              <w:tab/>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Pr="00083437" w:rsidRDefault="00C139AB" w:rsidP="00C139AB">
            <w:pPr>
              <w:pStyle w:val="Standard"/>
              <w:spacing w:after="0" w:line="240" w:lineRule="auto"/>
              <w:jc w:val="center"/>
              <w:rPr>
                <w:rFonts w:ascii="Times New Roman" w:hAnsi="Times New Roman" w:cs="Times New Roman"/>
                <w:sz w:val="24"/>
                <w:szCs w:val="24"/>
                <w:lang w:val="uk-UA"/>
              </w:rPr>
            </w:pPr>
            <w:r w:rsidRPr="00083437">
              <w:rPr>
                <w:rFonts w:ascii="Times New Roman" w:hAnsi="Times New Roman" w:cs="Times New Roman"/>
                <w:b/>
                <w:bCs/>
                <w:sz w:val="24"/>
                <w:szCs w:val="24"/>
                <w:lang w:val="uk-UA"/>
              </w:rPr>
              <w:t>Виконавці</w:t>
            </w:r>
          </w:p>
        </w:tc>
        <w:tc>
          <w:tcPr>
            <w:tcW w:w="709" w:type="dxa"/>
            <w:tcBorders>
              <w:top w:val="single" w:sz="4" w:space="0" w:color="000000"/>
              <w:left w:val="single" w:sz="4" w:space="0" w:color="auto"/>
              <w:bottom w:val="single" w:sz="4" w:space="0" w:color="000000"/>
              <w:right w:val="single" w:sz="4" w:space="0" w:color="000000"/>
            </w:tcBorders>
          </w:tcPr>
          <w:p w:rsidR="00C139AB" w:rsidRPr="00083437" w:rsidRDefault="00C139AB" w:rsidP="00C139AB">
            <w:pPr>
              <w:pStyle w:val="Standard"/>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2021</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22</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23</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24</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w:t>
            </w:r>
            <w:r>
              <w:rPr>
                <w:rFonts w:ascii="Times New Roman" w:hAnsi="Times New Roman" w:cs="Times New Roman"/>
                <w:sz w:val="28"/>
                <w:szCs w:val="28"/>
                <w:lang w:val="en-US"/>
              </w:rPr>
              <w:t>5</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pPr>
            <w:r>
              <w:rPr>
                <w:rFonts w:ascii="Times New Roman" w:hAnsi="Times New Roman" w:cs="Times New Roman"/>
                <w:b/>
                <w:bCs/>
                <w:sz w:val="28"/>
                <w:szCs w:val="28"/>
                <w:lang w:val="uk-UA"/>
              </w:rPr>
              <w:t>Створити</w:t>
            </w:r>
            <w:r>
              <w:rPr>
                <w:rFonts w:ascii="Times New Roman" w:hAnsi="Times New Roman" w:cs="Times New Roman"/>
                <w:sz w:val="28"/>
                <w:szCs w:val="28"/>
                <w:lang w:val="uk-UA"/>
              </w:rPr>
              <w:t>:</w:t>
            </w:r>
          </w:p>
          <w:p w:rsidR="00C139AB" w:rsidRDefault="00C139AB" w:rsidP="00CE6837">
            <w:pPr>
              <w:pStyle w:val="Standard"/>
              <w:numPr>
                <w:ilvl w:val="0"/>
                <w:numId w:val="17"/>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ефективні моделі освітньої установи щодо </w:t>
            </w:r>
            <w:proofErr w:type="spellStart"/>
            <w:r>
              <w:rPr>
                <w:rFonts w:ascii="Times New Roman" w:hAnsi="Times New Roman" w:cs="Times New Roman"/>
                <w:sz w:val="28"/>
                <w:szCs w:val="28"/>
                <w:lang w:val="uk-UA"/>
              </w:rPr>
              <w:t>здоров’язбереження</w:t>
            </w:r>
            <w:proofErr w:type="spellEnd"/>
            <w:r>
              <w:rPr>
                <w:rFonts w:ascii="Times New Roman" w:hAnsi="Times New Roman" w:cs="Times New Roman"/>
                <w:sz w:val="28"/>
                <w:szCs w:val="28"/>
                <w:lang w:val="uk-UA"/>
              </w:rPr>
              <w:t xml:space="preserve"> і здоров’я, відновлення особистості дитини з урахуванням локальних умов;</w:t>
            </w:r>
          </w:p>
          <w:p w:rsidR="00C139AB" w:rsidRDefault="00C139AB" w:rsidP="00CE6837">
            <w:pPr>
              <w:pStyle w:val="Standard"/>
              <w:numPr>
                <w:ilvl w:val="0"/>
                <w:numId w:val="17"/>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групу швидкого реагування та </w:t>
            </w:r>
            <w:proofErr w:type="spellStart"/>
            <w:r>
              <w:rPr>
                <w:rFonts w:ascii="Times New Roman" w:hAnsi="Times New Roman" w:cs="Times New Roman"/>
                <w:sz w:val="28"/>
                <w:szCs w:val="28"/>
                <w:lang w:val="uk-UA"/>
              </w:rPr>
              <w:t>психолого-соціального</w:t>
            </w:r>
            <w:proofErr w:type="spellEnd"/>
            <w:r>
              <w:rPr>
                <w:rFonts w:ascii="Times New Roman" w:hAnsi="Times New Roman" w:cs="Times New Roman"/>
                <w:sz w:val="28"/>
                <w:szCs w:val="28"/>
                <w:lang w:val="uk-UA"/>
              </w:rPr>
              <w:t xml:space="preserve"> супроводу особистості дитини, яка опинилася в складних життєвих обставинах на базі ЗОШ №10.</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ЦППСР,  заклади освіти</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ЦППСР  </w:t>
            </w:r>
          </w:p>
          <w:p w:rsidR="00C139AB" w:rsidRPr="00790B18"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rsidR="00C139AB" w:rsidRPr="00CB7318" w:rsidRDefault="00C139AB" w:rsidP="00C139AB">
            <w:pPr>
              <w:pStyle w:val="Standard"/>
              <w:spacing w:after="0" w:line="240" w:lineRule="auto"/>
              <w:jc w:val="center"/>
              <w:rPr>
                <w:rFonts w:ascii="Times New Roman" w:hAnsi="Times New Roman" w:cs="Times New Roman"/>
                <w:sz w:val="28"/>
                <w:szCs w:val="28"/>
                <w:lang w:val="en-US"/>
              </w:rPr>
            </w:pPr>
            <w:r w:rsidRPr="00CB7318">
              <w:rPr>
                <w:rFonts w:ascii="Times New Roman" w:hAnsi="Times New Roman" w:cs="Times New Roman"/>
                <w:sz w:val="28"/>
                <w:szCs w:val="28"/>
                <w:lang w:val="en-US"/>
              </w:rPr>
              <w:t>+</w:t>
            </w:r>
          </w:p>
          <w:p w:rsidR="00C139AB" w:rsidRPr="00CB7318" w:rsidRDefault="00C139AB" w:rsidP="00C139AB">
            <w:pPr>
              <w:rPr>
                <w:sz w:val="28"/>
                <w:szCs w:val="28"/>
                <w:lang w:val="en-US"/>
              </w:rPr>
            </w:pPr>
          </w:p>
          <w:p w:rsidR="00C139AB" w:rsidRPr="00CB7318" w:rsidRDefault="00C139AB" w:rsidP="00C139AB">
            <w:pPr>
              <w:rPr>
                <w:sz w:val="28"/>
                <w:szCs w:val="28"/>
                <w:lang w:val="en-US"/>
              </w:rPr>
            </w:pPr>
          </w:p>
          <w:p w:rsidR="00C139AB" w:rsidRPr="00CB7318" w:rsidRDefault="00C139AB" w:rsidP="00C139AB">
            <w:pPr>
              <w:rPr>
                <w:sz w:val="28"/>
                <w:szCs w:val="28"/>
                <w:lang w:val="en-US"/>
              </w:rPr>
            </w:pPr>
          </w:p>
          <w:p w:rsidR="00C139AB" w:rsidRPr="00CB7318" w:rsidRDefault="00C139AB" w:rsidP="00C139AB">
            <w:pPr>
              <w:jc w:val="center"/>
              <w:rPr>
                <w:sz w:val="28"/>
                <w:szCs w:val="28"/>
                <w:lang w:val="uk-UA"/>
              </w:rPr>
            </w:pPr>
            <w:r w:rsidRPr="00CB7318">
              <w:rPr>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r>
      <w:tr w:rsidR="00C139AB" w:rsidTr="00AD0FF6">
        <w:trPr>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pPr>
            <w:r>
              <w:rPr>
                <w:rFonts w:ascii="Times New Roman" w:hAnsi="Times New Roman" w:cs="Times New Roman"/>
                <w:b/>
                <w:bCs/>
                <w:sz w:val="28"/>
                <w:szCs w:val="28"/>
                <w:lang w:val="uk-UA"/>
              </w:rPr>
              <w:t>Сприяти:</w:t>
            </w:r>
          </w:p>
          <w:p w:rsidR="00C139AB" w:rsidRPr="00AE6035"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sidRPr="00AE6035">
              <w:rPr>
                <w:rFonts w:ascii="Times New Roman" w:hAnsi="Times New Roman" w:cs="Times New Roman"/>
                <w:sz w:val="28"/>
                <w:szCs w:val="28"/>
                <w:lang w:val="uk-UA"/>
              </w:rPr>
              <w:t>актуалізації діяльності закладів</w:t>
            </w:r>
            <w:r w:rsidRPr="00AE6035">
              <w:rPr>
                <w:rFonts w:ascii="Times New Roman" w:hAnsi="Times New Roman" w:cs="Times New Roman"/>
                <w:sz w:val="28"/>
                <w:szCs w:val="28"/>
              </w:rPr>
              <w:t xml:space="preserve"> </w:t>
            </w:r>
            <w:r w:rsidRPr="00AE6035">
              <w:rPr>
                <w:rFonts w:ascii="Times New Roman" w:hAnsi="Times New Roman" w:cs="Times New Roman"/>
                <w:sz w:val="28"/>
                <w:szCs w:val="28"/>
                <w:lang w:val="uk-UA"/>
              </w:rPr>
              <w:t>освіти, які працюють у режимі «Школа сприяння здоров’ю» (ДНЗ №27, ДНЗ №47, ЗОШ №2</w:t>
            </w:r>
            <w:r>
              <w:rPr>
                <w:rFonts w:ascii="Times New Roman" w:hAnsi="Times New Roman" w:cs="Times New Roman"/>
                <w:sz w:val="28"/>
                <w:szCs w:val="28"/>
                <w:lang w:val="uk-UA"/>
              </w:rPr>
              <w:t>, ЗОШ №10)</w:t>
            </w:r>
            <w:r w:rsidRPr="00AE6035">
              <w:rPr>
                <w:rFonts w:ascii="Times New Roman" w:hAnsi="Times New Roman" w:cs="Times New Roman"/>
                <w:sz w:val="28"/>
                <w:szCs w:val="28"/>
                <w:lang w:val="uk-UA"/>
              </w:rPr>
              <w:t>;</w:t>
            </w:r>
          </w:p>
          <w:p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необхідного медичного обладнання  для ЗДО та ЗЗСО;</w:t>
            </w:r>
          </w:p>
          <w:p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спортивного інвентарю та обладнання, меблів, посуду для їдальні, технічних засобів навчання тощо;</w:t>
            </w:r>
          </w:p>
          <w:p w:rsidR="00C139AB" w:rsidRDefault="00C139AB" w:rsidP="00CE6837">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проведенню дослідно-експериментальної роботи </w:t>
            </w:r>
            <w:r>
              <w:rPr>
                <w:rFonts w:ascii="Times New Roman" w:hAnsi="Times New Roman" w:cs="Times New Roman"/>
                <w:sz w:val="28"/>
                <w:szCs w:val="28"/>
                <w:lang w:val="uk-UA"/>
              </w:rPr>
              <w:lastRenderedPageBreak/>
              <w:t>всеукраїнського рівня з питань с</w:t>
            </w:r>
            <w:r>
              <w:rPr>
                <w:rFonts w:ascii="Times New Roman" w:hAnsi="Times New Roman" w:cs="Times New Roman"/>
                <w:sz w:val="28"/>
                <w:szCs w:val="28"/>
                <w:lang w:val="uk-UA" w:eastAsia="uk-UA"/>
              </w:rPr>
              <w:t xml:space="preserve">творення </w:t>
            </w:r>
            <w:proofErr w:type="spellStart"/>
            <w:r>
              <w:rPr>
                <w:rFonts w:ascii="Times New Roman" w:hAnsi="Times New Roman" w:cs="Times New Roman"/>
                <w:sz w:val="28"/>
                <w:szCs w:val="28"/>
                <w:lang w:val="uk-UA" w:eastAsia="uk-UA"/>
              </w:rPr>
              <w:t>здоров’язбережувального</w:t>
            </w:r>
            <w:proofErr w:type="spellEnd"/>
            <w:r>
              <w:rPr>
                <w:rFonts w:ascii="Times New Roman" w:hAnsi="Times New Roman" w:cs="Times New Roman"/>
                <w:sz w:val="28"/>
                <w:szCs w:val="28"/>
                <w:lang w:val="uk-UA" w:eastAsia="uk-UA"/>
              </w:rPr>
              <w:t xml:space="preserve"> освітнього простору</w:t>
            </w:r>
            <w:r>
              <w:rPr>
                <w:rFonts w:ascii="Times New Roman" w:hAnsi="Times New Roman" w:cs="Times New Roman"/>
                <w:sz w:val="28"/>
                <w:szCs w:val="28"/>
                <w:lang w:val="uk-UA"/>
              </w:rPr>
              <w:t>;</w:t>
            </w:r>
          </w:p>
          <w:p w:rsidR="00C139AB" w:rsidRPr="0067173D" w:rsidRDefault="00C139AB" w:rsidP="00CE6837">
            <w:pPr>
              <w:pStyle w:val="Standard"/>
              <w:widowControl w:val="0"/>
              <w:numPr>
                <w:ilvl w:val="0"/>
                <w:numId w:val="16"/>
              </w:numPr>
              <w:tabs>
                <w:tab w:val="left" w:pos="335"/>
              </w:tabs>
              <w:spacing w:after="0" w:line="240" w:lineRule="auto"/>
              <w:jc w:val="both"/>
              <w:rPr>
                <w:rFonts w:ascii="Times New Roman" w:hAnsi="Times New Roman" w:cs="Times New Roman"/>
                <w:sz w:val="28"/>
                <w:szCs w:val="28"/>
                <w:lang w:val="uk-UA"/>
              </w:rPr>
            </w:pPr>
            <w:r w:rsidRPr="0067173D">
              <w:rPr>
                <w:rFonts w:ascii="Times New Roman" w:hAnsi="Times New Roman" w:cs="Times New Roman"/>
                <w:sz w:val="28"/>
                <w:szCs w:val="28"/>
                <w:lang w:val="uk-UA"/>
              </w:rPr>
              <w:t xml:space="preserve">створенню необхідних умов для організації </w:t>
            </w:r>
            <w:proofErr w:type="spellStart"/>
            <w:r w:rsidRPr="0067173D">
              <w:rPr>
                <w:rFonts w:ascii="Times New Roman" w:hAnsi="Times New Roman" w:cs="Times New Roman"/>
                <w:sz w:val="28"/>
                <w:szCs w:val="28"/>
                <w:lang w:val="uk-UA"/>
              </w:rPr>
              <w:t>здоров’язбережувального</w:t>
            </w:r>
            <w:proofErr w:type="spellEnd"/>
            <w:r w:rsidRPr="0067173D">
              <w:rPr>
                <w:rFonts w:ascii="Times New Roman" w:hAnsi="Times New Roman" w:cs="Times New Roman"/>
                <w:sz w:val="28"/>
                <w:szCs w:val="28"/>
                <w:lang w:val="uk-UA"/>
              </w:rPr>
              <w:t xml:space="preserve"> та </w:t>
            </w:r>
            <w:proofErr w:type="spellStart"/>
            <w:r w:rsidRPr="0067173D">
              <w:rPr>
                <w:rFonts w:ascii="Times New Roman" w:hAnsi="Times New Roman" w:cs="Times New Roman"/>
                <w:sz w:val="28"/>
                <w:szCs w:val="28"/>
                <w:lang w:val="uk-UA"/>
              </w:rPr>
              <w:t>здоров’яформувального</w:t>
            </w:r>
            <w:proofErr w:type="spellEnd"/>
            <w:r w:rsidRPr="0067173D">
              <w:rPr>
                <w:rFonts w:ascii="Times New Roman" w:hAnsi="Times New Roman" w:cs="Times New Roman"/>
                <w:sz w:val="28"/>
                <w:szCs w:val="28"/>
                <w:lang w:val="uk-UA"/>
              </w:rPr>
              <w:t xml:space="preserve"> освітнього процесу в закладах освіти; комфортності освітнього </w:t>
            </w:r>
            <w:proofErr w:type="spellStart"/>
            <w:r w:rsidRPr="0067173D">
              <w:rPr>
                <w:rFonts w:ascii="Times New Roman" w:hAnsi="Times New Roman" w:cs="Times New Roman"/>
                <w:sz w:val="28"/>
                <w:szCs w:val="28"/>
                <w:lang w:val="uk-UA"/>
              </w:rPr>
              <w:t>середо-вища</w:t>
            </w:r>
            <w:proofErr w:type="spellEnd"/>
            <w:r w:rsidRPr="0067173D">
              <w:rPr>
                <w:rFonts w:ascii="Times New Roman" w:hAnsi="Times New Roman" w:cs="Times New Roman"/>
                <w:sz w:val="28"/>
                <w:szCs w:val="28"/>
                <w:lang w:val="uk-UA"/>
              </w:rPr>
              <w:t>;</w:t>
            </w:r>
          </w:p>
          <w:p w:rsidR="00C139AB" w:rsidRDefault="00C139AB" w:rsidP="00CE6837">
            <w:pPr>
              <w:pStyle w:val="Standard"/>
              <w:widowControl w:val="0"/>
              <w:numPr>
                <w:ilvl w:val="0"/>
                <w:numId w:val="16"/>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співпраці та соціальному партнерству з Представництвом  Дитячого фонду Організації Об’єднаних Націй  (ЮНІСЕФ) в Україні;</w:t>
            </w:r>
          </w:p>
          <w:p w:rsidR="00C139AB" w:rsidRDefault="00C139AB" w:rsidP="00CE6837">
            <w:pPr>
              <w:pStyle w:val="Standard"/>
              <w:widowControl w:val="0"/>
              <w:numPr>
                <w:ilvl w:val="0"/>
                <w:numId w:val="16"/>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безперервному навчанню педагогів різного фаху і профілю з питань реалізації оздоровчої функції освіти в закладах освіти, підвищення рівня їх технологічної підготовки з цієї проблеми, участі у</w:t>
            </w:r>
            <w:r w:rsidRPr="00273C38">
              <w:rPr>
                <w:rFonts w:ascii="Times New Roman" w:hAnsi="Times New Roman" w:cs="Times New Roman"/>
                <w:sz w:val="28"/>
                <w:szCs w:val="28"/>
                <w:lang w:val="uk-UA" w:eastAsia="uk-UA"/>
              </w:rPr>
              <w:t xml:space="preserve"> </w:t>
            </w:r>
            <w:proofErr w:type="spellStart"/>
            <w:r w:rsidRPr="00273C38">
              <w:rPr>
                <w:rFonts w:ascii="Times New Roman" w:hAnsi="Times New Roman" w:cs="Times New Roman"/>
                <w:sz w:val="28"/>
                <w:szCs w:val="28"/>
                <w:lang w:val="uk-UA" w:eastAsia="uk-UA"/>
              </w:rPr>
              <w:t>тренінгов</w:t>
            </w:r>
            <w:r>
              <w:rPr>
                <w:rFonts w:ascii="Times New Roman" w:hAnsi="Times New Roman" w:cs="Times New Roman"/>
                <w:sz w:val="28"/>
                <w:szCs w:val="28"/>
                <w:lang w:val="uk-UA" w:eastAsia="uk-UA"/>
              </w:rPr>
              <w:t>их</w:t>
            </w:r>
            <w:proofErr w:type="spellEnd"/>
            <w:r w:rsidRPr="00273C38">
              <w:rPr>
                <w:rFonts w:ascii="Times New Roman" w:hAnsi="Times New Roman" w:cs="Times New Roman"/>
                <w:sz w:val="28"/>
                <w:szCs w:val="28"/>
                <w:lang w:val="uk-UA" w:eastAsia="uk-UA"/>
              </w:rPr>
              <w:t xml:space="preserve"> навчання</w:t>
            </w:r>
            <w:r>
              <w:rPr>
                <w:rFonts w:ascii="Times New Roman" w:hAnsi="Times New Roman" w:cs="Times New Roman"/>
                <w:sz w:val="28"/>
                <w:szCs w:val="28"/>
                <w:lang w:val="uk-UA" w:eastAsia="uk-UA"/>
              </w:rPr>
              <w:t>х</w:t>
            </w:r>
            <w:r>
              <w:rPr>
                <w:rFonts w:ascii="Times New Roman" w:hAnsi="Times New Roman" w:cs="Times New Roman"/>
                <w:sz w:val="28"/>
                <w:szCs w:val="28"/>
                <w:lang w:val="uk-UA"/>
              </w:rPr>
              <w:t>;</w:t>
            </w:r>
          </w:p>
          <w:p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eastAsia="uk-UA"/>
              </w:rPr>
              <w:t>оприлюдненню та розповсюдженню кращого досвіду роботи педагогічних колективів закладів освіти – «Шкіл сприяння здоров’ю»</w:t>
            </w:r>
            <w:r w:rsidRPr="00AE6035">
              <w:rPr>
                <w:rFonts w:ascii="Times New Roman" w:hAnsi="Times New Roman" w:cs="Times New Roman"/>
                <w:sz w:val="28"/>
                <w:szCs w:val="28"/>
                <w:lang w:val="uk-UA"/>
              </w:rPr>
              <w:t xml:space="preserve"> (ДНЗ №27, ДНЗ №47, ЗОШ №2</w:t>
            </w:r>
            <w:r>
              <w:rPr>
                <w:rFonts w:ascii="Times New Roman" w:hAnsi="Times New Roman" w:cs="Times New Roman"/>
                <w:sz w:val="28"/>
                <w:szCs w:val="28"/>
                <w:lang w:val="uk-UA"/>
              </w:rPr>
              <w:t>, ЗОШ №10)</w:t>
            </w:r>
            <w:r>
              <w:rPr>
                <w:rFonts w:ascii="Times New Roman" w:hAnsi="Times New Roman" w:cs="Times New Roman"/>
                <w:sz w:val="28"/>
                <w:szCs w:val="28"/>
                <w:lang w:val="uk-UA" w:eastAsia="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заклади освіти</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Pr="00D35CEA"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Pr="00D35CEA"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rsidTr="00AD0FF6">
        <w:trPr>
          <w:gridAfter w:val="1"/>
          <w:wAfter w:w="30" w:type="dxa"/>
          <w:trHeight w:val="1782"/>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lastRenderedPageBreak/>
              <w:t>Забезпечити</w:t>
            </w:r>
            <w:r>
              <w:rPr>
                <w:rFonts w:ascii="Times New Roman" w:hAnsi="Times New Roman" w:cs="Times New Roman"/>
                <w:sz w:val="28"/>
                <w:szCs w:val="28"/>
                <w:lang w:val="uk-UA"/>
              </w:rPr>
              <w:t>:</w:t>
            </w:r>
          </w:p>
          <w:p w:rsidR="00C139AB" w:rsidRDefault="00C139AB" w:rsidP="00CE6837">
            <w:pPr>
              <w:pStyle w:val="Standard"/>
              <w:numPr>
                <w:ilvl w:val="0"/>
                <w:numId w:val="17"/>
              </w:numPr>
              <w:tabs>
                <w:tab w:val="left" w:pos="39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опитування учасників освітнього процесу щодо визначення комфортності та безпечності умов для організації </w:t>
            </w:r>
            <w:proofErr w:type="spellStart"/>
            <w:r>
              <w:rPr>
                <w:rFonts w:ascii="Times New Roman" w:hAnsi="Times New Roman" w:cs="Times New Roman"/>
                <w:sz w:val="28"/>
                <w:szCs w:val="28"/>
                <w:lang w:val="uk-UA"/>
              </w:rPr>
              <w:t>здоров’язбе-режувальної</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формувального освітнього процесу в  закладах освіти; </w:t>
            </w:r>
          </w:p>
          <w:p w:rsidR="00C139AB" w:rsidRDefault="00C139AB" w:rsidP="00CE6837">
            <w:pPr>
              <w:pStyle w:val="Standard"/>
              <w:numPr>
                <w:ilvl w:val="0"/>
                <w:numId w:val="17"/>
              </w:numPr>
              <w:tabs>
                <w:tab w:val="left" w:pos="335"/>
              </w:tabs>
              <w:spacing w:after="0" w:line="240" w:lineRule="auto"/>
              <w:jc w:val="both"/>
            </w:pPr>
            <w:r>
              <w:rPr>
                <w:rFonts w:ascii="Times New Roman" w:hAnsi="Times New Roman" w:cs="Times New Roman"/>
                <w:sz w:val="28"/>
                <w:szCs w:val="28"/>
                <w:lang w:val="uk-UA"/>
              </w:rPr>
              <w:t xml:space="preserve">проведення моніторингових досліджень стану фізичного здоров’я та </w:t>
            </w:r>
            <w:r>
              <w:rPr>
                <w:rFonts w:ascii="Times New Roman" w:hAnsi="Times New Roman" w:cs="Times New Roman"/>
                <w:sz w:val="28"/>
                <w:szCs w:val="28"/>
                <w:lang w:val="uk-UA"/>
              </w:rPr>
              <w:lastRenderedPageBreak/>
              <w:t xml:space="preserve">психологічного благополуччя; </w:t>
            </w:r>
          </w:p>
          <w:p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 санітарно-гігієнічні норми в навчальних приміщеннях;</w:t>
            </w:r>
          </w:p>
          <w:p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укомплектування закладів освіти  медичним персоналом та приведення режиму роботи відповідно до часу перебування дітей у закладах освіти;</w:t>
            </w:r>
          </w:p>
          <w:p w:rsidR="00C139AB" w:rsidRDefault="00C139AB" w:rsidP="00CE6837">
            <w:pPr>
              <w:pStyle w:val="Standard"/>
              <w:numPr>
                <w:ilvl w:val="0"/>
                <w:numId w:val="17"/>
              </w:numPr>
              <w:tabs>
                <w:tab w:val="left" w:pos="335"/>
              </w:tabs>
              <w:spacing w:after="0" w:line="240" w:lineRule="auto"/>
              <w:jc w:val="both"/>
            </w:pPr>
            <w:r>
              <w:rPr>
                <w:rFonts w:ascii="Times New Roman" w:hAnsi="Times New Roman" w:cs="Times New Roman"/>
                <w:sz w:val="28"/>
                <w:szCs w:val="28"/>
                <w:lang w:val="uk-UA"/>
              </w:rPr>
              <w:t xml:space="preserve">якісний рівень освітніх послуг без шкоди для здоров’я; </w:t>
            </w:r>
            <w:proofErr w:type="spellStart"/>
            <w:r>
              <w:rPr>
                <w:rFonts w:ascii="Times New Roman" w:hAnsi="Times New Roman" w:cs="Times New Roman"/>
                <w:sz w:val="28"/>
                <w:szCs w:val="28"/>
                <w:lang w:val="uk-UA"/>
              </w:rPr>
              <w:t>психолого-соціальний</w:t>
            </w:r>
            <w:proofErr w:type="spellEnd"/>
            <w:r>
              <w:rPr>
                <w:rFonts w:ascii="Times New Roman" w:hAnsi="Times New Roman" w:cs="Times New Roman"/>
                <w:sz w:val="28"/>
                <w:szCs w:val="28"/>
                <w:lang w:val="uk-UA"/>
              </w:rPr>
              <w:t xml:space="preserve"> супровід особистості дитини, яка опинилася в складних життєвих умовах під час освітнього процесу;</w:t>
            </w:r>
          </w:p>
          <w:p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відстеження ефективності впровадження моделей закладів освіти – Шкіл сприяння здоров’ю, освітніх установ щодо </w:t>
            </w:r>
            <w:proofErr w:type="spellStart"/>
            <w:r>
              <w:rPr>
                <w:rFonts w:ascii="Times New Roman" w:hAnsi="Times New Roman" w:cs="Times New Roman"/>
                <w:sz w:val="28"/>
                <w:szCs w:val="28"/>
                <w:lang w:val="uk-UA"/>
              </w:rPr>
              <w:t>психолого-соціального</w:t>
            </w:r>
            <w:proofErr w:type="spellEnd"/>
            <w:r>
              <w:rPr>
                <w:rFonts w:ascii="Times New Roman" w:hAnsi="Times New Roman" w:cs="Times New Roman"/>
                <w:sz w:val="28"/>
                <w:szCs w:val="28"/>
                <w:lang w:val="uk-UA"/>
              </w:rPr>
              <w:t xml:space="preserve"> супроводу особистості дитини, яка опинилася в складних життєвих умовах;</w:t>
            </w:r>
          </w:p>
          <w:p w:rsidR="00C139AB" w:rsidRDefault="00C139AB" w:rsidP="00CE6837">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науково-методичний супровід діяльності Шкіл сприяння здоров'ю.</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Управління освіти, ЦППСР, заклади освіти </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tabs>
                <w:tab w:val="left" w:pos="335"/>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Запровадити:</w:t>
            </w:r>
          </w:p>
          <w:p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комплексний супровід проведення моніторингових досліджень із метою виявлення тенденцій у стані здоров'я учасників освітнього процесу та </w:t>
            </w:r>
            <w:proofErr w:type="spellStart"/>
            <w:r>
              <w:rPr>
                <w:rFonts w:ascii="Times New Roman" w:hAnsi="Times New Roman" w:cs="Times New Roman"/>
                <w:sz w:val="28"/>
                <w:szCs w:val="28"/>
                <w:lang w:val="uk-UA"/>
              </w:rPr>
              <w:t>відслідкування</w:t>
            </w:r>
            <w:proofErr w:type="spellEnd"/>
            <w:r>
              <w:rPr>
                <w:rFonts w:ascii="Times New Roman" w:hAnsi="Times New Roman" w:cs="Times New Roman"/>
                <w:sz w:val="28"/>
                <w:szCs w:val="28"/>
                <w:lang w:val="uk-UA"/>
              </w:rPr>
              <w:t xml:space="preserve"> ефективності впровадження моделей освітніх установ щодо </w:t>
            </w:r>
            <w:proofErr w:type="spellStart"/>
            <w:r>
              <w:rPr>
                <w:rFonts w:ascii="Times New Roman" w:hAnsi="Times New Roman" w:cs="Times New Roman"/>
                <w:sz w:val="28"/>
                <w:szCs w:val="28"/>
                <w:lang w:val="uk-UA"/>
              </w:rPr>
              <w:t>здоров’язбереження</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здоров’яформування</w:t>
            </w:r>
            <w:proofErr w:type="spellEnd"/>
            <w:r>
              <w:rPr>
                <w:rFonts w:ascii="Times New Roman" w:hAnsi="Times New Roman" w:cs="Times New Roman"/>
                <w:sz w:val="28"/>
                <w:szCs w:val="28"/>
                <w:lang w:val="uk-UA"/>
              </w:rPr>
              <w:t>;</w:t>
            </w:r>
          </w:p>
          <w:p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науково-методичний супровід діяльності педагогів, які здійснюють </w:t>
            </w:r>
            <w:proofErr w:type="spellStart"/>
            <w:r>
              <w:rPr>
                <w:rFonts w:ascii="Times New Roman" w:hAnsi="Times New Roman" w:cs="Times New Roman"/>
                <w:sz w:val="28"/>
                <w:szCs w:val="28"/>
                <w:lang w:val="uk-UA"/>
              </w:rPr>
              <w:t>психолого-соціальну</w:t>
            </w:r>
            <w:proofErr w:type="spellEnd"/>
            <w:r>
              <w:rPr>
                <w:rFonts w:ascii="Times New Roman" w:hAnsi="Times New Roman" w:cs="Times New Roman"/>
                <w:sz w:val="28"/>
                <w:szCs w:val="28"/>
                <w:lang w:val="uk-UA"/>
              </w:rPr>
              <w:t xml:space="preserve"> підтримку </w:t>
            </w:r>
            <w:r>
              <w:rPr>
                <w:rFonts w:ascii="Times New Roman" w:hAnsi="Times New Roman" w:cs="Times New Roman"/>
                <w:sz w:val="28"/>
                <w:szCs w:val="28"/>
                <w:lang w:val="uk-UA"/>
              </w:rPr>
              <w:lastRenderedPageBreak/>
              <w:t>особистості дитини (яка опинилася в складних життєвих умовах) під час освітнього процесу;</w:t>
            </w:r>
          </w:p>
          <w:p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 заходів  щодо попередження травмування та нещасних випадків під час освітнього процесу;</w:t>
            </w:r>
          </w:p>
          <w:p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серію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з питань збереження психічного здоров’я дітей та створення психологічного комфорту в закладах освіти як для учнів так і </w:t>
            </w:r>
            <w:proofErr w:type="spellStart"/>
            <w:r>
              <w:rPr>
                <w:rFonts w:ascii="Times New Roman" w:hAnsi="Times New Roman" w:cs="Times New Roman"/>
                <w:sz w:val="28"/>
                <w:szCs w:val="28"/>
                <w:lang w:val="uk-UA"/>
              </w:rPr>
              <w:t>педколективу</w:t>
            </w:r>
            <w:proofErr w:type="spellEnd"/>
            <w:r>
              <w:rPr>
                <w:rFonts w:ascii="Times New Roman" w:hAnsi="Times New Roman" w:cs="Times New Roman"/>
                <w:sz w:val="28"/>
                <w:szCs w:val="28"/>
                <w:lang w:val="uk-UA"/>
              </w:rPr>
              <w:t>;</w:t>
            </w:r>
          </w:p>
          <w:p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зміну шкільного дзвоника на спокійну мелодію.</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заклади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p w:rsidR="00C139AB" w:rsidRDefault="00C139AB" w:rsidP="00C139AB">
            <w:pPr>
              <w:pStyle w:val="Standard"/>
              <w:spacing w:after="0" w:line="240" w:lineRule="auto"/>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p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tabs>
                <w:tab w:val="left" w:pos="335"/>
              </w:tabs>
              <w:spacing w:after="0" w:line="240" w:lineRule="auto"/>
            </w:pPr>
            <w:r>
              <w:rPr>
                <w:rFonts w:ascii="Times New Roman" w:hAnsi="Times New Roman" w:cs="Times New Roman"/>
                <w:b/>
                <w:bCs/>
                <w:sz w:val="28"/>
                <w:szCs w:val="28"/>
                <w:lang w:val="uk-UA"/>
              </w:rPr>
              <w:lastRenderedPageBreak/>
              <w:t>Удосконалити</w:t>
            </w:r>
            <w:r>
              <w:rPr>
                <w:rFonts w:ascii="Times New Roman" w:hAnsi="Times New Roman" w:cs="Times New Roman"/>
                <w:sz w:val="28"/>
                <w:szCs w:val="28"/>
                <w:lang w:val="uk-UA"/>
              </w:rPr>
              <w:t>:</w:t>
            </w:r>
          </w:p>
          <w:p w:rsidR="00C139AB"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моніторингових досліджень рівня фізичного здоров'я та фізичної підготовленості, психоемоційного благополуччя школярів та педагогів; підліткових залежностей; адаптації дітей до навчання у 1-му та 5-му класах.</w:t>
            </w:r>
          </w:p>
          <w:p w:rsidR="00C139AB" w:rsidRDefault="00C139AB" w:rsidP="00C139AB">
            <w:pPr>
              <w:pStyle w:val="Standard"/>
              <w:tabs>
                <w:tab w:val="left" w:pos="335"/>
              </w:tabs>
              <w:spacing w:after="0" w:line="240" w:lineRule="auto"/>
              <w:jc w:val="both"/>
              <w:rPr>
                <w:rFonts w:ascii="Times New Roman" w:hAnsi="Times New Roman" w:cs="Times New Roman"/>
                <w:sz w:val="28"/>
                <w:szCs w:val="28"/>
                <w:lang w:val="uk-UA"/>
              </w:rPr>
            </w:pP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tc>
        <w:tc>
          <w:tcPr>
            <w:tcW w:w="709" w:type="dxa"/>
            <w:tcBorders>
              <w:top w:val="single" w:sz="4" w:space="0" w:color="000000"/>
              <w:left w:val="single" w:sz="4" w:space="0" w:color="auto"/>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b/>
                <w:bCs/>
                <w:sz w:val="28"/>
                <w:szCs w:val="28"/>
                <w:lang w:val="uk-UA"/>
              </w:rPr>
              <w:t>Організувати</w:t>
            </w:r>
            <w:r>
              <w:rPr>
                <w:rFonts w:ascii="Times New Roman" w:hAnsi="Times New Roman" w:cs="Times New Roman"/>
                <w:b/>
                <w:bCs/>
                <w:sz w:val="28"/>
                <w:szCs w:val="28"/>
                <w:lang w:val="uk-UA"/>
              </w:rPr>
              <w:t>:</w:t>
            </w:r>
          </w:p>
          <w:p w:rsidR="00C139AB" w:rsidRPr="00566CCC" w:rsidRDefault="00C139AB" w:rsidP="00C139AB">
            <w:pPr>
              <w:pStyle w:val="Standard"/>
              <w:tabs>
                <w:tab w:val="left" w:pos="335"/>
              </w:tabs>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Pr="00566CCC">
              <w:rPr>
                <w:rFonts w:ascii="Times New Roman" w:hAnsi="Times New Roman" w:cs="Times New Roman"/>
                <w:b/>
                <w:bCs/>
                <w:sz w:val="28"/>
                <w:szCs w:val="28"/>
                <w:lang w:val="uk-UA"/>
              </w:rPr>
              <w:t xml:space="preserve"> </w:t>
            </w:r>
            <w:r w:rsidRPr="00566CCC">
              <w:rPr>
                <w:rFonts w:ascii="Times New Roman" w:hAnsi="Times New Roman" w:cs="Times New Roman"/>
                <w:sz w:val="28"/>
                <w:szCs w:val="28"/>
                <w:lang w:val="uk-UA"/>
              </w:rPr>
              <w:t xml:space="preserve">харчування учнів </w:t>
            </w:r>
            <w:r>
              <w:rPr>
                <w:rFonts w:ascii="Times New Roman" w:hAnsi="Times New Roman" w:cs="Times New Roman"/>
                <w:sz w:val="28"/>
                <w:szCs w:val="28"/>
                <w:lang w:val="uk-UA"/>
              </w:rPr>
              <w:t xml:space="preserve">закладів дошкільної освіти, </w:t>
            </w:r>
            <w:r w:rsidRPr="00566CCC">
              <w:rPr>
                <w:rFonts w:ascii="Times New Roman" w:hAnsi="Times New Roman" w:cs="Times New Roman"/>
                <w:sz w:val="28"/>
                <w:szCs w:val="28"/>
                <w:lang w:val="uk-UA"/>
              </w:rPr>
              <w:t>1-4 класів та пільгових категорій закладів</w:t>
            </w:r>
            <w:r>
              <w:rPr>
                <w:rFonts w:ascii="Times New Roman" w:hAnsi="Times New Roman" w:cs="Times New Roman"/>
                <w:sz w:val="28"/>
                <w:szCs w:val="28"/>
                <w:lang w:val="uk-UA"/>
              </w:rPr>
              <w:t xml:space="preserve"> загальної середньої освіти;</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Pr="00566CCC" w:rsidRDefault="00C139AB" w:rsidP="00C139AB">
            <w:pPr>
              <w:spacing w:after="0"/>
              <w:jc w:val="center"/>
              <w:rPr>
                <w:rFonts w:ascii="Times New Roman" w:hAnsi="Times New Roman" w:cs="Times New Roman"/>
                <w:sz w:val="28"/>
                <w:szCs w:val="28"/>
                <w:lang w:val="uk-UA"/>
              </w:rPr>
            </w:pPr>
            <w:r w:rsidRPr="00566CCC">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566CCC" w:rsidRDefault="00C139AB" w:rsidP="00CE6837">
            <w:pPr>
              <w:pStyle w:val="Standard"/>
              <w:numPr>
                <w:ilvl w:val="0"/>
                <w:numId w:val="14"/>
              </w:numPr>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sz w:val="28"/>
                <w:szCs w:val="28"/>
                <w:lang w:val="uk-UA"/>
              </w:rPr>
              <w:t>оздоровлення дітей сиріт, дітей позбавлених батьківського піклування та дітей інших пільгових категорій у</w:t>
            </w:r>
            <w:r>
              <w:rPr>
                <w:rFonts w:ascii="Times New Roman" w:hAnsi="Times New Roman" w:cs="Times New Roman"/>
                <w:sz w:val="28"/>
                <w:szCs w:val="28"/>
                <w:lang w:val="uk-UA"/>
              </w:rPr>
              <w:t xml:space="preserve"> </w:t>
            </w:r>
            <w:r w:rsidRPr="00566CCC">
              <w:rPr>
                <w:rFonts w:ascii="Times New Roman" w:hAnsi="Times New Roman" w:cs="Times New Roman"/>
                <w:sz w:val="28"/>
                <w:szCs w:val="28"/>
                <w:lang w:val="uk-UA"/>
              </w:rPr>
              <w:t xml:space="preserve"> пришкільних таборах</w:t>
            </w:r>
            <w:r>
              <w:rPr>
                <w:rFonts w:ascii="Times New Roman" w:hAnsi="Times New Roman" w:cs="Times New Roman"/>
                <w:sz w:val="28"/>
                <w:szCs w:val="28"/>
                <w:lang w:val="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Pr="00566CCC"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566CCC">
              <w:rPr>
                <w:rFonts w:ascii="Times New Roman" w:hAnsi="Times New Roman" w:cs="Times New Roman"/>
                <w:sz w:val="28"/>
                <w:szCs w:val="28"/>
                <w:lang w:val="uk-UA"/>
              </w:rPr>
              <w:t xml:space="preserve"> </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566CCC"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роботу закладів позашкільної освіти (ЦТКЕ, ДЮК «Дельфін») у рамках оздоровчої кампанії;</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надання матеріальної допомоги </w:t>
            </w:r>
            <w:r w:rsidRPr="00932F58">
              <w:rPr>
                <w:rFonts w:ascii="Times New Roman" w:hAnsi="Times New Roman" w:cs="Times New Roman"/>
                <w:bCs/>
                <w:kern w:val="0"/>
                <w:sz w:val="28"/>
                <w:szCs w:val="28"/>
                <w:lang w:val="uk-UA"/>
              </w:rPr>
              <w:t xml:space="preserve">для  придбання  одягу та взуття  дітям - сиротам  та  дітям,  позбавленим  батьківського  піклування, які навчаються у закладах  загальної середньої освіти  всіх форм власності на території  </w:t>
            </w:r>
            <w:proofErr w:type="spellStart"/>
            <w:r w:rsidRPr="00932F58">
              <w:rPr>
                <w:rFonts w:ascii="Times New Roman" w:hAnsi="Times New Roman" w:cs="Times New Roman"/>
                <w:bCs/>
                <w:kern w:val="0"/>
                <w:sz w:val="28"/>
                <w:szCs w:val="28"/>
                <w:lang w:val="uk-UA"/>
              </w:rPr>
              <w:t>Бахмутської</w:t>
            </w:r>
            <w:proofErr w:type="spellEnd"/>
            <w:r w:rsidRPr="00932F58">
              <w:rPr>
                <w:rFonts w:ascii="Times New Roman" w:hAnsi="Times New Roman" w:cs="Times New Roman"/>
                <w:bCs/>
                <w:kern w:val="0"/>
                <w:sz w:val="28"/>
                <w:szCs w:val="28"/>
                <w:lang w:val="uk-UA"/>
              </w:rPr>
              <w:t xml:space="preserve">  міської  ОТГ</w:t>
            </w:r>
            <w:r>
              <w:rPr>
                <w:rFonts w:ascii="Times New Roman" w:hAnsi="Times New Roman" w:cs="Times New Roman"/>
                <w:bCs/>
                <w:kern w:val="0"/>
                <w:sz w:val="28"/>
                <w:szCs w:val="28"/>
                <w:lang w:val="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Pr="008B7E98" w:rsidRDefault="00C139AB" w:rsidP="00CE6837">
            <w:pPr>
              <w:numPr>
                <w:ilvl w:val="0"/>
                <w:numId w:val="14"/>
              </w:num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н</w:t>
            </w:r>
            <w:r w:rsidRPr="008B7E98">
              <w:rPr>
                <w:rFonts w:ascii="Times New Roman" w:eastAsia="Times New Roman" w:hAnsi="Times New Roman" w:cs="Times New Roman"/>
                <w:bCs/>
                <w:sz w:val="28"/>
                <w:szCs w:val="28"/>
                <w:lang w:val="uk-UA" w:eastAsia="ru-RU"/>
              </w:rPr>
              <w:t xml:space="preserve">адання одноразової </w:t>
            </w:r>
            <w:r>
              <w:rPr>
                <w:rFonts w:ascii="Times New Roman" w:eastAsia="Times New Roman" w:hAnsi="Times New Roman" w:cs="Times New Roman"/>
                <w:bCs/>
                <w:sz w:val="28"/>
                <w:szCs w:val="28"/>
                <w:lang w:val="uk-UA" w:eastAsia="ru-RU"/>
              </w:rPr>
              <w:t xml:space="preserve"> матеріальної </w:t>
            </w:r>
            <w:r w:rsidRPr="008B7E98">
              <w:rPr>
                <w:rFonts w:ascii="Times New Roman" w:eastAsia="Times New Roman" w:hAnsi="Times New Roman" w:cs="Times New Roman"/>
                <w:bCs/>
                <w:sz w:val="28"/>
                <w:szCs w:val="28"/>
                <w:lang w:val="uk-UA" w:eastAsia="ru-RU"/>
              </w:rPr>
              <w:t xml:space="preserve"> допомоги д</w:t>
            </w:r>
            <w:r>
              <w:rPr>
                <w:rFonts w:ascii="Times New Roman" w:eastAsia="Times New Roman" w:hAnsi="Times New Roman" w:cs="Times New Roman"/>
                <w:bCs/>
                <w:sz w:val="28"/>
                <w:szCs w:val="28"/>
                <w:lang w:val="uk-UA" w:eastAsia="ru-RU"/>
              </w:rPr>
              <w:t>ітям</w:t>
            </w:r>
            <w:r w:rsidRPr="008B7E98">
              <w:rPr>
                <w:rFonts w:ascii="Times New Roman" w:eastAsia="Times New Roman" w:hAnsi="Times New Roman" w:cs="Times New Roman"/>
                <w:bCs/>
                <w:sz w:val="28"/>
                <w:szCs w:val="28"/>
                <w:lang w:val="uk-UA" w:eastAsia="ru-RU"/>
              </w:rPr>
              <w:t>-сирот</w:t>
            </w:r>
            <w:r>
              <w:rPr>
                <w:rFonts w:ascii="Times New Roman" w:eastAsia="Times New Roman" w:hAnsi="Times New Roman" w:cs="Times New Roman"/>
                <w:bCs/>
                <w:sz w:val="28"/>
                <w:szCs w:val="28"/>
                <w:lang w:val="uk-UA" w:eastAsia="ru-RU"/>
              </w:rPr>
              <w:t>ам</w:t>
            </w:r>
            <w:r w:rsidRPr="008B7E98">
              <w:rPr>
                <w:rFonts w:ascii="Times New Roman" w:eastAsia="Times New Roman" w:hAnsi="Times New Roman" w:cs="Times New Roman"/>
                <w:bCs/>
                <w:sz w:val="28"/>
                <w:szCs w:val="28"/>
                <w:lang w:val="uk-UA" w:eastAsia="ru-RU"/>
              </w:rPr>
              <w:t xml:space="preserve"> та д</w:t>
            </w:r>
            <w:r>
              <w:rPr>
                <w:rFonts w:ascii="Times New Roman" w:eastAsia="Times New Roman" w:hAnsi="Times New Roman" w:cs="Times New Roman"/>
                <w:bCs/>
                <w:sz w:val="28"/>
                <w:szCs w:val="28"/>
                <w:lang w:val="uk-UA" w:eastAsia="ru-RU"/>
              </w:rPr>
              <w:t>ітям</w:t>
            </w:r>
            <w:r w:rsidRPr="008B7E98">
              <w:rPr>
                <w:rFonts w:ascii="Times New Roman" w:eastAsia="Times New Roman" w:hAnsi="Times New Roman" w:cs="Times New Roman"/>
                <w:bCs/>
                <w:sz w:val="28"/>
                <w:szCs w:val="28"/>
                <w:lang w:val="uk-UA" w:eastAsia="ru-RU"/>
              </w:rPr>
              <w:t>,  позбавлен</w:t>
            </w:r>
            <w:r>
              <w:rPr>
                <w:rFonts w:ascii="Times New Roman" w:eastAsia="Times New Roman" w:hAnsi="Times New Roman" w:cs="Times New Roman"/>
                <w:bCs/>
                <w:sz w:val="28"/>
                <w:szCs w:val="28"/>
                <w:lang w:val="uk-UA" w:eastAsia="ru-RU"/>
              </w:rPr>
              <w:t>им</w:t>
            </w:r>
          </w:p>
          <w:p w:rsidR="00C139AB" w:rsidRPr="008B7E98" w:rsidRDefault="00C139AB" w:rsidP="00C139AB">
            <w:pPr>
              <w:spacing w:after="0" w:line="240" w:lineRule="auto"/>
              <w:jc w:val="both"/>
              <w:rPr>
                <w:rFonts w:ascii="Times New Roman" w:eastAsia="Times New Roman" w:hAnsi="Times New Roman" w:cs="Times New Roman"/>
                <w:bCs/>
                <w:sz w:val="28"/>
                <w:szCs w:val="28"/>
                <w:lang w:val="uk-UA" w:eastAsia="ru-RU"/>
              </w:rPr>
            </w:pPr>
            <w:r w:rsidRPr="008B7E98">
              <w:rPr>
                <w:rFonts w:ascii="Times New Roman" w:eastAsia="Times New Roman" w:hAnsi="Times New Roman" w:cs="Times New Roman"/>
                <w:bCs/>
                <w:sz w:val="28"/>
                <w:szCs w:val="28"/>
                <w:lang w:val="uk-UA" w:eastAsia="ru-RU"/>
              </w:rPr>
              <w:t xml:space="preserve">батьківського піклування,  після </w:t>
            </w:r>
          </w:p>
          <w:p w:rsidR="00C139AB" w:rsidRDefault="00C139AB" w:rsidP="00C139AB">
            <w:pPr>
              <w:spacing w:after="0" w:line="240" w:lineRule="auto"/>
              <w:jc w:val="both"/>
              <w:rPr>
                <w:rFonts w:ascii="Times New Roman" w:hAnsi="Times New Roman" w:cs="Times New Roman"/>
                <w:sz w:val="28"/>
                <w:szCs w:val="28"/>
                <w:lang w:val="uk-UA"/>
              </w:rPr>
            </w:pPr>
            <w:r w:rsidRPr="008B7E98">
              <w:rPr>
                <w:rFonts w:ascii="Times New Roman" w:eastAsia="Times New Roman" w:hAnsi="Times New Roman" w:cs="Times New Roman"/>
                <w:bCs/>
                <w:sz w:val="28"/>
                <w:szCs w:val="28"/>
                <w:lang w:val="uk-UA" w:eastAsia="ru-RU"/>
              </w:rPr>
              <w:t xml:space="preserve">досягнення ними 18-річного віку </w:t>
            </w:r>
            <w:r>
              <w:rPr>
                <w:rFonts w:ascii="Times New Roman" w:eastAsia="Times New Roman" w:hAnsi="Times New Roman" w:cs="Times New Roman"/>
                <w:bCs/>
                <w:sz w:val="28"/>
                <w:szCs w:val="28"/>
                <w:lang w:val="uk-UA" w:eastAsia="ru-RU"/>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numPr>
                <w:ilvl w:val="0"/>
                <w:numId w:val="14"/>
              </w:num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придбання</w:t>
            </w:r>
            <w:r w:rsidRPr="00EA5BD2">
              <w:rPr>
                <w:rFonts w:ascii="Times New Roman" w:hAnsi="Times New Roman" w:cs="Times New Roman"/>
                <w:sz w:val="28"/>
                <w:szCs w:val="28"/>
                <w:lang w:val="uk-UA"/>
              </w:rPr>
              <w:t xml:space="preserve"> подарунк</w:t>
            </w:r>
            <w:r>
              <w:rPr>
                <w:rFonts w:ascii="Times New Roman" w:hAnsi="Times New Roman" w:cs="Times New Roman"/>
                <w:sz w:val="28"/>
                <w:szCs w:val="28"/>
                <w:lang w:val="uk-UA"/>
              </w:rPr>
              <w:t>ів</w:t>
            </w:r>
            <w:r w:rsidRPr="00EA5BD2">
              <w:rPr>
                <w:rFonts w:ascii="Times New Roman" w:hAnsi="Times New Roman" w:cs="Times New Roman"/>
                <w:sz w:val="28"/>
                <w:szCs w:val="28"/>
                <w:lang w:val="uk-UA"/>
              </w:rPr>
              <w:t xml:space="preserve">  на   Новий рік,  Різдво  та  День святого Миколая</w:t>
            </w:r>
            <w:r>
              <w:rPr>
                <w:rFonts w:ascii="Times New Roman" w:eastAsia="Times New Roman" w:hAnsi="Times New Roman" w:cs="Times New Roman"/>
                <w:bCs/>
                <w:sz w:val="28"/>
                <w:szCs w:val="28"/>
                <w:lang w:val="uk-UA" w:eastAsia="ru-RU"/>
              </w:rPr>
              <w:t xml:space="preserve"> </w:t>
            </w:r>
            <w:r w:rsidRPr="00EA5BD2">
              <w:rPr>
                <w:rFonts w:ascii="Times New Roman" w:hAnsi="Times New Roman" w:cs="Times New Roman"/>
                <w:sz w:val="28"/>
                <w:szCs w:val="28"/>
                <w:lang w:val="uk-UA"/>
              </w:rPr>
              <w:t>Для дітей сиріт, дітей позбавлених батьківського піклування, дітей з особливими освітніми потребами, що навчаються або виховуються у інклюзивних класах та групах</w:t>
            </w:r>
            <w:r>
              <w:rPr>
                <w:rFonts w:ascii="Times New Roman" w:hAnsi="Times New Roman" w:cs="Times New Roman"/>
                <w:sz w:val="28"/>
                <w:szCs w:val="28"/>
                <w:lang w:val="uk-UA"/>
              </w:rPr>
              <w:t>.</w:t>
            </w:r>
            <w:r w:rsidRPr="00EA5BD2">
              <w:rPr>
                <w:rFonts w:ascii="Times New Roman" w:hAnsi="Times New Roman" w:cs="Times New Roman"/>
                <w:sz w:val="28"/>
                <w:szCs w:val="28"/>
                <w:lang w:val="uk-UA"/>
              </w:rPr>
              <w:t xml:space="preserve">  </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C139AB" w:rsidRDefault="00C139AB" w:rsidP="00DA79A0">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Очікувані результати:</w:t>
      </w:r>
    </w:p>
    <w:p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активна свідома участь суб’єктів освітнього процесу у практичних діях, пов’язаних зі </w:t>
      </w:r>
      <w:proofErr w:type="spellStart"/>
      <w:r>
        <w:rPr>
          <w:rFonts w:ascii="Times New Roman" w:hAnsi="Times New Roman" w:cs="Times New Roman"/>
          <w:sz w:val="28"/>
          <w:szCs w:val="28"/>
          <w:lang w:val="uk-UA" w:eastAsia="uk-UA"/>
        </w:rPr>
        <w:t>здоров’язбереженням</w:t>
      </w:r>
      <w:proofErr w:type="spellEnd"/>
      <w:r>
        <w:rPr>
          <w:rFonts w:ascii="Times New Roman" w:hAnsi="Times New Roman" w:cs="Times New Roman"/>
          <w:sz w:val="28"/>
          <w:szCs w:val="28"/>
          <w:lang w:val="uk-UA" w:eastAsia="uk-UA"/>
        </w:rPr>
        <w:t xml:space="preserve"> і </w:t>
      </w:r>
      <w:proofErr w:type="spellStart"/>
      <w:r>
        <w:rPr>
          <w:rFonts w:ascii="Times New Roman" w:hAnsi="Times New Roman" w:cs="Times New Roman"/>
          <w:sz w:val="28"/>
          <w:szCs w:val="28"/>
          <w:lang w:val="uk-UA" w:eastAsia="uk-UA"/>
        </w:rPr>
        <w:t>здоров’яформуванням</w:t>
      </w:r>
      <w:proofErr w:type="spellEnd"/>
      <w:r>
        <w:rPr>
          <w:rFonts w:ascii="Times New Roman" w:hAnsi="Times New Roman" w:cs="Times New Roman"/>
          <w:sz w:val="28"/>
          <w:szCs w:val="28"/>
          <w:lang w:val="uk-UA" w:eastAsia="uk-UA"/>
        </w:rPr>
        <w:t>;</w:t>
      </w:r>
    </w:p>
    <w:p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стабілізація кількості шкільних захворювань, призупинення зростання показників щодо підліткових залежностей;</w:t>
      </w:r>
    </w:p>
    <w:p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підвищення загальної психологічної грамотності учасників освітнього процесу та їх </w:t>
      </w:r>
      <w:proofErr w:type="spellStart"/>
      <w:r>
        <w:rPr>
          <w:rFonts w:ascii="Times New Roman" w:hAnsi="Times New Roman" w:cs="Times New Roman"/>
          <w:sz w:val="28"/>
          <w:szCs w:val="28"/>
          <w:lang w:val="uk-UA" w:eastAsia="uk-UA"/>
        </w:rPr>
        <w:t>резільєнтності</w:t>
      </w:r>
      <w:proofErr w:type="spellEnd"/>
      <w:r>
        <w:rPr>
          <w:rFonts w:ascii="Times New Roman" w:hAnsi="Times New Roman" w:cs="Times New Roman"/>
          <w:sz w:val="28"/>
          <w:szCs w:val="28"/>
          <w:lang w:val="uk-UA" w:eastAsia="uk-UA"/>
        </w:rPr>
        <w:t xml:space="preserve"> до стресових ситуацій;</w:t>
      </w:r>
    </w:p>
    <w:p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якісна підготовка педагогів з метою забезпечення на місцях постійного </w:t>
      </w:r>
      <w:proofErr w:type="spellStart"/>
      <w:r>
        <w:rPr>
          <w:rFonts w:ascii="Times New Roman" w:hAnsi="Times New Roman" w:cs="Times New Roman"/>
          <w:sz w:val="28"/>
          <w:szCs w:val="28"/>
          <w:lang w:val="uk-UA" w:eastAsia="uk-UA"/>
        </w:rPr>
        <w:t>психолого-соціального</w:t>
      </w:r>
      <w:proofErr w:type="spellEnd"/>
      <w:r>
        <w:rPr>
          <w:rFonts w:ascii="Times New Roman" w:hAnsi="Times New Roman" w:cs="Times New Roman"/>
          <w:sz w:val="28"/>
          <w:szCs w:val="28"/>
          <w:lang w:val="uk-UA" w:eastAsia="uk-UA"/>
        </w:rPr>
        <w:t xml:space="preserve"> супроводу особистості дитини, яка опинилася в складних життєвих умовах;</w:t>
      </w:r>
    </w:p>
    <w:p w:rsidR="00EF032C" w:rsidRDefault="00C139AB" w:rsidP="00DA79A0">
      <w:pPr>
        <w:spacing w:after="200" w:line="240" w:lineRule="auto"/>
        <w:jc w:val="center"/>
        <w:rPr>
          <w:rFonts w:ascii="Times New Roman" w:hAnsi="Times New Roman" w:cs="Times New Roman"/>
          <w:b/>
          <w:bCs/>
          <w:sz w:val="28"/>
          <w:szCs w:val="28"/>
          <w:lang w:val="uk-UA"/>
        </w:rPr>
      </w:pPr>
      <w:r w:rsidRPr="00273C38">
        <w:rPr>
          <w:rFonts w:ascii="Times New Roman" w:hAnsi="Times New Roman" w:cs="Times New Roman"/>
          <w:sz w:val="28"/>
          <w:szCs w:val="28"/>
          <w:lang w:val="uk-UA" w:eastAsia="uk-UA"/>
        </w:rPr>
        <w:t xml:space="preserve">активна свідома робота педагогів, які пройшли </w:t>
      </w:r>
      <w:proofErr w:type="spellStart"/>
      <w:r w:rsidRPr="00273C38">
        <w:rPr>
          <w:rFonts w:ascii="Times New Roman" w:hAnsi="Times New Roman" w:cs="Times New Roman"/>
          <w:sz w:val="28"/>
          <w:szCs w:val="28"/>
          <w:lang w:val="uk-UA" w:eastAsia="uk-UA"/>
        </w:rPr>
        <w:t>тренінгове</w:t>
      </w:r>
      <w:proofErr w:type="spellEnd"/>
      <w:r w:rsidRPr="00273C38">
        <w:rPr>
          <w:rFonts w:ascii="Times New Roman" w:hAnsi="Times New Roman" w:cs="Times New Roman"/>
          <w:sz w:val="28"/>
          <w:szCs w:val="28"/>
          <w:lang w:val="uk-UA" w:eastAsia="uk-UA"/>
        </w:rPr>
        <w:t xml:space="preserve"> навчання щодо відновлення психологічного стану здоров’я та створення системи психолого-педагогічного супроводу особистості в кризових життєвих ситуаціях на місцях.</w:t>
      </w:r>
    </w:p>
    <w:p w:rsidR="00C139AB" w:rsidRPr="00C139AB" w:rsidRDefault="00C139AB" w:rsidP="00C139AB">
      <w:pPr>
        <w:spacing w:after="200" w:line="276" w:lineRule="auto"/>
        <w:jc w:val="center"/>
        <w:rPr>
          <w:rFonts w:ascii="Times New Roman" w:hAnsi="Times New Roman" w:cs="Times New Roman"/>
          <w:b/>
          <w:bCs/>
          <w:sz w:val="28"/>
          <w:szCs w:val="28"/>
          <w:lang w:val="uk-UA"/>
        </w:rPr>
      </w:pPr>
      <w:r w:rsidRPr="008D0D80">
        <w:rPr>
          <w:rFonts w:ascii="Times New Roman" w:hAnsi="Times New Roman" w:cs="Times New Roman"/>
          <w:b/>
          <w:bCs/>
          <w:sz w:val="28"/>
          <w:szCs w:val="28"/>
          <w:lang w:val="uk-UA"/>
        </w:rPr>
        <w:t xml:space="preserve">3.2. </w:t>
      </w:r>
      <w:proofErr w:type="spellStart"/>
      <w:r w:rsidRPr="00C139AB">
        <w:rPr>
          <w:rFonts w:ascii="Times New Roman" w:hAnsi="Times New Roman" w:cs="Times New Roman"/>
          <w:b/>
          <w:bCs/>
          <w:sz w:val="28"/>
          <w:szCs w:val="28"/>
          <w:lang w:val="uk-UA"/>
        </w:rPr>
        <w:t>Проєкт</w:t>
      </w:r>
      <w:proofErr w:type="spellEnd"/>
      <w:r w:rsidRPr="00C139AB">
        <w:rPr>
          <w:rFonts w:ascii="Times New Roman" w:hAnsi="Times New Roman" w:cs="Times New Roman"/>
          <w:b/>
          <w:bCs/>
          <w:sz w:val="28"/>
          <w:szCs w:val="28"/>
          <w:lang w:val="uk-UA"/>
        </w:rPr>
        <w:t xml:space="preserve"> «Безпечне освітнє середовище»</w:t>
      </w:r>
    </w:p>
    <w:p w:rsidR="00C139AB" w:rsidRPr="00C139AB" w:rsidRDefault="00C139AB" w:rsidP="00C139AB">
      <w:pPr>
        <w:spacing w:after="0" w:line="100" w:lineRule="atLeast"/>
        <w:jc w:val="both"/>
        <w:rPr>
          <w:rFonts w:ascii="Times New Roman" w:hAnsi="Times New Roman" w:cs="Times New Roman"/>
          <w:b/>
          <w:bCs/>
          <w:i/>
          <w:iCs/>
          <w:sz w:val="28"/>
          <w:szCs w:val="28"/>
          <w:lang w:val="uk-UA"/>
        </w:rPr>
      </w:pPr>
      <w:r w:rsidRPr="00C139AB">
        <w:rPr>
          <w:rFonts w:ascii="Times New Roman" w:hAnsi="Times New Roman" w:cs="Times New Roman"/>
          <w:b/>
          <w:bCs/>
          <w:i/>
          <w:iCs/>
          <w:sz w:val="28"/>
          <w:szCs w:val="28"/>
          <w:lang w:val="uk-UA"/>
        </w:rPr>
        <w:lastRenderedPageBreak/>
        <w:t xml:space="preserve">Завдання: </w:t>
      </w:r>
      <w:r w:rsidRPr="00C139AB">
        <w:rPr>
          <w:rFonts w:ascii="Times New Roman" w:hAnsi="Times New Roman" w:cs="Times New Roman"/>
          <w:sz w:val="28"/>
          <w:szCs w:val="28"/>
          <w:lang w:val="uk-UA"/>
        </w:rPr>
        <w:t>створення безпечного, комфортного середовища в закладах освіти, підпорядкованих Управлінню освіти;</w:t>
      </w:r>
      <w:r w:rsidRPr="00C139AB">
        <w:rPr>
          <w:rFonts w:ascii="Times New Roman" w:hAnsi="Times New Roman" w:cs="Times New Roman"/>
          <w:b/>
          <w:bCs/>
          <w:i/>
          <w:iCs/>
          <w:sz w:val="28"/>
          <w:szCs w:val="28"/>
          <w:lang w:val="uk-UA"/>
        </w:rPr>
        <w:t xml:space="preserve"> </w:t>
      </w:r>
      <w:r w:rsidRPr="00C139AB">
        <w:rPr>
          <w:rFonts w:ascii="Times New Roman" w:hAnsi="Times New Roman" w:cs="Times New Roman"/>
          <w:sz w:val="28"/>
          <w:szCs w:val="28"/>
          <w:lang w:val="uk-UA"/>
        </w:rPr>
        <w:t>підвищення рівня освітньої компетентності керівників закладів освіти, заступників, учителів, здобувачів освіти та батьків з питань безпеки життєдіяльності та охорони праці.</w:t>
      </w:r>
    </w:p>
    <w:p w:rsidR="00C139AB" w:rsidRPr="00C139AB" w:rsidRDefault="00C139AB" w:rsidP="00C139AB">
      <w:pPr>
        <w:spacing w:after="0" w:line="100" w:lineRule="atLeast"/>
        <w:rPr>
          <w:rFonts w:ascii="Times New Roman" w:hAnsi="Times New Roman" w:cs="Times New Roman"/>
          <w:b/>
          <w:bCs/>
          <w:i/>
          <w:iCs/>
          <w:sz w:val="28"/>
          <w:szCs w:val="28"/>
          <w:lang w:val="uk-UA"/>
        </w:rPr>
      </w:pPr>
    </w:p>
    <w:tbl>
      <w:tblPr>
        <w:tblW w:w="9477" w:type="dxa"/>
        <w:jc w:val="center"/>
        <w:tblLayout w:type="fixed"/>
        <w:tblLook w:val="0000"/>
      </w:tblPr>
      <w:tblGrid>
        <w:gridCol w:w="3347"/>
        <w:gridCol w:w="1857"/>
        <w:gridCol w:w="850"/>
        <w:gridCol w:w="851"/>
        <w:gridCol w:w="850"/>
        <w:gridCol w:w="851"/>
        <w:gridCol w:w="871"/>
      </w:tblGrid>
      <w:tr w:rsidR="00C139AB" w:rsidRPr="00C139AB" w:rsidTr="00AD0FF6">
        <w:trPr>
          <w:trHeight w:val="316"/>
          <w:jc w:val="center"/>
        </w:trPr>
        <w:tc>
          <w:tcPr>
            <w:tcW w:w="3347" w:type="dxa"/>
            <w:vMerge w:val="restart"/>
            <w:tcBorders>
              <w:top w:val="single" w:sz="4" w:space="0" w:color="auto"/>
              <w:left w:val="single" w:sz="4" w:space="0" w:color="auto"/>
              <w:bottom w:val="single" w:sz="4" w:space="0" w:color="auto"/>
              <w:right w:val="single" w:sz="4" w:space="0" w:color="auto"/>
            </w:tcBorders>
            <w:vAlign w:val="center"/>
          </w:tcPr>
          <w:p w:rsidR="00C139AB" w:rsidRPr="00DA79A0" w:rsidRDefault="00C139AB" w:rsidP="00DA79A0">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Шляхи реалізації</w:t>
            </w:r>
          </w:p>
        </w:tc>
        <w:tc>
          <w:tcPr>
            <w:tcW w:w="1857" w:type="dxa"/>
            <w:vMerge w:val="restart"/>
            <w:tcBorders>
              <w:top w:val="single" w:sz="4" w:space="0" w:color="auto"/>
              <w:left w:val="single" w:sz="4" w:space="0" w:color="auto"/>
              <w:bottom w:val="single" w:sz="4" w:space="0" w:color="auto"/>
              <w:right w:val="single" w:sz="4" w:space="0" w:color="auto"/>
            </w:tcBorders>
            <w:vAlign w:val="center"/>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Виконавці</w:t>
            </w:r>
          </w:p>
        </w:tc>
        <w:tc>
          <w:tcPr>
            <w:tcW w:w="4273" w:type="dxa"/>
            <w:gridSpan w:val="5"/>
            <w:tcBorders>
              <w:top w:val="single" w:sz="4" w:space="0" w:color="auto"/>
              <w:left w:val="single" w:sz="4" w:space="0" w:color="auto"/>
              <w:bottom w:val="single" w:sz="4" w:space="0" w:color="auto"/>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Терміни виконання</w:t>
            </w:r>
          </w:p>
        </w:tc>
      </w:tr>
      <w:tr w:rsidR="00AD0FF6" w:rsidRPr="00C139AB" w:rsidTr="00AD0FF6">
        <w:trPr>
          <w:trHeight w:val="316"/>
          <w:jc w:val="center"/>
        </w:trPr>
        <w:tc>
          <w:tcPr>
            <w:tcW w:w="3347" w:type="dxa"/>
            <w:vMerge/>
            <w:tcBorders>
              <w:top w:val="single" w:sz="4" w:space="0" w:color="auto"/>
              <w:left w:val="single" w:sz="4" w:space="0" w:color="000000"/>
              <w:bottom w:val="single" w:sz="4" w:space="0" w:color="000000"/>
            </w:tcBorders>
          </w:tcPr>
          <w:p w:rsidR="00C139AB" w:rsidRPr="00C139AB" w:rsidRDefault="00C139AB" w:rsidP="00C139AB">
            <w:pPr>
              <w:snapToGrid w:val="0"/>
              <w:spacing w:after="0" w:line="100" w:lineRule="atLeast"/>
              <w:jc w:val="center"/>
              <w:rPr>
                <w:rFonts w:ascii="Times New Roman" w:hAnsi="Times New Roman" w:cs="Times New Roman"/>
                <w:sz w:val="28"/>
                <w:szCs w:val="28"/>
                <w:lang w:val="uk-UA"/>
              </w:rPr>
            </w:pPr>
          </w:p>
        </w:tc>
        <w:tc>
          <w:tcPr>
            <w:tcW w:w="1857" w:type="dxa"/>
            <w:vMerge/>
            <w:tcBorders>
              <w:top w:val="single" w:sz="4" w:space="0" w:color="auto"/>
              <w:left w:val="single" w:sz="4" w:space="0" w:color="000000"/>
              <w:bottom w:val="single" w:sz="4" w:space="0" w:color="000000"/>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p>
        </w:tc>
        <w:tc>
          <w:tcPr>
            <w:tcW w:w="850" w:type="dxa"/>
            <w:tcBorders>
              <w:top w:val="single" w:sz="4" w:space="0" w:color="auto"/>
              <w:left w:val="single" w:sz="4" w:space="0" w:color="auto"/>
              <w:bottom w:val="single" w:sz="4" w:space="0" w:color="auto"/>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2021</w:t>
            </w:r>
          </w:p>
        </w:tc>
        <w:tc>
          <w:tcPr>
            <w:tcW w:w="851" w:type="dxa"/>
            <w:tcBorders>
              <w:top w:val="single" w:sz="4" w:space="0" w:color="auto"/>
              <w:left w:val="single" w:sz="4" w:space="0" w:color="auto"/>
              <w:bottom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2022</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b/>
                <w:bCs/>
                <w:sz w:val="28"/>
                <w:szCs w:val="28"/>
                <w:lang w:val="uk-UA"/>
              </w:rPr>
              <w:t>2024</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2025</w:t>
            </w:r>
          </w:p>
        </w:tc>
      </w:tr>
      <w:tr w:rsidR="00AD0FF6" w:rsidRPr="00C139AB" w:rsidTr="00AD0FF6">
        <w:trPr>
          <w:trHeight w:val="5508"/>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 xml:space="preserve">Продовжити: </w:t>
            </w:r>
          </w:p>
          <w:p w:rsidR="00C139AB" w:rsidRPr="00C139AB" w:rsidRDefault="00C139AB" w:rsidP="00C139AB">
            <w:pPr>
              <w:spacing w:after="0" w:line="100" w:lineRule="atLeast"/>
              <w:ind w:left="29" w:firstLine="142"/>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rPr>
              <w:t xml:space="preserve">- співпрацю з відділом з питань цивільного захисту, мобілізаційної та оборонної роботи </w:t>
            </w:r>
            <w:proofErr w:type="spellStart"/>
            <w:r w:rsidRPr="00C139AB">
              <w:rPr>
                <w:rFonts w:ascii="Times New Roman" w:hAnsi="Times New Roman" w:cs="Times New Roman"/>
                <w:sz w:val="28"/>
                <w:szCs w:val="28"/>
                <w:lang w:val="uk-UA"/>
              </w:rPr>
              <w:t>Бахмутської</w:t>
            </w:r>
            <w:proofErr w:type="spellEnd"/>
            <w:r w:rsidRPr="00C139AB">
              <w:rPr>
                <w:rFonts w:ascii="Times New Roman" w:hAnsi="Times New Roman" w:cs="Times New Roman"/>
                <w:sz w:val="28"/>
                <w:szCs w:val="28"/>
                <w:lang w:val="uk-UA"/>
              </w:rPr>
              <w:t xml:space="preserve"> міської ради, відділом з питань праці </w:t>
            </w:r>
            <w:proofErr w:type="spellStart"/>
            <w:r w:rsidRPr="00C139AB">
              <w:rPr>
                <w:rFonts w:ascii="Times New Roman" w:hAnsi="Times New Roman" w:cs="Times New Roman"/>
                <w:sz w:val="28"/>
                <w:szCs w:val="28"/>
                <w:lang w:val="uk-UA"/>
              </w:rPr>
              <w:t>Бахмутської</w:t>
            </w:r>
            <w:proofErr w:type="spellEnd"/>
            <w:r w:rsidRPr="00C139AB">
              <w:rPr>
                <w:rFonts w:ascii="Times New Roman" w:hAnsi="Times New Roman" w:cs="Times New Roman"/>
                <w:sz w:val="28"/>
                <w:szCs w:val="28"/>
                <w:lang w:val="uk-UA"/>
              </w:rPr>
              <w:t xml:space="preserve"> міської ради, фахівцями 8 ДПРЗ ГУ ДСНС України в Донецькій області, з Дитячим фондом ООН (ЮНІСЕФ) спільно з Данською радою у справах біженців і Данською групою з розмінування, Швейцарським фондом з протимінної безпеки (</w:t>
            </w:r>
            <w:r w:rsidRPr="00C139AB">
              <w:rPr>
                <w:rFonts w:ascii="Times New Roman" w:hAnsi="Times New Roman" w:cs="Times New Roman"/>
                <w:sz w:val="28"/>
                <w:szCs w:val="28"/>
                <w:lang w:val="en-US"/>
              </w:rPr>
              <w:t>FSD</w:t>
            </w:r>
            <w:r w:rsidRPr="00C139AB">
              <w:rPr>
                <w:rFonts w:ascii="Times New Roman" w:hAnsi="Times New Roman" w:cs="Times New Roman"/>
                <w:sz w:val="28"/>
                <w:szCs w:val="28"/>
                <w:lang w:val="uk-UA"/>
              </w:rPr>
              <w:t xml:space="preserve">), з Донецьким обласним навчально-методичним центром психологічної служби системи освіти, з місцевими центрами здоров’я, з центрами профілактики і боротьби зі </w:t>
            </w:r>
            <w:proofErr w:type="spellStart"/>
            <w:r w:rsidRPr="00C139AB">
              <w:rPr>
                <w:rFonts w:ascii="Times New Roman" w:hAnsi="Times New Roman" w:cs="Times New Roman"/>
                <w:sz w:val="28"/>
                <w:szCs w:val="28"/>
                <w:lang w:val="uk-UA"/>
              </w:rPr>
              <w:t>СНІДом</w:t>
            </w:r>
            <w:proofErr w:type="spellEnd"/>
            <w:r w:rsidRPr="00C139AB">
              <w:rPr>
                <w:rFonts w:ascii="Times New Roman" w:hAnsi="Times New Roman" w:cs="Times New Roman"/>
                <w:sz w:val="28"/>
                <w:szCs w:val="28"/>
                <w:lang w:val="uk-UA"/>
              </w:rPr>
              <w:t xml:space="preserve"> тощо.</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108"/>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rPr>
              <w:t xml:space="preserve">- роботу щодо участі педагогів у семінарах, практикумах, конференціях, </w:t>
            </w:r>
            <w:proofErr w:type="spellStart"/>
            <w:r w:rsidRPr="00C139AB">
              <w:rPr>
                <w:rFonts w:ascii="Times New Roman" w:hAnsi="Times New Roman" w:cs="Times New Roman"/>
                <w:sz w:val="28"/>
                <w:szCs w:val="28"/>
                <w:lang w:val="uk-UA"/>
              </w:rPr>
              <w:t>онлайн-курсах</w:t>
            </w:r>
            <w:proofErr w:type="spellEnd"/>
            <w:r w:rsidRPr="00C139AB">
              <w:rPr>
                <w:rFonts w:ascii="Times New Roman" w:hAnsi="Times New Roman" w:cs="Times New Roman"/>
                <w:sz w:val="28"/>
                <w:szCs w:val="28"/>
                <w:lang w:val="uk-UA"/>
              </w:rPr>
              <w:t xml:space="preserve">, </w:t>
            </w:r>
            <w:proofErr w:type="spellStart"/>
            <w:r w:rsidRPr="00C139AB">
              <w:rPr>
                <w:rFonts w:ascii="Times New Roman" w:hAnsi="Times New Roman" w:cs="Times New Roman"/>
                <w:sz w:val="28"/>
                <w:szCs w:val="28"/>
                <w:lang w:val="uk-UA"/>
              </w:rPr>
              <w:t>вебінарах</w:t>
            </w:r>
            <w:proofErr w:type="spellEnd"/>
            <w:r w:rsidRPr="00C139AB">
              <w:rPr>
                <w:rFonts w:ascii="Times New Roman" w:hAnsi="Times New Roman" w:cs="Times New Roman"/>
                <w:sz w:val="28"/>
                <w:szCs w:val="28"/>
                <w:lang w:val="uk-UA"/>
              </w:rPr>
              <w:t xml:space="preserve"> для керівників, методистів закладів освіти у вимірі сучасності;</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108"/>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lastRenderedPageBreak/>
              <w:t>- активне залучення батьківської громади до інформаційно-просвітницького забезпечення щодо безпечного, комфортного середовища всіх учасників освітнього процесу.</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692"/>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Сприяти:</w:t>
            </w:r>
          </w:p>
          <w:p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Cs/>
                <w:sz w:val="28"/>
                <w:szCs w:val="28"/>
                <w:lang w:val="uk-UA"/>
              </w:rPr>
              <w:t>- розширенню мережі</w:t>
            </w:r>
            <w:r w:rsidRPr="00C139AB">
              <w:rPr>
                <w:rFonts w:ascii="Times New Roman" w:hAnsi="Times New Roman" w:cs="Times New Roman"/>
                <w:b/>
                <w:bCs/>
                <w:sz w:val="28"/>
                <w:szCs w:val="28"/>
                <w:lang w:val="uk-UA"/>
              </w:rPr>
              <w:t xml:space="preserve">  </w:t>
            </w:r>
            <w:r w:rsidRPr="00C139AB">
              <w:rPr>
                <w:rFonts w:ascii="Times New Roman" w:hAnsi="Times New Roman" w:cs="Times New Roman"/>
                <w:sz w:val="28"/>
                <w:szCs w:val="28"/>
                <w:lang w:val="uk-UA"/>
              </w:rPr>
              <w:t xml:space="preserve">закладів освіти – учасників </w:t>
            </w:r>
            <w:proofErr w:type="spellStart"/>
            <w:r w:rsidRPr="00C139AB">
              <w:rPr>
                <w:rFonts w:ascii="Times New Roman" w:hAnsi="Times New Roman" w:cs="Times New Roman"/>
                <w:sz w:val="28"/>
                <w:szCs w:val="28"/>
                <w:lang w:val="uk-UA"/>
              </w:rPr>
              <w:t>Проєкту</w:t>
            </w:r>
            <w:proofErr w:type="spellEnd"/>
            <w:r w:rsidRPr="00C139AB">
              <w:rPr>
                <w:rFonts w:ascii="Times New Roman" w:hAnsi="Times New Roman" w:cs="Times New Roman"/>
                <w:sz w:val="28"/>
                <w:szCs w:val="28"/>
                <w:lang w:val="uk-UA"/>
              </w:rPr>
              <w:t xml:space="preserve"> «Безпечна і дружня до дитини школа».</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rsidTr="00AD0FF6">
        <w:trPr>
          <w:trHeight w:val="963"/>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Cs/>
                <w:sz w:val="28"/>
                <w:szCs w:val="28"/>
                <w:lang w:val="uk-UA"/>
              </w:rPr>
              <w:t xml:space="preserve">- облаштуванню закладів освіти системою </w:t>
            </w:r>
            <w:proofErr w:type="spellStart"/>
            <w:r w:rsidRPr="00C139AB">
              <w:rPr>
                <w:rFonts w:ascii="Times New Roman" w:hAnsi="Times New Roman" w:cs="Times New Roman"/>
                <w:bCs/>
                <w:sz w:val="28"/>
                <w:szCs w:val="28"/>
                <w:lang w:val="uk-UA"/>
              </w:rPr>
              <w:t>відеоспостереження</w:t>
            </w:r>
            <w:proofErr w:type="spellEnd"/>
            <w:r w:rsidRPr="00C139AB">
              <w:rPr>
                <w:rFonts w:ascii="Times New Roman" w:hAnsi="Times New Roman" w:cs="Times New Roman"/>
                <w:bCs/>
                <w:sz w:val="28"/>
                <w:szCs w:val="28"/>
                <w:lang w:val="uk-UA"/>
              </w:rPr>
              <w:t xml:space="preserve"> </w:t>
            </w:r>
            <w:r w:rsidRPr="00C139AB">
              <w:rPr>
                <w:rFonts w:ascii="Times New Roman" w:hAnsi="Times New Roman" w:cs="Times New Roman"/>
                <w:sz w:val="28"/>
                <w:szCs w:val="28"/>
                <w:lang w:val="uk-UA"/>
              </w:rPr>
              <w:t xml:space="preserve">для організації </w:t>
            </w:r>
            <w:proofErr w:type="spellStart"/>
            <w:r w:rsidRPr="00C139AB">
              <w:rPr>
                <w:rFonts w:ascii="Times New Roman" w:hAnsi="Times New Roman" w:cs="Times New Roman"/>
                <w:sz w:val="28"/>
                <w:szCs w:val="28"/>
                <w:lang w:val="uk-UA"/>
              </w:rPr>
              <w:t>відеоконтролю</w:t>
            </w:r>
            <w:proofErr w:type="spellEnd"/>
            <w:r w:rsidRPr="00C139AB">
              <w:rPr>
                <w:rFonts w:ascii="Times New Roman" w:hAnsi="Times New Roman" w:cs="Times New Roman"/>
                <w:sz w:val="28"/>
                <w:szCs w:val="28"/>
                <w:lang w:val="uk-UA"/>
              </w:rPr>
              <w:t xml:space="preserve"> на території закладу</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rsidTr="00AD0FF6">
        <w:trPr>
          <w:trHeight w:val="795"/>
          <w:jc w:val="center"/>
        </w:trPr>
        <w:tc>
          <w:tcPr>
            <w:tcW w:w="3347" w:type="dxa"/>
            <w:tcBorders>
              <w:top w:val="single" w:sz="4" w:space="0" w:color="000000"/>
              <w:left w:val="single" w:sz="4" w:space="0" w:color="000000"/>
              <w:bottom w:val="single" w:sz="4" w:space="0" w:color="auto"/>
            </w:tcBorders>
          </w:tcPr>
          <w:p w:rsidR="00C139AB" w:rsidRPr="00C139AB" w:rsidRDefault="00C139AB" w:rsidP="00C139AB">
            <w:pPr>
              <w:spacing w:after="0" w:line="100" w:lineRule="atLeast"/>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Забезпечити</w:t>
            </w:r>
            <w:r w:rsidRPr="00C139AB">
              <w:rPr>
                <w:rFonts w:ascii="Times New Roman" w:hAnsi="Times New Roman" w:cs="Times New Roman"/>
                <w:bCs/>
                <w:sz w:val="28"/>
                <w:szCs w:val="28"/>
                <w:lang w:val="uk-UA"/>
              </w:rPr>
              <w:t>:</w:t>
            </w:r>
          </w:p>
          <w:p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bCs/>
                <w:sz w:val="28"/>
                <w:szCs w:val="28"/>
                <w:lang w:val="uk-UA"/>
              </w:rPr>
              <w:t xml:space="preserve"> виконання заходів міської Програми забезпечення заходів пожежної безпеки установ комунальної власності бюджетної сфери на 2020-2025 рр.</w:t>
            </w:r>
          </w:p>
        </w:tc>
        <w:tc>
          <w:tcPr>
            <w:tcW w:w="1857" w:type="dxa"/>
            <w:tcBorders>
              <w:top w:val="single" w:sz="4" w:space="0" w:color="000000"/>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000000"/>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3128"/>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bCs/>
                <w:sz w:val="28"/>
                <w:szCs w:val="28"/>
                <w:lang w:val="uk-UA"/>
              </w:rPr>
              <w:t xml:space="preserve"> виконання заходів Програми по забезпеченню безперешкодного доступу осіб з обмеженими фізичними можливостями та інших </w:t>
            </w:r>
            <w:proofErr w:type="spellStart"/>
            <w:r w:rsidRPr="00C139AB">
              <w:rPr>
                <w:rFonts w:ascii="Times New Roman" w:hAnsi="Times New Roman" w:cs="Times New Roman"/>
                <w:bCs/>
                <w:sz w:val="28"/>
                <w:szCs w:val="28"/>
                <w:lang w:val="uk-UA"/>
              </w:rPr>
              <w:t>маломобільних</w:t>
            </w:r>
            <w:proofErr w:type="spellEnd"/>
            <w:r w:rsidRPr="00C139AB">
              <w:rPr>
                <w:rFonts w:ascii="Times New Roman" w:hAnsi="Times New Roman" w:cs="Times New Roman"/>
                <w:bCs/>
                <w:sz w:val="28"/>
                <w:szCs w:val="28"/>
                <w:lang w:val="uk-UA"/>
              </w:rPr>
              <w:t xml:space="preserve"> груп населення до об’єктів соціальної та інженерно-транспортної інфраструктури на території м. </w:t>
            </w:r>
            <w:proofErr w:type="spellStart"/>
            <w:r w:rsidRPr="00C139AB">
              <w:rPr>
                <w:rFonts w:ascii="Times New Roman" w:hAnsi="Times New Roman" w:cs="Times New Roman"/>
                <w:bCs/>
                <w:sz w:val="28"/>
                <w:szCs w:val="28"/>
                <w:lang w:val="uk-UA"/>
              </w:rPr>
              <w:t>Бахмута</w:t>
            </w:r>
            <w:proofErr w:type="spellEnd"/>
            <w:r w:rsidRPr="00C139AB">
              <w:rPr>
                <w:rFonts w:ascii="Times New Roman" w:hAnsi="Times New Roman" w:cs="Times New Roman"/>
                <w:bCs/>
                <w:sz w:val="28"/>
                <w:szCs w:val="28"/>
                <w:lang w:val="uk-UA"/>
              </w:rPr>
              <w:t xml:space="preserve"> на 2019-2023 </w:t>
            </w:r>
            <w:proofErr w:type="spellStart"/>
            <w:r w:rsidRPr="00C139AB">
              <w:rPr>
                <w:rFonts w:ascii="Times New Roman" w:hAnsi="Times New Roman" w:cs="Times New Roman"/>
                <w:bCs/>
                <w:sz w:val="28"/>
                <w:szCs w:val="28"/>
                <w:lang w:val="uk-UA"/>
              </w:rPr>
              <w:t>рр</w:t>
            </w:r>
            <w:proofErr w:type="spellEnd"/>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rsidTr="00AD0FF6">
        <w:trPr>
          <w:trHeight w:val="2374"/>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ind w:firstLine="171"/>
              <w:jc w:val="both"/>
              <w:rPr>
                <w:rFonts w:ascii="Times New Roman" w:hAnsi="Times New Roman" w:cs="Times New Roman"/>
                <w:sz w:val="28"/>
                <w:szCs w:val="28"/>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проведення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конкурсів</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фестивалів</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оглядів</w:t>
            </w:r>
            <w:proofErr w:type="spellEnd"/>
            <w:r w:rsidRPr="00C139AB">
              <w:rPr>
                <w:rFonts w:ascii="Times New Roman" w:hAnsi="Times New Roman" w:cs="Times New Roman"/>
                <w:sz w:val="28"/>
                <w:szCs w:val="28"/>
              </w:rPr>
              <w:t xml:space="preserve"> за </w:t>
            </w:r>
            <w:proofErr w:type="spellStart"/>
            <w:r w:rsidRPr="00C139AB">
              <w:rPr>
                <w:rFonts w:ascii="Times New Roman" w:hAnsi="Times New Roman" w:cs="Times New Roman"/>
                <w:sz w:val="28"/>
                <w:szCs w:val="28"/>
              </w:rPr>
              <w:t>різними</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напрямками</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відповідно</w:t>
            </w:r>
            <w:proofErr w:type="spellEnd"/>
            <w:r w:rsidRPr="00C139AB">
              <w:rPr>
                <w:rFonts w:ascii="Times New Roman" w:hAnsi="Times New Roman" w:cs="Times New Roman"/>
                <w:sz w:val="28"/>
                <w:szCs w:val="28"/>
              </w:rPr>
              <w:t xml:space="preserve"> до </w:t>
            </w:r>
            <w:proofErr w:type="spellStart"/>
            <w:r w:rsidRPr="00C139AB">
              <w:rPr>
                <w:rFonts w:ascii="Times New Roman" w:hAnsi="Times New Roman" w:cs="Times New Roman"/>
                <w:sz w:val="28"/>
                <w:szCs w:val="28"/>
              </w:rPr>
              <w:t>вимог</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сучасності</w:t>
            </w:r>
            <w:proofErr w:type="spellEnd"/>
            <w:r w:rsidRPr="00C139AB">
              <w:rPr>
                <w:rFonts w:ascii="Times New Roman" w:hAnsi="Times New Roman" w:cs="Times New Roman"/>
                <w:sz w:val="28"/>
                <w:szCs w:val="28"/>
              </w:rPr>
              <w:t>;</w:t>
            </w:r>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Центр професійного розвитку педагогічних працівників,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002"/>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sz w:val="28"/>
                <w:szCs w:val="28"/>
                <w:lang w:val="uk-UA"/>
              </w:rPr>
              <w:t xml:space="preserve"> проведення навчання керівників і заступників керівників, завгоспів закладів освіти та перевірку їх знань з охорони праці та безпеки життєдіяльності учасників освітнього процесу;</w:t>
            </w:r>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158"/>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проведення періодичного навчання працівників з питань охорони праці, пожежного мінімуму, правил освіти технічної експлуатації електроприладів та теплових установок і мереж;</w:t>
            </w:r>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1543"/>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щорічне проведення Тижня безпеки життєдіяльності (в рамках якого проводиться день Цивільного Захисту).</w:t>
            </w:r>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100"/>
          <w:jc w:val="center"/>
        </w:trPr>
        <w:tc>
          <w:tcPr>
            <w:tcW w:w="3347" w:type="dxa"/>
            <w:tcBorders>
              <w:top w:val="single" w:sz="4" w:space="0" w:color="auto"/>
              <w:left w:val="single" w:sz="4" w:space="0" w:color="000000"/>
              <w:bottom w:val="single" w:sz="4" w:space="0" w:color="auto"/>
            </w:tcBorders>
          </w:tcPr>
          <w:p w:rsidR="00C139AB" w:rsidRPr="00C139AB" w:rsidRDefault="00C139AB" w:rsidP="00C139AB">
            <w:pPr>
              <w:spacing w:after="0" w:line="100" w:lineRule="atLeast"/>
              <w:ind w:left="29"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п</w:t>
            </w:r>
            <w:proofErr w:type="spellStart"/>
            <w:r w:rsidRPr="00C139AB">
              <w:rPr>
                <w:rFonts w:ascii="Times New Roman" w:hAnsi="Times New Roman" w:cs="Times New Roman"/>
                <w:sz w:val="28"/>
                <w:szCs w:val="28"/>
              </w:rPr>
              <w:t>ередбач</w:t>
            </w:r>
            <w:r w:rsidRPr="00C139AB">
              <w:rPr>
                <w:rFonts w:ascii="Times New Roman" w:hAnsi="Times New Roman" w:cs="Times New Roman"/>
                <w:sz w:val="28"/>
                <w:szCs w:val="28"/>
                <w:lang w:val="uk-UA"/>
              </w:rPr>
              <w:t>ення</w:t>
            </w:r>
            <w:proofErr w:type="spellEnd"/>
            <w:r w:rsidRPr="00C139AB">
              <w:rPr>
                <w:rFonts w:ascii="Times New Roman" w:hAnsi="Times New Roman" w:cs="Times New Roman"/>
                <w:sz w:val="28"/>
                <w:szCs w:val="28"/>
              </w:rPr>
              <w:t xml:space="preserve"> в </w:t>
            </w:r>
            <w:proofErr w:type="spellStart"/>
            <w:r w:rsidRPr="00C139AB">
              <w:rPr>
                <w:rFonts w:ascii="Times New Roman" w:hAnsi="Times New Roman" w:cs="Times New Roman"/>
                <w:sz w:val="28"/>
                <w:szCs w:val="28"/>
              </w:rPr>
              <w:t>колективних</w:t>
            </w:r>
            <w:proofErr w:type="spellEnd"/>
            <w:r w:rsidRPr="00C139AB">
              <w:rPr>
                <w:rFonts w:ascii="Times New Roman" w:hAnsi="Times New Roman" w:cs="Times New Roman"/>
                <w:sz w:val="28"/>
                <w:szCs w:val="28"/>
              </w:rPr>
              <w:t xml:space="preserve"> договорах </w:t>
            </w:r>
            <w:proofErr w:type="spellStart"/>
            <w:r w:rsidRPr="00C139AB">
              <w:rPr>
                <w:rFonts w:ascii="Times New Roman" w:hAnsi="Times New Roman" w:cs="Times New Roman"/>
                <w:sz w:val="28"/>
                <w:szCs w:val="28"/>
              </w:rPr>
              <w:t>закладів</w:t>
            </w:r>
            <w:proofErr w:type="spellEnd"/>
            <w:r w:rsidRPr="00C139AB">
              <w:rPr>
                <w:rFonts w:ascii="Times New Roman" w:hAnsi="Times New Roman" w:cs="Times New Roman"/>
                <w:sz w:val="28"/>
                <w:szCs w:val="28"/>
                <w:lang w:val="uk-UA"/>
              </w:rPr>
              <w:t xml:space="preserve"> освіти</w:t>
            </w:r>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вирішення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питань</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спрямованих</w:t>
            </w:r>
            <w:proofErr w:type="spellEnd"/>
            <w:r w:rsidRPr="00C139AB">
              <w:rPr>
                <w:rFonts w:ascii="Times New Roman" w:hAnsi="Times New Roman" w:cs="Times New Roman"/>
                <w:sz w:val="28"/>
                <w:szCs w:val="28"/>
              </w:rPr>
              <w:t xml:space="preserve"> на </w:t>
            </w:r>
            <w:proofErr w:type="spellStart"/>
            <w:r w:rsidRPr="00C139AB">
              <w:rPr>
                <w:rFonts w:ascii="Times New Roman" w:hAnsi="Times New Roman" w:cs="Times New Roman"/>
                <w:sz w:val="28"/>
                <w:szCs w:val="28"/>
              </w:rPr>
              <w:t>створення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безпечних</w:t>
            </w:r>
            <w:proofErr w:type="spellEnd"/>
            <w:r w:rsidRPr="00C139AB">
              <w:rPr>
                <w:rFonts w:ascii="Times New Roman" w:hAnsi="Times New Roman" w:cs="Times New Roman"/>
                <w:sz w:val="28"/>
                <w:szCs w:val="28"/>
              </w:rPr>
              <w:t xml:space="preserve"> умов </w:t>
            </w:r>
            <w:proofErr w:type="spellStart"/>
            <w:r w:rsidRPr="00C139AB">
              <w:rPr>
                <w:rFonts w:ascii="Times New Roman" w:hAnsi="Times New Roman" w:cs="Times New Roman"/>
                <w:sz w:val="28"/>
                <w:szCs w:val="28"/>
              </w:rPr>
              <w:t>праці</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і</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навчання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учасників</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освітнього</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процесу</w:t>
            </w:r>
            <w:proofErr w:type="spellEnd"/>
            <w:r w:rsidRPr="00C139AB">
              <w:rPr>
                <w:rFonts w:ascii="Times New Roman" w:hAnsi="Times New Roman" w:cs="Times New Roman"/>
                <w:sz w:val="28"/>
                <w:szCs w:val="28"/>
                <w:lang w:val="uk-UA"/>
              </w:rPr>
              <w:t>;</w:t>
            </w:r>
          </w:p>
        </w:tc>
        <w:tc>
          <w:tcPr>
            <w:tcW w:w="1857" w:type="dxa"/>
            <w:tcBorders>
              <w:top w:val="single" w:sz="4" w:space="0" w:color="auto"/>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Заклади освіти</w:t>
            </w:r>
          </w:p>
        </w:tc>
        <w:tc>
          <w:tcPr>
            <w:tcW w:w="850" w:type="dxa"/>
            <w:tcBorders>
              <w:top w:val="single" w:sz="4" w:space="0" w:color="auto"/>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auto"/>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auto"/>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1427"/>
          <w:jc w:val="center"/>
        </w:trPr>
        <w:tc>
          <w:tcPr>
            <w:tcW w:w="3347"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ind w:firstLine="171"/>
              <w:jc w:val="both"/>
              <w:rPr>
                <w:rFonts w:ascii="Times New Roman" w:hAnsi="Times New Roman" w:cs="Times New Roman"/>
                <w:sz w:val="28"/>
                <w:szCs w:val="28"/>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lang w:val="uk-UA"/>
              </w:rPr>
              <w:t xml:space="preserve"> перегляд інструкцій з охорони праці, доповнення їх, внесення зміни відповідно до діючих нормативних документів.</w:t>
            </w:r>
          </w:p>
        </w:tc>
        <w:tc>
          <w:tcPr>
            <w:tcW w:w="185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Заклади освіти</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258"/>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 xml:space="preserve">Удосконалити: </w:t>
            </w:r>
          </w:p>
          <w:p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методичний супровід підвищення кваліфікації вчителів предметів «Основи здоров’я», «Захист України», «Фізична культура» з питань безпеки життєдіяльності та цивільного захисту.</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258"/>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tabs>
                <w:tab w:val="left" w:pos="0"/>
              </w:tabs>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науково-методичний супровід педагогів закладів освіти з цивільного захисту, безпеки життєдіяльності (основ здоров’я) шляхом проведення семінарів, тренінгів, </w:t>
            </w:r>
            <w:proofErr w:type="spellStart"/>
            <w:r w:rsidRPr="00C139AB">
              <w:rPr>
                <w:rFonts w:ascii="Times New Roman" w:hAnsi="Times New Roman" w:cs="Times New Roman"/>
                <w:sz w:val="28"/>
                <w:szCs w:val="28"/>
                <w:lang w:val="uk-UA"/>
              </w:rPr>
              <w:t>вебінарів</w:t>
            </w:r>
            <w:proofErr w:type="spellEnd"/>
            <w:r w:rsidRPr="00C139AB">
              <w:rPr>
                <w:rFonts w:ascii="Times New Roman" w:hAnsi="Times New Roman" w:cs="Times New Roman"/>
                <w:sz w:val="28"/>
                <w:szCs w:val="28"/>
                <w:lang w:val="uk-UA"/>
              </w:rPr>
              <w:t>, круглих столів, фестивалів спільно з представниками національної поліції, спеціалістами з мінної безпеки, цивільного захисту, фахівцями 8 ДПРЗ ГУ ДСНС України в Донецькій області та медичними працівниками;</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rsidTr="00AD0FF6">
        <w:trPr>
          <w:trHeight w:val="2575"/>
          <w:jc w:val="center"/>
        </w:trPr>
        <w:tc>
          <w:tcPr>
            <w:tcW w:w="3347"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ind w:left="-55"/>
              <w:jc w:val="both"/>
              <w:rPr>
                <w:rFonts w:ascii="Times New Roman" w:hAnsi="Times New Roman" w:cs="Times New Roman"/>
                <w:sz w:val="28"/>
                <w:szCs w:val="28"/>
                <w:lang w:val="uk-UA"/>
              </w:rPr>
            </w:pPr>
            <w:r w:rsidRPr="00C139AB">
              <w:rPr>
                <w:rFonts w:ascii="Times New Roman" w:hAnsi="Times New Roman" w:cs="Times New Roman"/>
                <w:b/>
                <w:bCs/>
                <w:sz w:val="28"/>
                <w:szCs w:val="28"/>
                <w:lang w:val="uk-UA"/>
              </w:rPr>
              <w:t xml:space="preserve">Висвітлювати </w:t>
            </w:r>
            <w:r w:rsidRPr="00C139AB">
              <w:rPr>
                <w:rFonts w:ascii="Times New Roman" w:hAnsi="Times New Roman" w:cs="Times New Roman"/>
                <w:sz w:val="28"/>
                <w:szCs w:val="28"/>
                <w:lang w:val="uk-UA"/>
              </w:rPr>
              <w:t xml:space="preserve">заходи щодо безпечного, комфортного середовища в закладах освіти в </w:t>
            </w:r>
            <w:proofErr w:type="spellStart"/>
            <w:r w:rsidRPr="00C139AB">
              <w:rPr>
                <w:rFonts w:ascii="Times New Roman" w:hAnsi="Times New Roman" w:cs="Times New Roman"/>
                <w:sz w:val="28"/>
                <w:szCs w:val="28"/>
                <w:lang w:val="uk-UA"/>
              </w:rPr>
              <w:t>Інтернет-джерелах</w:t>
            </w:r>
            <w:proofErr w:type="spellEnd"/>
            <w:r w:rsidRPr="00C139AB">
              <w:rPr>
                <w:rFonts w:ascii="Times New Roman" w:hAnsi="Times New Roman" w:cs="Times New Roman"/>
                <w:sz w:val="28"/>
                <w:szCs w:val="28"/>
                <w:lang w:val="uk-UA"/>
              </w:rPr>
              <w:t>, інших засобах масової інформації.</w:t>
            </w:r>
          </w:p>
        </w:tc>
        <w:tc>
          <w:tcPr>
            <w:tcW w:w="185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bl>
    <w:p w:rsidR="00C139AB" w:rsidRDefault="00C139AB" w:rsidP="00C139AB">
      <w:pPr>
        <w:spacing w:after="0" w:line="100" w:lineRule="atLeast"/>
        <w:rPr>
          <w:rFonts w:ascii="Times New Roman" w:hAnsi="Times New Roman" w:cs="Times New Roman"/>
          <w:b/>
          <w:bCs/>
          <w:i/>
          <w:iCs/>
          <w:sz w:val="28"/>
          <w:szCs w:val="28"/>
          <w:lang w:val="uk-UA"/>
        </w:rPr>
      </w:pPr>
    </w:p>
    <w:p w:rsidR="00AD0FF6" w:rsidRPr="00C139AB" w:rsidRDefault="00AD0FF6" w:rsidP="00C139AB">
      <w:pPr>
        <w:spacing w:after="0" w:line="100" w:lineRule="atLeast"/>
        <w:rPr>
          <w:rFonts w:ascii="Times New Roman" w:hAnsi="Times New Roman" w:cs="Times New Roman"/>
          <w:b/>
          <w:bCs/>
          <w:i/>
          <w:iCs/>
          <w:sz w:val="28"/>
          <w:szCs w:val="28"/>
          <w:lang w:val="uk-UA"/>
        </w:rPr>
      </w:pPr>
    </w:p>
    <w:p w:rsidR="00C139AB" w:rsidRPr="00C139AB" w:rsidRDefault="00C139AB" w:rsidP="00C139AB">
      <w:pPr>
        <w:spacing w:after="0" w:line="100" w:lineRule="atLeast"/>
        <w:rPr>
          <w:rFonts w:ascii="Times New Roman" w:hAnsi="Times New Roman" w:cs="Times New Roman"/>
          <w:sz w:val="28"/>
          <w:szCs w:val="28"/>
          <w:lang w:val="uk-UA"/>
        </w:rPr>
      </w:pPr>
      <w:r w:rsidRPr="00C139AB">
        <w:rPr>
          <w:rFonts w:ascii="Times New Roman" w:hAnsi="Times New Roman" w:cs="Times New Roman"/>
          <w:b/>
          <w:bCs/>
          <w:i/>
          <w:iCs/>
          <w:sz w:val="28"/>
          <w:szCs w:val="28"/>
          <w:lang w:val="uk-UA"/>
        </w:rPr>
        <w:lastRenderedPageBreak/>
        <w:t>Очікувані результати:</w:t>
      </w:r>
    </w:p>
    <w:p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налагоджено систему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професійної підготовки із цієї проблеми;</w:t>
      </w:r>
    </w:p>
    <w:p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покращено безпечні</w:t>
      </w:r>
      <w:r w:rsidRPr="00C139AB">
        <w:rPr>
          <w:rFonts w:ascii="Times New Roman" w:hAnsi="Times New Roman" w:cs="Times New Roman"/>
          <w:sz w:val="28"/>
          <w:szCs w:val="28"/>
        </w:rPr>
        <w:t xml:space="preserve"> умов</w:t>
      </w:r>
      <w:r w:rsidRPr="00C139AB">
        <w:rPr>
          <w:rFonts w:ascii="Times New Roman" w:hAnsi="Times New Roman" w:cs="Times New Roman"/>
          <w:sz w:val="28"/>
          <w:szCs w:val="28"/>
          <w:lang w:val="uk-UA"/>
        </w:rPr>
        <w:t>и</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 xml:space="preserve">проведення </w:t>
      </w:r>
      <w:proofErr w:type="spellStart"/>
      <w:r w:rsidRPr="00C139AB">
        <w:rPr>
          <w:rFonts w:ascii="Times New Roman" w:hAnsi="Times New Roman" w:cs="Times New Roman"/>
          <w:sz w:val="28"/>
          <w:szCs w:val="28"/>
        </w:rPr>
        <w:t>осв</w:t>
      </w:r>
      <w:r w:rsidRPr="00C139AB">
        <w:rPr>
          <w:rFonts w:ascii="Times New Roman" w:hAnsi="Times New Roman" w:cs="Times New Roman"/>
          <w:sz w:val="28"/>
          <w:szCs w:val="28"/>
          <w:lang w:val="uk-UA"/>
        </w:rPr>
        <w:t>ітнього</w:t>
      </w:r>
      <w:proofErr w:type="spellEnd"/>
      <w:r w:rsidRPr="00C139AB">
        <w:rPr>
          <w:rFonts w:ascii="Times New Roman" w:hAnsi="Times New Roman" w:cs="Times New Roman"/>
          <w:sz w:val="28"/>
          <w:szCs w:val="28"/>
          <w:lang w:val="uk-UA"/>
        </w:rPr>
        <w:t xml:space="preserve"> процесу здобувачів освіти.</w:t>
      </w:r>
    </w:p>
    <w:p w:rsidR="00EF032C" w:rsidRDefault="00EF032C" w:rsidP="00C139AB">
      <w:pPr>
        <w:jc w:val="center"/>
        <w:rPr>
          <w:rFonts w:ascii="Times New Roman" w:hAnsi="Times New Roman" w:cs="Times New Roman"/>
          <w:b/>
          <w:color w:val="000000"/>
          <w:sz w:val="28"/>
          <w:szCs w:val="28"/>
          <w:lang w:val="uk-UA"/>
        </w:rPr>
      </w:pPr>
    </w:p>
    <w:p w:rsidR="00C139AB" w:rsidRPr="00C139AB" w:rsidRDefault="00C139AB" w:rsidP="00C139AB">
      <w:pPr>
        <w:jc w:val="center"/>
        <w:rPr>
          <w:rFonts w:ascii="Times New Roman" w:hAnsi="Times New Roman" w:cs="Times New Roman"/>
          <w:b/>
          <w:sz w:val="28"/>
          <w:szCs w:val="28"/>
          <w:lang w:val="uk-UA" w:eastAsia="ru-RU"/>
        </w:rPr>
      </w:pPr>
      <w:r w:rsidRPr="00C139AB">
        <w:rPr>
          <w:rFonts w:ascii="Times New Roman" w:hAnsi="Times New Roman" w:cs="Times New Roman"/>
          <w:b/>
          <w:sz w:val="28"/>
          <w:szCs w:val="28"/>
          <w:lang w:val="uk-UA" w:eastAsia="ru-RU"/>
        </w:rPr>
        <w:t xml:space="preserve">3.3. </w:t>
      </w:r>
      <w:proofErr w:type="spellStart"/>
      <w:r w:rsidRPr="00C139AB">
        <w:rPr>
          <w:rFonts w:ascii="Times New Roman" w:hAnsi="Times New Roman" w:cs="Times New Roman"/>
          <w:b/>
          <w:sz w:val="28"/>
          <w:szCs w:val="28"/>
          <w:lang w:val="uk-UA" w:eastAsia="ru-RU"/>
        </w:rPr>
        <w:t>Проєкт</w:t>
      </w:r>
      <w:proofErr w:type="spellEnd"/>
      <w:r w:rsidRPr="00C139AB">
        <w:rPr>
          <w:rFonts w:ascii="Times New Roman" w:hAnsi="Times New Roman" w:cs="Times New Roman"/>
          <w:b/>
          <w:sz w:val="28"/>
          <w:szCs w:val="28"/>
          <w:lang w:val="uk-UA" w:eastAsia="ru-RU"/>
        </w:rPr>
        <w:t xml:space="preserve"> </w:t>
      </w:r>
      <w:proofErr w:type="spellStart"/>
      <w:r w:rsidRPr="00C139AB">
        <w:rPr>
          <w:rFonts w:ascii="Times New Roman" w:hAnsi="Times New Roman" w:cs="Times New Roman"/>
          <w:b/>
          <w:sz w:val="28"/>
          <w:szCs w:val="28"/>
          <w:lang w:val="uk-UA" w:eastAsia="ru-RU"/>
        </w:rPr>
        <w:t>“Шкільний</w:t>
      </w:r>
      <w:proofErr w:type="spellEnd"/>
      <w:r w:rsidRPr="00C139AB">
        <w:rPr>
          <w:rFonts w:ascii="Times New Roman" w:hAnsi="Times New Roman" w:cs="Times New Roman"/>
          <w:b/>
          <w:sz w:val="28"/>
          <w:szCs w:val="28"/>
          <w:lang w:val="uk-UA" w:eastAsia="ru-RU"/>
        </w:rPr>
        <w:t xml:space="preserve"> </w:t>
      </w:r>
      <w:proofErr w:type="spellStart"/>
      <w:r w:rsidRPr="00C139AB">
        <w:rPr>
          <w:rFonts w:ascii="Times New Roman" w:hAnsi="Times New Roman" w:cs="Times New Roman"/>
          <w:b/>
          <w:sz w:val="28"/>
          <w:szCs w:val="28"/>
          <w:lang w:val="uk-UA" w:eastAsia="ru-RU"/>
        </w:rPr>
        <w:t>автобус”</w:t>
      </w:r>
      <w:proofErr w:type="spellEnd"/>
    </w:p>
    <w:p w:rsidR="00C139AB" w:rsidRPr="00C139AB" w:rsidRDefault="00C139AB" w:rsidP="00C139AB">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C139AB">
        <w:rPr>
          <w:rFonts w:ascii="Times New Roman" w:eastAsia="Times New Roman" w:hAnsi="Times New Roman" w:cs="Times New Roman"/>
          <w:b/>
          <w:i/>
          <w:sz w:val="28"/>
          <w:szCs w:val="28"/>
          <w:lang w:val="uk-UA" w:eastAsia="ru-RU"/>
        </w:rPr>
        <w:t>Завдання:</w:t>
      </w:r>
      <w:r w:rsidRPr="00C139AB">
        <w:rPr>
          <w:rFonts w:ascii="Times New Roman" w:eastAsia="Times New Roman" w:hAnsi="Times New Roman" w:cs="Times New Roman"/>
          <w:b/>
          <w:sz w:val="28"/>
          <w:szCs w:val="28"/>
          <w:lang w:val="uk-UA" w:eastAsia="ru-RU"/>
        </w:rPr>
        <w:t xml:space="preserve"> </w:t>
      </w:r>
      <w:r w:rsidRPr="00C139AB">
        <w:rPr>
          <w:rFonts w:ascii="Times New Roman" w:eastAsia="Times New Roman" w:hAnsi="Times New Roman" w:cs="Times New Roman"/>
          <w:sz w:val="28"/>
          <w:szCs w:val="28"/>
          <w:lang w:val="uk-UA" w:eastAsia="ru-RU"/>
        </w:rPr>
        <w:t xml:space="preserve">виконання вимог законодавства щодо забезпечення на території  </w:t>
      </w:r>
      <w:proofErr w:type="spellStart"/>
      <w:r w:rsidRPr="00C139AB">
        <w:rPr>
          <w:rFonts w:ascii="Times New Roman" w:eastAsia="Times New Roman" w:hAnsi="Times New Roman" w:cs="Times New Roman"/>
          <w:sz w:val="28"/>
          <w:szCs w:val="28"/>
          <w:lang w:val="uk-UA" w:eastAsia="ru-RU"/>
        </w:rPr>
        <w:t>Бахмутської</w:t>
      </w:r>
      <w:proofErr w:type="spellEnd"/>
      <w:r w:rsidRPr="00C139AB">
        <w:rPr>
          <w:rFonts w:ascii="Times New Roman" w:eastAsia="Times New Roman" w:hAnsi="Times New Roman" w:cs="Times New Roman"/>
          <w:sz w:val="28"/>
          <w:szCs w:val="28"/>
          <w:lang w:val="uk-UA" w:eastAsia="ru-RU"/>
        </w:rPr>
        <w:t xml:space="preserve"> міської ОТГ регулярного безоплатного перевезення до місць навчання і додому учнів та педагогічних працівників;</w:t>
      </w:r>
      <w:r w:rsidRPr="00C139AB">
        <w:rPr>
          <w:rFonts w:ascii="Times New Roman" w:eastAsia="Times New Roman" w:hAnsi="Times New Roman" w:cs="Times New Roman"/>
          <w:b/>
          <w:sz w:val="28"/>
          <w:szCs w:val="28"/>
          <w:lang w:val="uk-UA" w:eastAsia="ru-RU"/>
        </w:rPr>
        <w:t xml:space="preserve"> </w:t>
      </w:r>
      <w:r w:rsidRPr="00C139AB">
        <w:rPr>
          <w:rFonts w:ascii="Times New Roman" w:eastAsia="Times New Roman" w:hAnsi="Times New Roman" w:cs="Times New Roman"/>
          <w:sz w:val="28"/>
          <w:szCs w:val="28"/>
          <w:lang w:val="uk-UA" w:eastAsia="ru-RU"/>
        </w:rPr>
        <w:t>забезпечення прав громадян на доступність здобуття загальної середньої освіти.</w:t>
      </w:r>
    </w:p>
    <w:tbl>
      <w:tblPr>
        <w:tblW w:w="10040" w:type="dxa"/>
        <w:jc w:val="center"/>
        <w:tblLayout w:type="fixed"/>
        <w:tblLook w:val="0000"/>
      </w:tblPr>
      <w:tblGrid>
        <w:gridCol w:w="4186"/>
        <w:gridCol w:w="1627"/>
        <w:gridCol w:w="845"/>
        <w:gridCol w:w="845"/>
        <w:gridCol w:w="845"/>
        <w:gridCol w:w="845"/>
        <w:gridCol w:w="847"/>
      </w:tblGrid>
      <w:tr w:rsidR="00C139AB" w:rsidRPr="00C139AB" w:rsidTr="00AD0FF6">
        <w:trPr>
          <w:trHeight w:val="316"/>
          <w:jc w:val="center"/>
        </w:trPr>
        <w:tc>
          <w:tcPr>
            <w:tcW w:w="4186" w:type="dxa"/>
            <w:vMerge w:val="restart"/>
            <w:tcBorders>
              <w:top w:val="single" w:sz="4" w:space="0" w:color="auto"/>
              <w:left w:val="single" w:sz="4" w:space="0" w:color="auto"/>
              <w:bottom w:val="single" w:sz="4" w:space="0" w:color="auto"/>
              <w:right w:val="single" w:sz="4" w:space="0" w:color="auto"/>
            </w:tcBorders>
            <w:vAlign w:val="center"/>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Шляхи реалізації</w:t>
            </w:r>
          </w:p>
        </w:tc>
        <w:tc>
          <w:tcPr>
            <w:tcW w:w="1627" w:type="dxa"/>
            <w:vMerge w:val="restart"/>
            <w:tcBorders>
              <w:top w:val="single" w:sz="4" w:space="0" w:color="auto"/>
              <w:left w:val="single" w:sz="4" w:space="0" w:color="auto"/>
              <w:bottom w:val="single" w:sz="4" w:space="0" w:color="auto"/>
              <w:right w:val="single" w:sz="4" w:space="0" w:color="auto"/>
            </w:tcBorders>
            <w:vAlign w:val="center"/>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Виконавці</w:t>
            </w:r>
          </w:p>
        </w:tc>
        <w:tc>
          <w:tcPr>
            <w:tcW w:w="4227" w:type="dxa"/>
            <w:gridSpan w:val="5"/>
            <w:tcBorders>
              <w:top w:val="single" w:sz="4" w:space="0" w:color="auto"/>
              <w:left w:val="single" w:sz="4" w:space="0" w:color="auto"/>
              <w:bottom w:val="single" w:sz="4" w:space="0" w:color="auto"/>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Терміни виконання</w:t>
            </w:r>
          </w:p>
        </w:tc>
      </w:tr>
      <w:tr w:rsidR="00C139AB" w:rsidRPr="00C139AB" w:rsidTr="00AD0FF6">
        <w:trPr>
          <w:trHeight w:val="316"/>
          <w:jc w:val="center"/>
        </w:trPr>
        <w:tc>
          <w:tcPr>
            <w:tcW w:w="4186" w:type="dxa"/>
            <w:vMerge/>
            <w:tcBorders>
              <w:top w:val="single" w:sz="4" w:space="0" w:color="auto"/>
              <w:left w:val="single" w:sz="4" w:space="0" w:color="000000"/>
              <w:bottom w:val="single" w:sz="4" w:space="0" w:color="000000"/>
            </w:tcBorders>
          </w:tcPr>
          <w:p w:rsidR="00C139AB" w:rsidRPr="00C139AB" w:rsidRDefault="00C139AB" w:rsidP="00C139AB">
            <w:pPr>
              <w:snapToGrid w:val="0"/>
              <w:spacing w:after="0" w:line="100" w:lineRule="atLeast"/>
              <w:jc w:val="center"/>
              <w:rPr>
                <w:rFonts w:ascii="Times New Roman" w:hAnsi="Times New Roman" w:cs="Times New Roman"/>
                <w:sz w:val="28"/>
                <w:szCs w:val="28"/>
                <w:lang w:val="uk-UA"/>
              </w:rPr>
            </w:pPr>
          </w:p>
        </w:tc>
        <w:tc>
          <w:tcPr>
            <w:tcW w:w="1627" w:type="dxa"/>
            <w:vMerge/>
            <w:tcBorders>
              <w:top w:val="single" w:sz="4" w:space="0" w:color="auto"/>
              <w:left w:val="single" w:sz="4" w:space="0" w:color="000000"/>
              <w:bottom w:val="single" w:sz="4" w:space="0" w:color="000000"/>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p>
        </w:tc>
        <w:tc>
          <w:tcPr>
            <w:tcW w:w="845" w:type="dxa"/>
            <w:tcBorders>
              <w:top w:val="single" w:sz="4" w:space="0" w:color="auto"/>
              <w:left w:val="single" w:sz="4" w:space="0" w:color="auto"/>
              <w:bottom w:val="single" w:sz="4" w:space="0" w:color="auto"/>
              <w:right w:val="single" w:sz="4" w:space="0" w:color="auto"/>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2021</w:t>
            </w:r>
          </w:p>
        </w:tc>
        <w:tc>
          <w:tcPr>
            <w:tcW w:w="845" w:type="dxa"/>
            <w:tcBorders>
              <w:top w:val="single" w:sz="4" w:space="0" w:color="auto"/>
              <w:left w:val="single" w:sz="4" w:space="0" w:color="auto"/>
              <w:bottom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2022</w:t>
            </w:r>
          </w:p>
        </w:tc>
        <w:tc>
          <w:tcPr>
            <w:tcW w:w="845" w:type="dxa"/>
            <w:tcBorders>
              <w:top w:val="single" w:sz="4" w:space="0" w:color="auto"/>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2023</w:t>
            </w:r>
          </w:p>
        </w:tc>
        <w:tc>
          <w:tcPr>
            <w:tcW w:w="845"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b/>
                <w:bCs/>
                <w:sz w:val="28"/>
                <w:szCs w:val="28"/>
                <w:lang w:val="uk-UA"/>
              </w:rPr>
              <w:t>2024</w:t>
            </w:r>
          </w:p>
        </w:tc>
        <w:tc>
          <w:tcPr>
            <w:tcW w:w="847" w:type="dxa"/>
            <w:tcBorders>
              <w:top w:val="single" w:sz="4" w:space="0" w:color="auto"/>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2025</w:t>
            </w:r>
          </w:p>
        </w:tc>
      </w:tr>
      <w:tr w:rsidR="00C139AB" w:rsidRPr="00C139AB" w:rsidTr="00AD0FF6">
        <w:trPr>
          <w:trHeight w:val="963"/>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Сприяти:</w:t>
            </w:r>
          </w:p>
          <w:p w:rsidR="00C139AB" w:rsidRPr="00C139AB" w:rsidRDefault="00C139AB" w:rsidP="00C139AB">
            <w:pPr>
              <w:spacing w:after="0"/>
              <w:ind w:firstLine="142"/>
              <w:jc w:val="both"/>
              <w:rPr>
                <w:rFonts w:ascii="Times New Roman" w:hAnsi="Times New Roman" w:cs="Times New Roman"/>
                <w:b/>
                <w:sz w:val="28"/>
                <w:szCs w:val="28"/>
                <w:lang w:val="uk-UA"/>
              </w:rPr>
            </w:pPr>
            <w:r w:rsidRPr="00C139AB">
              <w:rPr>
                <w:rFonts w:ascii="Times New Roman" w:eastAsia="Times New Roman" w:hAnsi="Times New Roman" w:cs="Times New Roman"/>
                <w:b/>
                <w:sz w:val="28"/>
                <w:szCs w:val="28"/>
                <w:lang w:val="uk-UA" w:eastAsia="ru-RU"/>
              </w:rPr>
              <w:t>-</w:t>
            </w:r>
            <w:r w:rsidRPr="00C139AB">
              <w:rPr>
                <w:rFonts w:ascii="Times New Roman" w:eastAsia="Times New Roman" w:hAnsi="Times New Roman" w:cs="Times New Roman"/>
                <w:sz w:val="28"/>
                <w:szCs w:val="28"/>
                <w:lang w:val="uk-UA" w:eastAsia="ru-RU"/>
              </w:rPr>
              <w:t xml:space="preserve"> оновленню парку автобусів для забезпечення на території </w:t>
            </w:r>
            <w:proofErr w:type="spellStart"/>
            <w:r w:rsidRPr="00C139AB">
              <w:rPr>
                <w:rFonts w:ascii="Times New Roman" w:eastAsia="Times New Roman" w:hAnsi="Times New Roman" w:cs="Times New Roman"/>
                <w:sz w:val="28"/>
                <w:szCs w:val="28"/>
                <w:lang w:val="uk-UA" w:eastAsia="ru-RU"/>
              </w:rPr>
              <w:t>Бахмутської</w:t>
            </w:r>
            <w:proofErr w:type="spellEnd"/>
            <w:r w:rsidRPr="00C139AB">
              <w:rPr>
                <w:rFonts w:ascii="Times New Roman" w:eastAsia="Times New Roman" w:hAnsi="Times New Roman" w:cs="Times New Roman"/>
                <w:sz w:val="28"/>
                <w:szCs w:val="28"/>
                <w:lang w:val="uk-UA" w:eastAsia="ru-RU"/>
              </w:rPr>
              <w:t xml:space="preserve"> міської ОТГ регулярного безоплатного перевезення учнів і педагогічних працівників до місць навчання і додому;</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proofErr w:type="spellStart"/>
            <w:r w:rsidRPr="00C139AB">
              <w:rPr>
                <w:rFonts w:ascii="Times New Roman" w:hAnsi="Times New Roman" w:cs="Times New Roman"/>
                <w:sz w:val="28"/>
                <w:szCs w:val="28"/>
              </w:rPr>
              <w:t>Управління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освіти</w:t>
            </w:r>
            <w:proofErr w:type="spellEnd"/>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963"/>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розвитку, модернізації технічної бази для утримання, експлуатації, ремонту, обслуговування i збереження автобусів;</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proofErr w:type="spellStart"/>
            <w:r w:rsidRPr="00C139AB">
              <w:rPr>
                <w:rFonts w:ascii="Times New Roman" w:hAnsi="Times New Roman" w:cs="Times New Roman"/>
                <w:sz w:val="28"/>
                <w:szCs w:val="28"/>
              </w:rPr>
              <w:t>Управління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освіти</w:t>
            </w:r>
            <w:proofErr w:type="spellEnd"/>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787"/>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Забезпечити:</w:t>
            </w:r>
          </w:p>
          <w:p w:rsidR="00C139AB" w:rsidRPr="00C139AB" w:rsidRDefault="00C139AB" w:rsidP="00C139AB">
            <w:pPr>
              <w:spacing w:after="0"/>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b/>
                <w:sz w:val="28"/>
                <w:szCs w:val="28"/>
              </w:rPr>
              <w:t xml:space="preserve"> </w:t>
            </w:r>
            <w:proofErr w:type="spellStart"/>
            <w:r w:rsidRPr="00C139AB">
              <w:rPr>
                <w:rFonts w:ascii="Times New Roman" w:hAnsi="Times New Roman" w:cs="Times New Roman"/>
                <w:sz w:val="28"/>
                <w:szCs w:val="28"/>
              </w:rPr>
              <w:t>розподіл</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транспортних</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засобів</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відповідно</w:t>
            </w:r>
            <w:proofErr w:type="spellEnd"/>
            <w:r w:rsidRPr="00C139AB">
              <w:rPr>
                <w:rFonts w:ascii="Times New Roman" w:hAnsi="Times New Roman" w:cs="Times New Roman"/>
                <w:sz w:val="28"/>
                <w:szCs w:val="28"/>
              </w:rPr>
              <w:t xml:space="preserve"> до потреб</w:t>
            </w:r>
            <w:r w:rsidRPr="00C139AB">
              <w:rPr>
                <w:rFonts w:ascii="Times New Roman" w:hAnsi="Times New Roman" w:cs="Times New Roman"/>
                <w:sz w:val="28"/>
                <w:szCs w:val="28"/>
                <w:lang w:val="uk-UA"/>
              </w:rPr>
              <w:t>;</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jc w:val="center"/>
              <w:rPr>
                <w:rFonts w:ascii="Times New Roman" w:hAnsi="Times New Roman" w:cs="Times New Roman"/>
                <w:sz w:val="28"/>
                <w:szCs w:val="28"/>
              </w:rPr>
            </w:pPr>
            <w:proofErr w:type="spellStart"/>
            <w:r w:rsidRPr="00C139AB">
              <w:rPr>
                <w:rFonts w:ascii="Times New Roman" w:hAnsi="Times New Roman" w:cs="Times New Roman"/>
                <w:sz w:val="28"/>
                <w:szCs w:val="28"/>
              </w:rPr>
              <w:t>Управління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освіти</w:t>
            </w:r>
            <w:proofErr w:type="spellEnd"/>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1942"/>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tabs>
                <w:tab w:val="left" w:pos="0"/>
              </w:tabs>
              <w:spacing w:after="0" w:line="100" w:lineRule="atLeast"/>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закріплення за закладами освіти територій обслуговування з урахуванням потреб в організації перевезення учнів та педагогічних працівників на території </w:t>
            </w:r>
            <w:proofErr w:type="spellStart"/>
            <w:r w:rsidRPr="00C139AB">
              <w:rPr>
                <w:rFonts w:ascii="Times New Roman" w:hAnsi="Times New Roman" w:cs="Times New Roman"/>
                <w:sz w:val="28"/>
                <w:szCs w:val="28"/>
                <w:lang w:val="uk-UA"/>
              </w:rPr>
              <w:t>Бахмутської</w:t>
            </w:r>
            <w:proofErr w:type="spellEnd"/>
            <w:r w:rsidRPr="00C139AB">
              <w:rPr>
                <w:rFonts w:ascii="Times New Roman" w:hAnsi="Times New Roman" w:cs="Times New Roman"/>
                <w:sz w:val="28"/>
                <w:szCs w:val="28"/>
                <w:lang w:val="uk-UA"/>
              </w:rPr>
              <w:t xml:space="preserve"> міської ОТГ;</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1306"/>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lang w:val="uk-UA"/>
              </w:rPr>
              <w:t xml:space="preserve"> розробку і затвердження маршрутів руху автобусів для перевезення учнів та педагогічних працівників;</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1339"/>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проведення за необхідності коригування графіків руху автобусів та розкладів занять;</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841"/>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tabs>
                <w:tab w:val="left" w:pos="29"/>
              </w:tabs>
              <w:spacing w:after="0" w:line="240" w:lineRule="auto"/>
              <w:ind w:right="45"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 xml:space="preserve">- </w:t>
            </w:r>
            <w:r w:rsidRPr="00C139AB">
              <w:rPr>
                <w:rFonts w:ascii="Times New Roman" w:hAnsi="Times New Roman" w:cs="Times New Roman"/>
                <w:sz w:val="28"/>
                <w:szCs w:val="28"/>
                <w:lang w:val="uk-UA"/>
              </w:rPr>
              <w:t>паливно-мастильними матеріалами</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 xml:space="preserve">необхідними </w:t>
            </w:r>
            <w:proofErr w:type="spellStart"/>
            <w:r w:rsidRPr="00C139AB">
              <w:rPr>
                <w:rFonts w:ascii="Times New Roman" w:hAnsi="Times New Roman" w:cs="Times New Roman"/>
                <w:sz w:val="28"/>
                <w:szCs w:val="28"/>
              </w:rPr>
              <w:t>запчастинами</w:t>
            </w:r>
            <w:proofErr w:type="spellEnd"/>
            <w:r w:rsidRPr="00C139AB">
              <w:rPr>
                <w:rFonts w:ascii="Times New Roman" w:hAnsi="Times New Roman" w:cs="Times New Roman"/>
                <w:sz w:val="28"/>
                <w:szCs w:val="28"/>
                <w:lang w:val="uk-UA"/>
              </w:rPr>
              <w:t>;</w:t>
            </w:r>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rsidTr="00AD0FF6">
        <w:trPr>
          <w:trHeight w:val="1117"/>
          <w:jc w:val="center"/>
        </w:trPr>
        <w:tc>
          <w:tcPr>
            <w:tcW w:w="4186" w:type="dxa"/>
            <w:tcBorders>
              <w:top w:val="single" w:sz="4" w:space="0" w:color="000000"/>
              <w:left w:val="single" w:sz="4" w:space="0" w:color="000000"/>
              <w:bottom w:val="single" w:sz="4" w:space="0" w:color="000000"/>
            </w:tcBorders>
          </w:tcPr>
          <w:p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 xml:space="preserve">- </w:t>
            </w:r>
            <w:r w:rsidRPr="00C139AB">
              <w:rPr>
                <w:rFonts w:ascii="Times New Roman" w:hAnsi="Times New Roman" w:cs="Times New Roman"/>
                <w:sz w:val="28"/>
                <w:szCs w:val="28"/>
                <w:lang w:val="uk-UA"/>
              </w:rPr>
              <w:t>проведення</w:t>
            </w:r>
            <w:r w:rsidRPr="00C139AB">
              <w:rPr>
                <w:rFonts w:ascii="Times New Roman" w:hAnsi="Times New Roman" w:cs="Times New Roman"/>
                <w:b/>
                <w:sz w:val="28"/>
                <w:szCs w:val="28"/>
                <w:lang w:val="uk-UA"/>
              </w:rPr>
              <w:t xml:space="preserve"> </w:t>
            </w:r>
            <w:proofErr w:type="spellStart"/>
            <w:r w:rsidRPr="00C139AB">
              <w:rPr>
                <w:rFonts w:ascii="Times New Roman" w:hAnsi="Times New Roman" w:cs="Times New Roman"/>
                <w:sz w:val="28"/>
                <w:szCs w:val="28"/>
              </w:rPr>
              <w:t>технічн</w:t>
            </w:r>
            <w:r w:rsidRPr="00C139AB">
              <w:rPr>
                <w:rFonts w:ascii="Times New Roman" w:hAnsi="Times New Roman" w:cs="Times New Roman"/>
                <w:sz w:val="28"/>
                <w:szCs w:val="28"/>
                <w:lang w:val="uk-UA"/>
              </w:rPr>
              <w:t>ого</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контрол</w:t>
            </w:r>
            <w:proofErr w:type="spellEnd"/>
            <w:r w:rsidRPr="00C139AB">
              <w:rPr>
                <w:rFonts w:ascii="Times New Roman" w:hAnsi="Times New Roman" w:cs="Times New Roman"/>
                <w:sz w:val="28"/>
                <w:szCs w:val="28"/>
                <w:lang w:val="uk-UA"/>
              </w:rPr>
              <w:t>ю</w:t>
            </w:r>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техобслуговування</w:t>
            </w:r>
            <w:proofErr w:type="spellEnd"/>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медогляд</w:t>
            </w:r>
            <w:proofErr w:type="spellEnd"/>
            <w:r w:rsidRPr="00C139AB">
              <w:rPr>
                <w:rFonts w:ascii="Times New Roman" w:hAnsi="Times New Roman" w:cs="Times New Roman"/>
                <w:sz w:val="28"/>
                <w:szCs w:val="28"/>
                <w:lang w:val="uk-UA"/>
              </w:rPr>
              <w:t>у</w:t>
            </w:r>
            <w:r w:rsidRPr="00C139AB">
              <w:rPr>
                <w:rFonts w:ascii="Times New Roman" w:hAnsi="Times New Roman" w:cs="Times New Roman"/>
                <w:sz w:val="28"/>
                <w:szCs w:val="28"/>
              </w:rPr>
              <w:t xml:space="preserve">, </w:t>
            </w:r>
            <w:proofErr w:type="spellStart"/>
            <w:r w:rsidRPr="00C139AB">
              <w:rPr>
                <w:rFonts w:ascii="Times New Roman" w:hAnsi="Times New Roman" w:cs="Times New Roman"/>
                <w:sz w:val="28"/>
                <w:szCs w:val="28"/>
              </w:rPr>
              <w:t>страхування</w:t>
            </w:r>
            <w:proofErr w:type="spellEnd"/>
          </w:p>
        </w:tc>
        <w:tc>
          <w:tcPr>
            <w:tcW w:w="162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bl>
    <w:p w:rsidR="00C139AB" w:rsidRPr="00C139AB" w:rsidRDefault="00C139AB" w:rsidP="00C139AB">
      <w:pPr>
        <w:spacing w:after="0" w:line="100" w:lineRule="atLeast"/>
        <w:rPr>
          <w:rFonts w:ascii="Times New Roman" w:hAnsi="Times New Roman" w:cs="Times New Roman"/>
          <w:b/>
          <w:bCs/>
          <w:i/>
          <w:iCs/>
          <w:sz w:val="28"/>
          <w:szCs w:val="28"/>
          <w:lang w:val="uk-UA"/>
        </w:rPr>
      </w:pPr>
    </w:p>
    <w:p w:rsidR="00C139AB" w:rsidRPr="00C139AB" w:rsidRDefault="00C139AB" w:rsidP="00C139AB">
      <w:pPr>
        <w:spacing w:after="0" w:line="100" w:lineRule="atLeast"/>
        <w:rPr>
          <w:rFonts w:ascii="Times New Roman" w:hAnsi="Times New Roman" w:cs="Times New Roman"/>
          <w:sz w:val="28"/>
          <w:szCs w:val="28"/>
          <w:lang w:val="uk-UA"/>
        </w:rPr>
      </w:pPr>
      <w:r w:rsidRPr="00C139AB">
        <w:rPr>
          <w:rFonts w:ascii="Times New Roman" w:hAnsi="Times New Roman" w:cs="Times New Roman"/>
          <w:b/>
          <w:bCs/>
          <w:i/>
          <w:iCs/>
          <w:sz w:val="28"/>
          <w:szCs w:val="28"/>
          <w:lang w:val="uk-UA"/>
        </w:rPr>
        <w:t>Очікувані результати:</w:t>
      </w:r>
    </w:p>
    <w:p w:rsidR="00C139AB" w:rsidRPr="00C139AB" w:rsidRDefault="00C139AB" w:rsidP="00C139AB">
      <w:pPr>
        <w:spacing w:after="0" w:line="240" w:lineRule="auto"/>
        <w:rPr>
          <w:rFonts w:ascii="Times New Roman" w:eastAsia="Times New Roman" w:hAnsi="Times New Roman" w:cs="Times New Roman"/>
          <w:sz w:val="28"/>
          <w:szCs w:val="28"/>
          <w:lang w:val="uk-UA" w:eastAsia="ru-RU"/>
        </w:rPr>
      </w:pPr>
      <w:r w:rsidRPr="00C139AB">
        <w:rPr>
          <w:rFonts w:ascii="Times New Roman" w:eastAsia="Times New Roman" w:hAnsi="Times New Roman" w:cs="Times New Roman"/>
          <w:sz w:val="28"/>
          <w:szCs w:val="28"/>
          <w:lang w:val="uk-UA" w:eastAsia="ru-RU"/>
        </w:rPr>
        <w:t>- забезпечено доступну загальну середню освіту</w:t>
      </w:r>
    </w:p>
    <w:p w:rsidR="00C139AB" w:rsidRPr="00C139AB" w:rsidRDefault="00C139AB" w:rsidP="00C139AB">
      <w:pPr>
        <w:spacing w:after="0" w:line="240" w:lineRule="auto"/>
        <w:rPr>
          <w:rFonts w:ascii="Times New Roman" w:eastAsia="Times New Roman" w:hAnsi="Times New Roman" w:cs="Times New Roman"/>
          <w:sz w:val="28"/>
          <w:szCs w:val="28"/>
          <w:lang w:eastAsia="ru-RU"/>
        </w:rPr>
      </w:pPr>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забезпечено</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соціальний</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захист</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учасників</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освітнього</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процесу</w:t>
      </w:r>
      <w:proofErr w:type="spellEnd"/>
      <w:r w:rsidRPr="00C139AB">
        <w:rPr>
          <w:rFonts w:ascii="Times New Roman" w:eastAsia="Times New Roman" w:hAnsi="Times New Roman" w:cs="Times New Roman"/>
          <w:sz w:val="28"/>
          <w:szCs w:val="28"/>
          <w:lang w:eastAsia="ru-RU"/>
        </w:rPr>
        <w:t>.</w:t>
      </w:r>
    </w:p>
    <w:p w:rsidR="00C139AB" w:rsidRPr="00C139AB" w:rsidRDefault="00C139AB" w:rsidP="00EF032C">
      <w:pPr>
        <w:spacing w:after="200" w:line="276" w:lineRule="auto"/>
        <w:jc w:val="both"/>
        <w:rPr>
          <w:rFonts w:ascii="Times New Roman" w:eastAsia="Times New Roman" w:hAnsi="Times New Roman" w:cs="Times New Roman"/>
          <w:sz w:val="28"/>
          <w:szCs w:val="28"/>
          <w:lang w:eastAsia="ru-RU"/>
        </w:rPr>
      </w:pPr>
      <w:r w:rsidRPr="00C139AB">
        <w:rPr>
          <w:rFonts w:ascii="Times New Roman" w:eastAsia="Times New Roman" w:hAnsi="Times New Roman" w:cs="Times New Roman"/>
          <w:sz w:val="28"/>
          <w:szCs w:val="28"/>
          <w:lang w:val="uk-UA" w:eastAsia="ru-RU"/>
        </w:rPr>
        <w:t xml:space="preserve">- </w:t>
      </w:r>
      <w:r w:rsidRPr="00C139AB">
        <w:rPr>
          <w:rFonts w:ascii="Times New Roman" w:eastAsia="Times New Roman" w:hAnsi="Times New Roman" w:cs="Times New Roman"/>
          <w:sz w:val="28"/>
          <w:szCs w:val="28"/>
          <w:lang w:eastAsia="ru-RU"/>
        </w:rPr>
        <w:t>створен</w:t>
      </w:r>
      <w:r w:rsidRPr="00C139AB">
        <w:rPr>
          <w:rFonts w:ascii="Times New Roman" w:eastAsia="Times New Roman" w:hAnsi="Times New Roman" w:cs="Times New Roman"/>
          <w:sz w:val="28"/>
          <w:szCs w:val="28"/>
          <w:lang w:val="uk-UA" w:eastAsia="ru-RU"/>
        </w:rPr>
        <w:t>о</w:t>
      </w:r>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належн</w:t>
      </w:r>
      <w:proofErr w:type="spellEnd"/>
      <w:r w:rsidRPr="00C139AB">
        <w:rPr>
          <w:rFonts w:ascii="Times New Roman" w:eastAsia="Times New Roman" w:hAnsi="Times New Roman" w:cs="Times New Roman"/>
          <w:sz w:val="28"/>
          <w:szCs w:val="28"/>
          <w:lang w:val="uk-UA" w:eastAsia="ru-RU"/>
        </w:rPr>
        <w:t>і та безпечні</w:t>
      </w:r>
      <w:r w:rsidRPr="00C139AB">
        <w:rPr>
          <w:rFonts w:ascii="Times New Roman" w:eastAsia="Times New Roman" w:hAnsi="Times New Roman" w:cs="Times New Roman"/>
          <w:sz w:val="28"/>
          <w:szCs w:val="28"/>
          <w:lang w:eastAsia="ru-RU"/>
        </w:rPr>
        <w:t xml:space="preserve"> умов</w:t>
      </w:r>
      <w:r w:rsidRPr="00C139AB">
        <w:rPr>
          <w:rFonts w:ascii="Times New Roman" w:eastAsia="Times New Roman" w:hAnsi="Times New Roman" w:cs="Times New Roman"/>
          <w:sz w:val="28"/>
          <w:szCs w:val="28"/>
          <w:lang w:val="uk-UA" w:eastAsia="ru-RU"/>
        </w:rPr>
        <w:t>и</w:t>
      </w:r>
      <w:r w:rsidRPr="00C139AB">
        <w:rPr>
          <w:rFonts w:ascii="Times New Roman" w:eastAsia="Times New Roman" w:hAnsi="Times New Roman" w:cs="Times New Roman"/>
          <w:sz w:val="28"/>
          <w:szCs w:val="28"/>
          <w:lang w:eastAsia="ru-RU"/>
        </w:rPr>
        <w:t xml:space="preserve"> для </w:t>
      </w:r>
      <w:proofErr w:type="spellStart"/>
      <w:r w:rsidRPr="00C139AB">
        <w:rPr>
          <w:rFonts w:ascii="Times New Roman" w:eastAsia="Times New Roman" w:hAnsi="Times New Roman" w:cs="Times New Roman"/>
          <w:sz w:val="28"/>
          <w:szCs w:val="28"/>
          <w:lang w:eastAsia="ru-RU"/>
        </w:rPr>
        <w:t>здобуття</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повної</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загальної</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середньої</w:t>
      </w:r>
      <w:proofErr w:type="spellEnd"/>
      <w:r w:rsidRPr="00C139AB">
        <w:rPr>
          <w:rFonts w:ascii="Times New Roman" w:eastAsia="Times New Roman" w:hAnsi="Times New Roman" w:cs="Times New Roman"/>
          <w:sz w:val="28"/>
          <w:szCs w:val="28"/>
          <w:lang w:eastAsia="ru-RU"/>
        </w:rPr>
        <w:t xml:space="preserve"> </w:t>
      </w:r>
      <w:proofErr w:type="spellStart"/>
      <w:r w:rsidRPr="00C139AB">
        <w:rPr>
          <w:rFonts w:ascii="Times New Roman" w:eastAsia="Times New Roman" w:hAnsi="Times New Roman" w:cs="Times New Roman"/>
          <w:sz w:val="28"/>
          <w:szCs w:val="28"/>
          <w:lang w:eastAsia="ru-RU"/>
        </w:rPr>
        <w:t>освіти</w:t>
      </w:r>
      <w:proofErr w:type="spellEnd"/>
      <w:r w:rsidRPr="00C139AB">
        <w:rPr>
          <w:rFonts w:ascii="Times New Roman" w:eastAsia="Times New Roman" w:hAnsi="Times New Roman" w:cs="Times New Roman"/>
          <w:sz w:val="28"/>
          <w:szCs w:val="28"/>
          <w:lang w:val="uk-UA" w:eastAsia="ru-RU"/>
        </w:rPr>
        <w:t xml:space="preserve"> дітьми, які проживають на території </w:t>
      </w:r>
      <w:proofErr w:type="spellStart"/>
      <w:r w:rsidRPr="00C139AB">
        <w:rPr>
          <w:rFonts w:ascii="Times New Roman" w:eastAsia="Times New Roman" w:hAnsi="Times New Roman" w:cs="Times New Roman"/>
          <w:sz w:val="28"/>
          <w:szCs w:val="28"/>
          <w:lang w:val="uk-UA" w:eastAsia="ru-RU"/>
        </w:rPr>
        <w:t>Бахмутської</w:t>
      </w:r>
      <w:proofErr w:type="spellEnd"/>
      <w:r w:rsidRPr="00C139AB">
        <w:rPr>
          <w:rFonts w:ascii="Times New Roman" w:eastAsia="Times New Roman" w:hAnsi="Times New Roman" w:cs="Times New Roman"/>
          <w:sz w:val="28"/>
          <w:szCs w:val="28"/>
          <w:lang w:val="uk-UA" w:eastAsia="ru-RU"/>
        </w:rPr>
        <w:t xml:space="preserve"> міської ОТГ</w:t>
      </w:r>
      <w:r w:rsidRPr="00C139AB">
        <w:rPr>
          <w:rFonts w:ascii="Times New Roman" w:eastAsia="Times New Roman" w:hAnsi="Times New Roman" w:cs="Times New Roman"/>
          <w:sz w:val="28"/>
          <w:szCs w:val="28"/>
          <w:lang w:eastAsia="ru-RU"/>
        </w:rPr>
        <w:t>.</w:t>
      </w:r>
    </w:p>
    <w:p w:rsidR="00C139AB" w:rsidRDefault="00C139AB" w:rsidP="00EF032C">
      <w:pPr>
        <w:tabs>
          <w:tab w:val="left" w:pos="284"/>
        </w:tabs>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3.4. </w:t>
      </w:r>
      <w:proofErr w:type="spellStart"/>
      <w:r>
        <w:rPr>
          <w:rFonts w:ascii="Times New Roman" w:hAnsi="Times New Roman" w:cs="Times New Roman"/>
          <w:b/>
          <w:bCs/>
          <w:color w:val="000000"/>
          <w:sz w:val="28"/>
          <w:szCs w:val="28"/>
          <w:lang w:val="uk-UA"/>
        </w:rPr>
        <w:t>Проєкт</w:t>
      </w:r>
      <w:proofErr w:type="spellEnd"/>
      <w:r>
        <w:rPr>
          <w:rFonts w:ascii="Times New Roman" w:hAnsi="Times New Roman" w:cs="Times New Roman"/>
          <w:b/>
          <w:bCs/>
          <w:color w:val="000000"/>
          <w:sz w:val="28"/>
          <w:szCs w:val="28"/>
          <w:lang w:val="uk-UA"/>
        </w:rPr>
        <w:t xml:space="preserve"> «Освіта дітей з особливими освітніми потребами»</w:t>
      </w:r>
    </w:p>
    <w:p w:rsidR="00C139AB" w:rsidRDefault="00C139AB" w:rsidP="00C139AB">
      <w:pPr>
        <w:pStyle w:val="12"/>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i/>
          <w:iCs/>
          <w:color w:val="000000"/>
          <w:sz w:val="28"/>
          <w:szCs w:val="28"/>
          <w:lang w:val="uk-UA"/>
        </w:rPr>
        <w:t>:</w:t>
      </w:r>
      <w:r>
        <w:rPr>
          <w:rFonts w:ascii="Times New Roman" w:hAnsi="Times New Roman" w:cs="Times New Roman"/>
          <w:b/>
          <w:bCs/>
          <w:color w:val="000000"/>
          <w:sz w:val="28"/>
          <w:szCs w:val="28"/>
          <w:lang w:val="uk-UA"/>
        </w:rPr>
        <w:t xml:space="preserve"> </w:t>
      </w:r>
      <w:r>
        <w:rPr>
          <w:rFonts w:ascii="Times New Roman" w:hAnsi="Times New Roman" w:cs="Times New Roman"/>
          <w:color w:val="000000"/>
          <w:sz w:val="28"/>
          <w:szCs w:val="28"/>
          <w:lang w:val="uk-UA"/>
        </w:rPr>
        <w:t xml:space="preserve">розширення практики інклюзивного та індивідуального навчання (педагогічний патронаж) дітей з особливими освітніми потребами в закладах дошкільної, загальної середньої та позашкільної освіти, розташованих на території </w:t>
      </w:r>
      <w:proofErr w:type="spellStart"/>
      <w:r>
        <w:rPr>
          <w:rFonts w:ascii="Times New Roman" w:hAnsi="Times New Roman" w:cs="Times New Roman"/>
          <w:color w:val="000000"/>
          <w:sz w:val="28"/>
          <w:szCs w:val="28"/>
          <w:lang w:val="uk-UA"/>
        </w:rPr>
        <w:t>Бахмутської</w:t>
      </w:r>
      <w:proofErr w:type="spellEnd"/>
      <w:r>
        <w:rPr>
          <w:rFonts w:ascii="Times New Roman" w:hAnsi="Times New Roman" w:cs="Times New Roman"/>
          <w:color w:val="000000"/>
          <w:sz w:val="28"/>
          <w:szCs w:val="28"/>
          <w:lang w:val="uk-UA"/>
        </w:rPr>
        <w:t xml:space="preserve"> міської об’єднаної територіальної громади,  шляхом реалізації управлінських інноваційних моделей та підготовки педагогічних кадрів до роботи у форматі інклюзивної освіти; надання якісних послуг </w:t>
      </w:r>
      <w:r w:rsidRPr="007E742B">
        <w:rPr>
          <w:rFonts w:ascii="Times New Roman" w:hAnsi="Times New Roman" w:cs="Times New Roman"/>
          <w:color w:val="000000"/>
          <w:sz w:val="28"/>
          <w:szCs w:val="28"/>
          <w:lang w:val="uk-UA"/>
        </w:rPr>
        <w:t>фахівцям</w:t>
      </w:r>
      <w:r>
        <w:rPr>
          <w:rFonts w:ascii="Times New Roman" w:hAnsi="Times New Roman" w:cs="Times New Roman"/>
          <w:color w:val="000000"/>
          <w:sz w:val="28"/>
          <w:szCs w:val="28"/>
          <w:lang w:val="uk-UA"/>
        </w:rPr>
        <w:t>и</w:t>
      </w:r>
      <w:r w:rsidRPr="007E742B">
        <w:rPr>
          <w:rFonts w:ascii="Times New Roman" w:hAnsi="Times New Roman" w:cs="Times New Roman"/>
          <w:color w:val="000000"/>
          <w:sz w:val="28"/>
          <w:szCs w:val="28"/>
          <w:lang w:val="uk-UA"/>
        </w:rPr>
        <w:t xml:space="preserve"> комунальної установи «</w:t>
      </w:r>
      <w:proofErr w:type="spellStart"/>
      <w:r w:rsidRPr="007E742B">
        <w:rPr>
          <w:rFonts w:ascii="Times New Roman" w:hAnsi="Times New Roman" w:cs="Times New Roman"/>
          <w:color w:val="000000"/>
          <w:sz w:val="28"/>
          <w:szCs w:val="28"/>
          <w:lang w:val="uk-UA"/>
        </w:rPr>
        <w:t>Інклюзивно</w:t>
      </w:r>
      <w:proofErr w:type="spellEnd"/>
      <w:r w:rsidRPr="007E742B">
        <w:rPr>
          <w:rFonts w:ascii="Times New Roman" w:hAnsi="Times New Roman" w:cs="Times New Roman"/>
          <w:color w:val="000000"/>
          <w:sz w:val="28"/>
          <w:szCs w:val="28"/>
          <w:lang w:val="uk-UA"/>
        </w:rPr>
        <w:t xml:space="preserve"> - ресурсний центр м. </w:t>
      </w:r>
      <w:proofErr w:type="spellStart"/>
      <w:r w:rsidRPr="007E742B">
        <w:rPr>
          <w:rFonts w:ascii="Times New Roman" w:hAnsi="Times New Roman" w:cs="Times New Roman"/>
          <w:color w:val="000000"/>
          <w:sz w:val="28"/>
          <w:szCs w:val="28"/>
          <w:lang w:val="uk-UA"/>
        </w:rPr>
        <w:t>Бахмут</w:t>
      </w:r>
      <w:proofErr w:type="spellEnd"/>
      <w:r w:rsidRPr="007E742B">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p w:rsidR="00EF032C" w:rsidRPr="007E742B" w:rsidRDefault="00EF032C" w:rsidP="00C139AB">
      <w:pPr>
        <w:pStyle w:val="12"/>
        <w:spacing w:after="0" w:line="240" w:lineRule="auto"/>
        <w:ind w:left="0"/>
        <w:jc w:val="both"/>
        <w:rPr>
          <w:rFonts w:ascii="Times New Roman" w:hAnsi="Times New Roman" w:cs="Times New Roman"/>
          <w:color w:val="000000"/>
          <w:sz w:val="28"/>
          <w:szCs w:val="28"/>
          <w:lang w:val="uk-UA"/>
        </w:rPr>
      </w:pPr>
    </w:p>
    <w:p w:rsidR="00C139AB" w:rsidRDefault="00C139AB" w:rsidP="00C139AB">
      <w:pPr>
        <w:pStyle w:val="Standard"/>
        <w:spacing w:after="0" w:line="240" w:lineRule="auto"/>
        <w:rPr>
          <w:rFonts w:ascii="Times New Roman" w:hAnsi="Times New Roman" w:cs="Times New Roman"/>
          <w:color w:val="000000"/>
          <w:sz w:val="28"/>
          <w:szCs w:val="28"/>
          <w:lang w:val="uk-UA"/>
        </w:rPr>
      </w:pPr>
    </w:p>
    <w:tbl>
      <w:tblPr>
        <w:tblW w:w="9701" w:type="dxa"/>
        <w:jc w:val="center"/>
        <w:tblLayout w:type="fixed"/>
        <w:tblCellMar>
          <w:left w:w="10" w:type="dxa"/>
          <w:right w:w="10" w:type="dxa"/>
        </w:tblCellMar>
        <w:tblLook w:val="00A0"/>
      </w:tblPr>
      <w:tblGrid>
        <w:gridCol w:w="3322"/>
        <w:gridCol w:w="1984"/>
        <w:gridCol w:w="993"/>
        <w:gridCol w:w="850"/>
        <w:gridCol w:w="992"/>
        <w:gridCol w:w="851"/>
        <w:gridCol w:w="709"/>
      </w:tblGrid>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139AB">
            <w:pPr>
              <w:pStyle w:val="21"/>
              <w:autoSpaceDE w:val="0"/>
              <w:snapToGrid w:val="0"/>
              <w:spacing w:after="0" w:line="240" w:lineRule="auto"/>
              <w:ind w:left="0"/>
              <w:jc w:val="center"/>
              <w:rPr>
                <w:rFonts w:ascii="Times New Roman" w:hAnsi="Times New Roman" w:cs="Times New Roman"/>
                <w:color w:val="000000"/>
                <w:sz w:val="28"/>
                <w:szCs w:val="28"/>
              </w:rPr>
            </w:pPr>
            <w:r>
              <w:rPr>
                <w:rFonts w:ascii="Times New Roman" w:hAnsi="Times New Roman" w:cs="Times New Roman"/>
                <w:b/>
                <w:bCs/>
                <w:sz w:val="28"/>
                <w:szCs w:val="28"/>
              </w:rPr>
              <w:t>Шляхи реалізації</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sidRPr="008F3D71">
              <w:rPr>
                <w:rFonts w:ascii="Times New Roman" w:hAnsi="Times New Roman" w:cs="Times New Roman"/>
                <w:b/>
                <w:bCs/>
                <w:sz w:val="28"/>
                <w:szCs w:val="28"/>
                <w:lang w:val="uk-UA"/>
              </w:rPr>
              <w:t>Виконавці</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2021</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2024</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2025</w:t>
            </w:r>
          </w:p>
        </w:tc>
      </w:tr>
      <w:tr w:rsidR="00C139AB"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Створити:</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3"/>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умови на базі закладів освіти для надання підтримки  педагогам, які працюють з дітьми з особливими освітніми потребами в умовах інклюзивного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RPr="00FB3572"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3"/>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сенсорні (ресурсні) кімнати в закладах освіти для надання освітніх </w:t>
            </w:r>
            <w:r>
              <w:rPr>
                <w:rFonts w:ascii="Times New Roman" w:hAnsi="Times New Roman" w:cs="Times New Roman"/>
                <w:color w:val="000000"/>
                <w:sz w:val="28"/>
                <w:szCs w:val="28"/>
                <w:lang w:val="uk-UA"/>
              </w:rPr>
              <w:lastRenderedPageBreak/>
              <w:t>послух дітям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rsidR="00C139AB" w:rsidRDefault="00C139AB" w:rsidP="00C139AB">
            <w:pPr>
              <w:pStyle w:val="a3"/>
              <w:widowControl w:val="0"/>
              <w:spacing w:after="0" w:line="240" w:lineRule="auto"/>
              <w:ind w:left="0"/>
              <w:rPr>
                <w:rFonts w:ascii="Times New Roman" w:hAnsi="Times New Roman" w:cs="Times New Roman"/>
                <w:b/>
                <w:bCs/>
                <w:color w:val="000000"/>
                <w:sz w:val="28"/>
                <w:szCs w:val="28"/>
                <w:lang w:eastAsia="uk-UA"/>
              </w:rPr>
            </w:pPr>
            <w:proofErr w:type="spellStart"/>
            <w:r>
              <w:rPr>
                <w:rFonts w:ascii="Times New Roman" w:hAnsi="Times New Roman" w:cs="Times New Roman"/>
                <w:b/>
                <w:bCs/>
                <w:color w:val="000000"/>
                <w:sz w:val="28"/>
                <w:szCs w:val="28"/>
                <w:lang w:eastAsia="uk-UA"/>
              </w:rPr>
              <w:lastRenderedPageBreak/>
              <w:t>Забезпечити</w:t>
            </w:r>
            <w:proofErr w:type="spellEnd"/>
            <w:r>
              <w:rPr>
                <w:rFonts w:ascii="Times New Roman" w:hAnsi="Times New Roman" w:cs="Times New Roman"/>
                <w:b/>
                <w:bCs/>
                <w:color w:val="000000"/>
                <w:sz w:val="28"/>
                <w:szCs w:val="28"/>
                <w:lang w:eastAsia="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інклюзивне освітнє середовище, з урахуванням вимог до сучасного освітнього дизайну для дітей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ind w:left="-16" w:firstLine="16"/>
              <w:jc w:val="both"/>
              <w:rPr>
                <w:rFonts w:ascii="Times New Roman" w:hAnsi="Times New Roman" w:cs="Times New Roman"/>
                <w:color w:val="000000"/>
                <w:sz w:val="28"/>
                <w:szCs w:val="28"/>
                <w:lang w:val="uk-UA"/>
              </w:rPr>
            </w:pPr>
            <w:r>
              <w:rPr>
                <w:rFonts w:ascii="Times New Roman" w:hAnsi="Times New Roman" w:cs="Times New Roman"/>
                <w:bCs/>
                <w:color w:val="000000"/>
                <w:sz w:val="28"/>
                <w:szCs w:val="28"/>
                <w:lang w:val="uk-UA"/>
              </w:rPr>
              <w:t>спеціалізованим обладнанням</w:t>
            </w:r>
            <w:r>
              <w:rPr>
                <w:rFonts w:ascii="Times New Roman" w:hAnsi="Times New Roman" w:cs="Times New Roman"/>
                <w:bCs/>
                <w:color w:val="000000"/>
                <w:sz w:val="28"/>
                <w:szCs w:val="28"/>
              </w:rPr>
              <w:t xml:space="preserve"> </w:t>
            </w:r>
            <w:proofErr w:type="spellStart"/>
            <w:r>
              <w:rPr>
                <w:rFonts w:ascii="Times New Roman" w:hAnsi="Times New Roman" w:cs="Times New Roman"/>
                <w:bCs/>
                <w:color w:val="000000"/>
                <w:sz w:val="28"/>
                <w:szCs w:val="28"/>
              </w:rPr>
              <w:t>сенсорні</w:t>
            </w:r>
            <w:proofErr w:type="spellEnd"/>
            <w:r>
              <w:rPr>
                <w:rFonts w:ascii="Times New Roman" w:hAnsi="Times New Roman" w:cs="Times New Roman"/>
                <w:bCs/>
                <w:color w:val="000000"/>
                <w:sz w:val="28"/>
                <w:szCs w:val="28"/>
                <w:lang w:val="uk-UA"/>
              </w:rPr>
              <w:t xml:space="preserve"> (ресурсні)</w:t>
            </w:r>
            <w:r w:rsidRPr="00006DFF">
              <w:rPr>
                <w:rFonts w:ascii="Times New Roman" w:hAnsi="Times New Roman" w:cs="Times New Roman"/>
                <w:bCs/>
                <w:color w:val="000000"/>
                <w:sz w:val="28"/>
                <w:szCs w:val="28"/>
              </w:rPr>
              <w:t xml:space="preserve"> </w:t>
            </w:r>
            <w:proofErr w:type="spellStart"/>
            <w:r w:rsidRPr="00006DFF">
              <w:rPr>
                <w:rFonts w:ascii="Times New Roman" w:hAnsi="Times New Roman" w:cs="Times New Roman"/>
                <w:bCs/>
                <w:color w:val="000000"/>
                <w:sz w:val="28"/>
                <w:szCs w:val="28"/>
              </w:rPr>
              <w:t>кімнат</w:t>
            </w:r>
            <w:proofErr w:type="spellEnd"/>
            <w:r>
              <w:rPr>
                <w:rFonts w:ascii="Times New Roman" w:hAnsi="Times New Roman" w:cs="Times New Roman"/>
                <w:bCs/>
                <w:color w:val="000000"/>
                <w:sz w:val="28"/>
                <w:szCs w:val="28"/>
                <w:lang w:val="uk-UA"/>
              </w:rPr>
              <w:t>и</w:t>
            </w:r>
            <w:r w:rsidRPr="00006DFF">
              <w:rPr>
                <w:rFonts w:ascii="Times New Roman" w:hAnsi="Times New Roman" w:cs="Times New Roman"/>
                <w:bCs/>
                <w:color w:val="000000"/>
                <w:sz w:val="28"/>
                <w:szCs w:val="28"/>
              </w:rPr>
              <w:t xml:space="preserve"> для занять </w:t>
            </w:r>
            <w:proofErr w:type="spellStart"/>
            <w:r w:rsidRPr="00006DFF">
              <w:rPr>
                <w:rFonts w:ascii="Times New Roman" w:hAnsi="Times New Roman" w:cs="Times New Roman"/>
                <w:bCs/>
                <w:color w:val="000000"/>
                <w:sz w:val="28"/>
                <w:szCs w:val="28"/>
              </w:rPr>
              <w:t>із</w:t>
            </w:r>
            <w:proofErr w:type="spellEnd"/>
            <w:r w:rsidRPr="00006DFF">
              <w:rPr>
                <w:rFonts w:ascii="Times New Roman" w:hAnsi="Times New Roman" w:cs="Times New Roman"/>
                <w:bCs/>
                <w:color w:val="000000"/>
                <w:sz w:val="28"/>
                <w:szCs w:val="28"/>
              </w:rPr>
              <w:t xml:space="preserve"> сенсорного та </w:t>
            </w:r>
            <w:proofErr w:type="spellStart"/>
            <w:r w:rsidRPr="00006DFF">
              <w:rPr>
                <w:rFonts w:ascii="Times New Roman" w:hAnsi="Times New Roman" w:cs="Times New Roman"/>
                <w:bCs/>
                <w:color w:val="000000"/>
                <w:sz w:val="28"/>
                <w:szCs w:val="28"/>
              </w:rPr>
              <w:t>пізнавального</w:t>
            </w:r>
            <w:proofErr w:type="spellEnd"/>
            <w:r w:rsidRPr="00006DFF">
              <w:rPr>
                <w:rFonts w:ascii="Times New Roman" w:hAnsi="Times New Roman" w:cs="Times New Roman"/>
                <w:bCs/>
                <w:color w:val="000000"/>
                <w:sz w:val="28"/>
                <w:szCs w:val="28"/>
              </w:rPr>
              <w:t xml:space="preserve"> </w:t>
            </w:r>
            <w:proofErr w:type="spellStart"/>
            <w:r w:rsidRPr="00006DFF">
              <w:rPr>
                <w:rFonts w:ascii="Times New Roman" w:hAnsi="Times New Roman" w:cs="Times New Roman"/>
                <w:bCs/>
                <w:color w:val="000000"/>
                <w:sz w:val="28"/>
                <w:szCs w:val="28"/>
              </w:rPr>
              <w:t>розвитку</w:t>
            </w:r>
            <w:proofErr w:type="spellEnd"/>
            <w:r>
              <w:rPr>
                <w:rFonts w:ascii="Times New Roman" w:hAnsi="Times New Roman" w:cs="Times New Roman"/>
                <w:bCs/>
                <w:color w:val="000000"/>
                <w:sz w:val="28"/>
                <w:szCs w:val="28"/>
                <w:lang w:val="uk-UA"/>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12"/>
              <w:numPr>
                <w:ilvl w:val="0"/>
                <w:numId w:val="20"/>
              </w:numPr>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проведення комплексної психолого-педагогічної оцінки розвитку дітей з особливими освітніми потребами та якісне надання </w:t>
            </w:r>
            <w:proofErr w:type="spellStart"/>
            <w:r>
              <w:rPr>
                <w:rFonts w:ascii="Times New Roman" w:hAnsi="Times New Roman" w:cs="Times New Roman"/>
                <w:color w:val="000000"/>
                <w:sz w:val="28"/>
                <w:szCs w:val="28"/>
                <w:lang w:val="uk-UA"/>
              </w:rPr>
              <w:t>корекційно</w:t>
            </w:r>
            <w:proofErr w:type="spellEnd"/>
            <w:r>
              <w:rPr>
                <w:rFonts w:ascii="Times New Roman" w:hAnsi="Times New Roman" w:cs="Times New Roman"/>
                <w:color w:val="000000"/>
                <w:sz w:val="28"/>
                <w:szCs w:val="28"/>
                <w:lang w:val="uk-UA"/>
              </w:rPr>
              <w:t xml:space="preserve"> – </w:t>
            </w:r>
            <w:proofErr w:type="spellStart"/>
            <w:r>
              <w:rPr>
                <w:rFonts w:ascii="Times New Roman" w:hAnsi="Times New Roman" w:cs="Times New Roman"/>
                <w:color w:val="000000"/>
                <w:sz w:val="28"/>
                <w:szCs w:val="28"/>
                <w:lang w:val="uk-UA"/>
              </w:rPr>
              <w:t>розвиткових</w:t>
            </w:r>
            <w:proofErr w:type="spellEnd"/>
            <w:r>
              <w:rPr>
                <w:rFonts w:ascii="Times New Roman" w:hAnsi="Times New Roman" w:cs="Times New Roman"/>
                <w:color w:val="000000"/>
                <w:sz w:val="28"/>
                <w:szCs w:val="28"/>
                <w:lang w:val="uk-UA"/>
              </w:rPr>
              <w:t xml:space="preserve"> послуг  </w:t>
            </w:r>
            <w:r w:rsidRPr="007E742B">
              <w:rPr>
                <w:rFonts w:ascii="Times New Roman" w:hAnsi="Times New Roman" w:cs="Times New Roman"/>
                <w:color w:val="000000"/>
                <w:sz w:val="28"/>
                <w:szCs w:val="28"/>
                <w:lang w:val="uk-UA"/>
              </w:rPr>
              <w:t>фахівцям</w:t>
            </w:r>
            <w:r>
              <w:rPr>
                <w:rFonts w:ascii="Times New Roman" w:hAnsi="Times New Roman" w:cs="Times New Roman"/>
                <w:color w:val="000000"/>
                <w:sz w:val="28"/>
                <w:szCs w:val="28"/>
                <w:lang w:val="uk-UA"/>
              </w:rPr>
              <w:t>и</w:t>
            </w:r>
            <w:r w:rsidRPr="007E742B">
              <w:rPr>
                <w:rFonts w:ascii="Times New Roman" w:hAnsi="Times New Roman" w:cs="Times New Roman"/>
                <w:color w:val="000000"/>
                <w:sz w:val="28"/>
                <w:szCs w:val="28"/>
                <w:lang w:val="uk-UA"/>
              </w:rPr>
              <w:t xml:space="preserve"> комунальної установи «</w:t>
            </w:r>
            <w:proofErr w:type="spellStart"/>
            <w:r w:rsidRPr="007E742B">
              <w:rPr>
                <w:rFonts w:ascii="Times New Roman" w:hAnsi="Times New Roman" w:cs="Times New Roman"/>
                <w:color w:val="000000"/>
                <w:sz w:val="28"/>
                <w:szCs w:val="28"/>
                <w:lang w:val="uk-UA"/>
              </w:rPr>
              <w:t>Інклюзивно</w:t>
            </w:r>
            <w:proofErr w:type="spellEnd"/>
            <w:r w:rsidRPr="007E742B">
              <w:rPr>
                <w:rFonts w:ascii="Times New Roman" w:hAnsi="Times New Roman" w:cs="Times New Roman"/>
                <w:color w:val="000000"/>
                <w:sz w:val="28"/>
                <w:szCs w:val="28"/>
                <w:lang w:val="uk-UA"/>
              </w:rPr>
              <w:t xml:space="preserve"> - ресурсний центр </w:t>
            </w:r>
            <w:r>
              <w:rPr>
                <w:rFonts w:ascii="Times New Roman" w:hAnsi="Times New Roman" w:cs="Times New Roman"/>
                <w:color w:val="000000"/>
                <w:sz w:val="28"/>
                <w:szCs w:val="28"/>
                <w:lang w:val="uk-UA"/>
              </w:rPr>
              <w:t xml:space="preserve"> </w:t>
            </w:r>
            <w:r w:rsidRPr="007E742B">
              <w:rPr>
                <w:rFonts w:ascii="Times New Roman" w:hAnsi="Times New Roman" w:cs="Times New Roman"/>
                <w:color w:val="000000"/>
                <w:sz w:val="28"/>
                <w:szCs w:val="28"/>
                <w:lang w:val="uk-UA"/>
              </w:rPr>
              <w:t xml:space="preserve">м. </w:t>
            </w:r>
            <w:proofErr w:type="spellStart"/>
            <w:r w:rsidRPr="007E742B">
              <w:rPr>
                <w:rFonts w:ascii="Times New Roman" w:hAnsi="Times New Roman" w:cs="Times New Roman"/>
                <w:color w:val="000000"/>
                <w:sz w:val="28"/>
                <w:szCs w:val="28"/>
                <w:lang w:val="uk-UA"/>
              </w:rPr>
              <w:t>Бахмут</w:t>
            </w:r>
            <w:proofErr w:type="spellEnd"/>
            <w:r w:rsidRPr="007E742B">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ЦППСР,  </w:t>
            </w:r>
          </w:p>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roofErr w:type="spellStart"/>
            <w:r>
              <w:rPr>
                <w:rFonts w:ascii="Times New Roman" w:hAnsi="Times New Roman" w:cs="Times New Roman"/>
                <w:color w:val="000000"/>
                <w:sz w:val="28"/>
                <w:szCs w:val="28"/>
                <w:lang w:val="uk-UA"/>
              </w:rPr>
              <w:t>КУ</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ІРЦ</w:t>
            </w:r>
            <w:proofErr w:type="spellEnd"/>
            <w:r>
              <w:rPr>
                <w:rFonts w:ascii="Times New Roman" w:hAnsi="Times New Roman" w:cs="Times New Roman"/>
                <w:color w:val="000000"/>
                <w:sz w:val="28"/>
                <w:szCs w:val="28"/>
                <w:lang w:val="uk-UA"/>
              </w:rPr>
              <w:t xml:space="preserve">           м. </w:t>
            </w:r>
            <w:proofErr w:type="spellStart"/>
            <w:r>
              <w:rPr>
                <w:rFonts w:ascii="Times New Roman" w:hAnsi="Times New Roman" w:cs="Times New Roman"/>
                <w:color w:val="000000"/>
                <w:sz w:val="28"/>
                <w:szCs w:val="28"/>
                <w:lang w:val="uk-UA"/>
              </w:rPr>
              <w:t>Бахмут</w:t>
            </w:r>
            <w:proofErr w:type="spellEnd"/>
            <w:r>
              <w:rPr>
                <w:rFonts w:ascii="Times New Roman" w:hAnsi="Times New Roman" w:cs="Times New Roman"/>
                <w:color w:val="000000"/>
                <w:sz w:val="28"/>
                <w:szCs w:val="28"/>
                <w:lang w:val="uk-UA"/>
              </w:rPr>
              <w:t>»</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12"/>
              <w:numPr>
                <w:ilvl w:val="0"/>
                <w:numId w:val="20"/>
              </w:numPr>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надання </w:t>
            </w:r>
            <w:proofErr w:type="spellStart"/>
            <w:r>
              <w:rPr>
                <w:rFonts w:ascii="Times New Roman" w:hAnsi="Times New Roman" w:cs="Times New Roman"/>
                <w:color w:val="000000"/>
                <w:sz w:val="28"/>
                <w:szCs w:val="28"/>
                <w:lang w:val="uk-UA"/>
              </w:rPr>
              <w:t>корекційно-розвиткових</w:t>
            </w:r>
            <w:proofErr w:type="spellEnd"/>
            <w:r>
              <w:rPr>
                <w:rFonts w:ascii="Times New Roman" w:hAnsi="Times New Roman" w:cs="Times New Roman"/>
                <w:color w:val="000000"/>
                <w:sz w:val="28"/>
                <w:szCs w:val="28"/>
                <w:lang w:val="uk-UA"/>
              </w:rPr>
              <w:t xml:space="preserve"> послуг дітям та учням інклюзивних груп, класів практичними психологами, вчителями-логопедами, вчителями-дефектологами;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надання консультаційних послуг батькам дітей з особливими освітніми потребами, зокрема з інвалідністю, на базі закладів дошкільної, загальної середньої, </w:t>
            </w:r>
            <w:r>
              <w:rPr>
                <w:rFonts w:ascii="Times New Roman" w:hAnsi="Times New Roman" w:cs="Times New Roman"/>
                <w:color w:val="000000"/>
                <w:sz w:val="28"/>
                <w:szCs w:val="28"/>
                <w:lang w:val="uk-UA"/>
              </w:rPr>
              <w:lastRenderedPageBreak/>
              <w:t>позашкільної освіти, у яких навчаються такі діти з використанням сучасних дистанційних технологій;</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ЦППСР,  заклади освіти, </w:t>
            </w:r>
            <w:proofErr w:type="spellStart"/>
            <w:r>
              <w:rPr>
                <w:rFonts w:ascii="Times New Roman" w:hAnsi="Times New Roman" w:cs="Times New Roman"/>
                <w:color w:val="000000"/>
                <w:sz w:val="28"/>
                <w:szCs w:val="28"/>
                <w:lang w:val="uk-UA"/>
              </w:rPr>
              <w:t>КУ</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ІРЦ</w:t>
            </w:r>
            <w:proofErr w:type="spellEnd"/>
            <w:r>
              <w:rPr>
                <w:rFonts w:ascii="Times New Roman" w:hAnsi="Times New Roman" w:cs="Times New Roman"/>
                <w:color w:val="000000"/>
                <w:sz w:val="28"/>
                <w:szCs w:val="28"/>
                <w:lang w:val="uk-UA"/>
              </w:rPr>
              <w:t xml:space="preserve">           м. </w:t>
            </w:r>
            <w:proofErr w:type="spellStart"/>
            <w:r>
              <w:rPr>
                <w:rFonts w:ascii="Times New Roman" w:hAnsi="Times New Roman" w:cs="Times New Roman"/>
                <w:color w:val="000000"/>
                <w:sz w:val="28"/>
                <w:szCs w:val="28"/>
                <w:lang w:val="uk-UA"/>
              </w:rPr>
              <w:t>Бахмут</w:t>
            </w:r>
            <w:proofErr w:type="spellEnd"/>
            <w:r>
              <w:rPr>
                <w:rFonts w:ascii="Times New Roman" w:hAnsi="Times New Roman" w:cs="Times New Roman"/>
                <w:color w:val="000000"/>
                <w:sz w:val="28"/>
                <w:szCs w:val="28"/>
                <w:lang w:val="uk-UA"/>
              </w:rPr>
              <w:t>»</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висвітлення відповідних матеріалів у періодичних виданнях, на сайті Управління освіти;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вивчення та узагальнення кращого досвіду педагогічних колективів закладів дошкільної, загальної середньої, позашкільної освіти, які впроваджують інклюзивне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діяльність осередку </w:t>
            </w:r>
            <w:proofErr w:type="spellStart"/>
            <w:r>
              <w:rPr>
                <w:rFonts w:ascii="Times New Roman" w:hAnsi="Times New Roman" w:cs="Times New Roman"/>
                <w:color w:val="000000"/>
                <w:sz w:val="28"/>
                <w:szCs w:val="28"/>
                <w:lang w:val="uk-UA"/>
              </w:rPr>
              <w:t>консультативно</w:t>
            </w:r>
            <w:proofErr w:type="spellEnd"/>
            <w:r>
              <w:rPr>
                <w:rFonts w:ascii="Times New Roman" w:hAnsi="Times New Roman" w:cs="Times New Roman"/>
                <w:color w:val="000000"/>
                <w:sz w:val="28"/>
                <w:szCs w:val="28"/>
                <w:lang w:val="uk-UA"/>
              </w:rPr>
              <w:t xml:space="preserve"> – </w:t>
            </w:r>
            <w:proofErr w:type="spellStart"/>
            <w:r>
              <w:rPr>
                <w:rFonts w:ascii="Times New Roman" w:hAnsi="Times New Roman" w:cs="Times New Roman"/>
                <w:color w:val="000000"/>
                <w:sz w:val="28"/>
                <w:szCs w:val="28"/>
                <w:lang w:val="uk-UA"/>
              </w:rPr>
              <w:t>корекційного</w:t>
            </w:r>
            <w:proofErr w:type="spellEnd"/>
            <w:r>
              <w:rPr>
                <w:rFonts w:ascii="Times New Roman" w:hAnsi="Times New Roman" w:cs="Times New Roman"/>
                <w:color w:val="000000"/>
                <w:sz w:val="28"/>
                <w:szCs w:val="28"/>
                <w:lang w:val="uk-UA"/>
              </w:rPr>
              <w:t xml:space="preserve"> супроводу навчання дітей з особливими   освітніми потребами на базі ЦППСР.</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спеціалізованою навчальною літературою та технічними засобами навчання з урахуванням нозологій дітей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rsidR="00C139AB" w:rsidRDefault="00C139AB" w:rsidP="00C139AB">
            <w:pPr>
              <w:pStyle w:val="a3"/>
              <w:widowControl w:val="0"/>
              <w:spacing w:after="0" w:line="240" w:lineRule="auto"/>
              <w:ind w:left="0"/>
              <w:rPr>
                <w:rFonts w:ascii="Times New Roman" w:hAnsi="Times New Roman" w:cs="Times New Roman"/>
                <w:b/>
                <w:bCs/>
                <w:sz w:val="28"/>
                <w:szCs w:val="28"/>
              </w:rPr>
            </w:pPr>
            <w:proofErr w:type="spellStart"/>
            <w:r>
              <w:rPr>
                <w:rFonts w:ascii="Times New Roman" w:hAnsi="Times New Roman" w:cs="Times New Roman"/>
                <w:b/>
                <w:bCs/>
                <w:sz w:val="28"/>
                <w:szCs w:val="28"/>
              </w:rPr>
              <w:t>Запровадити</w:t>
            </w:r>
            <w:proofErr w:type="spellEnd"/>
            <w:r>
              <w:rPr>
                <w:rFonts w:ascii="Times New Roman" w:hAnsi="Times New Roman" w:cs="Times New Roman"/>
                <w:b/>
                <w:bCs/>
                <w:sz w:val="28"/>
                <w:szCs w:val="28"/>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4"/>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систему раннього виявлення й надання потрібної підтримки дітям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E6837">
            <w:pPr>
              <w:pStyle w:val="Standard"/>
              <w:numPr>
                <w:ilvl w:val="0"/>
                <w:numId w:val="24"/>
              </w:numPr>
              <w:tabs>
                <w:tab w:val="left" w:pos="268"/>
              </w:tabs>
              <w:spacing w:after="0" w:line="240" w:lineRule="auto"/>
              <w:ind w:hanging="16"/>
              <w:jc w:val="both"/>
            </w:pPr>
            <w:r>
              <w:rPr>
                <w:rFonts w:ascii="Times New Roman" w:hAnsi="Times New Roman" w:cs="Times New Roman"/>
                <w:color w:val="000000"/>
                <w:sz w:val="28"/>
                <w:szCs w:val="28"/>
                <w:lang w:val="uk-UA"/>
              </w:rPr>
              <w:t>систему надання психологічної та методичної допомоги педагогам й асистентам педагогів, які працюють в  інклюзивному освітньому середовищі;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Pr="00BB4F50" w:rsidRDefault="00C139AB" w:rsidP="00C139AB">
            <w:pPr>
              <w:pStyle w:val="Standard"/>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ЦППСР, Центр професійного розвитку педагогічних працівників</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r>
      <w:tr w:rsidR="00C139AB"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rsidR="00C139AB" w:rsidRDefault="00C139AB" w:rsidP="00C139AB">
            <w:pPr>
              <w:pStyle w:val="a3"/>
              <w:widowControl w:val="0"/>
              <w:spacing w:after="0" w:line="240" w:lineRule="auto"/>
              <w:ind w:left="0"/>
              <w:rPr>
                <w:rFonts w:ascii="Times New Roman" w:hAnsi="Times New Roman" w:cs="Times New Roman"/>
                <w:b/>
                <w:bCs/>
                <w:color w:val="000000"/>
                <w:sz w:val="28"/>
                <w:szCs w:val="28"/>
                <w:lang w:eastAsia="uk-UA"/>
              </w:rPr>
            </w:pPr>
            <w:proofErr w:type="spellStart"/>
            <w:r>
              <w:rPr>
                <w:rFonts w:ascii="Times New Roman" w:hAnsi="Times New Roman" w:cs="Times New Roman"/>
                <w:b/>
                <w:bCs/>
                <w:color w:val="000000"/>
                <w:sz w:val="28"/>
                <w:szCs w:val="28"/>
                <w:lang w:eastAsia="uk-UA"/>
              </w:rPr>
              <w:lastRenderedPageBreak/>
              <w:t>Проводити</w:t>
            </w:r>
            <w:proofErr w:type="spellEnd"/>
            <w:r>
              <w:rPr>
                <w:rFonts w:ascii="Times New Roman" w:hAnsi="Times New Roman" w:cs="Times New Roman"/>
                <w:b/>
                <w:bCs/>
                <w:color w:val="000000"/>
                <w:sz w:val="28"/>
                <w:szCs w:val="28"/>
                <w:lang w:eastAsia="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 xml:space="preserve">конференції, майстер-класи, навчальні семінари, тренінги, круглі столи, </w:t>
            </w:r>
            <w:proofErr w:type="spellStart"/>
            <w:r>
              <w:rPr>
                <w:rFonts w:ascii="Times New Roman" w:hAnsi="Times New Roman" w:cs="Times New Roman"/>
                <w:color w:val="000000"/>
                <w:sz w:val="28"/>
                <w:szCs w:val="28"/>
                <w:lang w:val="uk-UA" w:eastAsia="ja-JP"/>
              </w:rPr>
              <w:t>вебінари</w:t>
            </w:r>
            <w:proofErr w:type="spellEnd"/>
            <w:r>
              <w:rPr>
                <w:rFonts w:ascii="Times New Roman" w:hAnsi="Times New Roman" w:cs="Times New Roman"/>
                <w:color w:val="000000"/>
                <w:sz w:val="28"/>
                <w:szCs w:val="28"/>
                <w:lang w:val="uk-UA" w:eastAsia="ja-JP"/>
              </w:rPr>
              <w:t>, он-лайн курси, та інші сучасні ефективні, дистанційні форми навчально-методичної роботи з педагогами та керівниками закладів освіти, які  впроваджують інклюзивне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 xml:space="preserve">заходи щодо запобігання </w:t>
            </w:r>
            <w:proofErr w:type="spellStart"/>
            <w:r w:rsidRPr="00D6161E">
              <w:rPr>
                <w:rFonts w:ascii="Times New Roman" w:hAnsi="Times New Roman" w:cs="Times New Roman"/>
                <w:color w:val="000000"/>
                <w:sz w:val="28"/>
                <w:szCs w:val="28"/>
                <w:lang w:eastAsia="ja-JP"/>
              </w:rPr>
              <w:t>гандикапізм</w:t>
            </w:r>
            <w:proofErr w:type="spellEnd"/>
            <w:r>
              <w:rPr>
                <w:rFonts w:ascii="Times New Roman" w:hAnsi="Times New Roman" w:cs="Times New Roman"/>
                <w:color w:val="000000"/>
                <w:sz w:val="28"/>
                <w:szCs w:val="28"/>
                <w:lang w:val="uk-UA" w:eastAsia="ja-JP"/>
              </w:rPr>
              <w:t xml:space="preserve">у; проведення інформаційної компанії для відпрацювання учнями вмінь </w:t>
            </w:r>
            <w:proofErr w:type="spellStart"/>
            <w:r>
              <w:rPr>
                <w:rFonts w:ascii="Times New Roman" w:hAnsi="Times New Roman" w:cs="Times New Roman"/>
                <w:color w:val="000000"/>
                <w:sz w:val="28"/>
                <w:szCs w:val="28"/>
                <w:lang w:eastAsia="ja-JP"/>
              </w:rPr>
              <w:t>розв’язувати</w:t>
            </w:r>
            <w:proofErr w:type="spellEnd"/>
            <w:r>
              <w:rPr>
                <w:rFonts w:ascii="Times New Roman" w:hAnsi="Times New Roman" w:cs="Times New Roman"/>
                <w:color w:val="000000"/>
                <w:sz w:val="28"/>
                <w:szCs w:val="28"/>
                <w:lang w:eastAsia="ja-JP"/>
              </w:rPr>
              <w:t xml:space="preserve"> </w:t>
            </w:r>
            <w:proofErr w:type="spellStart"/>
            <w:r>
              <w:rPr>
                <w:rFonts w:ascii="Times New Roman" w:hAnsi="Times New Roman" w:cs="Times New Roman"/>
                <w:color w:val="000000"/>
                <w:sz w:val="28"/>
                <w:szCs w:val="28"/>
                <w:lang w:eastAsia="ja-JP"/>
              </w:rPr>
              <w:t>конфліктів</w:t>
            </w:r>
            <w:proofErr w:type="spellEnd"/>
            <w:r w:rsidRPr="00D6161E">
              <w:rPr>
                <w:rFonts w:ascii="Times New Roman" w:hAnsi="Times New Roman" w:cs="Times New Roman"/>
                <w:color w:val="000000"/>
                <w:sz w:val="28"/>
                <w:szCs w:val="28"/>
                <w:lang w:eastAsia="ja-JP"/>
              </w:rPr>
              <w:t xml:space="preserve"> </w:t>
            </w:r>
            <w:proofErr w:type="spellStart"/>
            <w:r w:rsidRPr="00D6161E">
              <w:rPr>
                <w:rFonts w:ascii="Times New Roman" w:hAnsi="Times New Roman" w:cs="Times New Roman"/>
                <w:color w:val="000000"/>
                <w:sz w:val="28"/>
                <w:szCs w:val="28"/>
                <w:lang w:eastAsia="ja-JP"/>
              </w:rPr>
              <w:t>мирним</w:t>
            </w:r>
            <w:proofErr w:type="spellEnd"/>
            <w:r w:rsidRPr="00D6161E">
              <w:rPr>
                <w:rFonts w:ascii="Times New Roman" w:hAnsi="Times New Roman" w:cs="Times New Roman"/>
                <w:color w:val="000000"/>
                <w:sz w:val="28"/>
                <w:szCs w:val="28"/>
                <w:lang w:eastAsia="ja-JP"/>
              </w:rPr>
              <w:t xml:space="preserve"> шляхом</w:t>
            </w:r>
            <w:r>
              <w:rPr>
                <w:rFonts w:ascii="Times New Roman" w:hAnsi="Times New Roman" w:cs="Times New Roman"/>
                <w:color w:val="000000"/>
                <w:sz w:val="28"/>
                <w:szCs w:val="28"/>
                <w:lang w:val="uk-UA" w:eastAsia="ja-JP"/>
              </w:rPr>
              <w:t xml:space="preserve"> використовуючи методи відновних практик; залучення дітей з особливими освітніми потребами та їх батьків до активної участі в освітньому процесі;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щорічні моніторингові дослідження стану інклюзивної освіти.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ЦППСР </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39AB" w:rsidRDefault="00C139AB" w:rsidP="00C139AB">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tc>
      </w:tr>
      <w:tr w:rsidR="00C139AB"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підвищенню кваліфікації педагогів й асистентів педагогів до роботи в інклюзивному середовищі.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bl>
    <w:p w:rsidR="00C139AB" w:rsidRDefault="00C139AB" w:rsidP="00C139AB">
      <w:pPr>
        <w:pStyle w:val="Standard"/>
        <w:spacing w:after="0" w:line="240" w:lineRule="auto"/>
        <w:rPr>
          <w:rFonts w:ascii="Times New Roman" w:hAnsi="Times New Roman" w:cs="Times New Roman"/>
          <w:b/>
          <w:bCs/>
          <w:i/>
          <w:iCs/>
          <w:color w:val="000000"/>
          <w:sz w:val="28"/>
          <w:szCs w:val="28"/>
          <w:lang w:val="uk-UA"/>
        </w:rPr>
      </w:pPr>
      <w:r>
        <w:rPr>
          <w:rFonts w:ascii="Times New Roman" w:hAnsi="Times New Roman" w:cs="Times New Roman"/>
          <w:b/>
          <w:bCs/>
          <w:i/>
          <w:iCs/>
          <w:color w:val="000000"/>
          <w:sz w:val="28"/>
          <w:szCs w:val="28"/>
          <w:lang w:val="uk-UA"/>
        </w:rPr>
        <w:t>Очікувані результати:</w:t>
      </w:r>
    </w:p>
    <w:p w:rsidR="00C139AB" w:rsidRPr="00DC39AD" w:rsidRDefault="00C139AB" w:rsidP="00CE6837">
      <w:pPr>
        <w:pStyle w:val="12"/>
        <w:numPr>
          <w:ilvl w:val="0"/>
          <w:numId w:val="22"/>
        </w:numPr>
        <w:tabs>
          <w:tab w:val="left" w:pos="426"/>
        </w:tab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створено ефективну мережу закладів з </w:t>
      </w:r>
      <w:r w:rsidRPr="00DC39AD">
        <w:rPr>
          <w:rFonts w:ascii="Times New Roman" w:hAnsi="Times New Roman" w:cs="Times New Roman"/>
          <w:color w:val="000000"/>
          <w:sz w:val="28"/>
          <w:szCs w:val="28"/>
          <w:lang w:val="uk-UA"/>
        </w:rPr>
        <w:t xml:space="preserve"> інклюзивно</w:t>
      </w:r>
      <w:r>
        <w:rPr>
          <w:rFonts w:ascii="Times New Roman" w:hAnsi="Times New Roman" w:cs="Times New Roman"/>
          <w:color w:val="000000"/>
          <w:sz w:val="28"/>
          <w:szCs w:val="28"/>
          <w:lang w:val="uk-UA"/>
        </w:rPr>
        <w:t>ю</w:t>
      </w:r>
      <w:r w:rsidRPr="00DC39AD">
        <w:rPr>
          <w:rFonts w:ascii="Times New Roman" w:hAnsi="Times New Roman" w:cs="Times New Roman"/>
          <w:color w:val="000000"/>
          <w:sz w:val="28"/>
          <w:szCs w:val="28"/>
          <w:lang w:val="uk-UA"/>
        </w:rPr>
        <w:t xml:space="preserve"> освіт</w:t>
      </w:r>
      <w:r>
        <w:rPr>
          <w:rFonts w:ascii="Times New Roman" w:hAnsi="Times New Roman" w:cs="Times New Roman"/>
          <w:color w:val="000000"/>
          <w:sz w:val="28"/>
          <w:szCs w:val="28"/>
          <w:lang w:val="uk-UA"/>
        </w:rPr>
        <w:t>ою</w:t>
      </w:r>
      <w:r w:rsidRPr="00DC39AD">
        <w:rPr>
          <w:rFonts w:ascii="Times New Roman" w:hAnsi="Times New Roman" w:cs="Times New Roman"/>
          <w:color w:val="000000"/>
          <w:sz w:val="28"/>
          <w:szCs w:val="28"/>
          <w:lang w:val="uk-UA"/>
        </w:rPr>
        <w:t xml:space="preserve"> на території </w:t>
      </w:r>
      <w:proofErr w:type="spellStart"/>
      <w:r>
        <w:rPr>
          <w:rFonts w:ascii="Times New Roman" w:hAnsi="Times New Roman" w:cs="Times New Roman"/>
          <w:color w:val="000000"/>
          <w:sz w:val="28"/>
          <w:szCs w:val="28"/>
          <w:lang w:val="uk-UA"/>
        </w:rPr>
        <w:t>Бахмутської</w:t>
      </w:r>
      <w:proofErr w:type="spellEnd"/>
      <w:r>
        <w:rPr>
          <w:rFonts w:ascii="Times New Roman" w:hAnsi="Times New Roman" w:cs="Times New Roman"/>
          <w:color w:val="000000"/>
          <w:sz w:val="28"/>
          <w:szCs w:val="28"/>
          <w:lang w:val="uk-UA"/>
        </w:rPr>
        <w:t xml:space="preserve"> міської об’єднаної територіальної громади</w:t>
      </w:r>
      <w:r w:rsidRPr="00DC39AD">
        <w:rPr>
          <w:rFonts w:ascii="Times New Roman" w:hAnsi="Times New Roman" w:cs="Times New Roman"/>
          <w:color w:val="000000"/>
          <w:sz w:val="28"/>
          <w:szCs w:val="28"/>
          <w:lang w:val="uk-UA"/>
        </w:rPr>
        <w:t>;</w:t>
      </w:r>
    </w:p>
    <w:p w:rsidR="00C139AB" w:rsidRPr="00DC39AD" w:rsidRDefault="00C139AB" w:rsidP="00CE6837">
      <w:pPr>
        <w:pStyle w:val="12"/>
        <w:numPr>
          <w:ilvl w:val="0"/>
          <w:numId w:val="22"/>
        </w:numPr>
        <w:tabs>
          <w:tab w:val="left" w:pos="426"/>
        </w:tabs>
        <w:autoSpaceDN w:val="0"/>
        <w:spacing w:after="0" w:line="240" w:lineRule="auto"/>
        <w:ind w:left="0"/>
        <w:jc w:val="both"/>
        <w:textAlignment w:val="baseline"/>
        <w:rPr>
          <w:rFonts w:cs="Times New Roman"/>
          <w:lang w:val="uk-UA"/>
        </w:rPr>
      </w:pPr>
      <w:r w:rsidRPr="00DC39AD">
        <w:rPr>
          <w:rFonts w:ascii="Times New Roman" w:hAnsi="Times New Roman" w:cs="Times New Roman"/>
          <w:color w:val="000000"/>
          <w:sz w:val="28"/>
          <w:szCs w:val="28"/>
          <w:lang w:val="uk-UA"/>
        </w:rPr>
        <w:lastRenderedPageBreak/>
        <w:t xml:space="preserve">створено </w:t>
      </w:r>
      <w:r>
        <w:rPr>
          <w:rFonts w:ascii="Times New Roman" w:hAnsi="Times New Roman" w:cs="Times New Roman"/>
          <w:color w:val="000000"/>
          <w:sz w:val="28"/>
          <w:szCs w:val="28"/>
          <w:lang w:val="uk-UA"/>
        </w:rPr>
        <w:t xml:space="preserve">безпечне освітнє середовище, </w:t>
      </w:r>
      <w:r w:rsidRPr="00DC39AD">
        <w:rPr>
          <w:rFonts w:ascii="Times New Roman" w:hAnsi="Times New Roman" w:cs="Times New Roman"/>
          <w:color w:val="000000"/>
          <w:sz w:val="28"/>
          <w:szCs w:val="28"/>
          <w:lang w:val="uk-UA" w:eastAsia="ru-RU"/>
        </w:rPr>
        <w:t>толерантн</w:t>
      </w:r>
      <w:r>
        <w:rPr>
          <w:rFonts w:ascii="Times New Roman" w:hAnsi="Times New Roman" w:cs="Times New Roman"/>
          <w:color w:val="000000"/>
          <w:sz w:val="28"/>
          <w:szCs w:val="28"/>
          <w:lang w:val="uk-UA" w:eastAsia="ru-RU"/>
        </w:rPr>
        <w:t>е</w:t>
      </w:r>
      <w:r w:rsidRPr="00DC39AD">
        <w:rPr>
          <w:rFonts w:ascii="Times New Roman" w:hAnsi="Times New Roman" w:cs="Times New Roman"/>
          <w:color w:val="000000"/>
          <w:sz w:val="28"/>
          <w:szCs w:val="28"/>
          <w:lang w:val="uk-UA" w:eastAsia="ru-RU"/>
        </w:rPr>
        <w:t xml:space="preserve"> ставлення до дітей з особливими освітніми потребами з боку однолітків, педагогів, батьків, громадськості; </w:t>
      </w:r>
      <w:r>
        <w:rPr>
          <w:rFonts w:ascii="Times New Roman" w:hAnsi="Times New Roman" w:cs="Times New Roman"/>
          <w:color w:val="000000"/>
          <w:sz w:val="28"/>
          <w:szCs w:val="28"/>
          <w:lang w:val="uk-UA" w:eastAsia="ru-RU"/>
        </w:rPr>
        <w:t>сформовано навички вирішення</w:t>
      </w:r>
      <w:r w:rsidRPr="00DC39AD">
        <w:rPr>
          <w:rFonts w:ascii="Times New Roman" w:hAnsi="Times New Roman" w:cs="Times New Roman"/>
          <w:color w:val="000000"/>
          <w:sz w:val="28"/>
          <w:szCs w:val="28"/>
          <w:lang w:val="uk-UA" w:eastAsia="ru-RU"/>
        </w:rPr>
        <w:t xml:space="preserve"> конфліктів</w:t>
      </w:r>
      <w:r>
        <w:rPr>
          <w:rFonts w:ascii="Times New Roman" w:hAnsi="Times New Roman" w:cs="Times New Roman"/>
          <w:color w:val="000000"/>
          <w:sz w:val="28"/>
          <w:szCs w:val="28"/>
          <w:lang w:val="uk-UA" w:eastAsia="ru-RU"/>
        </w:rPr>
        <w:t xml:space="preserve"> мирним шляхом</w:t>
      </w:r>
      <w:r w:rsidRPr="00DC39AD">
        <w:rPr>
          <w:rFonts w:ascii="Times New Roman" w:hAnsi="Times New Roman" w:cs="Times New Roman"/>
          <w:color w:val="000000"/>
          <w:sz w:val="28"/>
          <w:szCs w:val="28"/>
          <w:lang w:val="uk-UA" w:eastAsia="ru-RU"/>
        </w:rPr>
        <w:t xml:space="preserve">, </w:t>
      </w:r>
      <w:r>
        <w:rPr>
          <w:rFonts w:ascii="Times New Roman" w:hAnsi="Times New Roman" w:cs="Times New Roman"/>
          <w:color w:val="000000"/>
          <w:sz w:val="28"/>
          <w:szCs w:val="28"/>
          <w:lang w:val="uk-UA" w:eastAsia="ru-RU"/>
        </w:rPr>
        <w:t>полегшено</w:t>
      </w:r>
      <w:r w:rsidRPr="00DC39AD">
        <w:rPr>
          <w:rFonts w:ascii="Times New Roman" w:hAnsi="Times New Roman" w:cs="Times New Roman"/>
          <w:color w:val="000000"/>
          <w:sz w:val="28"/>
          <w:szCs w:val="28"/>
          <w:lang w:val="uk-UA" w:eastAsia="ru-RU"/>
        </w:rPr>
        <w:t xml:space="preserve"> </w:t>
      </w:r>
      <w:r w:rsidRPr="00DC39AD">
        <w:rPr>
          <w:rFonts w:ascii="Times New Roman" w:hAnsi="Times New Roman" w:cs="Times New Roman"/>
          <w:color w:val="000000"/>
          <w:sz w:val="28"/>
          <w:szCs w:val="28"/>
          <w:lang w:val="uk-UA"/>
        </w:rPr>
        <w:t>соціально-психологічн</w:t>
      </w:r>
      <w:r>
        <w:rPr>
          <w:rFonts w:ascii="Times New Roman" w:hAnsi="Times New Roman" w:cs="Times New Roman"/>
          <w:color w:val="000000"/>
          <w:sz w:val="28"/>
          <w:szCs w:val="28"/>
          <w:lang w:val="uk-UA"/>
        </w:rPr>
        <w:t>у</w:t>
      </w:r>
      <w:r w:rsidRPr="00DC39AD">
        <w:rPr>
          <w:rFonts w:ascii="Times New Roman" w:hAnsi="Times New Roman" w:cs="Times New Roman"/>
          <w:color w:val="000000"/>
          <w:sz w:val="28"/>
          <w:szCs w:val="28"/>
          <w:lang w:val="uk-UA"/>
        </w:rPr>
        <w:t xml:space="preserve"> </w:t>
      </w:r>
      <w:r w:rsidRPr="00DC39AD">
        <w:rPr>
          <w:rFonts w:ascii="Times New Roman" w:hAnsi="Times New Roman" w:cs="Times New Roman"/>
          <w:color w:val="000000"/>
          <w:sz w:val="28"/>
          <w:szCs w:val="28"/>
          <w:lang w:val="uk-UA" w:eastAsia="ru-RU"/>
        </w:rPr>
        <w:t>адаптаці</w:t>
      </w:r>
      <w:r>
        <w:rPr>
          <w:rFonts w:ascii="Times New Roman" w:hAnsi="Times New Roman" w:cs="Times New Roman"/>
          <w:color w:val="000000"/>
          <w:sz w:val="28"/>
          <w:szCs w:val="28"/>
          <w:lang w:val="uk-UA" w:eastAsia="ru-RU"/>
        </w:rPr>
        <w:t>ю</w:t>
      </w:r>
      <w:r w:rsidRPr="00DC39AD">
        <w:rPr>
          <w:rFonts w:ascii="Times New Roman" w:hAnsi="Times New Roman" w:cs="Times New Roman"/>
          <w:color w:val="000000"/>
          <w:sz w:val="28"/>
          <w:szCs w:val="28"/>
          <w:lang w:val="uk-UA" w:eastAsia="ru-RU"/>
        </w:rPr>
        <w:t xml:space="preserve"> та </w:t>
      </w:r>
      <w:r>
        <w:rPr>
          <w:rFonts w:ascii="Times New Roman" w:hAnsi="Times New Roman" w:cs="Times New Roman"/>
          <w:color w:val="000000"/>
          <w:sz w:val="28"/>
          <w:szCs w:val="28"/>
          <w:lang w:val="uk-UA" w:eastAsia="ru-RU"/>
        </w:rPr>
        <w:t xml:space="preserve">створено умови для </w:t>
      </w:r>
      <w:proofErr w:type="spellStart"/>
      <w:r w:rsidRPr="00DC39AD">
        <w:rPr>
          <w:rFonts w:ascii="Times New Roman" w:hAnsi="Times New Roman" w:cs="Times New Roman"/>
          <w:color w:val="000000"/>
          <w:sz w:val="28"/>
          <w:szCs w:val="28"/>
          <w:lang w:val="uk-UA" w:eastAsia="ru-RU"/>
        </w:rPr>
        <w:t>самоактуалізації</w:t>
      </w:r>
      <w:proofErr w:type="spellEnd"/>
      <w:r w:rsidRPr="00DC39AD">
        <w:rPr>
          <w:rFonts w:ascii="Times New Roman" w:hAnsi="Times New Roman" w:cs="Times New Roman"/>
          <w:color w:val="000000"/>
          <w:sz w:val="28"/>
          <w:szCs w:val="28"/>
          <w:lang w:val="uk-UA" w:eastAsia="ru-RU"/>
        </w:rPr>
        <w:t xml:space="preserve"> дітей в умовах закладу</w:t>
      </w:r>
      <w:r>
        <w:rPr>
          <w:rFonts w:ascii="Times New Roman" w:hAnsi="Times New Roman" w:cs="Times New Roman"/>
          <w:color w:val="000000"/>
          <w:sz w:val="28"/>
          <w:szCs w:val="28"/>
          <w:lang w:val="uk-UA" w:eastAsia="ru-RU"/>
        </w:rPr>
        <w:t xml:space="preserve"> освіти</w:t>
      </w:r>
      <w:r w:rsidRPr="00DC39AD">
        <w:rPr>
          <w:rFonts w:ascii="Times New Roman" w:hAnsi="Times New Roman" w:cs="Times New Roman"/>
          <w:color w:val="000000"/>
          <w:sz w:val="28"/>
          <w:szCs w:val="28"/>
          <w:lang w:val="uk-UA" w:eastAsia="ru-RU"/>
        </w:rPr>
        <w:t>;</w:t>
      </w:r>
    </w:p>
    <w:p w:rsidR="00EF032C" w:rsidRPr="00AD0FF6" w:rsidRDefault="00C139AB" w:rsidP="00AD0FF6">
      <w:pPr>
        <w:pStyle w:val="a3"/>
        <w:widowControl w:val="0"/>
        <w:numPr>
          <w:ilvl w:val="0"/>
          <w:numId w:val="22"/>
        </w:numPr>
        <w:tabs>
          <w:tab w:val="left" w:pos="426"/>
        </w:tabs>
        <w:suppressAutoHyphens/>
        <w:autoSpaceDN w:val="0"/>
        <w:spacing w:after="0" w:line="240" w:lineRule="auto"/>
        <w:ind w:left="0"/>
        <w:jc w:val="both"/>
        <w:textAlignment w:val="baseline"/>
      </w:pPr>
      <w:r w:rsidRPr="00D44457">
        <w:rPr>
          <w:rFonts w:ascii="Times New Roman" w:hAnsi="Times New Roman" w:cs="Times New Roman"/>
          <w:color w:val="000000"/>
          <w:sz w:val="28"/>
          <w:szCs w:val="28"/>
          <w:lang w:val="uk-UA"/>
        </w:rPr>
        <w:t xml:space="preserve">посилено співпрацю та розвиток партнерських відносин закладів освіти з міжвідомчими службами, соціальними партнерами та </w:t>
      </w:r>
      <w:proofErr w:type="spellStart"/>
      <w:r w:rsidRPr="00D44457">
        <w:rPr>
          <w:rFonts w:ascii="Times New Roman" w:hAnsi="Times New Roman" w:cs="Times New Roman"/>
          <w:color w:val="000000"/>
          <w:sz w:val="28"/>
          <w:szCs w:val="28"/>
          <w:lang w:val="uk-UA"/>
        </w:rPr>
        <w:t>КУ</w:t>
      </w:r>
      <w:proofErr w:type="spellEnd"/>
      <w:r w:rsidRPr="00D44457">
        <w:rPr>
          <w:rFonts w:ascii="Times New Roman" w:hAnsi="Times New Roman" w:cs="Times New Roman"/>
          <w:color w:val="000000"/>
          <w:sz w:val="28"/>
          <w:szCs w:val="28"/>
          <w:lang w:val="uk-UA"/>
        </w:rPr>
        <w:t xml:space="preserve"> «</w:t>
      </w:r>
      <w:proofErr w:type="spellStart"/>
      <w:r w:rsidRPr="00D44457">
        <w:rPr>
          <w:rFonts w:ascii="Times New Roman" w:hAnsi="Times New Roman" w:cs="Times New Roman"/>
          <w:color w:val="000000"/>
          <w:sz w:val="28"/>
          <w:szCs w:val="28"/>
          <w:lang w:val="uk-UA"/>
        </w:rPr>
        <w:t>ІРЦ</w:t>
      </w:r>
      <w:proofErr w:type="spellEnd"/>
      <w:r w:rsidRPr="00D44457">
        <w:rPr>
          <w:rFonts w:ascii="Times New Roman" w:hAnsi="Times New Roman" w:cs="Times New Roman"/>
          <w:color w:val="000000"/>
          <w:sz w:val="28"/>
          <w:szCs w:val="28"/>
          <w:lang w:val="uk-UA"/>
        </w:rPr>
        <w:t xml:space="preserve"> м. </w:t>
      </w:r>
      <w:proofErr w:type="spellStart"/>
      <w:r w:rsidRPr="00D44457">
        <w:rPr>
          <w:rFonts w:ascii="Times New Roman" w:hAnsi="Times New Roman" w:cs="Times New Roman"/>
          <w:color w:val="000000"/>
          <w:sz w:val="28"/>
          <w:szCs w:val="28"/>
          <w:lang w:val="uk-UA"/>
        </w:rPr>
        <w:t>Бахмут</w:t>
      </w:r>
      <w:proofErr w:type="spellEnd"/>
      <w:r w:rsidRPr="00D44457">
        <w:rPr>
          <w:rFonts w:ascii="Times New Roman" w:hAnsi="Times New Roman" w:cs="Times New Roman"/>
          <w:color w:val="000000"/>
          <w:sz w:val="28"/>
          <w:szCs w:val="28"/>
          <w:lang w:val="uk-UA"/>
        </w:rPr>
        <w:t>».</w:t>
      </w:r>
    </w:p>
    <w:p w:rsidR="00AD0FF6" w:rsidRPr="00AD0FF6" w:rsidRDefault="00AD0FF6" w:rsidP="00AD0FF6">
      <w:pPr>
        <w:pStyle w:val="a3"/>
        <w:widowControl w:val="0"/>
        <w:tabs>
          <w:tab w:val="left" w:pos="426"/>
        </w:tabs>
        <w:suppressAutoHyphens/>
        <w:autoSpaceDN w:val="0"/>
        <w:spacing w:after="0" w:line="240" w:lineRule="auto"/>
        <w:ind w:left="0"/>
        <w:jc w:val="both"/>
        <w:textAlignment w:val="baseline"/>
      </w:pPr>
    </w:p>
    <w:p w:rsidR="007D1D03" w:rsidRPr="002743B8" w:rsidRDefault="007D1D03" w:rsidP="00EF032C">
      <w:pPr>
        <w:tabs>
          <w:tab w:val="left" w:pos="3570"/>
        </w:tabs>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4. ВИХОВАННЯ НА ЦІННОСТЯХ СТАЛОГО РОЗВИТКУ</w:t>
      </w:r>
    </w:p>
    <w:p w:rsidR="00C139AB" w:rsidRPr="00501276" w:rsidRDefault="00C139AB" w:rsidP="00C139AB">
      <w:pPr>
        <w:pStyle w:val="ab"/>
        <w:spacing w:before="0" w:after="0"/>
        <w:rPr>
          <w:rFonts w:ascii="Times New Roman" w:hAnsi="Times New Roman" w:cs="Times New Roman"/>
        </w:rPr>
      </w:pPr>
      <w:r>
        <w:rPr>
          <w:rFonts w:ascii="Times New Roman" w:hAnsi="Times New Roman" w:cs="Times New Roman"/>
        </w:rPr>
        <w:t xml:space="preserve">4.1. </w:t>
      </w:r>
      <w:proofErr w:type="spellStart"/>
      <w:r>
        <w:rPr>
          <w:rFonts w:ascii="Times New Roman" w:hAnsi="Times New Roman" w:cs="Times New Roman"/>
        </w:rPr>
        <w:t>Проє</w:t>
      </w:r>
      <w:r w:rsidRPr="00501276">
        <w:rPr>
          <w:rFonts w:ascii="Times New Roman" w:hAnsi="Times New Roman" w:cs="Times New Roman"/>
        </w:rPr>
        <w:t>кт</w:t>
      </w:r>
      <w:proofErr w:type="spellEnd"/>
      <w:r w:rsidRPr="00501276">
        <w:rPr>
          <w:rFonts w:ascii="Times New Roman" w:hAnsi="Times New Roman" w:cs="Times New Roman"/>
        </w:rPr>
        <w:t xml:space="preserve"> «</w:t>
      </w:r>
      <w:proofErr w:type="spellStart"/>
      <w:r w:rsidRPr="00501276">
        <w:rPr>
          <w:rFonts w:ascii="Times New Roman" w:hAnsi="Times New Roman" w:cs="Times New Roman"/>
        </w:rPr>
        <w:t>Позашкілля</w:t>
      </w:r>
      <w:proofErr w:type="spellEnd"/>
      <w:r>
        <w:rPr>
          <w:rFonts w:ascii="Times New Roman" w:hAnsi="Times New Roman" w:cs="Times New Roman"/>
        </w:rPr>
        <w:t>»</w:t>
      </w:r>
    </w:p>
    <w:p w:rsidR="00C139AB" w:rsidRDefault="00C139AB" w:rsidP="00C139AB">
      <w:pPr>
        <w:pStyle w:val="aa"/>
        <w:spacing w:before="0"/>
      </w:pPr>
    </w:p>
    <w:p w:rsidR="00C139AB" w:rsidRPr="005C194B" w:rsidRDefault="00C139AB" w:rsidP="00C139AB">
      <w:pPr>
        <w:pStyle w:val="aa"/>
        <w:spacing w:before="0"/>
        <w:ind w:left="0" w:right="-6"/>
        <w:jc w:val="both"/>
      </w:pPr>
      <w:r w:rsidRPr="00D017B9">
        <w:rPr>
          <w:bCs w:val="0"/>
          <w:iCs w:val="0"/>
        </w:rPr>
        <w:t>Завдання</w:t>
      </w:r>
      <w:r w:rsidRPr="00B13B69">
        <w:t>:</w:t>
      </w:r>
      <w:r>
        <w:t xml:space="preserve"> </w:t>
      </w:r>
      <w:r w:rsidRPr="00720951">
        <w:rPr>
          <w:b w:val="0"/>
          <w:bCs w:val="0"/>
          <w:i w:val="0"/>
          <w:iCs w:val="0"/>
        </w:rPr>
        <w:t>розвиток позашкільної освіти</w:t>
      </w:r>
      <w:r w:rsidRPr="007420CE">
        <w:rPr>
          <w:b w:val="0"/>
          <w:bCs w:val="0"/>
          <w:i w:val="0"/>
          <w:iCs w:val="0"/>
        </w:rPr>
        <w:t xml:space="preserve"> на території </w:t>
      </w:r>
      <w:proofErr w:type="spellStart"/>
      <w:r w:rsidRPr="007420CE">
        <w:rPr>
          <w:b w:val="0"/>
          <w:bCs w:val="0"/>
          <w:i w:val="0"/>
          <w:iCs w:val="0"/>
        </w:rPr>
        <w:t>Бахмутської</w:t>
      </w:r>
      <w:proofErr w:type="spellEnd"/>
      <w:r w:rsidRPr="007420CE">
        <w:rPr>
          <w:b w:val="0"/>
          <w:bCs w:val="0"/>
          <w:i w:val="0"/>
          <w:iCs w:val="0"/>
        </w:rPr>
        <w:t xml:space="preserve"> міської ОТГ</w:t>
      </w:r>
      <w:r w:rsidRPr="00720951">
        <w:rPr>
          <w:b w:val="0"/>
          <w:bCs w:val="0"/>
          <w:i w:val="0"/>
          <w:iCs w:val="0"/>
        </w:rPr>
        <w:t xml:space="preserve">, створення відповідних умов для всебічного гармонійного розвитку </w:t>
      </w:r>
      <w:r>
        <w:rPr>
          <w:b w:val="0"/>
          <w:bCs w:val="0"/>
          <w:i w:val="0"/>
          <w:iCs w:val="0"/>
        </w:rPr>
        <w:t xml:space="preserve">вихованців, </w:t>
      </w:r>
      <w:r w:rsidRPr="005C194B">
        <w:rPr>
          <w:b w:val="0"/>
          <w:bCs w:val="0"/>
          <w:i w:val="0"/>
          <w:iCs w:val="0"/>
        </w:rPr>
        <w:t>задоволення їх інтересів, духовних запитів і потреб у професійному визначенні.</w:t>
      </w:r>
    </w:p>
    <w:p w:rsidR="00C139AB" w:rsidRDefault="00C139AB" w:rsidP="00C139AB">
      <w:pPr>
        <w:pStyle w:val="a5"/>
        <w:rPr>
          <w:lang w:val="uk-UA" w:eastAsia="ru-RU"/>
        </w:rPr>
      </w:pPr>
    </w:p>
    <w:tbl>
      <w:tblPr>
        <w:tblW w:w="96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1833"/>
        <w:gridCol w:w="903"/>
        <w:gridCol w:w="851"/>
        <w:gridCol w:w="850"/>
        <w:gridCol w:w="993"/>
        <w:gridCol w:w="850"/>
      </w:tblGrid>
      <w:tr w:rsidR="00C139AB" w:rsidRPr="009E064D" w:rsidTr="00AD0FF6">
        <w:tc>
          <w:tcPr>
            <w:tcW w:w="3367" w:type="dxa"/>
            <w:vMerge w:val="restart"/>
          </w:tcPr>
          <w:p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Шляхи реалізації</w:t>
            </w:r>
          </w:p>
        </w:tc>
        <w:tc>
          <w:tcPr>
            <w:tcW w:w="1833" w:type="dxa"/>
            <w:vMerge w:val="restart"/>
          </w:tcPr>
          <w:p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Виконавці</w:t>
            </w:r>
          </w:p>
        </w:tc>
        <w:tc>
          <w:tcPr>
            <w:tcW w:w="4447" w:type="dxa"/>
            <w:gridSpan w:val="5"/>
          </w:tcPr>
          <w:p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C139AB" w:rsidRPr="009E064D" w:rsidTr="00AD0FF6">
        <w:tc>
          <w:tcPr>
            <w:tcW w:w="3367" w:type="dxa"/>
            <w:vMerge/>
          </w:tcPr>
          <w:p w:rsidR="00C139AB" w:rsidRPr="00A628F8" w:rsidRDefault="00C139AB" w:rsidP="00C139AB">
            <w:pPr>
              <w:pStyle w:val="a5"/>
              <w:spacing w:after="0" w:line="240" w:lineRule="auto"/>
              <w:jc w:val="center"/>
              <w:rPr>
                <w:rFonts w:ascii="Times New Roman" w:hAnsi="Times New Roman" w:cs="Times New Roman"/>
                <w:sz w:val="28"/>
                <w:szCs w:val="28"/>
                <w:lang w:val="uk-UA"/>
              </w:rPr>
            </w:pPr>
          </w:p>
        </w:tc>
        <w:tc>
          <w:tcPr>
            <w:tcW w:w="1833" w:type="dxa"/>
            <w:vMerge/>
          </w:tcPr>
          <w:p w:rsidR="00C139AB" w:rsidRPr="00A628F8" w:rsidRDefault="00C139AB" w:rsidP="00C139AB">
            <w:pPr>
              <w:pStyle w:val="a5"/>
              <w:spacing w:after="0" w:line="240" w:lineRule="auto"/>
              <w:jc w:val="center"/>
              <w:rPr>
                <w:rFonts w:ascii="Times New Roman" w:hAnsi="Times New Roman" w:cs="Times New Roman"/>
                <w:sz w:val="28"/>
                <w:szCs w:val="28"/>
                <w:lang w:val="uk-UA"/>
              </w:rPr>
            </w:pPr>
          </w:p>
        </w:tc>
        <w:tc>
          <w:tcPr>
            <w:tcW w:w="903" w:type="dxa"/>
          </w:tcPr>
          <w:p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21</w:t>
            </w:r>
          </w:p>
        </w:tc>
        <w:tc>
          <w:tcPr>
            <w:tcW w:w="851" w:type="dxa"/>
          </w:tcPr>
          <w:p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22</w:t>
            </w:r>
          </w:p>
        </w:tc>
        <w:tc>
          <w:tcPr>
            <w:tcW w:w="850" w:type="dxa"/>
          </w:tcPr>
          <w:p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23</w:t>
            </w:r>
          </w:p>
        </w:tc>
        <w:tc>
          <w:tcPr>
            <w:tcW w:w="993" w:type="dxa"/>
          </w:tcPr>
          <w:p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24</w:t>
            </w:r>
          </w:p>
        </w:tc>
        <w:tc>
          <w:tcPr>
            <w:tcW w:w="850" w:type="dxa"/>
          </w:tcPr>
          <w:p w:rsidR="00C139AB" w:rsidRPr="002D09AA"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2025</w:t>
            </w:r>
          </w:p>
        </w:tc>
      </w:tr>
      <w:tr w:rsidR="00C139AB" w:rsidRPr="009E064D" w:rsidTr="00AD0FF6">
        <w:tc>
          <w:tcPr>
            <w:tcW w:w="3367" w:type="dxa"/>
          </w:tcPr>
          <w:p w:rsidR="00C139AB" w:rsidRPr="009E064D" w:rsidRDefault="00C139AB" w:rsidP="00C139AB">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Створити:</w:t>
            </w:r>
          </w:p>
        </w:tc>
        <w:tc>
          <w:tcPr>
            <w:tcW w:w="1833" w:type="dxa"/>
          </w:tcPr>
          <w:p w:rsidR="00C139AB" w:rsidRPr="009E064D" w:rsidRDefault="00C139AB" w:rsidP="00C139AB">
            <w:pPr>
              <w:spacing w:after="0" w:line="240" w:lineRule="auto"/>
              <w:rPr>
                <w:rFonts w:ascii="Times New Roman" w:hAnsi="Times New Roman" w:cs="Times New Roman"/>
                <w:sz w:val="28"/>
                <w:szCs w:val="28"/>
                <w:lang w:val="uk-UA"/>
              </w:rPr>
            </w:pPr>
          </w:p>
        </w:tc>
        <w:tc>
          <w:tcPr>
            <w:tcW w:w="903" w:type="dxa"/>
          </w:tcPr>
          <w:p w:rsidR="00C139AB" w:rsidRPr="009E064D" w:rsidRDefault="00C139AB" w:rsidP="00C139AB">
            <w:pPr>
              <w:spacing w:after="0" w:line="240" w:lineRule="auto"/>
              <w:rPr>
                <w:rFonts w:ascii="Times New Roman" w:hAnsi="Times New Roman" w:cs="Times New Roman"/>
                <w:sz w:val="28"/>
                <w:szCs w:val="28"/>
                <w:lang w:val="uk-UA"/>
              </w:rPr>
            </w:pPr>
          </w:p>
        </w:tc>
        <w:tc>
          <w:tcPr>
            <w:tcW w:w="851" w:type="dxa"/>
          </w:tcPr>
          <w:p w:rsidR="00C139AB" w:rsidRPr="009E064D" w:rsidRDefault="00C139AB" w:rsidP="00C139AB">
            <w:pPr>
              <w:spacing w:after="0" w:line="240" w:lineRule="auto"/>
              <w:rPr>
                <w:rFonts w:ascii="Times New Roman" w:hAnsi="Times New Roman" w:cs="Times New Roman"/>
                <w:sz w:val="28"/>
                <w:szCs w:val="28"/>
                <w:lang w:val="uk-UA"/>
              </w:rPr>
            </w:pPr>
          </w:p>
        </w:tc>
        <w:tc>
          <w:tcPr>
            <w:tcW w:w="850" w:type="dxa"/>
          </w:tcPr>
          <w:p w:rsidR="00C139AB" w:rsidRPr="009E064D" w:rsidRDefault="00C139AB" w:rsidP="00C139AB">
            <w:pPr>
              <w:spacing w:after="0" w:line="240" w:lineRule="auto"/>
              <w:rPr>
                <w:rFonts w:ascii="Times New Roman" w:hAnsi="Times New Roman" w:cs="Times New Roman"/>
                <w:sz w:val="28"/>
                <w:szCs w:val="28"/>
                <w:lang w:val="uk-UA"/>
              </w:rPr>
            </w:pPr>
          </w:p>
        </w:tc>
        <w:tc>
          <w:tcPr>
            <w:tcW w:w="993" w:type="dxa"/>
          </w:tcPr>
          <w:p w:rsidR="00C139AB" w:rsidRPr="009E064D" w:rsidRDefault="00C139AB" w:rsidP="00C139AB">
            <w:pPr>
              <w:spacing w:after="0" w:line="240" w:lineRule="auto"/>
              <w:rPr>
                <w:rFonts w:ascii="Times New Roman" w:hAnsi="Times New Roman" w:cs="Times New Roman"/>
                <w:sz w:val="28"/>
                <w:szCs w:val="28"/>
                <w:lang w:val="uk-UA"/>
              </w:rPr>
            </w:pPr>
          </w:p>
        </w:tc>
        <w:tc>
          <w:tcPr>
            <w:tcW w:w="850" w:type="dxa"/>
          </w:tcPr>
          <w:p w:rsidR="00C139AB" w:rsidRPr="009E064D" w:rsidRDefault="00C139AB" w:rsidP="00C139AB">
            <w:pPr>
              <w:spacing w:after="0" w:line="240" w:lineRule="auto"/>
              <w:rPr>
                <w:rFonts w:ascii="Times New Roman" w:hAnsi="Times New Roman" w:cs="Times New Roman"/>
                <w:sz w:val="28"/>
                <w:szCs w:val="28"/>
                <w:lang w:val="uk-UA"/>
              </w:rPr>
            </w:pPr>
          </w:p>
        </w:tc>
      </w:tr>
      <w:tr w:rsidR="00C139AB" w:rsidRPr="009E064D" w:rsidTr="00AD0FF6">
        <w:tc>
          <w:tcPr>
            <w:tcW w:w="3367" w:type="dxa"/>
          </w:tcPr>
          <w:p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по залученню фахівців різного профілю у розробленні освітнього середовища з використанням ІКТ;</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7420CE" w:rsidRDefault="00C139AB" w:rsidP="00C139AB">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93" w:type="dxa"/>
          </w:tcPr>
          <w:p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RPr="009E064D" w:rsidTr="00AD0FF6">
        <w:tc>
          <w:tcPr>
            <w:tcW w:w="3367" w:type="dxa"/>
          </w:tcPr>
          <w:p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умови для забезпечення позашкільною освітою  закладів загальної середньої освіти, розташованих в сільській місцевості (організація виїзної творчої майстерні «Місто майстрів»);</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для поліпшення якості проведення змагань і спортивних свят усіх рівнів;</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для збільшення варіативності напрямів роботи та збільшення кількості гуртків краєзнавчого, технічного, інформаційного</w:t>
            </w:r>
            <w:r>
              <w:rPr>
                <w:rFonts w:ascii="Times New Roman" w:hAnsi="Times New Roman" w:cs="Times New Roman"/>
                <w:sz w:val="28"/>
                <w:szCs w:val="28"/>
                <w:lang w:val="uk-UA"/>
              </w:rPr>
              <w:t xml:space="preserve">, естетичного, </w:t>
            </w:r>
            <w:r>
              <w:rPr>
                <w:rFonts w:ascii="Times New Roman" w:hAnsi="Times New Roman" w:cs="Times New Roman"/>
                <w:sz w:val="28"/>
                <w:szCs w:val="28"/>
                <w:lang w:val="uk-UA"/>
              </w:rPr>
              <w:lastRenderedPageBreak/>
              <w:t>національно-патріотичного</w:t>
            </w:r>
            <w:r w:rsidRPr="00F12DFA">
              <w:rPr>
                <w:rFonts w:ascii="Times New Roman" w:hAnsi="Times New Roman" w:cs="Times New Roman"/>
                <w:sz w:val="28"/>
                <w:szCs w:val="28"/>
                <w:lang w:val="uk-UA"/>
              </w:rPr>
              <w:t xml:space="preserve"> напряму</w:t>
            </w:r>
            <w:r>
              <w:rPr>
                <w:rFonts w:ascii="Times New Roman" w:hAnsi="Times New Roman" w:cs="Times New Roman"/>
                <w:sz w:val="28"/>
                <w:szCs w:val="28"/>
                <w:lang w:val="uk-UA"/>
              </w:rPr>
              <w:t>:</w:t>
            </w:r>
          </w:p>
          <w:p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Бахмутський</w:t>
            </w:r>
            <w:proofErr w:type="spellEnd"/>
            <w:r>
              <w:rPr>
                <w:rFonts w:ascii="Times New Roman" w:hAnsi="Times New Roman" w:cs="Times New Roman"/>
                <w:sz w:val="28"/>
                <w:szCs w:val="28"/>
                <w:lang w:val="uk-UA"/>
              </w:rPr>
              <w:t xml:space="preserve"> МЦДЮ – клуб «Історична реконструкція» (поліпшення матеріально-технічної бази);</w:t>
            </w:r>
          </w:p>
          <w:p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Бахмутський</w:t>
            </w:r>
            <w:proofErr w:type="spellEnd"/>
            <w:r>
              <w:rPr>
                <w:rFonts w:ascii="Times New Roman" w:hAnsi="Times New Roman" w:cs="Times New Roman"/>
                <w:sz w:val="28"/>
                <w:szCs w:val="28"/>
                <w:lang w:val="uk-UA"/>
              </w:rPr>
              <w:t xml:space="preserve"> МЦДЮ – гурток «Бальні танці»  (розвиток нового напрямку);</w:t>
            </w:r>
          </w:p>
          <w:p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Бахмутський</w:t>
            </w:r>
            <w:proofErr w:type="spellEnd"/>
            <w:r>
              <w:rPr>
                <w:rFonts w:ascii="Times New Roman" w:hAnsi="Times New Roman" w:cs="Times New Roman"/>
                <w:sz w:val="28"/>
                <w:szCs w:val="28"/>
                <w:lang w:val="uk-UA"/>
              </w:rPr>
              <w:t xml:space="preserve"> МЦДЮ – гурток «Танцювальний </w:t>
            </w:r>
            <w:proofErr w:type="spellStart"/>
            <w:r>
              <w:rPr>
                <w:rFonts w:ascii="Times New Roman" w:hAnsi="Times New Roman" w:cs="Times New Roman"/>
                <w:sz w:val="28"/>
                <w:szCs w:val="28"/>
                <w:lang w:val="uk-UA"/>
              </w:rPr>
              <w:t>м’юзікл</w:t>
            </w:r>
            <w:proofErr w:type="spellEnd"/>
            <w:r>
              <w:rPr>
                <w:rFonts w:ascii="Times New Roman" w:hAnsi="Times New Roman" w:cs="Times New Roman"/>
                <w:sz w:val="28"/>
                <w:szCs w:val="28"/>
                <w:lang w:val="uk-UA"/>
              </w:rPr>
              <w:t>» (розвиток нового напрямку);</w:t>
            </w:r>
          </w:p>
          <w:p w:rsidR="00C139AB" w:rsidRPr="00D21D69"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Бахмутський</w:t>
            </w:r>
            <w:proofErr w:type="spellEnd"/>
            <w:r>
              <w:rPr>
                <w:rFonts w:ascii="Times New Roman" w:hAnsi="Times New Roman" w:cs="Times New Roman"/>
                <w:sz w:val="28"/>
                <w:szCs w:val="28"/>
                <w:lang w:val="uk-UA"/>
              </w:rPr>
              <w:t xml:space="preserve"> ЦТТДЮ – клуб  «</w:t>
            </w:r>
            <w:proofErr w:type="spellStart"/>
            <w:r>
              <w:rPr>
                <w:rFonts w:ascii="Times New Roman" w:hAnsi="Times New Roman" w:cs="Times New Roman"/>
                <w:sz w:val="28"/>
                <w:szCs w:val="28"/>
                <w:lang w:val="en-US"/>
              </w:rPr>
              <w:t>TechClub</w:t>
            </w:r>
            <w:proofErr w:type="spellEnd"/>
            <w:r>
              <w:rPr>
                <w:rFonts w:ascii="Times New Roman" w:hAnsi="Times New Roman" w:cs="Times New Roman"/>
                <w:sz w:val="28"/>
                <w:szCs w:val="28"/>
                <w:lang w:val="uk-UA"/>
              </w:rPr>
              <w:t>»</w:t>
            </w:r>
            <w:r w:rsidRPr="00E5134E">
              <w:rPr>
                <w:rFonts w:ascii="Times New Roman" w:hAnsi="Times New Roman" w:cs="Times New Roman"/>
                <w:sz w:val="28"/>
                <w:szCs w:val="28"/>
              </w:rPr>
              <w:t xml:space="preserve"> </w:t>
            </w:r>
            <w:r>
              <w:rPr>
                <w:rFonts w:ascii="Times New Roman" w:hAnsi="Times New Roman" w:cs="Times New Roman"/>
                <w:sz w:val="28"/>
                <w:szCs w:val="28"/>
                <w:lang w:val="uk-UA"/>
              </w:rPr>
              <w:t>- створення колиски технічного майбутнього» (розвиток нового напрямку).</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Управління освіти, </w:t>
            </w:r>
            <w:r w:rsidRPr="00F12DFA">
              <w:rPr>
                <w:rFonts w:ascii="Times New Roman" w:hAnsi="Times New Roman" w:cs="Times New Roman"/>
                <w:sz w:val="28"/>
                <w:szCs w:val="28"/>
                <w:lang w:val="en-US"/>
              </w:rPr>
              <w:t>ЗПО</w:t>
            </w:r>
          </w:p>
        </w:tc>
        <w:tc>
          <w:tcPr>
            <w:tcW w:w="903" w:type="dxa"/>
          </w:tcPr>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Pr="00F12DFA" w:rsidRDefault="00C139AB" w:rsidP="00C139AB">
            <w:pPr>
              <w:snapToGrid w:val="0"/>
              <w:spacing w:after="0" w:line="240" w:lineRule="auto"/>
              <w:jc w:val="both"/>
              <w:rPr>
                <w:rFonts w:ascii="Times New Roman" w:hAnsi="Times New Roman" w:cs="Times New Roman"/>
                <w:sz w:val="28"/>
                <w:szCs w:val="28"/>
                <w:lang w:val="uk-UA"/>
              </w:rPr>
            </w:pPr>
          </w:p>
        </w:tc>
        <w:tc>
          <w:tcPr>
            <w:tcW w:w="851" w:type="dxa"/>
          </w:tcPr>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Default="00C139AB" w:rsidP="00C139AB">
            <w:pPr>
              <w:snapToGrid w:val="0"/>
              <w:spacing w:after="0" w:line="240" w:lineRule="auto"/>
              <w:jc w:val="both"/>
              <w:rPr>
                <w:rFonts w:ascii="Times New Roman" w:hAnsi="Times New Roman" w:cs="Times New Roman"/>
                <w:sz w:val="28"/>
                <w:szCs w:val="28"/>
                <w:lang w:val="uk-UA"/>
              </w:rPr>
            </w:pPr>
          </w:p>
          <w:p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C139AB" w:rsidRPr="00F12DFA" w:rsidRDefault="00C139AB" w:rsidP="00C139AB">
            <w:pPr>
              <w:spacing w:after="0" w:line="240" w:lineRule="auto"/>
              <w:jc w:val="both"/>
              <w:rPr>
                <w:rFonts w:ascii="Times New Roman" w:hAnsi="Times New Roman" w:cs="Times New Roman"/>
                <w:sz w:val="28"/>
                <w:szCs w:val="28"/>
              </w:rPr>
            </w:pPr>
          </w:p>
        </w:tc>
        <w:tc>
          <w:tcPr>
            <w:tcW w:w="850" w:type="dxa"/>
          </w:tcPr>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Default="00C139AB" w:rsidP="00C139AB">
            <w:pPr>
              <w:spacing w:after="0" w:line="240" w:lineRule="auto"/>
              <w:jc w:val="both"/>
              <w:rPr>
                <w:rFonts w:ascii="Times New Roman" w:hAnsi="Times New Roman" w:cs="Times New Roman"/>
                <w:sz w:val="28"/>
                <w:szCs w:val="28"/>
                <w:lang w:val="uk-UA"/>
              </w:rPr>
            </w:pPr>
          </w:p>
          <w:p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lastRenderedPageBreak/>
              <w:t>Запровадити:</w:t>
            </w:r>
          </w:p>
        </w:tc>
        <w:tc>
          <w:tcPr>
            <w:tcW w:w="183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90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1"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99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p>
        </w:tc>
      </w:tr>
      <w:tr w:rsidR="00C139AB" w:rsidRPr="009E064D" w:rsidTr="00AD0FF6">
        <w:tc>
          <w:tcPr>
            <w:tcW w:w="3367" w:type="dxa"/>
          </w:tcPr>
          <w:p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співпрацю та взаємодію ЗПО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F12DFA">
              <w:rPr>
                <w:rFonts w:ascii="Times New Roman" w:hAnsi="Times New Roman" w:cs="Times New Roman"/>
                <w:sz w:val="28"/>
                <w:szCs w:val="28"/>
                <w:lang w:val="uk-UA"/>
              </w:rPr>
              <w:t xml:space="preserve"> із закладами подібного профілю з області та інших регіонів України;</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851" w:type="dxa"/>
          </w:tcPr>
          <w:p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p>
        </w:tc>
        <w:tc>
          <w:tcPr>
            <w:tcW w:w="993" w:type="dxa"/>
          </w:tcPr>
          <w:p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napToGrid w:val="0"/>
              <w:spacing w:after="0" w:line="240" w:lineRule="auto"/>
              <w:rPr>
                <w:rFonts w:ascii="Times New Roman" w:hAnsi="Times New Roman" w:cs="Times New Roman"/>
                <w:sz w:val="28"/>
                <w:szCs w:val="28"/>
                <w:lang w:val="uk-UA"/>
              </w:rPr>
            </w:pPr>
          </w:p>
        </w:tc>
      </w:tr>
      <w:tr w:rsidR="00C139AB" w:rsidRPr="009E064D" w:rsidTr="00AD0FF6">
        <w:tc>
          <w:tcPr>
            <w:tcW w:w="3367" w:type="dxa"/>
          </w:tcPr>
          <w:p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співпрацю з </w:t>
            </w:r>
            <w:r w:rsidRPr="00646405">
              <w:rPr>
                <w:rFonts w:ascii="Times New Roman" w:hAnsi="Times New Roman" w:cs="Times New Roman"/>
                <w:sz w:val="28"/>
                <w:szCs w:val="28"/>
              </w:rPr>
              <w:t xml:space="preserve">закладами </w:t>
            </w:r>
            <w:r w:rsidRPr="00F12DFA">
              <w:rPr>
                <w:rFonts w:ascii="Times New Roman" w:hAnsi="Times New Roman" w:cs="Times New Roman"/>
                <w:sz w:val="28"/>
                <w:szCs w:val="28"/>
                <w:lang w:val="uk-UA"/>
              </w:rPr>
              <w:t xml:space="preserve">вищими </w:t>
            </w:r>
            <w:r>
              <w:rPr>
                <w:rFonts w:ascii="Times New Roman" w:hAnsi="Times New Roman" w:cs="Times New Roman"/>
                <w:sz w:val="28"/>
                <w:szCs w:val="28"/>
                <w:lang w:val="uk-UA"/>
              </w:rPr>
              <w:t>освіти</w:t>
            </w:r>
            <w:r w:rsidRPr="00F12DFA">
              <w:rPr>
                <w:rFonts w:ascii="Times New Roman" w:hAnsi="Times New Roman" w:cs="Times New Roman"/>
                <w:sz w:val="28"/>
                <w:szCs w:val="28"/>
                <w:lang w:val="uk-UA"/>
              </w:rPr>
              <w:t xml:space="preserve"> та закладами </w:t>
            </w:r>
            <w:proofErr w:type="spellStart"/>
            <w:r w:rsidRPr="00F12DFA">
              <w:rPr>
                <w:rFonts w:ascii="Times New Roman" w:hAnsi="Times New Roman" w:cs="Times New Roman"/>
                <w:sz w:val="28"/>
                <w:szCs w:val="28"/>
                <w:lang w:val="uk-UA"/>
              </w:rPr>
              <w:t>профтехосвіти</w:t>
            </w:r>
            <w:proofErr w:type="spellEnd"/>
            <w:r w:rsidRPr="00F12DFA">
              <w:rPr>
                <w:rFonts w:ascii="Times New Roman" w:hAnsi="Times New Roman" w:cs="Times New Roman"/>
                <w:sz w:val="28"/>
                <w:szCs w:val="28"/>
                <w:lang w:val="uk-UA"/>
              </w:rPr>
              <w:t>;</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t>Здійснювати:</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en-US"/>
              </w:rPr>
            </w:pPr>
          </w:p>
        </w:tc>
        <w:tc>
          <w:tcPr>
            <w:tcW w:w="903" w:type="dxa"/>
          </w:tcPr>
          <w:p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1" w:type="dxa"/>
          </w:tcPr>
          <w:p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993"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850"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r>
      <w:tr w:rsidR="00C139AB" w:rsidRPr="009E064D" w:rsidTr="00AD0FF6">
        <w:tc>
          <w:tcPr>
            <w:tcW w:w="3367" w:type="dxa"/>
          </w:tcPr>
          <w:p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методичний супровід методично-консалтингових об’єднань педагогів </w:t>
            </w:r>
            <w:r>
              <w:rPr>
                <w:rFonts w:ascii="Times New Roman" w:hAnsi="Times New Roman" w:cs="Times New Roman"/>
                <w:sz w:val="28"/>
                <w:szCs w:val="28"/>
                <w:lang w:val="uk-UA"/>
              </w:rPr>
              <w:t>закладів позашкільної освіти</w:t>
            </w:r>
            <w:r w:rsidRPr="00F12DFA">
              <w:rPr>
                <w:rFonts w:ascii="Times New Roman" w:hAnsi="Times New Roman" w:cs="Times New Roman"/>
                <w:sz w:val="28"/>
                <w:szCs w:val="28"/>
                <w:lang w:val="uk-UA"/>
              </w:rPr>
              <w:t xml:space="preserve"> за напрямами роботи;</w:t>
            </w:r>
          </w:p>
        </w:tc>
        <w:tc>
          <w:tcPr>
            <w:tcW w:w="1833"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t>Проводити:</w:t>
            </w:r>
          </w:p>
        </w:tc>
        <w:tc>
          <w:tcPr>
            <w:tcW w:w="183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90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1"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993" w:type="dxa"/>
          </w:tcPr>
          <w:p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p>
        </w:tc>
      </w:tr>
      <w:tr w:rsidR="00C139AB" w:rsidRPr="009E064D" w:rsidTr="00AD0FF6">
        <w:tc>
          <w:tcPr>
            <w:tcW w:w="3367" w:type="dxa"/>
          </w:tcPr>
          <w:p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систематичний моніторинг потреб дітей і </w:t>
            </w:r>
            <w:r w:rsidRPr="00F12DFA">
              <w:rPr>
                <w:rFonts w:ascii="Times New Roman" w:hAnsi="Times New Roman" w:cs="Times New Roman"/>
                <w:sz w:val="28"/>
                <w:szCs w:val="28"/>
                <w:lang w:val="uk-UA"/>
              </w:rPr>
              <w:lastRenderedPageBreak/>
              <w:t>молоді у додатковій освіті з метою надання та наближення послуг до потреб дітей;</w:t>
            </w:r>
          </w:p>
        </w:tc>
        <w:tc>
          <w:tcPr>
            <w:tcW w:w="1833" w:type="dxa"/>
            <w:vAlign w:val="center"/>
          </w:tcPr>
          <w:p w:rsidR="00C139AB" w:rsidRPr="00183544"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Управління освіти, </w:t>
            </w:r>
            <w:r>
              <w:rPr>
                <w:rFonts w:ascii="Times New Roman" w:hAnsi="Times New Roman" w:cs="Times New Roman"/>
                <w:sz w:val="28"/>
                <w:szCs w:val="28"/>
                <w:lang w:val="uk-UA"/>
              </w:rPr>
              <w:lastRenderedPageBreak/>
              <w:t>ЦПРПП, ЗПО</w:t>
            </w:r>
          </w:p>
        </w:tc>
        <w:tc>
          <w:tcPr>
            <w:tcW w:w="903"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w:t>
            </w:r>
          </w:p>
        </w:tc>
        <w:tc>
          <w:tcPr>
            <w:tcW w:w="851"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профорієнтаційну роботу з підлітками </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семінари, тренінги, круглі столи</w:t>
            </w:r>
            <w:r>
              <w:rPr>
                <w:rFonts w:ascii="Times New Roman" w:hAnsi="Times New Roman" w:cs="Times New Roman"/>
                <w:sz w:val="28"/>
                <w:szCs w:val="28"/>
                <w:lang w:val="uk-UA"/>
              </w:rPr>
              <w:t xml:space="preserve"> </w:t>
            </w:r>
            <w:r w:rsidRPr="00F12DFA">
              <w:rPr>
                <w:rFonts w:ascii="Times New Roman" w:hAnsi="Times New Roman" w:cs="Times New Roman"/>
                <w:sz w:val="28"/>
                <w:szCs w:val="28"/>
                <w:lang w:val="uk-UA"/>
              </w:rPr>
              <w:t>методичні об’єднання педагогів ЗПО;</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заходи з екологічної освіти на принципах сталого розвитку;</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спільні методичні  заходи (семінари, тренінги, практикуми, фестивалі, case-</w:t>
            </w:r>
            <w:proofErr w:type="spellStart"/>
            <w:r w:rsidRPr="00F12DFA">
              <w:rPr>
                <w:rFonts w:ascii="Times New Roman" w:hAnsi="Times New Roman" w:cs="Times New Roman"/>
                <w:sz w:val="28"/>
                <w:szCs w:val="28"/>
                <w:lang w:val="uk-UA"/>
              </w:rPr>
              <w:t>stady</w:t>
            </w:r>
            <w:proofErr w:type="spellEnd"/>
            <w:r w:rsidRPr="00F12DFA">
              <w:rPr>
                <w:rFonts w:ascii="Times New Roman" w:hAnsi="Times New Roman" w:cs="Times New Roman"/>
                <w:sz w:val="28"/>
                <w:szCs w:val="28"/>
                <w:lang w:val="uk-UA"/>
              </w:rPr>
              <w:t>), спрямовані на підвищення рівня співпраці ЗПО та ЗЗСО.</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139AB">
            <w:pPr>
              <w:spacing w:after="0" w:line="240" w:lineRule="auto"/>
              <w:rPr>
                <w:rFonts w:ascii="Times New Roman" w:hAnsi="Times New Roman" w:cs="Times New Roman"/>
                <w:b/>
                <w:bCs/>
                <w:sz w:val="28"/>
                <w:szCs w:val="28"/>
                <w:lang w:val="uk-UA"/>
              </w:rPr>
            </w:pPr>
            <w:r w:rsidRPr="00F12DFA">
              <w:rPr>
                <w:rFonts w:ascii="Times New Roman" w:hAnsi="Times New Roman" w:cs="Times New Roman"/>
                <w:b/>
                <w:bCs/>
                <w:sz w:val="28"/>
                <w:szCs w:val="28"/>
                <w:lang w:val="uk-UA"/>
              </w:rPr>
              <w:t>Сприяти:</w:t>
            </w:r>
          </w:p>
        </w:tc>
        <w:tc>
          <w:tcPr>
            <w:tcW w:w="1833" w:type="dxa"/>
          </w:tcPr>
          <w:p w:rsidR="00C139AB" w:rsidRPr="00F12DFA" w:rsidRDefault="00C139AB" w:rsidP="00C139AB">
            <w:pPr>
              <w:spacing w:after="0" w:line="240" w:lineRule="auto"/>
              <w:rPr>
                <w:rFonts w:ascii="Times New Roman" w:hAnsi="Times New Roman" w:cs="Times New Roman"/>
                <w:b/>
                <w:bCs/>
                <w:sz w:val="28"/>
                <w:szCs w:val="28"/>
                <w:lang w:val="uk-UA"/>
              </w:rPr>
            </w:pPr>
          </w:p>
        </w:tc>
        <w:tc>
          <w:tcPr>
            <w:tcW w:w="903" w:type="dxa"/>
          </w:tcPr>
          <w:p w:rsidR="00C139AB" w:rsidRPr="00F12DFA" w:rsidRDefault="00C139AB" w:rsidP="00C139AB">
            <w:pPr>
              <w:spacing w:after="0" w:line="240" w:lineRule="auto"/>
              <w:rPr>
                <w:rFonts w:ascii="Times New Roman" w:hAnsi="Times New Roman" w:cs="Times New Roman"/>
                <w:b/>
                <w:bCs/>
                <w:sz w:val="28"/>
                <w:szCs w:val="28"/>
                <w:lang w:val="uk-UA"/>
              </w:rPr>
            </w:pPr>
          </w:p>
        </w:tc>
        <w:tc>
          <w:tcPr>
            <w:tcW w:w="851" w:type="dxa"/>
          </w:tcPr>
          <w:p w:rsidR="00C139AB" w:rsidRPr="00F12DFA" w:rsidRDefault="00C139AB" w:rsidP="00C139AB">
            <w:pPr>
              <w:spacing w:after="0" w:line="240" w:lineRule="auto"/>
              <w:rPr>
                <w:rFonts w:ascii="Times New Roman" w:hAnsi="Times New Roman" w:cs="Times New Roman"/>
                <w:b/>
                <w:bCs/>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b/>
                <w:bCs/>
                <w:sz w:val="28"/>
                <w:szCs w:val="28"/>
                <w:lang w:val="uk-UA"/>
              </w:rPr>
            </w:pPr>
          </w:p>
        </w:tc>
        <w:tc>
          <w:tcPr>
            <w:tcW w:w="993" w:type="dxa"/>
          </w:tcPr>
          <w:p w:rsidR="00C139AB" w:rsidRPr="00F12DFA" w:rsidRDefault="00C139AB" w:rsidP="00C139AB">
            <w:pPr>
              <w:spacing w:after="0" w:line="240" w:lineRule="auto"/>
              <w:rPr>
                <w:rFonts w:ascii="Times New Roman" w:hAnsi="Times New Roman" w:cs="Times New Roman"/>
                <w:b/>
                <w:bCs/>
                <w:sz w:val="28"/>
                <w:szCs w:val="28"/>
                <w:lang w:val="uk-UA"/>
              </w:rPr>
            </w:pPr>
          </w:p>
        </w:tc>
        <w:tc>
          <w:tcPr>
            <w:tcW w:w="850" w:type="dxa"/>
          </w:tcPr>
          <w:p w:rsidR="00C139AB" w:rsidRPr="00F12DFA" w:rsidRDefault="00C139AB" w:rsidP="00C139AB">
            <w:pPr>
              <w:spacing w:after="0" w:line="240" w:lineRule="auto"/>
              <w:rPr>
                <w:rFonts w:ascii="Times New Roman" w:hAnsi="Times New Roman" w:cs="Times New Roman"/>
                <w:b/>
                <w:bCs/>
                <w:sz w:val="28"/>
                <w:szCs w:val="28"/>
                <w:lang w:val="uk-UA"/>
              </w:rPr>
            </w:pP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участі працівників ЗПО в обласній школі новаторства;</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проходженню педагогічними працівниками курсів підвищення кваліфікації керівних і педагогічних кадрів ЗПО;</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розвитку творчих здібностей, обдарувань учнів закладів освіти віддалених населених пунктів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(організація виїзної творчої майстерні «Місто майстрів»)</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участі педагогів ЗПО в обласних технопарках з обміну досвідом щодо інноваційних форм навчання та виховання; </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розвитку </w:t>
            </w:r>
            <w:r w:rsidRPr="00F12DFA">
              <w:rPr>
                <w:rFonts w:ascii="Times New Roman" w:hAnsi="Times New Roman" w:cs="Times New Roman"/>
                <w:sz w:val="28"/>
                <w:szCs w:val="28"/>
                <w:lang w:val="uk-UA"/>
              </w:rPr>
              <w:lastRenderedPageBreak/>
              <w:t>комунікативних, партнерських відносин з родинами вихованців, бізнес-структурами, неурядовими організаціями;</w:t>
            </w:r>
          </w:p>
        </w:tc>
        <w:tc>
          <w:tcPr>
            <w:tcW w:w="1833" w:type="dxa"/>
            <w:vAlign w:val="center"/>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участі педагогів ЗПО у конкурсах фахової майстерності.</w:t>
            </w:r>
          </w:p>
        </w:tc>
        <w:tc>
          <w:tcPr>
            <w:tcW w:w="1833" w:type="dxa"/>
          </w:tcPr>
          <w:p w:rsidR="00C139AB" w:rsidRPr="00F12DFA" w:rsidRDefault="00C139AB" w:rsidP="00C139AB">
            <w:pPr>
              <w:pStyle w:val="a5"/>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rsidTr="00AD0FF6">
        <w:tc>
          <w:tcPr>
            <w:tcW w:w="3367" w:type="dxa"/>
          </w:tcPr>
          <w:p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покращенню матеріально-технічно бази закладів позашкільної освіти.</w:t>
            </w:r>
          </w:p>
        </w:tc>
        <w:tc>
          <w:tcPr>
            <w:tcW w:w="1833" w:type="dxa"/>
          </w:tcPr>
          <w:p w:rsidR="00C139AB"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C139AB" w:rsidRPr="00720951" w:rsidRDefault="00C139AB" w:rsidP="00C139AB">
      <w:pPr>
        <w:pStyle w:val="a5"/>
        <w:spacing w:after="0" w:line="240" w:lineRule="auto"/>
        <w:rPr>
          <w:rFonts w:ascii="Times New Roman" w:hAnsi="Times New Roman" w:cs="Times New Roman"/>
          <w:sz w:val="28"/>
          <w:szCs w:val="28"/>
          <w:lang w:val="uk-UA"/>
        </w:rPr>
      </w:pPr>
    </w:p>
    <w:p w:rsidR="00C139AB" w:rsidRPr="00477A5D" w:rsidRDefault="00C139AB" w:rsidP="00C139AB">
      <w:pPr>
        <w:pStyle w:val="aa"/>
        <w:spacing w:before="0"/>
        <w:ind w:left="0" w:firstLine="720"/>
        <w:jc w:val="both"/>
      </w:pPr>
      <w:r w:rsidRPr="00477A5D">
        <w:t>Очікувані результати:</w:t>
      </w:r>
    </w:p>
    <w:p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задоволення потреб учнівської молоді в додатковій освіті, держави та суспільства – у висококваліфікованих фахівцях;</w:t>
      </w:r>
    </w:p>
    <w:p w:rsidR="00C139AB"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поінформованості про досягнення і проблеми ЗПО родин вихованців, бізнес-структур, неурядових організацій, з метою налагодження партнерських відносин та залучення їх до освітнього процесу;</w:t>
      </w:r>
    </w:p>
    <w:p w:rsidR="00C139AB"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підвищення рівня </w:t>
      </w:r>
      <w:proofErr w:type="spellStart"/>
      <w:r>
        <w:rPr>
          <w:rFonts w:ascii="Times New Roman" w:hAnsi="Times New Roman" w:cs="Times New Roman"/>
          <w:sz w:val="28"/>
          <w:szCs w:val="28"/>
          <w:lang w:val="uk-UA"/>
        </w:rPr>
        <w:t>інформаціно-комунікативної</w:t>
      </w:r>
      <w:proofErr w:type="spellEnd"/>
      <w:r>
        <w:rPr>
          <w:rFonts w:ascii="Times New Roman" w:hAnsi="Times New Roman" w:cs="Times New Roman"/>
          <w:sz w:val="28"/>
          <w:szCs w:val="28"/>
          <w:lang w:val="uk-UA"/>
        </w:rPr>
        <w:t xml:space="preserve"> компетентності педагогів, щодо надання якісних освітніх послуг у дистанційному форматі;</w:t>
      </w:r>
    </w:p>
    <w:p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E5134E">
        <w:rPr>
          <w:rFonts w:ascii="Times New Roman" w:hAnsi="Times New Roman" w:cs="Times New Roman"/>
          <w:sz w:val="28"/>
          <w:szCs w:val="28"/>
          <w:lang w:val="uk-UA"/>
        </w:rPr>
        <w:t>здобуття вихованцями, первинних професійних навичок і вмінь, необхідних для їхньої соціалізації, подальшої самореалізації та професійної діяльності</w:t>
      </w:r>
      <w:r>
        <w:rPr>
          <w:rFonts w:ascii="Times New Roman" w:hAnsi="Times New Roman" w:cs="Times New Roman"/>
          <w:sz w:val="28"/>
          <w:szCs w:val="28"/>
          <w:lang w:val="uk-UA"/>
        </w:rPr>
        <w:t>;</w:t>
      </w:r>
    </w:p>
    <w:p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rPr>
      </w:pPr>
      <w:r w:rsidRPr="009E064D">
        <w:rPr>
          <w:rFonts w:ascii="Times New Roman" w:hAnsi="Times New Roman" w:cs="Times New Roman"/>
          <w:sz w:val="28"/>
          <w:szCs w:val="28"/>
          <w:lang w:val="uk-UA"/>
        </w:rPr>
        <w:t xml:space="preserve">зростання іміджу </w:t>
      </w:r>
      <w:r>
        <w:rPr>
          <w:rFonts w:ascii="Times New Roman" w:hAnsi="Times New Roman" w:cs="Times New Roman"/>
          <w:sz w:val="28"/>
          <w:szCs w:val="28"/>
          <w:lang w:val="uk-UA"/>
        </w:rPr>
        <w:t>закладів позашкільної</w:t>
      </w:r>
      <w:r w:rsidRPr="009E064D">
        <w:rPr>
          <w:rFonts w:ascii="Times New Roman" w:hAnsi="Times New Roman" w:cs="Times New Roman"/>
          <w:sz w:val="28"/>
          <w:szCs w:val="28"/>
          <w:lang w:val="uk-UA"/>
        </w:rPr>
        <w:t xml:space="preserve"> </w:t>
      </w:r>
      <w:r>
        <w:rPr>
          <w:rFonts w:ascii="Times New Roman" w:hAnsi="Times New Roman" w:cs="Times New Roman"/>
          <w:sz w:val="28"/>
          <w:szCs w:val="28"/>
          <w:lang w:val="uk-UA"/>
        </w:rPr>
        <w:t>освіти</w:t>
      </w:r>
      <w:r w:rsidRPr="009E064D">
        <w:rPr>
          <w:rFonts w:ascii="Times New Roman" w:hAnsi="Times New Roman" w:cs="Times New Roman"/>
          <w:sz w:val="28"/>
          <w:szCs w:val="28"/>
          <w:lang w:val="uk-UA"/>
        </w:rPr>
        <w:t>;</w:t>
      </w:r>
    </w:p>
    <w:p w:rsidR="00C139AB" w:rsidRPr="00646405" w:rsidRDefault="00C139AB" w:rsidP="00CE6837">
      <w:pPr>
        <w:numPr>
          <w:ilvl w:val="0"/>
          <w:numId w:val="42"/>
        </w:numPr>
        <w:tabs>
          <w:tab w:val="clear" w:pos="720"/>
        </w:tabs>
        <w:suppressAutoHyphens/>
        <w:spacing w:after="0" w:line="100" w:lineRule="atLeast"/>
        <w:ind w:left="0" w:firstLine="360"/>
        <w:jc w:val="both"/>
        <w:rPr>
          <w:lang w:val="uk-UA"/>
        </w:rPr>
      </w:pPr>
      <w:proofErr w:type="spellStart"/>
      <w:r w:rsidRPr="00646405">
        <w:rPr>
          <w:rFonts w:ascii="Times New Roman" w:hAnsi="Times New Roman" w:cs="Times New Roman"/>
          <w:sz w:val="28"/>
          <w:szCs w:val="28"/>
        </w:rPr>
        <w:t>підвищення</w:t>
      </w:r>
      <w:proofErr w:type="spellEnd"/>
      <w:r w:rsidRPr="00646405">
        <w:rPr>
          <w:rFonts w:ascii="Times New Roman" w:hAnsi="Times New Roman" w:cs="Times New Roman"/>
          <w:sz w:val="28"/>
          <w:szCs w:val="28"/>
        </w:rPr>
        <w:t xml:space="preserve"> </w:t>
      </w:r>
      <w:proofErr w:type="spellStart"/>
      <w:r w:rsidRPr="00646405">
        <w:rPr>
          <w:rFonts w:ascii="Times New Roman" w:hAnsi="Times New Roman" w:cs="Times New Roman"/>
          <w:sz w:val="28"/>
          <w:szCs w:val="28"/>
        </w:rPr>
        <w:t>рівня</w:t>
      </w:r>
      <w:proofErr w:type="spellEnd"/>
      <w:r w:rsidRPr="00646405">
        <w:rPr>
          <w:rFonts w:ascii="Times New Roman" w:hAnsi="Times New Roman" w:cs="Times New Roman"/>
          <w:sz w:val="28"/>
          <w:szCs w:val="28"/>
        </w:rPr>
        <w:t xml:space="preserve"> </w:t>
      </w:r>
      <w:proofErr w:type="spellStart"/>
      <w:r w:rsidRPr="00646405">
        <w:rPr>
          <w:rFonts w:ascii="Times New Roman" w:hAnsi="Times New Roman" w:cs="Times New Roman"/>
          <w:sz w:val="28"/>
          <w:szCs w:val="28"/>
        </w:rPr>
        <w:t>професійної</w:t>
      </w:r>
      <w:proofErr w:type="spellEnd"/>
      <w:r w:rsidRPr="00646405">
        <w:rPr>
          <w:rFonts w:ascii="Times New Roman" w:hAnsi="Times New Roman" w:cs="Times New Roman"/>
          <w:sz w:val="28"/>
          <w:szCs w:val="28"/>
        </w:rPr>
        <w:t xml:space="preserve"> </w:t>
      </w:r>
      <w:proofErr w:type="spellStart"/>
      <w:r w:rsidRPr="00646405">
        <w:rPr>
          <w:rFonts w:ascii="Times New Roman" w:hAnsi="Times New Roman" w:cs="Times New Roman"/>
          <w:sz w:val="28"/>
          <w:szCs w:val="28"/>
        </w:rPr>
        <w:t>компетентності</w:t>
      </w:r>
      <w:proofErr w:type="spellEnd"/>
      <w:r w:rsidRPr="00646405">
        <w:rPr>
          <w:rFonts w:ascii="Times New Roman" w:hAnsi="Times New Roman" w:cs="Times New Roman"/>
          <w:sz w:val="28"/>
          <w:szCs w:val="28"/>
        </w:rPr>
        <w:t xml:space="preserve"> </w:t>
      </w:r>
      <w:proofErr w:type="spellStart"/>
      <w:r w:rsidRPr="00646405">
        <w:rPr>
          <w:rFonts w:ascii="Times New Roman" w:hAnsi="Times New Roman" w:cs="Times New Roman"/>
          <w:sz w:val="28"/>
          <w:szCs w:val="28"/>
        </w:rPr>
        <w:t>педагогів</w:t>
      </w:r>
      <w:proofErr w:type="spellEnd"/>
      <w:r w:rsidRPr="00646405">
        <w:rPr>
          <w:rFonts w:ascii="Times New Roman" w:hAnsi="Times New Roman" w:cs="Times New Roman"/>
          <w:sz w:val="28"/>
          <w:szCs w:val="28"/>
        </w:rPr>
        <w:t xml:space="preserve"> </w:t>
      </w:r>
      <w:r w:rsidRPr="00646405">
        <w:rPr>
          <w:rFonts w:ascii="Times New Roman" w:hAnsi="Times New Roman" w:cs="Times New Roman"/>
          <w:sz w:val="28"/>
          <w:szCs w:val="28"/>
          <w:lang w:val="uk-UA"/>
        </w:rPr>
        <w:t>ЗПО.</w:t>
      </w:r>
    </w:p>
    <w:p w:rsidR="00EF032C" w:rsidRDefault="00EF032C" w:rsidP="00CE6837">
      <w:pPr>
        <w:spacing w:after="0" w:line="240" w:lineRule="auto"/>
        <w:jc w:val="center"/>
        <w:rPr>
          <w:rFonts w:ascii="Times New Roman" w:hAnsi="Times New Roman" w:cs="Times New Roman"/>
          <w:b/>
          <w:bCs/>
          <w:sz w:val="28"/>
          <w:szCs w:val="28"/>
          <w:lang w:val="uk-UA"/>
        </w:rPr>
      </w:pPr>
    </w:p>
    <w:p w:rsidR="00CE6837" w:rsidRPr="008F08D0" w:rsidRDefault="00CE6837" w:rsidP="00EF032C">
      <w:pPr>
        <w:tabs>
          <w:tab w:val="left" w:pos="4125"/>
        </w:tabs>
        <w:spacing w:after="0" w:line="240" w:lineRule="auto"/>
        <w:jc w:val="center"/>
        <w:rPr>
          <w:rFonts w:ascii="Times New Roman" w:hAnsi="Times New Roman" w:cs="Times New Roman"/>
          <w:b/>
          <w:bCs/>
          <w:sz w:val="28"/>
          <w:szCs w:val="28"/>
          <w:lang w:val="uk-UA"/>
        </w:rPr>
      </w:pPr>
      <w:r w:rsidRPr="008F08D0">
        <w:rPr>
          <w:rFonts w:ascii="Times New Roman" w:hAnsi="Times New Roman" w:cs="Times New Roman"/>
          <w:b/>
          <w:bCs/>
          <w:sz w:val="28"/>
          <w:szCs w:val="28"/>
          <w:lang w:val="uk-UA"/>
        </w:rPr>
        <w:t xml:space="preserve">4.2. </w:t>
      </w:r>
      <w:proofErr w:type="spellStart"/>
      <w:r w:rsidRPr="008F08D0">
        <w:rPr>
          <w:rFonts w:ascii="Times New Roman" w:hAnsi="Times New Roman" w:cs="Times New Roman"/>
          <w:b/>
          <w:bCs/>
          <w:sz w:val="28"/>
          <w:szCs w:val="28"/>
          <w:lang w:val="uk-UA"/>
        </w:rPr>
        <w:t>Проєкт</w:t>
      </w:r>
      <w:proofErr w:type="spellEnd"/>
      <w:r w:rsidRPr="008F08D0">
        <w:rPr>
          <w:rFonts w:ascii="Times New Roman" w:hAnsi="Times New Roman" w:cs="Times New Roman"/>
          <w:b/>
          <w:bCs/>
          <w:sz w:val="28"/>
          <w:szCs w:val="28"/>
          <w:lang w:val="uk-UA"/>
        </w:rPr>
        <w:t xml:space="preserve"> «Учнівське самоврядування»</w:t>
      </w:r>
    </w:p>
    <w:p w:rsidR="00CE6837" w:rsidRPr="004F283A" w:rsidRDefault="00CE6837" w:rsidP="00CE6837">
      <w:pPr>
        <w:pStyle w:val="aa"/>
        <w:spacing w:before="0"/>
      </w:pPr>
    </w:p>
    <w:p w:rsidR="00CE6837" w:rsidRPr="004F283A" w:rsidRDefault="00CE6837" w:rsidP="00CE6837">
      <w:pPr>
        <w:pStyle w:val="aa"/>
        <w:spacing w:before="0"/>
        <w:ind w:left="0" w:right="-6"/>
        <w:jc w:val="both"/>
        <w:rPr>
          <w:b w:val="0"/>
          <w:bCs w:val="0"/>
          <w:i w:val="0"/>
          <w:iCs w:val="0"/>
        </w:rPr>
      </w:pPr>
      <w:r w:rsidRPr="00D017B9">
        <w:rPr>
          <w:bCs w:val="0"/>
          <w:iCs w:val="0"/>
        </w:rPr>
        <w:t>Завдання</w:t>
      </w:r>
      <w:r w:rsidRPr="00477A5D">
        <w:t>:</w:t>
      </w:r>
      <w:r w:rsidRPr="004F283A">
        <w:t xml:space="preserve"> </w:t>
      </w:r>
      <w:r w:rsidRPr="004F283A">
        <w:rPr>
          <w:b w:val="0"/>
          <w:bCs w:val="0"/>
          <w:i w:val="0"/>
          <w:iCs w:val="0"/>
        </w:rPr>
        <w:t xml:space="preserve">забезпечення розвитку й </w:t>
      </w:r>
      <w:r w:rsidRPr="003B72F4">
        <w:rPr>
          <w:b w:val="0"/>
          <w:bCs w:val="0"/>
          <w:i w:val="0"/>
          <w:iCs w:val="0"/>
        </w:rPr>
        <w:t>модернізації</w:t>
      </w:r>
      <w:r w:rsidRPr="004F283A">
        <w:rPr>
          <w:b w:val="0"/>
          <w:bCs w:val="0"/>
          <w:i w:val="0"/>
          <w:iCs w:val="0"/>
        </w:rPr>
        <w:t xml:space="preserve"> системи учнівського самоврядування в розрізі сучасних вимог.</w:t>
      </w:r>
    </w:p>
    <w:p w:rsidR="00CE6837" w:rsidRPr="00D041DB" w:rsidRDefault="00CE6837" w:rsidP="00CE6837">
      <w:pPr>
        <w:pStyle w:val="a5"/>
        <w:rPr>
          <w:rFonts w:ascii="Times New Roman" w:hAnsi="Times New Roman" w:cs="Times New Roman"/>
          <w:sz w:val="24"/>
          <w:szCs w:val="24"/>
          <w:lang w:val="uk-UA"/>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3"/>
        <w:gridCol w:w="1985"/>
        <w:gridCol w:w="992"/>
        <w:gridCol w:w="992"/>
        <w:gridCol w:w="851"/>
        <w:gridCol w:w="850"/>
        <w:gridCol w:w="992"/>
      </w:tblGrid>
      <w:tr w:rsidR="00CE6837" w:rsidRPr="0000654C" w:rsidTr="00AD0FF6">
        <w:tc>
          <w:tcPr>
            <w:tcW w:w="3083" w:type="dxa"/>
            <w:vMerge w:val="restart"/>
          </w:tcPr>
          <w:p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Шляхи реалізації</w:t>
            </w:r>
          </w:p>
        </w:tc>
        <w:tc>
          <w:tcPr>
            <w:tcW w:w="1985" w:type="dxa"/>
            <w:vMerge w:val="restart"/>
          </w:tcPr>
          <w:p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Виконавці</w:t>
            </w:r>
          </w:p>
        </w:tc>
        <w:tc>
          <w:tcPr>
            <w:tcW w:w="4677" w:type="dxa"/>
            <w:gridSpan w:val="5"/>
          </w:tcPr>
          <w:p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Термін виконання</w:t>
            </w:r>
          </w:p>
        </w:tc>
      </w:tr>
      <w:tr w:rsidR="00CE6837" w:rsidRPr="0000654C" w:rsidTr="00AD0FF6">
        <w:tc>
          <w:tcPr>
            <w:tcW w:w="3083" w:type="dxa"/>
            <w:vMerge/>
          </w:tcPr>
          <w:p w:rsidR="00CE6837" w:rsidRPr="00A628F8" w:rsidRDefault="00CE6837" w:rsidP="008F08D0">
            <w:pPr>
              <w:pStyle w:val="a5"/>
              <w:spacing w:after="0" w:line="240" w:lineRule="auto"/>
              <w:jc w:val="center"/>
              <w:rPr>
                <w:rFonts w:ascii="Times New Roman" w:hAnsi="Times New Roman" w:cs="Times New Roman"/>
                <w:lang w:val="uk-UA"/>
              </w:rPr>
            </w:pPr>
          </w:p>
        </w:tc>
        <w:tc>
          <w:tcPr>
            <w:tcW w:w="1985" w:type="dxa"/>
            <w:vMerge/>
          </w:tcPr>
          <w:p w:rsidR="00CE6837" w:rsidRPr="00A628F8" w:rsidRDefault="00CE6837" w:rsidP="008F08D0">
            <w:pPr>
              <w:pStyle w:val="a5"/>
              <w:spacing w:after="0" w:line="240" w:lineRule="auto"/>
              <w:jc w:val="center"/>
              <w:rPr>
                <w:rFonts w:ascii="Times New Roman" w:hAnsi="Times New Roman" w:cs="Times New Roman"/>
                <w:lang w:val="uk-UA"/>
              </w:rPr>
            </w:pPr>
          </w:p>
        </w:tc>
        <w:tc>
          <w:tcPr>
            <w:tcW w:w="992" w:type="dxa"/>
          </w:tcPr>
          <w:p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21</w:t>
            </w:r>
          </w:p>
        </w:tc>
        <w:tc>
          <w:tcPr>
            <w:tcW w:w="992" w:type="dxa"/>
          </w:tcPr>
          <w:p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22</w:t>
            </w:r>
          </w:p>
        </w:tc>
        <w:tc>
          <w:tcPr>
            <w:tcW w:w="851" w:type="dxa"/>
          </w:tcPr>
          <w:p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23</w:t>
            </w:r>
          </w:p>
        </w:tc>
        <w:tc>
          <w:tcPr>
            <w:tcW w:w="850" w:type="dxa"/>
          </w:tcPr>
          <w:p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24</w:t>
            </w:r>
          </w:p>
        </w:tc>
        <w:tc>
          <w:tcPr>
            <w:tcW w:w="992" w:type="dxa"/>
          </w:tcPr>
          <w:p w:rsidR="00CE6837" w:rsidRPr="0000654C"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CE6837" w:rsidRPr="0000654C" w:rsidTr="00AD0FF6">
        <w:tc>
          <w:tcPr>
            <w:tcW w:w="3083" w:type="dxa"/>
          </w:tcPr>
          <w:p w:rsidR="00CE6837" w:rsidRPr="0000654C" w:rsidRDefault="00CE6837" w:rsidP="008F08D0">
            <w:pPr>
              <w:spacing w:after="0" w:line="240" w:lineRule="auto"/>
              <w:rPr>
                <w:rFonts w:ascii="Times New Roman" w:hAnsi="Times New Roman" w:cs="Times New Roman"/>
                <w:sz w:val="28"/>
                <w:szCs w:val="28"/>
                <w:lang w:val="uk-UA"/>
              </w:rPr>
            </w:pPr>
            <w:r w:rsidRPr="0000654C">
              <w:rPr>
                <w:rFonts w:ascii="Times New Roman" w:hAnsi="Times New Roman" w:cs="Times New Roman"/>
                <w:b/>
                <w:bCs/>
                <w:sz w:val="28"/>
                <w:szCs w:val="28"/>
                <w:lang w:val="uk-UA"/>
              </w:rPr>
              <w:t>Створити:</w:t>
            </w:r>
          </w:p>
        </w:tc>
        <w:tc>
          <w:tcPr>
            <w:tcW w:w="1985" w:type="dxa"/>
          </w:tcPr>
          <w:p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rsidR="00CE6837" w:rsidRPr="0000654C" w:rsidRDefault="00CE6837" w:rsidP="008F08D0">
            <w:pPr>
              <w:spacing w:after="0" w:line="240" w:lineRule="auto"/>
              <w:rPr>
                <w:rFonts w:ascii="Times New Roman" w:hAnsi="Times New Roman" w:cs="Times New Roman"/>
                <w:sz w:val="28"/>
                <w:szCs w:val="28"/>
                <w:lang w:val="uk-UA"/>
              </w:rPr>
            </w:pPr>
          </w:p>
        </w:tc>
        <w:tc>
          <w:tcPr>
            <w:tcW w:w="851" w:type="dxa"/>
          </w:tcPr>
          <w:p w:rsidR="00CE6837" w:rsidRPr="0000654C" w:rsidRDefault="00CE6837" w:rsidP="008F08D0">
            <w:pPr>
              <w:spacing w:after="0" w:line="240" w:lineRule="auto"/>
              <w:rPr>
                <w:rFonts w:ascii="Times New Roman" w:hAnsi="Times New Roman" w:cs="Times New Roman"/>
                <w:sz w:val="28"/>
                <w:szCs w:val="28"/>
                <w:lang w:val="uk-UA"/>
              </w:rPr>
            </w:pPr>
          </w:p>
        </w:tc>
        <w:tc>
          <w:tcPr>
            <w:tcW w:w="850" w:type="dxa"/>
          </w:tcPr>
          <w:p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rsidR="00CE6837" w:rsidRPr="0000654C" w:rsidRDefault="00CE6837" w:rsidP="008F08D0">
            <w:pPr>
              <w:spacing w:after="0" w:line="240" w:lineRule="auto"/>
              <w:rPr>
                <w:rFonts w:ascii="Times New Roman" w:hAnsi="Times New Roman" w:cs="Times New Roman"/>
                <w:sz w:val="28"/>
                <w:szCs w:val="28"/>
                <w:lang w:val="uk-UA"/>
              </w:rPr>
            </w:pPr>
          </w:p>
        </w:tc>
      </w:tr>
      <w:tr w:rsidR="00CE6837" w:rsidRPr="0000654C" w:rsidTr="00AD0FF6">
        <w:tc>
          <w:tcPr>
            <w:tcW w:w="3083" w:type="dxa"/>
          </w:tcPr>
          <w:p w:rsidR="00CE6837" w:rsidRPr="003B72F4"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дієву</w:t>
            </w:r>
            <w:r w:rsidRPr="003B72F4">
              <w:rPr>
                <w:rFonts w:ascii="Times New Roman" w:hAnsi="Times New Roman" w:cs="Times New Roman"/>
                <w:sz w:val="28"/>
                <w:szCs w:val="28"/>
                <w:lang w:val="uk-UA"/>
              </w:rPr>
              <w:t xml:space="preserve"> систему міських органів учнівського самоврядування з урахуванням вимог децентралізації;</w:t>
            </w:r>
          </w:p>
        </w:tc>
        <w:tc>
          <w:tcPr>
            <w:tcW w:w="1985" w:type="dxa"/>
            <w:vAlign w:val="center"/>
          </w:tcPr>
          <w:p w:rsidR="00CE6837" w:rsidRPr="003B72F4" w:rsidRDefault="00CE6837" w:rsidP="008F08D0">
            <w:pPr>
              <w:spacing w:after="0" w:line="240" w:lineRule="auto"/>
              <w:jc w:val="center"/>
              <w:rPr>
                <w:rFonts w:ascii="Times New Roman" w:hAnsi="Times New Roman" w:cs="Times New Roman"/>
                <w:sz w:val="28"/>
                <w:szCs w:val="28"/>
                <w:lang w:val="uk-UA"/>
              </w:rPr>
            </w:pPr>
            <w:r w:rsidRPr="003B72F4">
              <w:rPr>
                <w:rFonts w:ascii="Times New Roman" w:hAnsi="Times New Roman" w:cs="Times New Roman"/>
                <w:sz w:val="28"/>
                <w:szCs w:val="28"/>
                <w:lang w:val="uk-UA"/>
              </w:rPr>
              <w:t>Управління освіти, ЦПРПП, ЗПО, ЗЗСО</w:t>
            </w: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r w:rsidRPr="002D513E">
              <w:rPr>
                <w:rFonts w:ascii="Times New Roman" w:hAnsi="Times New Roman" w:cs="Times New Roman"/>
                <w:sz w:val="28"/>
                <w:szCs w:val="28"/>
                <w:lang w:val="uk-UA"/>
              </w:rPr>
              <w:t>+</w:t>
            </w: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c>
          <w:tcPr>
            <w:tcW w:w="851" w:type="dxa"/>
          </w:tcPr>
          <w:p w:rsidR="00CE6837" w:rsidRPr="0017558A" w:rsidRDefault="00CE6837" w:rsidP="008F08D0">
            <w:pPr>
              <w:spacing w:after="0" w:line="240" w:lineRule="auto"/>
              <w:jc w:val="center"/>
              <w:rPr>
                <w:rFonts w:ascii="Times New Roman" w:hAnsi="Times New Roman" w:cs="Times New Roman"/>
                <w:sz w:val="28"/>
                <w:szCs w:val="28"/>
                <w:highlight w:val="yellow"/>
                <w:lang w:val="uk-UA"/>
              </w:rPr>
            </w:pPr>
          </w:p>
        </w:tc>
        <w:tc>
          <w:tcPr>
            <w:tcW w:w="850" w:type="dxa"/>
          </w:tcPr>
          <w:p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r>
      <w:tr w:rsidR="00CE6837" w:rsidRPr="0000654C" w:rsidTr="00AD0FF6">
        <w:tc>
          <w:tcPr>
            <w:tcW w:w="3083" w:type="dxa"/>
          </w:tcPr>
          <w:p w:rsidR="00CE6837" w:rsidRPr="0017558A"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методичні рекомендації з </w:t>
            </w:r>
            <w:r w:rsidRPr="0017558A">
              <w:rPr>
                <w:rFonts w:ascii="Times New Roman" w:hAnsi="Times New Roman" w:cs="Times New Roman"/>
                <w:sz w:val="28"/>
                <w:szCs w:val="28"/>
                <w:lang w:val="uk-UA"/>
              </w:rPr>
              <w:lastRenderedPageBreak/>
              <w:t xml:space="preserve">організації учнівського самоврядування всіх рівнів для педагогів, вихователів, керівників </w:t>
            </w:r>
            <w:proofErr w:type="spellStart"/>
            <w:r w:rsidRPr="0017558A">
              <w:rPr>
                <w:rFonts w:ascii="Times New Roman" w:hAnsi="Times New Roman" w:cs="Times New Roman"/>
                <w:sz w:val="28"/>
                <w:szCs w:val="28"/>
                <w:lang w:val="uk-UA"/>
              </w:rPr>
              <w:t>Бахмут</w:t>
            </w:r>
            <w:proofErr w:type="spellEnd"/>
            <w:r w:rsidRPr="0017558A">
              <w:rPr>
                <w:rFonts w:ascii="Times New Roman" w:hAnsi="Times New Roman" w:cs="Times New Roman"/>
                <w:sz w:val="28"/>
                <w:szCs w:val="28"/>
                <w:lang w:val="en-US"/>
              </w:rPr>
              <w:t>c</w:t>
            </w:r>
            <w:proofErr w:type="spellStart"/>
            <w:r w:rsidRPr="0017558A">
              <w:rPr>
                <w:rFonts w:ascii="Times New Roman" w:hAnsi="Times New Roman" w:cs="Times New Roman"/>
                <w:sz w:val="28"/>
                <w:szCs w:val="28"/>
              </w:rPr>
              <w:t>ької</w:t>
            </w:r>
            <w:proofErr w:type="spellEnd"/>
            <w:r w:rsidRPr="0017558A">
              <w:rPr>
                <w:rFonts w:ascii="Times New Roman" w:hAnsi="Times New Roman" w:cs="Times New Roman"/>
                <w:sz w:val="28"/>
                <w:szCs w:val="28"/>
              </w:rPr>
              <w:t xml:space="preserve"> </w:t>
            </w:r>
            <w:proofErr w:type="spellStart"/>
            <w:r w:rsidRPr="0017558A">
              <w:rPr>
                <w:rFonts w:ascii="Times New Roman" w:hAnsi="Times New Roman" w:cs="Times New Roman"/>
                <w:sz w:val="28"/>
                <w:szCs w:val="28"/>
              </w:rPr>
              <w:t>міської</w:t>
            </w:r>
            <w:proofErr w:type="spellEnd"/>
            <w:r w:rsidRPr="0017558A">
              <w:rPr>
                <w:rFonts w:ascii="Times New Roman" w:hAnsi="Times New Roman" w:cs="Times New Roman"/>
                <w:sz w:val="28"/>
                <w:szCs w:val="28"/>
              </w:rPr>
              <w:t xml:space="preserve"> </w:t>
            </w:r>
            <w:r>
              <w:rPr>
                <w:rFonts w:ascii="Times New Roman" w:hAnsi="Times New Roman" w:cs="Times New Roman"/>
                <w:sz w:val="28"/>
                <w:szCs w:val="28"/>
              </w:rPr>
              <w:t>ОТГ</w:t>
            </w:r>
            <w:r w:rsidRPr="0017558A">
              <w:rPr>
                <w:rFonts w:ascii="Times New Roman" w:hAnsi="Times New Roman" w:cs="Times New Roman"/>
                <w:sz w:val="28"/>
                <w:szCs w:val="28"/>
                <w:lang w:val="uk-UA"/>
              </w:rPr>
              <w:t>;</w:t>
            </w:r>
          </w:p>
        </w:tc>
        <w:tc>
          <w:tcPr>
            <w:tcW w:w="1985" w:type="dxa"/>
            <w:vAlign w:val="center"/>
          </w:tcPr>
          <w:p w:rsidR="00CE6837" w:rsidRPr="0017558A" w:rsidRDefault="00CE6837" w:rsidP="008F08D0">
            <w:pPr>
              <w:spacing w:after="0" w:line="240" w:lineRule="auto"/>
              <w:jc w:val="center"/>
              <w:rPr>
                <w:rFonts w:ascii="Times New Roman" w:hAnsi="Times New Roman" w:cs="Times New Roman"/>
                <w:color w:val="FF0000"/>
                <w:sz w:val="28"/>
                <w:szCs w:val="28"/>
                <w:lang w:val="uk-UA"/>
              </w:rPr>
            </w:pPr>
            <w:r>
              <w:rPr>
                <w:rFonts w:ascii="Times New Roman" w:hAnsi="Times New Roman" w:cs="Times New Roman"/>
                <w:sz w:val="28"/>
                <w:szCs w:val="28"/>
                <w:lang w:val="uk-UA"/>
              </w:rPr>
              <w:lastRenderedPageBreak/>
              <w:t>ЦПРПП</w:t>
            </w:r>
            <w:r w:rsidRPr="0017558A">
              <w:rPr>
                <w:rFonts w:ascii="Times New Roman" w:hAnsi="Times New Roman" w:cs="Times New Roman"/>
                <w:sz w:val="28"/>
                <w:szCs w:val="28"/>
                <w:lang w:val="uk-UA"/>
              </w:rPr>
              <w:t>, ЗПО</w:t>
            </w: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850"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r>
      <w:tr w:rsidR="00CE6837" w:rsidRPr="0000654C" w:rsidTr="00AD0FF6">
        <w:tc>
          <w:tcPr>
            <w:tcW w:w="3083" w:type="dxa"/>
          </w:tcPr>
          <w:p w:rsidR="00CE6837" w:rsidRPr="0017558A"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lastRenderedPageBreak/>
              <w:t xml:space="preserve">умови для набуття учнями навичок парламентаризму, умінь відстоювати власну позицію демократичними засобами через </w:t>
            </w:r>
            <w:proofErr w:type="spellStart"/>
            <w:r w:rsidRPr="0017558A">
              <w:rPr>
                <w:rFonts w:ascii="Times New Roman" w:hAnsi="Times New Roman" w:cs="Times New Roman"/>
                <w:sz w:val="28"/>
                <w:szCs w:val="28"/>
                <w:lang w:val="uk-UA"/>
              </w:rPr>
              <w:t>долучення</w:t>
            </w:r>
            <w:proofErr w:type="spellEnd"/>
            <w:r w:rsidRPr="0017558A">
              <w:rPr>
                <w:rFonts w:ascii="Times New Roman" w:hAnsi="Times New Roman" w:cs="Times New Roman"/>
                <w:sz w:val="28"/>
                <w:szCs w:val="28"/>
                <w:lang w:val="uk-UA"/>
              </w:rPr>
              <w:t xml:space="preserve"> їх до участі в тренінгах та освітніх проектах.</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en-US"/>
              </w:rPr>
            </w:pPr>
            <w:r w:rsidRPr="0017558A">
              <w:rPr>
                <w:rFonts w:ascii="Times New Roman" w:hAnsi="Times New Roman" w:cs="Times New Roman"/>
                <w:sz w:val="28"/>
                <w:szCs w:val="28"/>
                <w:lang w:val="en-US"/>
              </w:rPr>
              <w:t>+</w:t>
            </w:r>
          </w:p>
        </w:tc>
      </w:tr>
      <w:tr w:rsidR="00CE6837" w:rsidRPr="0000654C" w:rsidTr="00AD0FF6">
        <w:tc>
          <w:tcPr>
            <w:tcW w:w="3083" w:type="dxa"/>
          </w:tcPr>
          <w:p w:rsidR="00CE6837" w:rsidRPr="0017558A" w:rsidRDefault="00CE6837" w:rsidP="008F08D0">
            <w:pPr>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Запровадити:</w:t>
            </w:r>
          </w:p>
        </w:tc>
        <w:tc>
          <w:tcPr>
            <w:tcW w:w="1985"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851"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850"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r>
      <w:tr w:rsidR="00CE6837" w:rsidRPr="0000654C" w:rsidTr="00AD0FF6">
        <w:tc>
          <w:tcPr>
            <w:tcW w:w="3083" w:type="dxa"/>
          </w:tcPr>
          <w:p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співпрацю органів учнівського самоврядування </w:t>
            </w:r>
            <w:proofErr w:type="spellStart"/>
            <w:r w:rsidRPr="0017558A">
              <w:rPr>
                <w:rFonts w:ascii="Times New Roman" w:hAnsi="Times New Roman" w:cs="Times New Roman"/>
                <w:sz w:val="28"/>
                <w:szCs w:val="28"/>
                <w:lang w:val="uk-UA"/>
              </w:rPr>
              <w:t>Бахмут</w:t>
            </w:r>
            <w:proofErr w:type="spellEnd"/>
            <w:r w:rsidRPr="0017558A">
              <w:rPr>
                <w:rFonts w:ascii="Times New Roman" w:hAnsi="Times New Roman" w:cs="Times New Roman"/>
                <w:sz w:val="28"/>
                <w:szCs w:val="28"/>
                <w:lang w:val="en-US"/>
              </w:rPr>
              <w:t>c</w:t>
            </w:r>
            <w:proofErr w:type="spellStart"/>
            <w:r w:rsidRPr="0017558A">
              <w:rPr>
                <w:rFonts w:ascii="Times New Roman" w:hAnsi="Times New Roman" w:cs="Times New Roman"/>
                <w:sz w:val="28"/>
                <w:szCs w:val="28"/>
              </w:rPr>
              <w:t>ької</w:t>
            </w:r>
            <w:proofErr w:type="spellEnd"/>
            <w:r w:rsidRPr="0017558A">
              <w:rPr>
                <w:rFonts w:ascii="Times New Roman" w:hAnsi="Times New Roman" w:cs="Times New Roman"/>
                <w:sz w:val="28"/>
                <w:szCs w:val="28"/>
              </w:rPr>
              <w:t xml:space="preserve"> </w:t>
            </w:r>
            <w:proofErr w:type="spellStart"/>
            <w:r w:rsidRPr="0017558A">
              <w:rPr>
                <w:rFonts w:ascii="Times New Roman" w:hAnsi="Times New Roman" w:cs="Times New Roman"/>
                <w:sz w:val="28"/>
                <w:szCs w:val="28"/>
              </w:rPr>
              <w:t>міської</w:t>
            </w:r>
            <w:proofErr w:type="spellEnd"/>
            <w:r w:rsidRPr="0017558A">
              <w:rPr>
                <w:rFonts w:ascii="Times New Roman" w:hAnsi="Times New Roman" w:cs="Times New Roman"/>
                <w:sz w:val="28"/>
                <w:szCs w:val="28"/>
              </w:rPr>
              <w:t xml:space="preserve"> об’</w:t>
            </w:r>
            <w:proofErr w:type="spellStart"/>
            <w:r w:rsidRPr="0017558A">
              <w:rPr>
                <w:rFonts w:ascii="Times New Roman" w:hAnsi="Times New Roman" w:cs="Times New Roman"/>
                <w:sz w:val="28"/>
                <w:szCs w:val="28"/>
                <w:lang w:val="uk-UA"/>
              </w:rPr>
              <w:t>єднаної</w:t>
            </w:r>
            <w:proofErr w:type="spellEnd"/>
            <w:r w:rsidRPr="0017558A">
              <w:rPr>
                <w:rFonts w:ascii="Times New Roman" w:hAnsi="Times New Roman" w:cs="Times New Roman"/>
                <w:sz w:val="28"/>
                <w:szCs w:val="28"/>
                <w:lang w:val="uk-UA"/>
              </w:rPr>
              <w:t xml:space="preserve"> територіальної громади та інших регіонів країни;</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тренінгові заняття для набуття учнями та вихованцями навичок суб’єкта громадянського суспільства та правової держави на засадах ідей сталого розвитку;</w:t>
            </w:r>
          </w:p>
        </w:tc>
        <w:tc>
          <w:tcPr>
            <w:tcW w:w="1985" w:type="dxa"/>
            <w:vAlign w:val="center"/>
          </w:tcPr>
          <w:p w:rsidR="00CE6837" w:rsidRPr="0017558A" w:rsidRDefault="00CE6837" w:rsidP="008F08D0">
            <w:pPr>
              <w:spacing w:after="0" w:line="240" w:lineRule="auto"/>
              <w:jc w:val="center"/>
              <w:rPr>
                <w:rFonts w:ascii="Times New Roman" w:hAnsi="Times New Roman" w:cs="Times New Roman"/>
                <w:color w:val="FF0000"/>
                <w:sz w:val="28"/>
                <w:szCs w:val="28"/>
                <w:lang w:val="uk-UA"/>
              </w:rPr>
            </w:pPr>
            <w:r w:rsidRPr="0017558A">
              <w:rPr>
                <w:rFonts w:ascii="Times New Roman" w:hAnsi="Times New Roman" w:cs="Times New Roman"/>
                <w:sz w:val="28"/>
                <w:szCs w:val="28"/>
                <w:lang w:val="uk-UA"/>
              </w:rPr>
              <w:t>Управління освіти, ЗПО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8F08D0">
            <w:pPr>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Проводити:</w:t>
            </w:r>
          </w:p>
        </w:tc>
        <w:tc>
          <w:tcPr>
            <w:tcW w:w="1985"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851"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850"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both"/>
              <w:rPr>
                <w:rFonts w:ascii="Times New Roman" w:hAnsi="Times New Roman" w:cs="Times New Roman"/>
                <w:sz w:val="28"/>
                <w:szCs w:val="28"/>
                <w:lang w:val="uk-UA"/>
              </w:rPr>
            </w:pPr>
          </w:p>
        </w:tc>
      </w:tr>
      <w:tr w:rsidR="00CE6837" w:rsidRPr="0000654C" w:rsidTr="00AD0FF6">
        <w:tc>
          <w:tcPr>
            <w:tcW w:w="3083" w:type="dxa"/>
          </w:tcPr>
          <w:p w:rsidR="00CE6837" w:rsidRPr="0017558A" w:rsidRDefault="00CE6837" w:rsidP="00CE6837">
            <w:pPr>
              <w:numPr>
                <w:ilvl w:val="0"/>
                <w:numId w:val="38"/>
              </w:numPr>
              <w:tabs>
                <w:tab w:val="clear" w:pos="0"/>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семінари, тренінги, майстер-класи для педагогічних працівників і координаторів з питань організації та супроводу діяльності органів учнівського самоврядування.</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17558A">
              <w:rPr>
                <w:rFonts w:ascii="Times New Roman" w:hAnsi="Times New Roman" w:cs="Times New Roman"/>
                <w:sz w:val="28"/>
                <w:szCs w:val="28"/>
                <w:lang w:val="uk-UA"/>
              </w:rPr>
              <w:t>, ЗПО, ЗЗСО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8F08D0">
            <w:pPr>
              <w:suppressAutoHyphens/>
              <w:spacing w:after="0" w:line="240" w:lineRule="auto"/>
              <w:ind w:left="142"/>
              <w:jc w:val="both"/>
              <w:rPr>
                <w:rFonts w:ascii="Times New Roman" w:hAnsi="Times New Roman" w:cs="Times New Roman"/>
                <w:b/>
                <w:bCs/>
                <w:sz w:val="28"/>
                <w:szCs w:val="28"/>
                <w:lang w:val="uk-UA"/>
              </w:rPr>
            </w:pPr>
            <w:r w:rsidRPr="0017558A">
              <w:rPr>
                <w:rFonts w:ascii="Times New Roman" w:hAnsi="Times New Roman" w:cs="Times New Roman"/>
                <w:b/>
                <w:bCs/>
                <w:sz w:val="28"/>
                <w:szCs w:val="28"/>
                <w:lang w:val="uk-UA"/>
              </w:rPr>
              <w:t>Сприяти:</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0"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r>
      <w:tr w:rsidR="00CE6837" w:rsidRPr="0000654C" w:rsidTr="00AD0FF6">
        <w:tc>
          <w:tcPr>
            <w:tcW w:w="3083" w:type="dxa"/>
          </w:tcPr>
          <w:p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lastRenderedPageBreak/>
              <w:t>участі педагогічних працівників у конкурсах на кращу модель учнівського самоврядування навчального закладу;</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17558A">
              <w:rPr>
                <w:rFonts w:ascii="Times New Roman" w:hAnsi="Times New Roman" w:cs="Times New Roman"/>
                <w:sz w:val="28"/>
                <w:szCs w:val="28"/>
                <w:lang w:val="uk-UA"/>
              </w:rPr>
              <w:t xml:space="preserve">, ЗПО, </w:t>
            </w:r>
          </w:p>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ЗЗСО</w:t>
            </w: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0" w:type="dxa"/>
          </w:tcPr>
          <w:p w:rsidR="00CE6837" w:rsidRPr="0017558A" w:rsidRDefault="00CE6837" w:rsidP="008F08D0">
            <w:pPr>
              <w:spacing w:after="0" w:line="240" w:lineRule="auto"/>
              <w:jc w:val="center"/>
              <w:rPr>
                <w:rFonts w:ascii="Times New Roman" w:hAnsi="Times New Roman" w:cs="Times New Roman"/>
                <w:lang w:val="uk-UA"/>
              </w:rPr>
            </w:pPr>
            <w:r w:rsidRPr="0017558A">
              <w:rPr>
                <w:rFonts w:ascii="Times New Roman" w:hAnsi="Times New Roman" w:cs="Times New Roman"/>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r>
      <w:tr w:rsidR="00CE6837" w:rsidRPr="0000654C" w:rsidTr="00AD0FF6">
        <w:tc>
          <w:tcPr>
            <w:tcW w:w="3083" w:type="dxa"/>
          </w:tcPr>
          <w:p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участі у засіданнях та зльотах органів учнівського самоврядування на всіх рівнях (навчальний заклад – місто - громада – область);</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ЗЗСО</w:t>
            </w:r>
            <w:r w:rsidRPr="0017558A">
              <w:rPr>
                <w:rFonts w:ascii="Times New Roman" w:hAnsi="Times New Roman" w:cs="Times New Roman"/>
                <w:sz w:val="28"/>
                <w:szCs w:val="28"/>
                <w:lang w:val="uk-UA"/>
              </w:rPr>
              <w:t>, ЗПО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співпраці органів учнівського самоврядування </w:t>
            </w:r>
            <w:proofErr w:type="spellStart"/>
            <w:r w:rsidRPr="0017558A">
              <w:rPr>
                <w:rFonts w:ascii="Times New Roman" w:hAnsi="Times New Roman" w:cs="Times New Roman"/>
                <w:sz w:val="28"/>
                <w:szCs w:val="28"/>
                <w:lang w:val="uk-UA"/>
              </w:rPr>
              <w:t>Бахмут</w:t>
            </w:r>
            <w:proofErr w:type="spellEnd"/>
            <w:r w:rsidRPr="0017558A">
              <w:rPr>
                <w:rFonts w:ascii="Times New Roman" w:hAnsi="Times New Roman" w:cs="Times New Roman"/>
                <w:sz w:val="28"/>
                <w:szCs w:val="28"/>
                <w:lang w:val="en-US"/>
              </w:rPr>
              <w:t>c</w:t>
            </w:r>
            <w:proofErr w:type="spellStart"/>
            <w:r w:rsidRPr="0017558A">
              <w:rPr>
                <w:rFonts w:ascii="Times New Roman" w:hAnsi="Times New Roman" w:cs="Times New Roman"/>
                <w:sz w:val="28"/>
                <w:szCs w:val="28"/>
              </w:rPr>
              <w:t>ької</w:t>
            </w:r>
            <w:proofErr w:type="spellEnd"/>
            <w:r w:rsidRPr="0017558A">
              <w:rPr>
                <w:rFonts w:ascii="Times New Roman" w:hAnsi="Times New Roman" w:cs="Times New Roman"/>
                <w:sz w:val="28"/>
                <w:szCs w:val="28"/>
              </w:rPr>
              <w:t xml:space="preserve"> </w:t>
            </w:r>
            <w:proofErr w:type="spellStart"/>
            <w:r w:rsidRPr="0017558A">
              <w:rPr>
                <w:rFonts w:ascii="Times New Roman" w:hAnsi="Times New Roman" w:cs="Times New Roman"/>
                <w:sz w:val="28"/>
                <w:szCs w:val="28"/>
              </w:rPr>
              <w:t>міської</w:t>
            </w:r>
            <w:proofErr w:type="spellEnd"/>
            <w:r w:rsidRPr="0017558A">
              <w:rPr>
                <w:rFonts w:ascii="Times New Roman" w:hAnsi="Times New Roman" w:cs="Times New Roman"/>
                <w:sz w:val="28"/>
                <w:szCs w:val="28"/>
              </w:rPr>
              <w:t xml:space="preserve"> </w:t>
            </w:r>
            <w:r>
              <w:rPr>
                <w:rFonts w:ascii="Times New Roman" w:hAnsi="Times New Roman" w:cs="Times New Roman"/>
                <w:sz w:val="28"/>
                <w:szCs w:val="28"/>
              </w:rPr>
              <w:t>ОТГ</w:t>
            </w:r>
            <w:r w:rsidRPr="0017558A">
              <w:rPr>
                <w:rFonts w:ascii="Times New Roman" w:hAnsi="Times New Roman" w:cs="Times New Roman"/>
                <w:sz w:val="28"/>
                <w:szCs w:val="28"/>
                <w:lang w:val="uk-UA"/>
              </w:rPr>
              <w:t xml:space="preserve"> з місцевими громадськими організаціями;</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участі учнівської молоді у туристичних походах для вивчення природи, історії та культури рідного краю.</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ЗПО, ЗЗСО</w:t>
            </w:r>
          </w:p>
        </w:tc>
        <w:tc>
          <w:tcPr>
            <w:tcW w:w="992" w:type="dxa"/>
          </w:tcPr>
          <w:p w:rsidR="00CE6837" w:rsidRPr="0017558A" w:rsidRDefault="00CE6837" w:rsidP="008F08D0">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розвитку учнівських клубів за інтересами, що ґрунтуються на концепції сталого розвитку.</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ЗПО, ЗЗСО</w:t>
            </w:r>
          </w:p>
        </w:tc>
        <w:tc>
          <w:tcPr>
            <w:tcW w:w="992"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rsidTr="00AD0FF6">
        <w:tc>
          <w:tcPr>
            <w:tcW w:w="3083" w:type="dxa"/>
          </w:tcPr>
          <w:p w:rsidR="00CE6837" w:rsidRPr="0017558A" w:rsidRDefault="00CE6837" w:rsidP="008F08D0">
            <w:pPr>
              <w:tabs>
                <w:tab w:val="left" w:pos="284"/>
              </w:tabs>
              <w:suppressAutoHyphens/>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Висвітлювати</w:t>
            </w:r>
            <w:r w:rsidRPr="0017558A">
              <w:rPr>
                <w:rFonts w:ascii="Times New Roman" w:hAnsi="Times New Roman" w:cs="Times New Roman"/>
                <w:sz w:val="28"/>
                <w:szCs w:val="28"/>
                <w:lang w:val="uk-UA"/>
              </w:rPr>
              <w:t xml:space="preserve"> інформацію щодо діяльності учнівського самоврядування </w:t>
            </w:r>
            <w:proofErr w:type="spellStart"/>
            <w:r w:rsidRPr="0017558A">
              <w:rPr>
                <w:rFonts w:ascii="Times New Roman" w:hAnsi="Times New Roman" w:cs="Times New Roman"/>
                <w:sz w:val="28"/>
                <w:szCs w:val="28"/>
                <w:lang w:val="uk-UA"/>
              </w:rPr>
              <w:t>Бахмут</w:t>
            </w:r>
            <w:proofErr w:type="spellEnd"/>
            <w:r w:rsidRPr="0017558A">
              <w:rPr>
                <w:rFonts w:ascii="Times New Roman" w:hAnsi="Times New Roman" w:cs="Times New Roman"/>
                <w:sz w:val="28"/>
                <w:szCs w:val="28"/>
                <w:lang w:val="en-US"/>
              </w:rPr>
              <w:t>c</w:t>
            </w:r>
            <w:proofErr w:type="spellStart"/>
            <w:r w:rsidRPr="0017558A">
              <w:rPr>
                <w:rFonts w:ascii="Times New Roman" w:hAnsi="Times New Roman" w:cs="Times New Roman"/>
                <w:sz w:val="28"/>
                <w:szCs w:val="28"/>
              </w:rPr>
              <w:t>ької</w:t>
            </w:r>
            <w:proofErr w:type="spellEnd"/>
            <w:r w:rsidRPr="0017558A">
              <w:rPr>
                <w:rFonts w:ascii="Times New Roman" w:hAnsi="Times New Roman" w:cs="Times New Roman"/>
                <w:sz w:val="28"/>
                <w:szCs w:val="28"/>
              </w:rPr>
              <w:t xml:space="preserve"> </w:t>
            </w:r>
            <w:proofErr w:type="spellStart"/>
            <w:r w:rsidRPr="0017558A">
              <w:rPr>
                <w:rFonts w:ascii="Times New Roman" w:hAnsi="Times New Roman" w:cs="Times New Roman"/>
                <w:sz w:val="28"/>
                <w:szCs w:val="28"/>
              </w:rPr>
              <w:t>міської</w:t>
            </w:r>
            <w:proofErr w:type="spellEnd"/>
            <w:r w:rsidRPr="0017558A">
              <w:rPr>
                <w:rFonts w:ascii="Times New Roman" w:hAnsi="Times New Roman" w:cs="Times New Roman"/>
                <w:sz w:val="28"/>
                <w:szCs w:val="28"/>
              </w:rPr>
              <w:t xml:space="preserve"> </w:t>
            </w:r>
            <w:r>
              <w:rPr>
                <w:rFonts w:ascii="Times New Roman" w:hAnsi="Times New Roman" w:cs="Times New Roman"/>
                <w:sz w:val="28"/>
                <w:szCs w:val="28"/>
              </w:rPr>
              <w:t>ОТГ</w:t>
            </w:r>
            <w:r w:rsidRPr="0017558A">
              <w:rPr>
                <w:rFonts w:ascii="Times New Roman" w:hAnsi="Times New Roman" w:cs="Times New Roman"/>
                <w:sz w:val="28"/>
                <w:szCs w:val="28"/>
                <w:lang w:val="uk-UA"/>
              </w:rPr>
              <w:t xml:space="preserve"> через </w:t>
            </w:r>
            <w:proofErr w:type="spellStart"/>
            <w:r w:rsidRPr="0017558A">
              <w:rPr>
                <w:rFonts w:ascii="Times New Roman" w:hAnsi="Times New Roman" w:cs="Times New Roman"/>
                <w:sz w:val="28"/>
                <w:szCs w:val="28"/>
                <w:lang w:val="uk-UA"/>
              </w:rPr>
              <w:t>Інтернет-ресурси</w:t>
            </w:r>
            <w:proofErr w:type="spellEnd"/>
            <w:r w:rsidRPr="0017558A">
              <w:rPr>
                <w:rFonts w:ascii="Times New Roman" w:hAnsi="Times New Roman" w:cs="Times New Roman"/>
                <w:sz w:val="28"/>
                <w:szCs w:val="28"/>
                <w:lang w:val="uk-UA"/>
              </w:rPr>
              <w:t>.</w:t>
            </w:r>
          </w:p>
        </w:tc>
        <w:tc>
          <w:tcPr>
            <w:tcW w:w="1985" w:type="dxa"/>
            <w:vAlign w:val="center"/>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rsidR="00CE6837" w:rsidRPr="0017558A" w:rsidRDefault="00CE6837" w:rsidP="008F08D0">
            <w:pPr>
              <w:spacing w:after="0" w:line="240" w:lineRule="auto"/>
              <w:jc w:val="center"/>
              <w:rPr>
                <w:rFonts w:ascii="Times New Roman" w:hAnsi="Times New Roman" w:cs="Times New Roman"/>
                <w:sz w:val="28"/>
                <w:szCs w:val="28"/>
                <w:lang w:val="uk-UA"/>
              </w:rPr>
            </w:pPr>
          </w:p>
        </w:tc>
      </w:tr>
    </w:tbl>
    <w:p w:rsidR="00CE6837" w:rsidRDefault="00CE6837" w:rsidP="00CE6837">
      <w:pPr>
        <w:pStyle w:val="aa"/>
        <w:spacing w:before="0"/>
        <w:ind w:left="0" w:firstLine="720"/>
        <w:jc w:val="both"/>
        <w:rPr>
          <w:lang w:val="en-US"/>
        </w:rPr>
      </w:pPr>
    </w:p>
    <w:p w:rsidR="00CE6837" w:rsidRDefault="00CE6837" w:rsidP="00CE6837">
      <w:pPr>
        <w:pStyle w:val="a5"/>
        <w:rPr>
          <w:lang w:val="en-US" w:eastAsia="ru-RU"/>
        </w:rPr>
      </w:pPr>
    </w:p>
    <w:p w:rsidR="00CE6837" w:rsidRPr="00477A5D" w:rsidRDefault="00CE6837" w:rsidP="00CE6837">
      <w:pPr>
        <w:pStyle w:val="aa"/>
        <w:spacing w:before="0"/>
        <w:ind w:left="0" w:firstLine="720"/>
        <w:jc w:val="both"/>
      </w:pPr>
      <w:r w:rsidRPr="00477A5D">
        <w:t>Очікувані результати:</w:t>
      </w:r>
    </w:p>
    <w:p w:rsidR="00CE6837" w:rsidRPr="004F283A" w:rsidRDefault="00CE6837" w:rsidP="00CE6837">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створено дієву систему</w:t>
      </w:r>
      <w:r w:rsidRPr="004F283A">
        <w:rPr>
          <w:rFonts w:ascii="Times New Roman" w:hAnsi="Times New Roman" w:cs="Times New Roman"/>
          <w:sz w:val="28"/>
          <w:szCs w:val="28"/>
          <w:lang w:val="uk-UA"/>
        </w:rPr>
        <w:t xml:space="preserve"> міських органів учнівського самоврядування в умовах децентралізації</w:t>
      </w:r>
      <w:r>
        <w:rPr>
          <w:rFonts w:ascii="Times New Roman" w:hAnsi="Times New Roman" w:cs="Times New Roman"/>
          <w:sz w:val="28"/>
          <w:szCs w:val="28"/>
          <w:lang w:val="uk-UA"/>
        </w:rPr>
        <w:t>;</w:t>
      </w:r>
    </w:p>
    <w:p w:rsidR="00CE6837" w:rsidRPr="004F283A" w:rsidRDefault="00CE6837" w:rsidP="00CE6837">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реалізацію</w:t>
      </w:r>
      <w:r w:rsidRPr="004F283A">
        <w:rPr>
          <w:rFonts w:ascii="Times New Roman" w:hAnsi="Times New Roman" w:cs="Times New Roman"/>
          <w:sz w:val="28"/>
          <w:szCs w:val="28"/>
          <w:lang w:val="uk-UA"/>
        </w:rPr>
        <w:t xml:space="preserve"> спільних проектів і заходів учнівського самоврядування з батьківською громадо</w:t>
      </w:r>
      <w:r>
        <w:rPr>
          <w:rFonts w:ascii="Times New Roman" w:hAnsi="Times New Roman" w:cs="Times New Roman"/>
          <w:sz w:val="28"/>
          <w:szCs w:val="28"/>
          <w:lang w:val="uk-UA"/>
        </w:rPr>
        <w:t>ю та громадськими організаціями;</w:t>
      </w:r>
    </w:p>
    <w:p w:rsidR="007D1D03" w:rsidRPr="00AD0FF6" w:rsidRDefault="00CE6837" w:rsidP="00AD0FF6">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відповідність спосо</w:t>
      </w:r>
      <w:r w:rsidRPr="004F283A">
        <w:rPr>
          <w:rFonts w:ascii="Times New Roman" w:hAnsi="Times New Roman" w:cs="Times New Roman"/>
          <w:sz w:val="28"/>
          <w:szCs w:val="28"/>
          <w:lang w:val="uk-UA"/>
        </w:rPr>
        <w:t>б</w:t>
      </w:r>
      <w:r>
        <w:rPr>
          <w:rFonts w:ascii="Times New Roman" w:hAnsi="Times New Roman" w:cs="Times New Roman"/>
          <w:sz w:val="28"/>
          <w:szCs w:val="28"/>
          <w:lang w:val="uk-UA"/>
        </w:rPr>
        <w:t>у</w:t>
      </w:r>
      <w:r w:rsidRPr="004F283A">
        <w:rPr>
          <w:rFonts w:ascii="Times New Roman" w:hAnsi="Times New Roman" w:cs="Times New Roman"/>
          <w:sz w:val="28"/>
          <w:szCs w:val="28"/>
          <w:lang w:val="uk-UA"/>
        </w:rPr>
        <w:t xml:space="preserve"> життя учнівської мол</w:t>
      </w:r>
      <w:r w:rsidR="00AD0FF6">
        <w:rPr>
          <w:rFonts w:ascii="Times New Roman" w:hAnsi="Times New Roman" w:cs="Times New Roman"/>
          <w:sz w:val="28"/>
          <w:szCs w:val="28"/>
          <w:lang w:val="uk-UA"/>
        </w:rPr>
        <w:t>оді, принципам сталого розвитку.</w:t>
      </w:r>
    </w:p>
    <w:p w:rsidR="00CE6837" w:rsidRDefault="00CE6837" w:rsidP="00EF032C">
      <w:pPr>
        <w:pStyle w:val="11"/>
        <w:tabs>
          <w:tab w:val="left" w:pos="3540"/>
        </w:tabs>
        <w:jc w:val="center"/>
        <w:rPr>
          <w:rFonts w:ascii="Times New Roman" w:hAnsi="Times New Roman" w:cs="Times New Roman"/>
          <w:b/>
          <w:bCs/>
          <w:sz w:val="28"/>
          <w:szCs w:val="28"/>
          <w:lang w:val="uk-UA"/>
        </w:rPr>
      </w:pPr>
      <w:r w:rsidRPr="004F283A">
        <w:rPr>
          <w:rFonts w:ascii="Times New Roman" w:hAnsi="Times New Roman" w:cs="Times New Roman"/>
          <w:b/>
          <w:bCs/>
          <w:sz w:val="28"/>
          <w:szCs w:val="28"/>
        </w:rPr>
        <w:t xml:space="preserve">4.3. </w:t>
      </w:r>
      <w:proofErr w:type="spellStart"/>
      <w:r>
        <w:rPr>
          <w:rFonts w:ascii="Times New Roman" w:hAnsi="Times New Roman" w:cs="Times New Roman"/>
          <w:b/>
          <w:bCs/>
          <w:sz w:val="28"/>
          <w:szCs w:val="28"/>
          <w:lang w:val="uk-UA"/>
        </w:rPr>
        <w:t>Проє</w:t>
      </w:r>
      <w:r w:rsidRPr="004F283A">
        <w:rPr>
          <w:rFonts w:ascii="Times New Roman" w:hAnsi="Times New Roman" w:cs="Times New Roman"/>
          <w:b/>
          <w:bCs/>
          <w:sz w:val="28"/>
          <w:szCs w:val="28"/>
          <w:lang w:val="uk-UA"/>
        </w:rPr>
        <w:t>кт</w:t>
      </w:r>
      <w:proofErr w:type="spellEnd"/>
      <w:r w:rsidRPr="004F283A">
        <w:rPr>
          <w:rFonts w:ascii="Times New Roman" w:hAnsi="Times New Roman" w:cs="Times New Roman"/>
          <w:b/>
          <w:bCs/>
          <w:sz w:val="28"/>
          <w:szCs w:val="28"/>
          <w:lang w:val="uk-UA"/>
        </w:rPr>
        <w:t xml:space="preserve"> </w:t>
      </w:r>
      <w:r w:rsidRPr="004F283A">
        <w:rPr>
          <w:rFonts w:ascii="Times New Roman" w:hAnsi="Times New Roman" w:cs="Times New Roman"/>
          <w:b/>
          <w:bCs/>
          <w:sz w:val="28"/>
          <w:szCs w:val="28"/>
        </w:rPr>
        <w:t xml:space="preserve"> </w:t>
      </w:r>
      <w:r w:rsidRPr="004F283A">
        <w:rPr>
          <w:rFonts w:ascii="Times New Roman" w:hAnsi="Times New Roman" w:cs="Times New Roman"/>
          <w:b/>
          <w:bCs/>
          <w:sz w:val="28"/>
          <w:szCs w:val="28"/>
          <w:lang w:val="uk-UA"/>
        </w:rPr>
        <w:t>«Освіта та духовний розвиток»</w:t>
      </w:r>
    </w:p>
    <w:p w:rsidR="00CE6837" w:rsidRPr="00D6153D" w:rsidRDefault="00CE6837" w:rsidP="00CE6837">
      <w:pPr>
        <w:pStyle w:val="11"/>
        <w:jc w:val="center"/>
        <w:rPr>
          <w:rFonts w:ascii="Times New Roman" w:hAnsi="Times New Roman" w:cs="Times New Roman"/>
          <w:b/>
          <w:bCs/>
          <w:sz w:val="24"/>
          <w:szCs w:val="24"/>
          <w:lang w:val="uk-UA"/>
        </w:rPr>
      </w:pPr>
    </w:p>
    <w:p w:rsidR="00CE6837" w:rsidRPr="004F283A" w:rsidRDefault="00CE6837" w:rsidP="00CE6837">
      <w:pPr>
        <w:pStyle w:val="ad"/>
        <w:ind w:right="-2" w:firstLine="0"/>
        <w:jc w:val="both"/>
      </w:pPr>
      <w:r w:rsidRPr="00D017B9">
        <w:rPr>
          <w:bCs w:val="0"/>
          <w:iCs w:val="0"/>
        </w:rPr>
        <w:t>Завдання</w:t>
      </w:r>
      <w:r w:rsidRPr="00477A5D">
        <w:t>:</w:t>
      </w:r>
      <w:r w:rsidRPr="004F283A">
        <w:t xml:space="preserve"> </w:t>
      </w:r>
      <w:r w:rsidRPr="004F283A">
        <w:rPr>
          <w:b w:val="0"/>
          <w:bCs w:val="0"/>
          <w:i w:val="0"/>
          <w:iCs w:val="0"/>
        </w:rPr>
        <w:t xml:space="preserve">формування у дітей та молоді свідомо-відповідального ставлення до життя шляхом виховання на загальнолюдських морально-етичних цінностях, відродження та поширення духовної спадщини українського народу. </w:t>
      </w:r>
    </w:p>
    <w:p w:rsidR="00CE6837" w:rsidRPr="004F283A" w:rsidRDefault="00CE6837" w:rsidP="00CE6837">
      <w:pPr>
        <w:pStyle w:val="11"/>
        <w:jc w:val="center"/>
        <w:rPr>
          <w:rFonts w:ascii="Times New Roman" w:hAnsi="Times New Roman" w:cs="Times New Roman"/>
          <w:b/>
          <w:bCs/>
          <w:sz w:val="28"/>
          <w:szCs w:val="28"/>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08"/>
        <w:gridCol w:w="1701"/>
        <w:gridCol w:w="993"/>
        <w:gridCol w:w="992"/>
        <w:gridCol w:w="850"/>
        <w:gridCol w:w="851"/>
        <w:gridCol w:w="850"/>
      </w:tblGrid>
      <w:tr w:rsidR="00CE6837" w:rsidRPr="004F283A" w:rsidTr="00AD0FF6">
        <w:tc>
          <w:tcPr>
            <w:tcW w:w="3508" w:type="dxa"/>
            <w:vMerge w:val="restart"/>
          </w:tcPr>
          <w:p w:rsidR="00CE6837" w:rsidRPr="00A628F8" w:rsidRDefault="00CE6837" w:rsidP="008F08D0">
            <w:pPr>
              <w:pStyle w:val="11"/>
              <w:jc w:val="center"/>
              <w:rPr>
                <w:rFonts w:ascii="Times New Roman" w:hAnsi="Times New Roman" w:cs="Times New Roman"/>
                <w:sz w:val="28"/>
                <w:szCs w:val="28"/>
                <w:lang w:val="en-US"/>
              </w:rPr>
            </w:pPr>
            <w:r w:rsidRPr="00A628F8">
              <w:rPr>
                <w:rFonts w:ascii="Times New Roman" w:hAnsi="Times New Roman" w:cs="Times New Roman"/>
                <w:sz w:val="28"/>
                <w:szCs w:val="28"/>
                <w:lang w:val="az-Cyrl-AZ"/>
              </w:rPr>
              <w:t xml:space="preserve">Шляхи реалізації </w:t>
            </w:r>
          </w:p>
        </w:tc>
        <w:tc>
          <w:tcPr>
            <w:tcW w:w="1701" w:type="dxa"/>
            <w:vMerge w:val="restart"/>
          </w:tcPr>
          <w:p w:rsidR="00CE6837" w:rsidRPr="00A628F8"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az-Cyrl-AZ"/>
              </w:rPr>
              <w:t>Виконавці</w:t>
            </w:r>
          </w:p>
        </w:tc>
        <w:tc>
          <w:tcPr>
            <w:tcW w:w="4536" w:type="dxa"/>
            <w:gridSpan w:val="5"/>
          </w:tcPr>
          <w:p w:rsidR="00CE6837" w:rsidRPr="00A628F8"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CE6837" w:rsidRPr="004F283A" w:rsidTr="00AD0FF6">
        <w:tc>
          <w:tcPr>
            <w:tcW w:w="3508" w:type="dxa"/>
            <w:vMerge/>
          </w:tcPr>
          <w:p w:rsidR="00CE6837" w:rsidRPr="00A628F8" w:rsidRDefault="00CE6837" w:rsidP="008F08D0">
            <w:pPr>
              <w:pStyle w:val="11"/>
              <w:jc w:val="center"/>
              <w:rPr>
                <w:rFonts w:ascii="Times New Roman" w:hAnsi="Times New Roman" w:cs="Times New Roman"/>
                <w:sz w:val="28"/>
                <w:szCs w:val="28"/>
                <w:lang w:val="az-Cyrl-AZ"/>
              </w:rPr>
            </w:pPr>
          </w:p>
        </w:tc>
        <w:tc>
          <w:tcPr>
            <w:tcW w:w="1701" w:type="dxa"/>
            <w:vMerge/>
          </w:tcPr>
          <w:p w:rsidR="00CE6837" w:rsidRPr="00A628F8" w:rsidRDefault="00CE6837" w:rsidP="008F08D0">
            <w:pPr>
              <w:pStyle w:val="11"/>
              <w:jc w:val="center"/>
              <w:rPr>
                <w:rFonts w:ascii="Times New Roman" w:hAnsi="Times New Roman" w:cs="Times New Roman"/>
                <w:sz w:val="28"/>
                <w:szCs w:val="28"/>
                <w:lang w:val="en-US"/>
              </w:rPr>
            </w:pPr>
          </w:p>
        </w:tc>
        <w:tc>
          <w:tcPr>
            <w:tcW w:w="993" w:type="dxa"/>
          </w:tcPr>
          <w:p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992" w:type="dxa"/>
          </w:tcPr>
          <w:p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850" w:type="dxa"/>
          </w:tcPr>
          <w:p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851" w:type="dxa"/>
          </w:tcPr>
          <w:p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850" w:type="dxa"/>
          </w:tcPr>
          <w:p w:rsidR="00CE6837" w:rsidRPr="0045520E" w:rsidRDefault="00CE6837" w:rsidP="008F08D0">
            <w:pPr>
              <w:pStyle w:val="11"/>
              <w:jc w:val="center"/>
              <w:rPr>
                <w:rFonts w:ascii="Times New Roman" w:hAnsi="Times New Roman" w:cs="Times New Roman"/>
                <w:sz w:val="28"/>
                <w:szCs w:val="28"/>
                <w:lang w:val="en-US"/>
              </w:rPr>
            </w:pPr>
            <w:r>
              <w:rPr>
                <w:rFonts w:ascii="Times New Roman" w:hAnsi="Times New Roman" w:cs="Times New Roman"/>
                <w:sz w:val="28"/>
                <w:szCs w:val="28"/>
                <w:lang w:val="en-US"/>
              </w:rPr>
              <w:t>2025</w:t>
            </w:r>
          </w:p>
        </w:tc>
      </w:tr>
      <w:tr w:rsidR="00CE6837" w:rsidRPr="004F283A" w:rsidTr="00AD0FF6">
        <w:tc>
          <w:tcPr>
            <w:tcW w:w="3508" w:type="dxa"/>
          </w:tcPr>
          <w:p w:rsidR="00CE6837" w:rsidRPr="00A628F8" w:rsidRDefault="00CE6837" w:rsidP="008F08D0">
            <w:pPr>
              <w:pStyle w:val="a7"/>
              <w:tabs>
                <w:tab w:val="left" w:pos="426"/>
                <w:tab w:val="left" w:pos="709"/>
              </w:tabs>
              <w:spacing w:before="0" w:beforeAutospacing="0" w:after="0" w:afterAutospacing="0"/>
              <w:jc w:val="both"/>
              <w:rPr>
                <w:sz w:val="28"/>
                <w:szCs w:val="28"/>
                <w:lang w:val="az-Cyrl-AZ"/>
              </w:rPr>
            </w:pPr>
            <w:r w:rsidRPr="00A628F8">
              <w:rPr>
                <w:b/>
                <w:bCs/>
                <w:sz w:val="28"/>
                <w:szCs w:val="28"/>
                <w:lang w:val="az-Cyrl-AZ"/>
              </w:rPr>
              <w:t>Сприяти</w:t>
            </w:r>
            <w:r w:rsidRPr="00A628F8">
              <w:rPr>
                <w:sz w:val="28"/>
                <w:szCs w:val="28"/>
                <w:lang w:val="az-Cyrl-AZ"/>
              </w:rPr>
              <w:t xml:space="preserve"> проведенню курсів підвищення кваліфікації, участі вчителів в обласних педагогічних студіях, тренінгах, семінарах з обміну досвідом між педагогами Донецької області та інших регіонів України. </w:t>
            </w:r>
          </w:p>
        </w:tc>
        <w:tc>
          <w:tcPr>
            <w:tcW w:w="1701" w:type="dxa"/>
          </w:tcPr>
          <w:p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Управління освіти, ЦПРПП</w:t>
            </w:r>
            <w:r w:rsidRPr="00A628F8">
              <w:rPr>
                <w:rFonts w:ascii="Times New Roman" w:hAnsi="Times New Roman" w:cs="Times New Roman"/>
                <w:color w:val="auto"/>
                <w:sz w:val="28"/>
                <w:szCs w:val="28"/>
                <w:lang w:val="uk-UA"/>
              </w:rPr>
              <w:t xml:space="preserve">,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A628F8" w:rsidRDefault="00CE6837" w:rsidP="008F08D0">
            <w:pPr>
              <w:pStyle w:val="11"/>
              <w:jc w:val="center"/>
              <w:rPr>
                <w:rFonts w:ascii="Times New Roman" w:hAnsi="Times New Roman" w:cs="Times New Roman"/>
                <w:b/>
                <w:bCs/>
                <w:color w:val="auto"/>
                <w:sz w:val="28"/>
                <w:szCs w:val="28"/>
                <w:lang w:val="az-Cyrl-AZ"/>
              </w:rPr>
            </w:pPr>
            <w:r>
              <w:rPr>
                <w:rFonts w:ascii="Times New Roman" w:hAnsi="Times New Roman" w:cs="Times New Roman"/>
                <w:sz w:val="28"/>
                <w:szCs w:val="28"/>
                <w:lang w:val="uk-UA"/>
              </w:rPr>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pStyle w:val="11"/>
              <w:jc w:val="both"/>
              <w:rPr>
                <w:rFonts w:ascii="Times New Roman" w:hAnsi="Times New Roman" w:cs="Times New Roman"/>
                <w:b/>
                <w:bCs/>
                <w:sz w:val="28"/>
                <w:szCs w:val="28"/>
                <w:lang w:val="az-Cyrl-AZ"/>
              </w:rPr>
            </w:pPr>
            <w:r w:rsidRPr="00A628F8">
              <w:rPr>
                <w:rFonts w:ascii="Times New Roman" w:hAnsi="Times New Roman" w:cs="Times New Roman"/>
                <w:b/>
                <w:bCs/>
                <w:sz w:val="28"/>
                <w:szCs w:val="28"/>
                <w:lang w:val="az-Cyrl-AZ"/>
              </w:rPr>
              <w:t>Створити:</w:t>
            </w:r>
          </w:p>
          <w:p w:rsidR="00CE6837" w:rsidRPr="00A10344" w:rsidRDefault="00CE6837" w:rsidP="008F08D0">
            <w:pPr>
              <w:pStyle w:val="11"/>
              <w:jc w:val="both"/>
              <w:rPr>
                <w:rFonts w:ascii="Times New Roman" w:hAnsi="Times New Roman" w:cs="Times New Roman"/>
                <w:sz w:val="28"/>
                <w:szCs w:val="28"/>
                <w:lang w:val="az-Cyrl-AZ"/>
              </w:rPr>
            </w:pPr>
            <w:r w:rsidRPr="00A10344">
              <w:rPr>
                <w:rFonts w:ascii="Times New Roman" w:hAnsi="Times New Roman" w:cs="Times New Roman"/>
                <w:b/>
                <w:bCs/>
                <w:sz w:val="28"/>
                <w:szCs w:val="28"/>
                <w:lang w:val="az-Cyrl-AZ"/>
              </w:rPr>
              <w:t>-</w:t>
            </w:r>
            <w:r w:rsidRPr="00A628F8">
              <w:rPr>
                <w:rFonts w:ascii="Times New Roman" w:hAnsi="Times New Roman" w:cs="Times New Roman"/>
                <w:b/>
                <w:bCs/>
                <w:sz w:val="28"/>
                <w:szCs w:val="28"/>
                <w:lang w:val="az-Cyrl-AZ"/>
              </w:rPr>
              <w:t xml:space="preserve"> </w:t>
            </w:r>
            <w:r>
              <w:rPr>
                <w:rFonts w:ascii="Times New Roman" w:hAnsi="Times New Roman" w:cs="Times New Roman"/>
                <w:sz w:val="28"/>
                <w:szCs w:val="28"/>
                <w:lang w:val="az-Cyrl-AZ"/>
              </w:rPr>
              <w:t xml:space="preserve">педагогічний клуб </w:t>
            </w:r>
            <w:r>
              <w:rPr>
                <w:rFonts w:ascii="Times New Roman" w:hAnsi="Times New Roman" w:cs="Times New Roman"/>
                <w:sz w:val="28"/>
                <w:szCs w:val="28"/>
                <w:lang w:val="uk-UA"/>
              </w:rPr>
              <w:t>«</w:t>
            </w:r>
            <w:r>
              <w:rPr>
                <w:rFonts w:ascii="Times New Roman" w:hAnsi="Times New Roman" w:cs="Times New Roman"/>
                <w:sz w:val="28"/>
                <w:szCs w:val="28"/>
                <w:lang w:val="az-Cyrl-AZ"/>
              </w:rPr>
              <w:t>Сходинки  духовності</w:t>
            </w:r>
            <w:r>
              <w:rPr>
                <w:rFonts w:ascii="Times New Roman" w:hAnsi="Times New Roman" w:cs="Times New Roman"/>
                <w:sz w:val="28"/>
                <w:szCs w:val="28"/>
                <w:lang w:val="uk-UA"/>
              </w:rPr>
              <w:t>»</w:t>
            </w:r>
            <w:r w:rsidRPr="00A10344">
              <w:rPr>
                <w:rFonts w:ascii="Times New Roman" w:hAnsi="Times New Roman" w:cs="Times New Roman"/>
                <w:sz w:val="28"/>
                <w:szCs w:val="28"/>
                <w:lang w:val="az-Cyrl-AZ"/>
              </w:rPr>
              <w:t xml:space="preserve"> для вчителів,  що викладають курси духовно-морального спрямування;</w:t>
            </w:r>
          </w:p>
          <w:p w:rsidR="00CE6837" w:rsidRPr="00A628F8" w:rsidRDefault="00CE6837" w:rsidP="008F08D0">
            <w:pPr>
              <w:pStyle w:val="11"/>
              <w:jc w:val="both"/>
              <w:rPr>
                <w:rFonts w:ascii="Times New Roman" w:hAnsi="Times New Roman" w:cs="Times New Roman"/>
                <w:sz w:val="28"/>
                <w:szCs w:val="28"/>
                <w:lang w:val="az-Cyrl-AZ"/>
              </w:rPr>
            </w:pPr>
            <w:r w:rsidRPr="00A10344">
              <w:rPr>
                <w:rFonts w:ascii="Times New Roman" w:hAnsi="Times New Roman" w:cs="Times New Roman"/>
                <w:b/>
                <w:sz w:val="28"/>
                <w:szCs w:val="28"/>
                <w:lang w:val="uk-UA"/>
              </w:rPr>
              <w:t>-</w:t>
            </w:r>
            <w:r w:rsidRPr="00A628F8">
              <w:rPr>
                <w:rFonts w:ascii="Times New Roman" w:hAnsi="Times New Roman" w:cs="Times New Roman"/>
                <w:sz w:val="28"/>
                <w:szCs w:val="28"/>
                <w:lang w:val="uk-UA"/>
              </w:rPr>
              <w:t xml:space="preserve"> міську творчу групу з розробки навчально-методичного забезпечення викладання курсів духовно-морального спрямування.</w:t>
            </w:r>
          </w:p>
        </w:tc>
        <w:tc>
          <w:tcPr>
            <w:tcW w:w="1701" w:type="dxa"/>
          </w:tcPr>
          <w:p w:rsidR="00CE6837" w:rsidRDefault="00CE6837" w:rsidP="008F08D0">
            <w:pPr>
              <w:pStyle w:val="11"/>
              <w:jc w:val="center"/>
              <w:rPr>
                <w:rFonts w:ascii="Times New Roman" w:hAnsi="Times New Roman" w:cs="Times New Roman"/>
                <w:sz w:val="28"/>
                <w:szCs w:val="28"/>
                <w:lang w:val="az-Cyrl-AZ"/>
              </w:rPr>
            </w:pPr>
            <w:r w:rsidRPr="00A628F8">
              <w:rPr>
                <w:rFonts w:ascii="Times New Roman" w:hAnsi="Times New Roman" w:cs="Times New Roman"/>
                <w:sz w:val="28"/>
                <w:szCs w:val="28"/>
                <w:lang w:val="az-Cyrl-AZ"/>
              </w:rPr>
              <w:t xml:space="preserve">Управління </w:t>
            </w:r>
            <w:r>
              <w:rPr>
                <w:rFonts w:ascii="Times New Roman" w:hAnsi="Times New Roman" w:cs="Times New Roman"/>
                <w:sz w:val="28"/>
                <w:szCs w:val="28"/>
                <w:lang w:val="az-Cyrl-AZ"/>
              </w:rPr>
              <w:t xml:space="preserve">освіти, ЦПРПП, </w:t>
            </w:r>
            <w:r w:rsidRPr="00A628F8">
              <w:rPr>
                <w:rFonts w:ascii="Times New Roman" w:hAnsi="Times New Roman" w:cs="Times New Roman"/>
                <w:sz w:val="28"/>
                <w:szCs w:val="28"/>
                <w:lang w:val="az-Cyrl-AZ"/>
              </w:rPr>
              <w:t xml:space="preserve"> заклади</w:t>
            </w:r>
          </w:p>
          <w:p w:rsidR="00CE6837" w:rsidRPr="00A628F8" w:rsidRDefault="00CE6837" w:rsidP="008F08D0">
            <w:pPr>
              <w:pStyle w:val="11"/>
              <w:jc w:val="center"/>
              <w:rPr>
                <w:rFonts w:ascii="Times New Roman" w:hAnsi="Times New Roman" w:cs="Times New Roman"/>
                <w:sz w:val="28"/>
                <w:szCs w:val="28"/>
                <w:lang w:val="az-Cyrl-AZ"/>
              </w:rPr>
            </w:pPr>
            <w:r>
              <w:rPr>
                <w:rFonts w:ascii="Times New Roman" w:hAnsi="Times New Roman" w:cs="Times New Roman"/>
                <w:sz w:val="28"/>
                <w:szCs w:val="28"/>
                <w:lang w:val="az-Cyrl-AZ"/>
              </w:rPr>
              <w:t>освіти</w:t>
            </w:r>
          </w:p>
        </w:tc>
        <w:tc>
          <w:tcPr>
            <w:tcW w:w="993" w:type="dxa"/>
          </w:tcPr>
          <w:p w:rsidR="00CE6837" w:rsidRPr="003D116C" w:rsidRDefault="00CE6837" w:rsidP="008F08D0">
            <w:pPr>
              <w:pStyle w:val="11"/>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w:t>
            </w:r>
          </w:p>
        </w:tc>
        <w:tc>
          <w:tcPr>
            <w:tcW w:w="992" w:type="dxa"/>
          </w:tcPr>
          <w:p w:rsidR="00CE6837" w:rsidRDefault="00CE6837" w:rsidP="008F08D0">
            <w:pPr>
              <w:pStyle w:val="11"/>
              <w:jc w:val="center"/>
              <w:rPr>
                <w:rFonts w:ascii="Times New Roman" w:hAnsi="Times New Roman" w:cs="Times New Roman"/>
                <w:b/>
                <w:bCs/>
                <w:color w:val="auto"/>
                <w:sz w:val="28"/>
                <w:szCs w:val="28"/>
                <w:lang w:val="en-US"/>
              </w:rPr>
            </w:pPr>
          </w:p>
          <w:p w:rsidR="00CE6837" w:rsidRDefault="00CE6837" w:rsidP="008F08D0">
            <w:pPr>
              <w:pStyle w:val="11"/>
              <w:jc w:val="center"/>
              <w:rPr>
                <w:rFonts w:ascii="Times New Roman" w:hAnsi="Times New Roman" w:cs="Times New Roman"/>
                <w:b/>
                <w:bCs/>
                <w:color w:val="auto"/>
                <w:sz w:val="28"/>
                <w:szCs w:val="28"/>
                <w:lang w:val="en-US"/>
              </w:rPr>
            </w:pPr>
          </w:p>
          <w:p w:rsidR="00CE6837" w:rsidRDefault="00CE6837" w:rsidP="008F08D0">
            <w:pPr>
              <w:pStyle w:val="11"/>
              <w:jc w:val="center"/>
              <w:rPr>
                <w:rFonts w:ascii="Times New Roman" w:hAnsi="Times New Roman" w:cs="Times New Roman"/>
                <w:b/>
                <w:bCs/>
                <w:color w:val="auto"/>
                <w:sz w:val="28"/>
                <w:szCs w:val="28"/>
                <w:lang w:val="en-US"/>
              </w:rPr>
            </w:pPr>
          </w:p>
          <w:p w:rsidR="00CE6837" w:rsidRDefault="00CE6837" w:rsidP="008F08D0">
            <w:pPr>
              <w:pStyle w:val="11"/>
              <w:jc w:val="center"/>
              <w:rPr>
                <w:rFonts w:ascii="Times New Roman" w:hAnsi="Times New Roman" w:cs="Times New Roman"/>
                <w:b/>
                <w:bCs/>
                <w:color w:val="auto"/>
                <w:sz w:val="28"/>
                <w:szCs w:val="28"/>
                <w:lang w:val="en-US"/>
              </w:rPr>
            </w:pPr>
          </w:p>
          <w:p w:rsidR="00CE6837" w:rsidRDefault="00CE6837" w:rsidP="008F08D0">
            <w:pPr>
              <w:pStyle w:val="11"/>
              <w:jc w:val="center"/>
              <w:rPr>
                <w:rFonts w:ascii="Times New Roman" w:hAnsi="Times New Roman" w:cs="Times New Roman"/>
                <w:b/>
                <w:bCs/>
                <w:color w:val="auto"/>
                <w:sz w:val="28"/>
                <w:szCs w:val="28"/>
                <w:lang w:val="en-US"/>
              </w:rPr>
            </w:pPr>
          </w:p>
          <w:p w:rsidR="00CE6837" w:rsidRPr="003D116C" w:rsidRDefault="00CE6837" w:rsidP="008F08D0">
            <w:pPr>
              <w:pStyle w:val="11"/>
              <w:jc w:val="center"/>
              <w:rPr>
                <w:rFonts w:ascii="Times New Roman" w:hAnsi="Times New Roman" w:cs="Times New Roman"/>
                <w:b/>
                <w:bCs/>
                <w:color w:val="auto"/>
                <w:sz w:val="28"/>
                <w:szCs w:val="28"/>
                <w:lang w:val="en-US"/>
              </w:rPr>
            </w:pPr>
            <w:r>
              <w:rPr>
                <w:rFonts w:ascii="Times New Roman" w:hAnsi="Times New Roman" w:cs="Times New Roman"/>
                <w:b/>
                <w:bCs/>
                <w:color w:val="auto"/>
                <w:sz w:val="28"/>
                <w:szCs w:val="28"/>
                <w:lang w:val="en-US"/>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p>
        </w:tc>
      </w:tr>
      <w:tr w:rsidR="00CE6837" w:rsidRPr="004F283A" w:rsidTr="00AD0FF6">
        <w:tc>
          <w:tcPr>
            <w:tcW w:w="3508" w:type="dxa"/>
          </w:tcPr>
          <w:p w:rsidR="00CE6837" w:rsidRPr="00A628F8" w:rsidRDefault="00CE6837" w:rsidP="008F08D0">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Організувати</w:t>
            </w:r>
            <w:r>
              <w:rPr>
                <w:rFonts w:ascii="Times New Roman" w:hAnsi="Times New Roman" w:cs="Times New Roman"/>
                <w:sz w:val="28"/>
                <w:szCs w:val="28"/>
                <w:lang w:val="uk-UA"/>
              </w:rPr>
              <w:t xml:space="preserve"> освітній</w:t>
            </w:r>
            <w:r w:rsidRPr="00A628F8">
              <w:rPr>
                <w:rFonts w:ascii="Times New Roman" w:hAnsi="Times New Roman" w:cs="Times New Roman"/>
                <w:sz w:val="28"/>
                <w:szCs w:val="28"/>
                <w:lang w:val="uk-UA"/>
              </w:rPr>
              <w:t xml:space="preserve"> проц</w:t>
            </w:r>
            <w:r>
              <w:rPr>
                <w:rFonts w:ascii="Times New Roman" w:hAnsi="Times New Roman" w:cs="Times New Roman"/>
                <w:sz w:val="28"/>
                <w:szCs w:val="28"/>
                <w:lang w:val="uk-UA"/>
              </w:rPr>
              <w:t xml:space="preserve">ес у </w:t>
            </w:r>
            <w:r w:rsidRPr="00A628F8">
              <w:rPr>
                <w:rFonts w:ascii="Times New Roman" w:hAnsi="Times New Roman" w:cs="Times New Roman"/>
                <w:sz w:val="28"/>
                <w:szCs w:val="28"/>
                <w:lang w:val="uk-UA"/>
              </w:rPr>
              <w:t xml:space="preserve"> закладах </w:t>
            </w:r>
            <w:r>
              <w:rPr>
                <w:rFonts w:ascii="Times New Roman" w:hAnsi="Times New Roman" w:cs="Times New Roman"/>
                <w:sz w:val="28"/>
                <w:szCs w:val="28"/>
                <w:lang w:val="uk-UA"/>
              </w:rPr>
              <w:t xml:space="preserve">загальної середньої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A628F8">
              <w:rPr>
                <w:rFonts w:ascii="Times New Roman" w:hAnsi="Times New Roman" w:cs="Times New Roman"/>
                <w:sz w:val="28"/>
                <w:szCs w:val="28"/>
                <w:lang w:val="uk-UA"/>
              </w:rPr>
              <w:t xml:space="preserve"> на засадах духовності, традиційних цінностей українського народу.</w:t>
            </w:r>
          </w:p>
        </w:tc>
        <w:tc>
          <w:tcPr>
            <w:tcW w:w="1701" w:type="dxa"/>
          </w:tcPr>
          <w:p w:rsidR="00CE6837" w:rsidRPr="00A628F8" w:rsidRDefault="00CE6837" w:rsidP="008F08D0">
            <w:pPr>
              <w:pStyle w:val="11"/>
              <w:jc w:val="center"/>
              <w:rPr>
                <w:rFonts w:ascii="Times New Roman" w:hAnsi="Times New Roman" w:cs="Times New Roman"/>
                <w:b/>
                <w:bCs/>
                <w:color w:val="auto"/>
                <w:sz w:val="28"/>
                <w:szCs w:val="28"/>
              </w:rPr>
            </w:pPr>
            <w:r w:rsidRPr="00A628F8">
              <w:rPr>
                <w:rFonts w:ascii="Times New Roman" w:hAnsi="Times New Roman" w:cs="Times New Roman"/>
                <w:sz w:val="28"/>
                <w:szCs w:val="28"/>
                <w:lang w:val="az-Cyrl-AZ"/>
              </w:rPr>
              <w:t xml:space="preserve">Управління освіти, </w:t>
            </w:r>
          </w:p>
          <w:p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A628F8" w:rsidRDefault="00CE6837" w:rsidP="008F08D0">
            <w:pPr>
              <w:pStyle w:val="11"/>
              <w:jc w:val="center"/>
              <w:rPr>
                <w:rFonts w:ascii="Times New Roman" w:hAnsi="Times New Roman" w:cs="Times New Roman"/>
                <w:b/>
                <w:bCs/>
                <w:color w:val="auto"/>
                <w:sz w:val="28"/>
                <w:szCs w:val="28"/>
              </w:rPr>
            </w:pPr>
            <w:r>
              <w:rPr>
                <w:rFonts w:ascii="Times New Roman" w:hAnsi="Times New Roman" w:cs="Times New Roman"/>
                <w:sz w:val="28"/>
                <w:szCs w:val="28"/>
                <w:lang w:val="uk-UA"/>
              </w:rPr>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Упроваджувати</w:t>
            </w:r>
            <w:r w:rsidRPr="00A628F8">
              <w:rPr>
                <w:rFonts w:ascii="Times New Roman" w:hAnsi="Times New Roman" w:cs="Times New Roman"/>
                <w:sz w:val="28"/>
                <w:szCs w:val="28"/>
                <w:lang w:val="uk-UA"/>
              </w:rPr>
              <w:t xml:space="preserve"> навчальні дисципліни духовно-морального спрямування як основу формування </w:t>
            </w:r>
            <w:r w:rsidRPr="00A628F8">
              <w:rPr>
                <w:rFonts w:ascii="Times New Roman" w:hAnsi="Times New Roman" w:cs="Times New Roman"/>
                <w:sz w:val="28"/>
                <w:szCs w:val="28"/>
                <w:lang w:val="uk-UA"/>
              </w:rPr>
              <w:lastRenderedPageBreak/>
              <w:t>особистості та підґрунтя для національно-патріотичного виховання.</w:t>
            </w:r>
          </w:p>
        </w:tc>
        <w:tc>
          <w:tcPr>
            <w:tcW w:w="1701" w:type="dxa"/>
          </w:tcPr>
          <w:p w:rsidR="00CE6837" w:rsidRPr="00A628F8" w:rsidRDefault="00CE6837" w:rsidP="008F08D0">
            <w:pPr>
              <w:pStyle w:val="11"/>
              <w:jc w:val="center"/>
              <w:rPr>
                <w:rFonts w:ascii="Times New Roman" w:hAnsi="Times New Roman" w:cs="Times New Roman"/>
                <w:color w:val="FF0000"/>
                <w:sz w:val="28"/>
                <w:szCs w:val="28"/>
                <w:lang w:val="uk-UA"/>
              </w:rPr>
            </w:pPr>
            <w:r w:rsidRPr="00A628F8">
              <w:rPr>
                <w:rFonts w:ascii="Times New Roman" w:hAnsi="Times New Roman" w:cs="Times New Roman"/>
                <w:sz w:val="28"/>
                <w:szCs w:val="28"/>
                <w:lang w:val="az-Cyrl-AZ"/>
              </w:rPr>
              <w:lastRenderedPageBreak/>
              <w:t xml:space="preserve">Управління освіти, </w:t>
            </w:r>
          </w:p>
          <w:p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5D44AA"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lastRenderedPageBreak/>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lastRenderedPageBreak/>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pStyle w:val="a3"/>
              <w:autoSpaceDE w:val="0"/>
              <w:autoSpaceDN w:val="0"/>
              <w:adjustRightInd w:val="0"/>
              <w:spacing w:after="0" w:line="240" w:lineRule="auto"/>
              <w:ind w:left="0"/>
              <w:rPr>
                <w:rFonts w:ascii="Times New Roman" w:hAnsi="Times New Roman" w:cs="Times New Roman"/>
                <w:sz w:val="28"/>
                <w:szCs w:val="28"/>
                <w:lang w:val="uk-UA"/>
              </w:rPr>
            </w:pPr>
            <w:r w:rsidRPr="00A628F8">
              <w:rPr>
                <w:rFonts w:ascii="Times New Roman" w:hAnsi="Times New Roman" w:cs="Times New Roman"/>
                <w:b/>
                <w:bCs/>
                <w:sz w:val="28"/>
                <w:szCs w:val="28"/>
                <w:lang w:val="uk-UA"/>
              </w:rPr>
              <w:lastRenderedPageBreak/>
              <w:t>Формувати</w:t>
            </w:r>
            <w:r w:rsidRPr="00A628F8">
              <w:rPr>
                <w:rFonts w:ascii="Times New Roman" w:hAnsi="Times New Roman" w:cs="Times New Roman"/>
                <w:sz w:val="28"/>
                <w:szCs w:val="28"/>
                <w:lang w:val="uk-UA"/>
              </w:rPr>
              <w:t xml:space="preserve"> духовно-моральний простір через організацію роботи гуртків, проведення позаурочних та позашкільних масових заходів духовно-морального спрямування.</w:t>
            </w:r>
          </w:p>
        </w:tc>
        <w:tc>
          <w:tcPr>
            <w:tcW w:w="1701" w:type="dxa"/>
          </w:tcPr>
          <w:p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5D44AA"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tabs>
                <w:tab w:val="left" w:pos="426"/>
                <w:tab w:val="left" w:pos="709"/>
              </w:tabs>
              <w:autoSpaceDE w:val="0"/>
              <w:autoSpaceDN w:val="0"/>
              <w:adjustRightInd w:val="0"/>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Проводити:</w:t>
            </w:r>
          </w:p>
          <w:p w:rsidR="00CE6837" w:rsidRPr="00A628F8" w:rsidRDefault="00CE6837" w:rsidP="00CE6837">
            <w:pPr>
              <w:pStyle w:val="a3"/>
              <w:numPr>
                <w:ilvl w:val="0"/>
                <w:numId w:val="29"/>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міські</w:t>
            </w:r>
            <w:r w:rsidRPr="00A628F8">
              <w:rPr>
                <w:rFonts w:ascii="Times New Roman" w:hAnsi="Times New Roman" w:cs="Times New Roman"/>
                <w:b/>
                <w:bCs/>
                <w:sz w:val="28"/>
                <w:szCs w:val="28"/>
                <w:lang w:val="uk-UA"/>
              </w:rPr>
              <w:t xml:space="preserve"> </w:t>
            </w:r>
            <w:r w:rsidRPr="00A628F8">
              <w:rPr>
                <w:rFonts w:ascii="Times New Roman" w:hAnsi="Times New Roman" w:cs="Times New Roman"/>
                <w:sz w:val="28"/>
                <w:szCs w:val="28"/>
                <w:lang w:val="uk-UA"/>
              </w:rPr>
              <w:t>заходи з підвищення професійної компетентності вчителів курсів духовно-морального спрямування (семінари, тренінги, круглі столи тощо);</w:t>
            </w:r>
          </w:p>
          <w:p w:rsidR="00CE6837" w:rsidRPr="00A628F8" w:rsidRDefault="00CE6837" w:rsidP="00CE6837">
            <w:pPr>
              <w:pStyle w:val="a3"/>
              <w:numPr>
                <w:ilvl w:val="0"/>
                <w:numId w:val="29"/>
              </w:numPr>
              <w:tabs>
                <w:tab w:val="left" w:pos="318"/>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az-Cyrl-AZ"/>
              </w:rPr>
              <w:t>роботу з пропагування серед батьківської та педагогічної спільноти загальнолюдських морально-етичних цінностей, духовної спадщини українського народу.</w:t>
            </w:r>
          </w:p>
        </w:tc>
        <w:tc>
          <w:tcPr>
            <w:tcW w:w="1701" w:type="dxa"/>
          </w:tcPr>
          <w:p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Уп</w:t>
            </w:r>
            <w:r>
              <w:rPr>
                <w:rFonts w:ascii="Times New Roman" w:hAnsi="Times New Roman" w:cs="Times New Roman"/>
                <w:color w:val="auto"/>
                <w:sz w:val="28"/>
                <w:szCs w:val="28"/>
                <w:lang w:val="uk-UA"/>
              </w:rPr>
              <w:t>равління освіти, ЦПРПП</w:t>
            </w:r>
            <w:r w:rsidRPr="00A628F8">
              <w:rPr>
                <w:rFonts w:ascii="Times New Roman" w:hAnsi="Times New Roman" w:cs="Times New Roman"/>
                <w:color w:val="auto"/>
                <w:sz w:val="28"/>
                <w:szCs w:val="28"/>
                <w:lang w:val="uk-UA"/>
              </w:rPr>
              <w:t xml:space="preserve">,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pStyle w:val="a3"/>
              <w:tabs>
                <w:tab w:val="left" w:pos="0"/>
                <w:tab w:val="left" w:pos="709"/>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Залучати</w:t>
            </w:r>
            <w:r w:rsidRPr="00A628F8">
              <w:rPr>
                <w:rFonts w:ascii="Times New Roman" w:hAnsi="Times New Roman" w:cs="Times New Roman"/>
                <w:sz w:val="28"/>
                <w:szCs w:val="28"/>
                <w:lang w:val="uk-UA"/>
              </w:rPr>
              <w:t xml:space="preserve"> дітей та молодь до участі в благодійних акціях, волонтерській діяльності з метою набуття власного досвіду творення добра. </w:t>
            </w:r>
          </w:p>
        </w:tc>
        <w:tc>
          <w:tcPr>
            <w:tcW w:w="1701" w:type="dxa"/>
          </w:tcPr>
          <w:p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p>
          <w:p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rsidTr="00AD0FF6">
        <w:tc>
          <w:tcPr>
            <w:tcW w:w="3508" w:type="dxa"/>
          </w:tcPr>
          <w:p w:rsidR="00CE6837" w:rsidRPr="00A628F8" w:rsidRDefault="00CE6837" w:rsidP="008F08D0">
            <w:pPr>
              <w:tabs>
                <w:tab w:val="left" w:pos="426"/>
                <w:tab w:val="left" w:pos="709"/>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Поповнювати</w:t>
            </w:r>
            <w:r w:rsidRPr="00A628F8">
              <w:rPr>
                <w:rFonts w:ascii="Times New Roman" w:hAnsi="Times New Roman" w:cs="Times New Roman"/>
                <w:sz w:val="28"/>
                <w:szCs w:val="28"/>
                <w:lang w:val="uk-UA"/>
              </w:rPr>
              <w:t xml:space="preserve"> шкільні бібліотеки  літературою, періодичними виданнями духовно-морального спрямування. </w:t>
            </w:r>
          </w:p>
        </w:tc>
        <w:tc>
          <w:tcPr>
            <w:tcW w:w="1701" w:type="dxa"/>
          </w:tcPr>
          <w:p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w:t>
            </w:r>
            <w:r>
              <w:rPr>
                <w:rFonts w:ascii="Times New Roman" w:hAnsi="Times New Roman" w:cs="Times New Roman"/>
                <w:sz w:val="28"/>
                <w:szCs w:val="28"/>
                <w:lang w:val="uk-UA"/>
              </w:rPr>
              <w:t>заклади освіти</w:t>
            </w:r>
          </w:p>
        </w:tc>
        <w:tc>
          <w:tcPr>
            <w:tcW w:w="993"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c>
          <w:tcPr>
            <w:tcW w:w="992"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c>
          <w:tcPr>
            <w:tcW w:w="850" w:type="dxa"/>
          </w:tcPr>
          <w:p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bl>
    <w:p w:rsidR="00CE6837" w:rsidRPr="004F283A" w:rsidRDefault="00CE6837" w:rsidP="00CE6837">
      <w:pPr>
        <w:pStyle w:val="11"/>
        <w:jc w:val="center"/>
        <w:rPr>
          <w:rFonts w:ascii="Times New Roman" w:hAnsi="Times New Roman" w:cs="Times New Roman"/>
          <w:b/>
          <w:bCs/>
          <w:color w:val="FF0000"/>
          <w:sz w:val="28"/>
          <w:szCs w:val="28"/>
          <w:lang w:val="uk-UA"/>
        </w:rPr>
      </w:pPr>
    </w:p>
    <w:p w:rsidR="00CE6837" w:rsidRPr="00477A5D" w:rsidRDefault="00CE6837" w:rsidP="00CE6837">
      <w:pPr>
        <w:pStyle w:val="11"/>
        <w:rPr>
          <w:rFonts w:ascii="Times New Roman" w:hAnsi="Times New Roman" w:cs="Times New Roman"/>
          <w:i/>
          <w:iCs/>
          <w:color w:val="auto"/>
          <w:sz w:val="28"/>
          <w:szCs w:val="28"/>
          <w:lang w:val="uk-UA"/>
        </w:rPr>
      </w:pPr>
      <w:r w:rsidRPr="00477A5D">
        <w:rPr>
          <w:rFonts w:ascii="Times New Roman" w:hAnsi="Times New Roman" w:cs="Times New Roman"/>
          <w:b/>
          <w:bCs/>
          <w:i/>
          <w:iCs/>
          <w:color w:val="auto"/>
          <w:sz w:val="28"/>
          <w:szCs w:val="28"/>
          <w:lang w:val="uk-UA"/>
        </w:rPr>
        <w:t>Очікувані результати:</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сформованість ціннісн</w:t>
      </w:r>
      <w:r>
        <w:rPr>
          <w:rFonts w:ascii="Times New Roman" w:hAnsi="Times New Roman" w:cs="Times New Roman"/>
          <w:spacing w:val="-6"/>
          <w:sz w:val="28"/>
          <w:szCs w:val="28"/>
          <w:lang w:val="uk-UA"/>
        </w:rPr>
        <w:t>их орієнтацій у дітей та молоді</w:t>
      </w:r>
      <w:r w:rsidRPr="00060614">
        <w:rPr>
          <w:rFonts w:ascii="Times New Roman" w:hAnsi="Times New Roman" w:cs="Times New Roman"/>
          <w:spacing w:val="-6"/>
          <w:sz w:val="28"/>
          <w:szCs w:val="28"/>
          <w:lang w:val="uk-UA"/>
        </w:rPr>
        <w:t>, що базуються на гідності, чесності, справедливості, турботі, повазі до життя, до себе та інших людей;</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розвиток уміння працювати з іншими, попереджати та розв’язувати конфлікти</w:t>
      </w:r>
      <w:r>
        <w:rPr>
          <w:rFonts w:ascii="Times New Roman" w:hAnsi="Times New Roman" w:cs="Times New Roman"/>
          <w:spacing w:val="-6"/>
          <w:sz w:val="28"/>
          <w:szCs w:val="28"/>
          <w:lang w:val="uk-UA"/>
        </w:rPr>
        <w:t>,</w:t>
      </w:r>
      <w:r w:rsidRPr="00060614">
        <w:rPr>
          <w:rFonts w:ascii="Times New Roman" w:hAnsi="Times New Roman" w:cs="Times New Roman"/>
          <w:spacing w:val="-6"/>
          <w:sz w:val="28"/>
          <w:szCs w:val="28"/>
          <w:lang w:val="uk-UA"/>
        </w:rPr>
        <w:t xml:space="preserve"> досягати компромісів, що входить до складу соціальної компетентності особистості;</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lastRenderedPageBreak/>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rsidR="00AE1250" w:rsidRPr="004F283A" w:rsidRDefault="00AE1250" w:rsidP="00CE6837">
      <w:pPr>
        <w:pStyle w:val="11"/>
        <w:jc w:val="center"/>
        <w:rPr>
          <w:rFonts w:ascii="Times New Roman" w:hAnsi="Times New Roman" w:cs="Times New Roman"/>
          <w:b/>
          <w:bCs/>
          <w:sz w:val="28"/>
          <w:szCs w:val="28"/>
          <w:lang w:val="uk-UA"/>
        </w:rPr>
      </w:pPr>
    </w:p>
    <w:p w:rsidR="00CE6837" w:rsidRPr="00060614" w:rsidRDefault="00CE6837" w:rsidP="00EF032C">
      <w:pPr>
        <w:spacing w:after="200" w:line="276" w:lineRule="auto"/>
        <w:jc w:val="center"/>
        <w:rPr>
          <w:rFonts w:ascii="Times New Roman" w:hAnsi="Times New Roman" w:cs="Times New Roman"/>
          <w:b/>
          <w:bCs/>
          <w:sz w:val="28"/>
          <w:szCs w:val="28"/>
          <w:lang w:val="uk-UA"/>
        </w:rPr>
      </w:pPr>
      <w:r w:rsidRPr="00762F9A">
        <w:rPr>
          <w:rFonts w:ascii="Times New Roman" w:hAnsi="Times New Roman" w:cs="Times New Roman"/>
          <w:b/>
          <w:bCs/>
          <w:sz w:val="28"/>
          <w:szCs w:val="28"/>
          <w:lang w:val="uk-UA"/>
        </w:rPr>
        <w:t>4</w:t>
      </w:r>
      <w:r>
        <w:rPr>
          <w:rFonts w:ascii="Times New Roman" w:hAnsi="Times New Roman" w:cs="Times New Roman"/>
          <w:b/>
          <w:bCs/>
          <w:sz w:val="28"/>
          <w:szCs w:val="28"/>
          <w:lang w:val="uk-UA"/>
        </w:rPr>
        <w:t xml:space="preserve">.4. </w:t>
      </w:r>
      <w:proofErr w:type="spellStart"/>
      <w:r>
        <w:rPr>
          <w:rFonts w:ascii="Times New Roman" w:hAnsi="Times New Roman" w:cs="Times New Roman"/>
          <w:b/>
          <w:bCs/>
          <w:sz w:val="28"/>
          <w:szCs w:val="28"/>
          <w:lang w:val="uk-UA"/>
        </w:rPr>
        <w:t>Проє</w:t>
      </w:r>
      <w:r w:rsidRPr="00060614">
        <w:rPr>
          <w:rFonts w:ascii="Times New Roman" w:hAnsi="Times New Roman" w:cs="Times New Roman"/>
          <w:b/>
          <w:bCs/>
          <w:sz w:val="28"/>
          <w:szCs w:val="28"/>
          <w:lang w:val="uk-UA"/>
        </w:rPr>
        <w:t>кт</w:t>
      </w:r>
      <w:proofErr w:type="spellEnd"/>
      <w:r w:rsidRPr="00060614">
        <w:rPr>
          <w:rFonts w:ascii="Times New Roman" w:hAnsi="Times New Roman" w:cs="Times New Roman"/>
          <w:b/>
          <w:bCs/>
          <w:sz w:val="28"/>
          <w:szCs w:val="28"/>
          <w:lang w:val="uk-UA"/>
        </w:rPr>
        <w:t xml:space="preserve"> «Єдиний простір: освітня взаємодія регіонів»</w:t>
      </w:r>
    </w:p>
    <w:p w:rsidR="00CE6837" w:rsidRPr="00060614" w:rsidRDefault="00CE6837" w:rsidP="00CE6837">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477A5D">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sidRPr="00060614">
        <w:rPr>
          <w:rFonts w:ascii="Times New Roman" w:hAnsi="Times New Roman" w:cs="Times New Roman"/>
          <w:sz w:val="28"/>
          <w:szCs w:val="28"/>
          <w:lang w:val="uk-UA"/>
        </w:rPr>
        <w:t xml:space="preserve">розвиток партнерської взаємодії </w:t>
      </w:r>
      <w:r>
        <w:rPr>
          <w:rFonts w:ascii="Times New Roman" w:hAnsi="Times New Roman" w:cs="Times New Roman"/>
          <w:sz w:val="28"/>
          <w:szCs w:val="28"/>
          <w:lang w:val="uk-UA"/>
        </w:rPr>
        <w:t>закладів</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із</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закладами освіти </w:t>
      </w:r>
      <w:r w:rsidRPr="00060614">
        <w:rPr>
          <w:rFonts w:ascii="Times New Roman" w:hAnsi="Times New Roman" w:cs="Times New Roman"/>
          <w:sz w:val="28"/>
          <w:szCs w:val="28"/>
          <w:lang w:val="uk-UA"/>
        </w:rPr>
        <w:t>Укра</w:t>
      </w:r>
      <w:r>
        <w:rPr>
          <w:rFonts w:ascii="Times New Roman" w:hAnsi="Times New Roman" w:cs="Times New Roman"/>
          <w:sz w:val="28"/>
          <w:szCs w:val="28"/>
          <w:lang w:val="uk-UA"/>
        </w:rPr>
        <w:t xml:space="preserve">їни, обмін досвідом в режимі </w:t>
      </w:r>
      <w:proofErr w:type="spellStart"/>
      <w:r>
        <w:rPr>
          <w:rFonts w:ascii="Times New Roman" w:hAnsi="Times New Roman" w:cs="Times New Roman"/>
          <w:sz w:val="28"/>
          <w:szCs w:val="28"/>
          <w:lang w:val="uk-UA"/>
        </w:rPr>
        <w:t>он</w:t>
      </w:r>
      <w:r w:rsidRPr="00060614">
        <w:rPr>
          <w:rFonts w:ascii="Times New Roman" w:hAnsi="Times New Roman" w:cs="Times New Roman"/>
          <w:sz w:val="28"/>
          <w:szCs w:val="28"/>
          <w:lang w:val="uk-UA"/>
        </w:rPr>
        <w:t>лайн</w:t>
      </w:r>
      <w:proofErr w:type="spellEnd"/>
      <w:r w:rsidRPr="00060614">
        <w:rPr>
          <w:rFonts w:ascii="Times New Roman" w:hAnsi="Times New Roman" w:cs="Times New Roman"/>
          <w:sz w:val="28"/>
          <w:szCs w:val="28"/>
          <w:lang w:val="uk-UA"/>
        </w:rPr>
        <w:t xml:space="preserve">, на </w:t>
      </w:r>
      <w:proofErr w:type="spellStart"/>
      <w:r w:rsidRPr="00060614">
        <w:rPr>
          <w:rFonts w:ascii="Times New Roman" w:hAnsi="Times New Roman" w:cs="Times New Roman"/>
          <w:sz w:val="28"/>
          <w:szCs w:val="28"/>
          <w:lang w:val="uk-UA"/>
        </w:rPr>
        <w:t>Інтернет-платформах</w:t>
      </w:r>
      <w:proofErr w:type="spellEnd"/>
      <w:r w:rsidRPr="00060614">
        <w:rPr>
          <w:rFonts w:ascii="Times New Roman" w:hAnsi="Times New Roman" w:cs="Times New Roman"/>
          <w:sz w:val="28"/>
          <w:szCs w:val="28"/>
          <w:lang w:val="uk-UA"/>
        </w:rPr>
        <w:t xml:space="preserve"> через прямі партнерські контакти та комунікації,</w:t>
      </w:r>
      <w:r>
        <w:rPr>
          <w:rFonts w:ascii="Times New Roman" w:hAnsi="Times New Roman" w:cs="Times New Roman"/>
          <w:sz w:val="28"/>
          <w:szCs w:val="28"/>
          <w:lang w:val="uk-UA"/>
        </w:rPr>
        <w:t xml:space="preserve"> участь у спільних освітніх </w:t>
      </w:r>
      <w:proofErr w:type="spellStart"/>
      <w:r>
        <w:rPr>
          <w:rFonts w:ascii="Times New Roman" w:hAnsi="Times New Roman" w:cs="Times New Roman"/>
          <w:sz w:val="28"/>
          <w:szCs w:val="28"/>
          <w:lang w:val="uk-UA"/>
        </w:rPr>
        <w:t>проє</w:t>
      </w:r>
      <w:r w:rsidRPr="00060614">
        <w:rPr>
          <w:rFonts w:ascii="Times New Roman" w:hAnsi="Times New Roman" w:cs="Times New Roman"/>
          <w:sz w:val="28"/>
          <w:szCs w:val="28"/>
          <w:lang w:val="uk-UA"/>
        </w:rPr>
        <w:t>ктах</w:t>
      </w:r>
      <w:proofErr w:type="spellEnd"/>
      <w:r w:rsidRPr="00060614">
        <w:rPr>
          <w:rFonts w:ascii="Times New Roman" w:hAnsi="Times New Roman" w:cs="Times New Roman"/>
          <w:sz w:val="28"/>
          <w:szCs w:val="28"/>
          <w:lang w:val="uk-UA"/>
        </w:rPr>
        <w:t>.</w:t>
      </w:r>
    </w:p>
    <w:tbl>
      <w:tblPr>
        <w:tblW w:w="9923" w:type="dxa"/>
        <w:tblInd w:w="-147" w:type="dxa"/>
        <w:tblLayout w:type="fixed"/>
        <w:tblCellMar>
          <w:left w:w="10" w:type="dxa"/>
          <w:right w:w="10" w:type="dxa"/>
        </w:tblCellMar>
        <w:tblLook w:val="00A0"/>
      </w:tblPr>
      <w:tblGrid>
        <w:gridCol w:w="4125"/>
        <w:gridCol w:w="1737"/>
        <w:gridCol w:w="814"/>
        <w:gridCol w:w="815"/>
        <w:gridCol w:w="814"/>
        <w:gridCol w:w="815"/>
        <w:gridCol w:w="803"/>
      </w:tblGrid>
      <w:tr w:rsidR="00CE6837" w:rsidRPr="00060614" w:rsidTr="008F08D0">
        <w:tc>
          <w:tcPr>
            <w:tcW w:w="436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Шляхи реалізації</w:t>
            </w:r>
          </w:p>
        </w:tc>
        <w:tc>
          <w:tcPr>
            <w:tcW w:w="1843" w:type="dxa"/>
            <w:vMerge w:val="restart"/>
            <w:tcBorders>
              <w:top w:val="single" w:sz="4" w:space="0" w:color="000000"/>
              <w:left w:val="single" w:sz="4" w:space="0" w:color="000000"/>
              <w:right w:val="single" w:sz="4" w:space="0" w:color="auto"/>
            </w:tcBorders>
          </w:tcPr>
          <w:p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ru-RU"/>
              </w:rPr>
              <w:t>Виконавці</w:t>
            </w:r>
          </w:p>
        </w:tc>
        <w:tc>
          <w:tcPr>
            <w:tcW w:w="4253"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 xml:space="preserve">            Термін виконання</w:t>
            </w:r>
          </w:p>
        </w:tc>
      </w:tr>
      <w:tr w:rsidR="00CE6837" w:rsidRPr="00060614" w:rsidTr="008F08D0">
        <w:tc>
          <w:tcPr>
            <w:tcW w:w="4366" w:type="dxa"/>
            <w:vMerge/>
            <w:tcBorders>
              <w:top w:val="single" w:sz="4" w:space="0" w:color="000000"/>
              <w:left w:val="single" w:sz="4" w:space="0" w:color="000000"/>
              <w:bottom w:val="single" w:sz="4" w:space="0" w:color="000000"/>
            </w:tcBorders>
            <w:vAlign w:val="center"/>
          </w:tcPr>
          <w:p w:rsidR="00CE6837" w:rsidRPr="00060614" w:rsidRDefault="00CE6837" w:rsidP="008F08D0">
            <w:pPr>
              <w:rPr>
                <w:rFonts w:ascii="Times New Roman" w:hAnsi="Times New Roman" w:cs="Times New Roman"/>
                <w:b/>
                <w:bCs/>
                <w:sz w:val="28"/>
                <w:szCs w:val="28"/>
                <w:lang w:val="uk-UA"/>
              </w:rPr>
            </w:pPr>
          </w:p>
        </w:tc>
        <w:tc>
          <w:tcPr>
            <w:tcW w:w="1843" w:type="dxa"/>
            <w:vMerge/>
            <w:tcBorders>
              <w:left w:val="single" w:sz="4" w:space="0" w:color="000000"/>
              <w:bottom w:val="single" w:sz="4" w:space="0" w:color="000000"/>
              <w:right w:val="single" w:sz="4" w:space="0" w:color="auto"/>
            </w:tcBorders>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p>
        </w:tc>
        <w:tc>
          <w:tcPr>
            <w:tcW w:w="850" w:type="dxa"/>
            <w:tcBorders>
              <w:top w:val="single" w:sz="4" w:space="0" w:color="000000"/>
              <w:left w:val="single" w:sz="4" w:space="0" w:color="auto"/>
              <w:bottom w:val="single" w:sz="4" w:space="0" w:color="000000"/>
            </w:tcBorders>
            <w:tcMar>
              <w:top w:w="0" w:type="dxa"/>
              <w:left w:w="108" w:type="dxa"/>
              <w:bottom w:w="0" w:type="dxa"/>
              <w:right w:w="108" w:type="dxa"/>
            </w:tcMar>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2024</w:t>
            </w:r>
          </w:p>
        </w:tc>
        <w:tc>
          <w:tcPr>
            <w:tcW w:w="851"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2025</w:t>
            </w:r>
          </w:p>
        </w:tc>
      </w:tr>
      <w:tr w:rsidR="00CE6837" w:rsidRPr="00060614" w:rsidTr="008F08D0">
        <w:tc>
          <w:tcPr>
            <w:tcW w:w="4366" w:type="dxa"/>
            <w:tcBorders>
              <w:top w:val="single" w:sz="4" w:space="0" w:color="000000"/>
              <w:left w:val="single" w:sz="4" w:space="0" w:color="000000"/>
              <w:bottom w:val="single" w:sz="4" w:space="0" w:color="000000"/>
            </w:tcBorders>
          </w:tcPr>
          <w:p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Пошук</w:t>
            </w:r>
            <w:r w:rsidRPr="00060614">
              <w:rPr>
                <w:rFonts w:ascii="Times New Roman" w:hAnsi="Times New Roman" w:cs="Times New Roman"/>
                <w:sz w:val="28"/>
                <w:szCs w:val="28"/>
                <w:lang w:val="uk-UA" w:eastAsia="uk-UA"/>
              </w:rPr>
              <w:t xml:space="preserve"> партнерів для створення єдиного освітнього простору та залу</w:t>
            </w:r>
            <w:r>
              <w:rPr>
                <w:rFonts w:ascii="Times New Roman" w:hAnsi="Times New Roman" w:cs="Times New Roman"/>
                <w:sz w:val="28"/>
                <w:szCs w:val="28"/>
                <w:lang w:val="uk-UA" w:eastAsia="uk-UA"/>
              </w:rPr>
              <w:t xml:space="preserve">чення до участі в спільних  </w:t>
            </w:r>
            <w:proofErr w:type="spellStart"/>
            <w:r>
              <w:rPr>
                <w:rFonts w:ascii="Times New Roman" w:hAnsi="Times New Roman" w:cs="Times New Roman"/>
                <w:sz w:val="28"/>
                <w:szCs w:val="28"/>
                <w:lang w:val="uk-UA" w:eastAsia="uk-UA"/>
              </w:rPr>
              <w:t>проєктах</w:t>
            </w:r>
            <w:proofErr w:type="spellEnd"/>
            <w:r w:rsidRPr="00060614">
              <w:rPr>
                <w:rFonts w:ascii="Times New Roman" w:hAnsi="Times New Roman" w:cs="Times New Roman"/>
                <w:sz w:val="28"/>
                <w:szCs w:val="28"/>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color w:val="000000"/>
                <w:sz w:val="28"/>
                <w:szCs w:val="28"/>
                <w:lang w:val="uk-UA"/>
              </w:rPr>
              <w:t xml:space="preserve">ЦПРПП, </w:t>
            </w:r>
            <w:r>
              <w:rPr>
                <w:rFonts w:ascii="Times New Roman" w:hAnsi="Times New Roman" w:cs="Times New Roman"/>
                <w:sz w:val="28"/>
                <w:szCs w:val="28"/>
                <w:lang w:val="uk-UA"/>
              </w:rPr>
              <w:t>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rsidTr="008F08D0">
        <w:tc>
          <w:tcPr>
            <w:tcW w:w="4366" w:type="dxa"/>
            <w:tcBorders>
              <w:top w:val="single" w:sz="4" w:space="0" w:color="000000"/>
              <w:left w:val="single" w:sz="4" w:space="0" w:color="000000"/>
              <w:bottom w:val="single" w:sz="4" w:space="0" w:color="000000"/>
            </w:tcBorders>
          </w:tcPr>
          <w:p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BB42AF">
              <w:rPr>
                <w:rFonts w:ascii="Times New Roman" w:hAnsi="Times New Roman" w:cs="Times New Roman"/>
                <w:b/>
                <w:bCs/>
                <w:sz w:val="28"/>
                <w:szCs w:val="28"/>
                <w:lang w:val="uk-UA" w:eastAsia="uk-UA"/>
              </w:rPr>
              <w:t xml:space="preserve">Побудувати </w:t>
            </w:r>
            <w:r w:rsidRPr="00BB42AF">
              <w:rPr>
                <w:rFonts w:ascii="Times New Roman" w:hAnsi="Times New Roman" w:cs="Times New Roman"/>
                <w:sz w:val="28"/>
                <w:szCs w:val="28"/>
                <w:lang w:val="uk-UA" w:eastAsia="uk-UA"/>
              </w:rPr>
              <w:t xml:space="preserve">стійкі  комунікації та обмін досвідом між школами </w:t>
            </w:r>
            <w:proofErr w:type="spellStart"/>
            <w:r w:rsidRPr="00BB42AF">
              <w:rPr>
                <w:rFonts w:ascii="Times New Roman" w:hAnsi="Times New Roman" w:cs="Times New Roman"/>
                <w:sz w:val="28"/>
                <w:szCs w:val="28"/>
                <w:lang w:val="uk-UA" w:eastAsia="uk-UA"/>
              </w:rPr>
              <w:t>Бахмутської</w:t>
            </w:r>
            <w:proofErr w:type="spellEnd"/>
            <w:r w:rsidRPr="00BB42AF">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міської </w:t>
            </w:r>
            <w:r w:rsidRPr="00BB42AF">
              <w:rPr>
                <w:rFonts w:ascii="Times New Roman" w:hAnsi="Times New Roman" w:cs="Times New Roman"/>
                <w:sz w:val="28"/>
                <w:szCs w:val="28"/>
                <w:lang w:val="uk-UA" w:eastAsia="uk-UA"/>
              </w:rPr>
              <w:t>ОТГ та закладами освіти різних регіонів України</w:t>
            </w:r>
            <w:r w:rsidRPr="00060614">
              <w:rPr>
                <w:rFonts w:ascii="Times New Roman" w:hAnsi="Times New Roman" w:cs="Times New Roman"/>
                <w:sz w:val="28"/>
                <w:szCs w:val="28"/>
                <w:lang w:val="uk-UA" w:eastAsia="uk-UA"/>
              </w:rPr>
              <w:t xml:space="preserve"> щодо децентралізації</w:t>
            </w:r>
          </w:p>
        </w:tc>
        <w:tc>
          <w:tcPr>
            <w:tcW w:w="1843"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w:t>
            </w: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rsidTr="008F08D0">
        <w:tc>
          <w:tcPr>
            <w:tcW w:w="4366" w:type="dxa"/>
            <w:tcBorders>
              <w:top w:val="single" w:sz="4" w:space="0" w:color="000000"/>
              <w:left w:val="single" w:sz="4" w:space="0" w:color="000000"/>
              <w:bottom w:val="single" w:sz="4" w:space="0" w:color="000000"/>
            </w:tcBorders>
          </w:tcPr>
          <w:p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Формувати</w:t>
            </w:r>
            <w:r w:rsidRPr="00060614">
              <w:rPr>
                <w:rFonts w:ascii="Times New Roman" w:hAnsi="Times New Roman" w:cs="Times New Roman"/>
                <w:sz w:val="28"/>
                <w:szCs w:val="28"/>
                <w:lang w:val="uk-UA" w:eastAsia="uk-UA"/>
              </w:rPr>
              <w:t xml:space="preserve"> систем</w:t>
            </w:r>
            <w:r>
              <w:rPr>
                <w:rFonts w:ascii="Times New Roman" w:hAnsi="Times New Roman" w:cs="Times New Roman"/>
                <w:sz w:val="28"/>
                <w:szCs w:val="28"/>
                <w:lang w:val="uk-UA" w:eastAsia="uk-UA"/>
              </w:rPr>
              <w:t xml:space="preserve">ний  обмін учнями  із </w:t>
            </w:r>
            <w:r w:rsidRPr="00060614">
              <w:rPr>
                <w:rFonts w:ascii="Times New Roman" w:hAnsi="Times New Roman" w:cs="Times New Roman"/>
                <w:sz w:val="28"/>
                <w:szCs w:val="28"/>
                <w:lang w:val="uk-UA" w:eastAsia="uk-UA"/>
              </w:rPr>
              <w:t xml:space="preserve"> закладами </w:t>
            </w:r>
            <w:r>
              <w:rPr>
                <w:rFonts w:ascii="Times New Roman" w:hAnsi="Times New Roman" w:cs="Times New Roman"/>
                <w:sz w:val="28"/>
                <w:szCs w:val="28"/>
                <w:lang w:val="uk-UA" w:eastAsia="uk-UA"/>
              </w:rPr>
              <w:t xml:space="preserve">освіти </w:t>
            </w:r>
            <w:r w:rsidRPr="00060614">
              <w:rPr>
                <w:rFonts w:ascii="Times New Roman" w:hAnsi="Times New Roman" w:cs="Times New Roman"/>
                <w:sz w:val="28"/>
                <w:szCs w:val="28"/>
                <w:lang w:val="uk-UA" w:eastAsia="uk-UA"/>
              </w:rPr>
              <w:t>інших областей України</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rsidTr="008F08D0">
        <w:tc>
          <w:tcPr>
            <w:tcW w:w="4366" w:type="dxa"/>
            <w:tcBorders>
              <w:top w:val="single" w:sz="4" w:space="0" w:color="000000"/>
              <w:left w:val="single" w:sz="4" w:space="0" w:color="000000"/>
              <w:bottom w:val="single" w:sz="4" w:space="0" w:color="000000"/>
            </w:tcBorders>
          </w:tcPr>
          <w:p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Сприяти</w:t>
            </w:r>
            <w:r w:rsidRPr="00060614">
              <w:rPr>
                <w:rFonts w:ascii="Times New Roman" w:hAnsi="Times New Roman" w:cs="Times New Roman"/>
                <w:sz w:val="28"/>
                <w:szCs w:val="28"/>
                <w:lang w:val="uk-UA" w:eastAsia="uk-UA"/>
              </w:rPr>
              <w:t xml:space="preserve"> професійному розвитку освітян через обмін </w:t>
            </w:r>
            <w:r>
              <w:rPr>
                <w:rFonts w:ascii="Times New Roman" w:hAnsi="Times New Roman" w:cs="Times New Roman"/>
                <w:sz w:val="28"/>
                <w:szCs w:val="28"/>
                <w:lang w:val="uk-UA" w:eastAsia="uk-UA"/>
              </w:rPr>
              <w:t>досвідом між педагогічними працівниками  різних регіонів</w:t>
            </w:r>
            <w:r w:rsidRPr="00060614">
              <w:rPr>
                <w:rFonts w:ascii="Times New Roman" w:hAnsi="Times New Roman" w:cs="Times New Roman"/>
                <w:sz w:val="28"/>
                <w:szCs w:val="28"/>
                <w:lang w:val="uk-UA" w:eastAsia="uk-UA"/>
              </w:rPr>
              <w:t xml:space="preserve"> України</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C6C42" w:rsidRDefault="00CE6837" w:rsidP="008F08D0">
            <w:pPr>
              <w:pStyle w:val="Standard"/>
              <w:snapToGrid w:val="0"/>
              <w:spacing w:after="0" w:line="240" w:lineRule="auto"/>
              <w:jc w:val="center"/>
              <w:rPr>
                <w:rFonts w:ascii="Times New Roman" w:hAnsi="Times New Roman" w:cs="Times New Roman"/>
                <w:sz w:val="28"/>
                <w:szCs w:val="28"/>
                <w:lang w:val="en-US" w:eastAsia="uk-UA"/>
              </w:rPr>
            </w:pPr>
            <w:r>
              <w:rPr>
                <w:rFonts w:ascii="Times New Roman" w:hAnsi="Times New Roman" w:cs="Times New Roman"/>
                <w:sz w:val="28"/>
                <w:szCs w:val="28"/>
                <w:lang w:val="en-US" w:eastAsia="uk-UA"/>
              </w:rPr>
              <w:t>+</w:t>
            </w:r>
          </w:p>
        </w:tc>
      </w:tr>
      <w:tr w:rsidR="00CE6837" w:rsidRPr="00060614" w:rsidTr="008F08D0">
        <w:tc>
          <w:tcPr>
            <w:tcW w:w="4366" w:type="dxa"/>
            <w:tcBorders>
              <w:top w:val="single" w:sz="4" w:space="0" w:color="000000"/>
              <w:left w:val="single" w:sz="4" w:space="0" w:color="000000"/>
              <w:bottom w:val="single" w:sz="4" w:space="0" w:color="000000"/>
            </w:tcBorders>
          </w:tcPr>
          <w:p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Брати участь</w:t>
            </w:r>
            <w:r w:rsidRPr="00060614">
              <w:rPr>
                <w:rFonts w:ascii="Times New Roman" w:hAnsi="Times New Roman" w:cs="Times New Roman"/>
                <w:sz w:val="28"/>
                <w:szCs w:val="28"/>
                <w:lang w:val="uk-UA" w:eastAsia="uk-UA"/>
              </w:rPr>
              <w:t xml:space="preserve"> у спільних </w:t>
            </w:r>
            <w:r>
              <w:rPr>
                <w:rFonts w:ascii="Times New Roman" w:hAnsi="Times New Roman" w:cs="Times New Roman"/>
                <w:sz w:val="28"/>
                <w:szCs w:val="28"/>
                <w:lang w:val="uk-UA" w:eastAsia="uk-UA"/>
              </w:rPr>
              <w:t xml:space="preserve">всеукраїнських та </w:t>
            </w:r>
            <w:r w:rsidRPr="00060614">
              <w:rPr>
                <w:rFonts w:ascii="Times New Roman" w:hAnsi="Times New Roman" w:cs="Times New Roman"/>
                <w:sz w:val="28"/>
                <w:szCs w:val="28"/>
                <w:lang w:val="uk-UA" w:eastAsia="uk-UA"/>
              </w:rPr>
              <w:t>міжнародних програмах розвитку освіти</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rsidR="00CE6837" w:rsidRPr="000C6C42" w:rsidRDefault="00CE6837" w:rsidP="008F08D0">
            <w:pPr>
              <w:pStyle w:val="Standard"/>
              <w:snapToGrid w:val="0"/>
              <w:spacing w:after="0" w:line="240" w:lineRule="auto"/>
              <w:jc w:val="center"/>
              <w:rPr>
                <w:rFonts w:ascii="Times New Roman" w:hAnsi="Times New Roman" w:cs="Times New Roman"/>
                <w:sz w:val="28"/>
                <w:szCs w:val="28"/>
                <w:lang w:val="en-US" w:eastAsia="uk-UA"/>
              </w:rPr>
            </w:pPr>
            <w:r>
              <w:rPr>
                <w:rFonts w:ascii="Times New Roman" w:hAnsi="Times New Roman" w:cs="Times New Roman"/>
                <w:sz w:val="28"/>
                <w:szCs w:val="28"/>
                <w:lang w:val="en-US" w:eastAsia="uk-UA"/>
              </w:rPr>
              <w:t>+</w:t>
            </w:r>
          </w:p>
        </w:tc>
      </w:tr>
    </w:tbl>
    <w:p w:rsidR="00CE6837" w:rsidRPr="00477A5D" w:rsidRDefault="00CE6837" w:rsidP="00CE6837">
      <w:pPr>
        <w:pStyle w:val="ad"/>
        <w:spacing w:before="0"/>
        <w:ind w:firstLine="720"/>
      </w:pPr>
      <w:r w:rsidRPr="00477A5D">
        <w:t>Очікувані результати:</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становлення парт</w:t>
      </w:r>
      <w:r>
        <w:rPr>
          <w:rFonts w:ascii="Times New Roman" w:hAnsi="Times New Roman" w:cs="Times New Roman"/>
          <w:sz w:val="28"/>
          <w:szCs w:val="28"/>
          <w:lang w:val="uk-UA"/>
        </w:rPr>
        <w:t>нерських зв’язків із</w:t>
      </w:r>
      <w:r w:rsidRPr="00060614">
        <w:rPr>
          <w:rFonts w:ascii="Times New Roman" w:hAnsi="Times New Roman" w:cs="Times New Roman"/>
          <w:sz w:val="28"/>
          <w:szCs w:val="28"/>
          <w:lang w:val="uk-UA"/>
        </w:rPr>
        <w:t xml:space="preserve"> за</w:t>
      </w:r>
      <w:r>
        <w:rPr>
          <w:rFonts w:ascii="Times New Roman" w:hAnsi="Times New Roman" w:cs="Times New Roman"/>
          <w:sz w:val="28"/>
          <w:szCs w:val="28"/>
          <w:lang w:val="uk-UA"/>
        </w:rPr>
        <w:t>кладами освіти різних регіонів України;</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w:t>
      </w:r>
      <w:proofErr w:type="spellStart"/>
      <w:r>
        <w:rPr>
          <w:rFonts w:ascii="Times New Roman" w:hAnsi="Times New Roman" w:cs="Times New Roman"/>
          <w:sz w:val="28"/>
          <w:szCs w:val="28"/>
          <w:lang w:val="uk-UA"/>
        </w:rPr>
        <w:t>проє</w:t>
      </w:r>
      <w:r w:rsidRPr="00060614">
        <w:rPr>
          <w:rFonts w:ascii="Times New Roman" w:hAnsi="Times New Roman" w:cs="Times New Roman"/>
          <w:sz w:val="28"/>
          <w:szCs w:val="28"/>
          <w:lang w:val="uk-UA"/>
        </w:rPr>
        <w:t>ктів</w:t>
      </w:r>
      <w:proofErr w:type="spellEnd"/>
      <w:r w:rsidRPr="00060614">
        <w:rPr>
          <w:rFonts w:ascii="Times New Roman" w:hAnsi="Times New Roman" w:cs="Times New Roman"/>
          <w:sz w:val="28"/>
          <w:szCs w:val="28"/>
          <w:lang w:val="uk-UA"/>
        </w:rPr>
        <w:t xml:space="preserve"> щодо обміну досвідом з р</w:t>
      </w:r>
      <w:r>
        <w:rPr>
          <w:rFonts w:ascii="Times New Roman" w:hAnsi="Times New Roman" w:cs="Times New Roman"/>
          <w:sz w:val="28"/>
          <w:szCs w:val="28"/>
          <w:lang w:val="uk-UA"/>
        </w:rPr>
        <w:t xml:space="preserve">ізних напрямків діяльності між школами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та закладами освіти з різних регіонів держави;</w:t>
      </w:r>
    </w:p>
    <w:p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спільна участь закладів 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та</w:t>
      </w:r>
      <w:r w:rsidRPr="00060614">
        <w:rPr>
          <w:rFonts w:ascii="Times New Roman" w:hAnsi="Times New Roman" w:cs="Times New Roman"/>
          <w:sz w:val="28"/>
          <w:szCs w:val="28"/>
          <w:lang w:val="uk-UA"/>
        </w:rPr>
        <w:t xml:space="preserve"> інших </w:t>
      </w:r>
      <w:r>
        <w:rPr>
          <w:rFonts w:ascii="Times New Roman" w:hAnsi="Times New Roman" w:cs="Times New Roman"/>
          <w:sz w:val="28"/>
          <w:szCs w:val="28"/>
          <w:lang w:val="uk-UA"/>
        </w:rPr>
        <w:t xml:space="preserve">регіонів у всеукраїнських та міжнародних </w:t>
      </w:r>
      <w:proofErr w:type="spellStart"/>
      <w:r>
        <w:rPr>
          <w:rFonts w:ascii="Times New Roman" w:hAnsi="Times New Roman" w:cs="Times New Roman"/>
          <w:sz w:val="28"/>
          <w:szCs w:val="28"/>
          <w:lang w:val="uk-UA"/>
        </w:rPr>
        <w:t>проєктах</w:t>
      </w:r>
      <w:proofErr w:type="spellEnd"/>
      <w:r>
        <w:rPr>
          <w:rFonts w:ascii="Times New Roman" w:hAnsi="Times New Roman" w:cs="Times New Roman"/>
          <w:sz w:val="28"/>
          <w:szCs w:val="28"/>
          <w:lang w:val="uk-UA"/>
        </w:rPr>
        <w:t>;</w:t>
      </w:r>
    </w:p>
    <w:p w:rsidR="00EC409A"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060614">
        <w:rPr>
          <w:rFonts w:ascii="Times New Roman" w:hAnsi="Times New Roman" w:cs="Times New Roman"/>
          <w:sz w:val="28"/>
          <w:szCs w:val="28"/>
          <w:lang w:val="uk-UA"/>
        </w:rPr>
        <w:t>роф</w:t>
      </w:r>
      <w:r>
        <w:rPr>
          <w:rFonts w:ascii="Times New Roman" w:hAnsi="Times New Roman" w:cs="Times New Roman"/>
          <w:sz w:val="28"/>
          <w:szCs w:val="28"/>
          <w:lang w:val="uk-UA"/>
        </w:rPr>
        <w:t xml:space="preserve">есійне зростання педагогів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r w:rsidRPr="00060614">
        <w:rPr>
          <w:rFonts w:ascii="Times New Roman" w:hAnsi="Times New Roman" w:cs="Times New Roman"/>
          <w:sz w:val="28"/>
          <w:szCs w:val="28"/>
          <w:lang w:val="uk-UA"/>
        </w:rPr>
        <w:t xml:space="preserve"> через партнерську взаємодію з у</w:t>
      </w:r>
      <w:r>
        <w:rPr>
          <w:rFonts w:ascii="Times New Roman" w:hAnsi="Times New Roman" w:cs="Times New Roman"/>
          <w:sz w:val="28"/>
          <w:szCs w:val="28"/>
          <w:lang w:val="uk-UA"/>
        </w:rPr>
        <w:t>чителями інших регіонів України.</w:t>
      </w:r>
    </w:p>
    <w:p w:rsidR="00EF032C" w:rsidRDefault="00EF032C" w:rsidP="00EC409A">
      <w:pPr>
        <w:pStyle w:val="a3"/>
        <w:tabs>
          <w:tab w:val="left" w:pos="426"/>
        </w:tabs>
        <w:spacing w:after="0" w:line="240" w:lineRule="auto"/>
        <w:ind w:left="0"/>
        <w:jc w:val="center"/>
        <w:rPr>
          <w:rFonts w:ascii="Times New Roman" w:hAnsi="Times New Roman" w:cs="Times New Roman"/>
          <w:sz w:val="28"/>
          <w:szCs w:val="28"/>
          <w:lang w:val="uk-UA"/>
        </w:rPr>
      </w:pPr>
    </w:p>
    <w:p w:rsidR="00CE6837" w:rsidRDefault="00CE6837" w:rsidP="00EF032C">
      <w:pPr>
        <w:pStyle w:val="a3"/>
        <w:tabs>
          <w:tab w:val="left" w:pos="426"/>
          <w:tab w:val="left" w:pos="3540"/>
        </w:tabs>
        <w:spacing w:after="0"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5. ІНТЕГРАЦІЯ В ЄВРОПЕЙСЬКУ СПІЛЬНОТУ</w:t>
      </w:r>
    </w:p>
    <w:p w:rsidR="00EF032C" w:rsidRDefault="00EF032C" w:rsidP="00CE6837">
      <w:pPr>
        <w:pStyle w:val="Standard"/>
        <w:spacing w:after="0" w:line="240" w:lineRule="auto"/>
        <w:jc w:val="center"/>
        <w:rPr>
          <w:rFonts w:ascii="Times New Roman" w:hAnsi="Times New Roman" w:cs="Times New Roman"/>
          <w:b/>
          <w:bCs/>
          <w:color w:val="000000"/>
          <w:sz w:val="28"/>
          <w:szCs w:val="28"/>
          <w:lang w:val="uk-UA"/>
        </w:rPr>
      </w:pPr>
    </w:p>
    <w:p w:rsidR="00CE6837" w:rsidRPr="00060614" w:rsidRDefault="00CE6837" w:rsidP="00CE6837">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5.1. </w:t>
      </w:r>
      <w:proofErr w:type="spellStart"/>
      <w:r>
        <w:rPr>
          <w:rFonts w:ascii="Times New Roman" w:hAnsi="Times New Roman" w:cs="Times New Roman"/>
          <w:b/>
          <w:bCs/>
          <w:color w:val="000000"/>
          <w:sz w:val="28"/>
          <w:szCs w:val="28"/>
          <w:lang w:val="uk-UA"/>
        </w:rPr>
        <w:t>Проє</w:t>
      </w:r>
      <w:r w:rsidRPr="00060614">
        <w:rPr>
          <w:rFonts w:ascii="Times New Roman" w:hAnsi="Times New Roman" w:cs="Times New Roman"/>
          <w:b/>
          <w:bCs/>
          <w:color w:val="000000"/>
          <w:sz w:val="28"/>
          <w:szCs w:val="28"/>
          <w:lang w:val="uk-UA"/>
        </w:rPr>
        <w:t>кт</w:t>
      </w:r>
      <w:proofErr w:type="spellEnd"/>
      <w:r w:rsidRPr="00060614">
        <w:rPr>
          <w:rFonts w:ascii="Times New Roman" w:hAnsi="Times New Roman" w:cs="Times New Roman"/>
          <w:b/>
          <w:bCs/>
          <w:color w:val="000000"/>
          <w:sz w:val="28"/>
          <w:szCs w:val="28"/>
          <w:lang w:val="uk-UA"/>
        </w:rPr>
        <w:t xml:space="preserve"> «Європейській вимір в освіті. Розширення мережі співпраці»</w:t>
      </w:r>
    </w:p>
    <w:p w:rsidR="00CE6837" w:rsidRPr="00C57222" w:rsidRDefault="00CE6837" w:rsidP="00CE6837">
      <w:pPr>
        <w:pStyle w:val="Standard"/>
        <w:spacing w:after="0" w:line="240" w:lineRule="auto"/>
        <w:rPr>
          <w:rFonts w:ascii="Times New Roman" w:hAnsi="Times New Roman" w:cs="Times New Roman"/>
          <w:b/>
          <w:bCs/>
          <w:color w:val="000000"/>
          <w:sz w:val="20"/>
          <w:szCs w:val="20"/>
          <w:u w:val="single"/>
          <w:lang w:val="uk-UA"/>
        </w:rPr>
      </w:pPr>
    </w:p>
    <w:p w:rsidR="00CE6837" w:rsidRPr="00060614" w:rsidRDefault="00CE6837" w:rsidP="00CE6837">
      <w:pPr>
        <w:spacing w:after="0"/>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sz w:val="28"/>
          <w:szCs w:val="28"/>
          <w:lang w:val="uk-UA"/>
        </w:rPr>
        <w:t xml:space="preserve"> розширення співпраці </w:t>
      </w:r>
      <w:r>
        <w:rPr>
          <w:rFonts w:ascii="Times New Roman" w:hAnsi="Times New Roman" w:cs="Times New Roman"/>
          <w:sz w:val="28"/>
          <w:szCs w:val="28"/>
          <w:lang w:val="uk-UA"/>
        </w:rPr>
        <w:t xml:space="preserve">в освіті </w:t>
      </w:r>
      <w:r w:rsidRPr="00060614">
        <w:rPr>
          <w:rFonts w:ascii="Times New Roman" w:hAnsi="Times New Roman" w:cs="Times New Roman"/>
          <w:sz w:val="28"/>
          <w:szCs w:val="28"/>
          <w:lang w:val="uk-UA"/>
        </w:rPr>
        <w:t>з країнами Європи шляхом активізації взаємоді</w:t>
      </w:r>
      <w:r>
        <w:rPr>
          <w:rFonts w:ascii="Times New Roman" w:hAnsi="Times New Roman" w:cs="Times New Roman"/>
          <w:sz w:val="28"/>
          <w:szCs w:val="28"/>
          <w:lang w:val="uk-UA"/>
        </w:rPr>
        <w:t>ї освітніх установ та закладів</w:t>
      </w:r>
      <w:r w:rsidRPr="00C50E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об’єднаної </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територіальної громади </w:t>
      </w:r>
      <w:r w:rsidRPr="00060614">
        <w:rPr>
          <w:rFonts w:ascii="Times New Roman" w:hAnsi="Times New Roman" w:cs="Times New Roman"/>
          <w:sz w:val="28"/>
          <w:szCs w:val="28"/>
          <w:lang w:val="uk-UA"/>
        </w:rPr>
        <w:t>з європейськими освітніми стру</w:t>
      </w:r>
      <w:r>
        <w:rPr>
          <w:rFonts w:ascii="Times New Roman" w:hAnsi="Times New Roman" w:cs="Times New Roman"/>
          <w:sz w:val="28"/>
          <w:szCs w:val="28"/>
          <w:lang w:val="uk-UA"/>
        </w:rPr>
        <w:t>ктурами</w:t>
      </w:r>
      <w:r w:rsidRPr="00060614">
        <w:rPr>
          <w:rFonts w:ascii="Times New Roman" w:hAnsi="Times New Roman" w:cs="Times New Roman"/>
          <w:sz w:val="28"/>
          <w:szCs w:val="28"/>
          <w:lang w:val="uk-UA"/>
        </w:rPr>
        <w:t xml:space="preserve"> на підставі угоди про Асоціацію між Україною та ЄС.</w:t>
      </w:r>
    </w:p>
    <w:tbl>
      <w:tblPr>
        <w:tblW w:w="10063" w:type="dxa"/>
        <w:jc w:val="center"/>
        <w:tblLayout w:type="fixed"/>
        <w:tblCellMar>
          <w:left w:w="10" w:type="dxa"/>
          <w:right w:w="10" w:type="dxa"/>
        </w:tblCellMar>
        <w:tblLook w:val="00A0"/>
      </w:tblPr>
      <w:tblGrid>
        <w:gridCol w:w="3826"/>
        <w:gridCol w:w="1843"/>
        <w:gridCol w:w="992"/>
        <w:gridCol w:w="851"/>
        <w:gridCol w:w="850"/>
        <w:gridCol w:w="851"/>
        <w:gridCol w:w="850"/>
      </w:tblGrid>
      <w:tr w:rsidR="00CE6837" w:rsidRPr="00060614" w:rsidTr="00997519">
        <w:trPr>
          <w:jc w:val="center"/>
        </w:trPr>
        <w:tc>
          <w:tcPr>
            <w:tcW w:w="382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Шляхи реалізації</w:t>
            </w:r>
          </w:p>
        </w:tc>
        <w:tc>
          <w:tcPr>
            <w:tcW w:w="1843" w:type="dxa"/>
            <w:vMerge w:val="restart"/>
            <w:tcBorders>
              <w:top w:val="single" w:sz="4" w:space="0" w:color="000000"/>
              <w:left w:val="single" w:sz="4" w:space="0" w:color="000000"/>
              <w:right w:val="single" w:sz="4" w:space="0" w:color="auto"/>
            </w:tcBorders>
          </w:tcPr>
          <w:p w:rsidR="00CE6837" w:rsidRPr="00060614" w:rsidRDefault="00CE6837" w:rsidP="008F08D0">
            <w:pPr>
              <w:pStyle w:val="Standard"/>
              <w:widowControl w:val="0"/>
              <w:spacing w:after="0" w:line="240" w:lineRule="auto"/>
              <w:ind w:left="154"/>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Виконавці</w:t>
            </w:r>
          </w:p>
        </w:tc>
        <w:tc>
          <w:tcPr>
            <w:tcW w:w="3544"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Терміни виконання</w:t>
            </w:r>
          </w:p>
        </w:tc>
        <w:tc>
          <w:tcPr>
            <w:tcW w:w="850" w:type="dxa"/>
            <w:tcBorders>
              <w:top w:val="single" w:sz="4" w:space="0" w:color="000000"/>
              <w:left w:val="single" w:sz="4" w:space="0" w:color="auto"/>
              <w:bottom w:val="single" w:sz="4" w:space="0" w:color="000000"/>
              <w:right w:val="single" w:sz="4" w:space="0" w:color="000000"/>
            </w:tcBorders>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p>
        </w:tc>
      </w:tr>
      <w:tr w:rsidR="00CE6837" w:rsidRPr="00060614" w:rsidTr="00997519">
        <w:trPr>
          <w:jc w:val="center"/>
        </w:trPr>
        <w:tc>
          <w:tcPr>
            <w:tcW w:w="3826" w:type="dxa"/>
            <w:vMerge/>
            <w:tcBorders>
              <w:top w:val="single" w:sz="4" w:space="0" w:color="000000"/>
              <w:left w:val="single" w:sz="4" w:space="0" w:color="000000"/>
              <w:bottom w:val="single" w:sz="4" w:space="0" w:color="000000"/>
            </w:tcBorders>
            <w:vAlign w:val="center"/>
          </w:tcPr>
          <w:p w:rsidR="00CE6837" w:rsidRPr="00060614" w:rsidRDefault="00CE6837" w:rsidP="008F08D0">
            <w:pPr>
              <w:rPr>
                <w:rFonts w:ascii="Times New Roman" w:hAnsi="Times New Roman" w:cs="Times New Roman"/>
                <w:sz w:val="28"/>
                <w:szCs w:val="28"/>
              </w:rPr>
            </w:pPr>
          </w:p>
        </w:tc>
        <w:tc>
          <w:tcPr>
            <w:tcW w:w="1843" w:type="dxa"/>
            <w:vMerge/>
            <w:tcBorders>
              <w:left w:val="single" w:sz="4" w:space="0" w:color="000000"/>
              <w:bottom w:val="single" w:sz="4" w:space="0" w:color="000000"/>
              <w:right w:val="single" w:sz="4" w:space="0" w:color="auto"/>
            </w:tcBorders>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p>
        </w:tc>
        <w:tc>
          <w:tcPr>
            <w:tcW w:w="992" w:type="dxa"/>
            <w:tcBorders>
              <w:top w:val="single" w:sz="4" w:space="0" w:color="000000"/>
              <w:left w:val="single" w:sz="4" w:space="0" w:color="auto"/>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850"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CE6837" w:rsidRPr="00060614" w:rsidTr="00997519">
        <w:trPr>
          <w:trHeight w:val="240"/>
          <w:jc w:val="center"/>
        </w:trPr>
        <w:tc>
          <w:tcPr>
            <w:tcW w:w="3826" w:type="dxa"/>
            <w:tcBorders>
              <w:top w:val="single" w:sz="4" w:space="0" w:color="000000"/>
              <w:left w:val="single" w:sz="4" w:space="0" w:color="000000"/>
              <w:bottom w:val="single" w:sz="4" w:space="0" w:color="000000"/>
            </w:tcBorders>
          </w:tcPr>
          <w:p w:rsidR="00CE6837" w:rsidRPr="00C54294"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eastAsia="ru-RU"/>
              </w:rPr>
            </w:pPr>
            <w:r w:rsidRPr="00C54294">
              <w:rPr>
                <w:rFonts w:ascii="Times New Roman" w:hAnsi="Times New Roman" w:cs="Times New Roman"/>
                <w:b/>
                <w:bCs/>
                <w:sz w:val="28"/>
                <w:szCs w:val="28"/>
                <w:lang w:val="uk-UA" w:eastAsia="uk-UA"/>
              </w:rPr>
              <w:t xml:space="preserve">Укладати </w:t>
            </w:r>
            <w:r w:rsidRPr="00C54294">
              <w:rPr>
                <w:rFonts w:ascii="Times New Roman" w:hAnsi="Times New Roman" w:cs="Times New Roman"/>
                <w:sz w:val="28"/>
                <w:szCs w:val="28"/>
                <w:lang w:val="uk-UA" w:eastAsia="uk-UA"/>
              </w:rPr>
              <w:t xml:space="preserve">угоди між закладами освіти </w:t>
            </w:r>
            <w:proofErr w:type="spellStart"/>
            <w:r w:rsidRPr="00C54294">
              <w:rPr>
                <w:rFonts w:ascii="Times New Roman" w:hAnsi="Times New Roman" w:cs="Times New Roman"/>
                <w:sz w:val="28"/>
                <w:szCs w:val="28"/>
                <w:lang w:val="uk-UA" w:eastAsia="uk-UA"/>
              </w:rPr>
              <w:t>Бахмутської</w:t>
            </w:r>
            <w:proofErr w:type="spellEnd"/>
            <w:r w:rsidRPr="00C54294">
              <w:rPr>
                <w:rFonts w:ascii="Times New Roman" w:hAnsi="Times New Roman" w:cs="Times New Roman"/>
                <w:sz w:val="28"/>
                <w:szCs w:val="28"/>
                <w:lang w:val="uk-UA" w:eastAsia="uk-UA"/>
              </w:rPr>
              <w:t xml:space="preserve"> міської ОТГ та закладами освіти, установами, фондами європейських країн, що фінансують обміни в освіті</w:t>
            </w:r>
          </w:p>
        </w:tc>
        <w:tc>
          <w:tcPr>
            <w:tcW w:w="1843"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tc>
      </w:tr>
      <w:tr w:rsidR="00CE6837" w:rsidRPr="00060614" w:rsidTr="00997519">
        <w:trPr>
          <w:trHeight w:val="240"/>
          <w:jc w:val="center"/>
        </w:trPr>
        <w:tc>
          <w:tcPr>
            <w:tcW w:w="3826" w:type="dxa"/>
            <w:tcBorders>
              <w:top w:val="single" w:sz="4" w:space="0" w:color="000000"/>
              <w:left w:val="single" w:sz="4" w:space="0" w:color="000000"/>
              <w:bottom w:val="single" w:sz="4" w:space="0" w:color="000000"/>
            </w:tcBorders>
          </w:tcPr>
          <w:p w:rsidR="00CE6837" w:rsidRDefault="00CE6837" w:rsidP="008F08D0">
            <w:pPr>
              <w:pStyle w:val="Standard"/>
              <w:widowControl w:val="0"/>
              <w:tabs>
                <w:tab w:val="left" w:pos="127"/>
              </w:tabs>
              <w:spacing w:after="0" w:line="240" w:lineRule="auto"/>
              <w:rPr>
                <w:rFonts w:ascii="Times New Roman" w:hAnsi="Times New Roman" w:cs="Times New Roman"/>
                <w:b/>
                <w:bCs/>
                <w:sz w:val="28"/>
                <w:szCs w:val="28"/>
                <w:lang w:val="uk-UA" w:eastAsia="ru-RU"/>
              </w:rPr>
            </w:pPr>
            <w:r w:rsidRPr="00D6153D">
              <w:rPr>
                <w:rFonts w:ascii="Times New Roman" w:hAnsi="Times New Roman" w:cs="Times New Roman"/>
                <w:b/>
                <w:bCs/>
                <w:sz w:val="28"/>
                <w:szCs w:val="28"/>
                <w:lang w:eastAsia="ru-RU"/>
              </w:rPr>
              <w:t xml:space="preserve">  </w:t>
            </w:r>
            <w:r>
              <w:rPr>
                <w:rFonts w:ascii="Times New Roman" w:hAnsi="Times New Roman" w:cs="Times New Roman"/>
                <w:b/>
                <w:bCs/>
                <w:sz w:val="28"/>
                <w:szCs w:val="28"/>
                <w:lang w:val="uk-UA" w:eastAsia="ru-RU"/>
              </w:rPr>
              <w:t>Брати</w:t>
            </w:r>
            <w:r w:rsidRPr="00060614">
              <w:rPr>
                <w:rFonts w:ascii="Times New Roman" w:hAnsi="Times New Roman" w:cs="Times New Roman"/>
                <w:b/>
                <w:bCs/>
                <w:sz w:val="28"/>
                <w:szCs w:val="28"/>
                <w:lang w:val="uk-UA" w:eastAsia="ru-RU"/>
              </w:rPr>
              <w:t xml:space="preserve"> участь</w:t>
            </w:r>
            <w:r>
              <w:rPr>
                <w:rFonts w:ascii="Times New Roman" w:hAnsi="Times New Roman" w:cs="Times New Roman"/>
                <w:b/>
                <w:bCs/>
                <w:sz w:val="28"/>
                <w:szCs w:val="28"/>
                <w:lang w:val="uk-UA" w:eastAsia="ru-RU"/>
              </w:rPr>
              <w:t>:</w:t>
            </w:r>
          </w:p>
          <w:p w:rsidR="00CE6837"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ru-RU"/>
              </w:rPr>
              <w:t xml:space="preserve"> </w:t>
            </w:r>
            <w:r>
              <w:rPr>
                <w:rFonts w:ascii="Times New Roman" w:hAnsi="Times New Roman" w:cs="Times New Roman"/>
                <w:b/>
                <w:bCs/>
                <w:sz w:val="28"/>
                <w:szCs w:val="28"/>
                <w:lang w:val="uk-UA" w:eastAsia="ru-RU"/>
              </w:rPr>
              <w:t xml:space="preserve">- </w:t>
            </w:r>
            <w:r w:rsidRPr="00060614">
              <w:rPr>
                <w:rFonts w:ascii="Times New Roman" w:hAnsi="Times New Roman" w:cs="Times New Roman"/>
                <w:sz w:val="28"/>
                <w:szCs w:val="28"/>
                <w:lang w:val="uk-UA" w:eastAsia="ru-RU"/>
              </w:rPr>
              <w:t xml:space="preserve">у </w:t>
            </w:r>
            <w:r w:rsidRPr="00060614">
              <w:rPr>
                <w:rFonts w:ascii="Times New Roman" w:hAnsi="Times New Roman" w:cs="Times New Roman"/>
                <w:sz w:val="28"/>
                <w:szCs w:val="28"/>
                <w:lang w:val="uk-UA" w:eastAsia="uk-UA"/>
              </w:rPr>
              <w:t>міжнародному</w:t>
            </w:r>
            <w:r w:rsidRPr="00060614">
              <w:rPr>
                <w:rFonts w:ascii="Times New Roman" w:hAnsi="Times New Roman" w:cs="Times New Roman"/>
                <w:sz w:val="28"/>
                <w:szCs w:val="28"/>
                <w:lang w:val="uk-UA"/>
              </w:rPr>
              <w:t xml:space="preserve"> дослідженні якості освіти </w:t>
            </w:r>
            <w:r w:rsidRPr="00060614">
              <w:rPr>
                <w:rFonts w:ascii="Times New Roman" w:hAnsi="Times New Roman" w:cs="Times New Roman"/>
                <w:sz w:val="28"/>
                <w:szCs w:val="28"/>
                <w:lang w:val="en-US"/>
              </w:rPr>
              <w:t>PISA</w:t>
            </w:r>
            <w:r>
              <w:rPr>
                <w:rFonts w:ascii="Times New Roman" w:hAnsi="Times New Roman" w:cs="Times New Roman"/>
                <w:sz w:val="28"/>
                <w:szCs w:val="28"/>
                <w:lang w:val="uk-UA"/>
              </w:rPr>
              <w:t>;</w:t>
            </w:r>
          </w:p>
          <w:p w:rsidR="00CE6837" w:rsidRPr="00F73C75"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Pr>
                <w:rFonts w:ascii="Times New Roman" w:hAnsi="Times New Roman" w:cs="Times New Roman"/>
                <w:b/>
                <w:bCs/>
                <w:sz w:val="28"/>
                <w:szCs w:val="28"/>
                <w:lang w:val="uk-UA" w:eastAsia="ru-RU"/>
              </w:rPr>
              <w:t xml:space="preserve">- </w:t>
            </w:r>
            <w:r>
              <w:rPr>
                <w:rFonts w:ascii="Times New Roman" w:hAnsi="Times New Roman" w:cs="Times New Roman"/>
                <w:sz w:val="28"/>
                <w:szCs w:val="28"/>
                <w:lang w:val="uk-UA" w:eastAsia="ru-RU"/>
              </w:rPr>
              <w:t xml:space="preserve">в </w:t>
            </w:r>
            <w:r w:rsidRPr="00F73C75">
              <w:rPr>
                <w:rFonts w:ascii="Times New Roman" w:hAnsi="Times New Roman" w:cs="Times New Roman"/>
                <w:sz w:val="28"/>
                <w:szCs w:val="28"/>
                <w:lang w:val="uk-UA"/>
              </w:rPr>
              <w:t xml:space="preserve">освітніх європейських </w:t>
            </w:r>
            <w:proofErr w:type="spellStart"/>
            <w:r w:rsidRPr="00F73C75">
              <w:rPr>
                <w:rFonts w:ascii="Times New Roman" w:hAnsi="Times New Roman" w:cs="Times New Roman"/>
                <w:sz w:val="28"/>
                <w:szCs w:val="28"/>
                <w:lang w:val="uk-UA"/>
              </w:rPr>
              <w:t>інтернет-олімпіадах</w:t>
            </w:r>
            <w:proofErr w:type="spellEnd"/>
            <w:r w:rsidRPr="00F73C75">
              <w:rPr>
                <w:rFonts w:ascii="Times New Roman" w:hAnsi="Times New Roman" w:cs="Times New Roman"/>
                <w:sz w:val="28"/>
                <w:szCs w:val="28"/>
                <w:lang w:val="uk-UA"/>
              </w:rPr>
              <w:t>, конкурсах</w:t>
            </w:r>
            <w:r>
              <w:rPr>
                <w:rFonts w:ascii="Times New Roman" w:hAnsi="Times New Roman" w:cs="Times New Roman"/>
                <w:sz w:val="28"/>
                <w:szCs w:val="28"/>
                <w:lang w:val="uk-UA"/>
              </w:rPr>
              <w:t>.</w:t>
            </w:r>
          </w:p>
        </w:tc>
        <w:tc>
          <w:tcPr>
            <w:tcW w:w="1843"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pacing w:after="0" w:line="240" w:lineRule="auto"/>
              <w:rPr>
                <w:rFonts w:ascii="Times New Roman" w:hAnsi="Times New Roman" w:cs="Times New Roman"/>
                <w:sz w:val="28"/>
                <w:szCs w:val="28"/>
                <w:lang w:val="uk-UA" w:eastAsia="ru-RU"/>
              </w:rPr>
            </w:pPr>
          </w:p>
        </w:tc>
      </w:tr>
      <w:tr w:rsidR="00CE6837" w:rsidRPr="00060614" w:rsidTr="00997519">
        <w:trPr>
          <w:trHeight w:val="127"/>
          <w:jc w:val="center"/>
        </w:trPr>
        <w:tc>
          <w:tcPr>
            <w:tcW w:w="3826" w:type="dxa"/>
            <w:tcBorders>
              <w:top w:val="single" w:sz="4" w:space="0" w:color="000000"/>
              <w:left w:val="single" w:sz="4" w:space="0" w:color="000000"/>
              <w:bottom w:val="single" w:sz="4" w:space="0" w:color="000000"/>
            </w:tcBorders>
          </w:tcPr>
          <w:p w:rsidR="00CE6837" w:rsidRPr="00FF55C9" w:rsidRDefault="00CE6837" w:rsidP="008F08D0">
            <w:pPr>
              <w:pStyle w:val="Standard"/>
              <w:widowControl w:val="0"/>
              <w:tabs>
                <w:tab w:val="left" w:pos="269"/>
              </w:tabs>
              <w:spacing w:after="0" w:line="240" w:lineRule="auto"/>
              <w:ind w:left="127" w:right="132"/>
              <w:rPr>
                <w:rFonts w:ascii="Times New Roman" w:hAnsi="Times New Roman" w:cs="Times New Roman"/>
                <w:bCs/>
                <w:sz w:val="28"/>
                <w:szCs w:val="28"/>
                <w:lang w:val="uk-UA" w:eastAsia="ru-RU"/>
              </w:rPr>
            </w:pPr>
            <w:r w:rsidRPr="00FF55C9">
              <w:rPr>
                <w:rFonts w:ascii="Times New Roman" w:hAnsi="Times New Roman" w:cs="Times New Roman"/>
                <w:b/>
                <w:bCs/>
                <w:sz w:val="28"/>
                <w:szCs w:val="28"/>
                <w:lang w:val="uk-UA" w:eastAsia="ru-RU"/>
              </w:rPr>
              <w:t>Запроваджувати</w:t>
            </w:r>
            <w:r w:rsidRPr="00FF55C9">
              <w:rPr>
                <w:rFonts w:ascii="Times New Roman" w:hAnsi="Times New Roman" w:cs="Times New Roman"/>
                <w:bCs/>
                <w:sz w:val="28"/>
                <w:szCs w:val="28"/>
                <w:lang w:val="uk-UA" w:eastAsia="ru-RU"/>
              </w:rPr>
              <w:t xml:space="preserve"> сучасні </w:t>
            </w:r>
            <w:r w:rsidRPr="00FF55C9">
              <w:rPr>
                <w:rFonts w:ascii="Times New Roman" w:hAnsi="Times New Roman" w:cs="Times New Roman"/>
                <w:sz w:val="28"/>
                <w:szCs w:val="28"/>
                <w:lang w:val="uk-UA"/>
              </w:rPr>
              <w:t xml:space="preserve">європейські технології навчання до </w:t>
            </w:r>
            <w:r w:rsidRPr="00FF55C9">
              <w:rPr>
                <w:rFonts w:ascii="Times New Roman" w:hAnsi="Times New Roman" w:cs="Times New Roman"/>
                <w:sz w:val="28"/>
                <w:szCs w:val="28"/>
                <w:lang w:val="uk-UA" w:eastAsia="uk-UA"/>
              </w:rPr>
              <w:t>освітнього</w:t>
            </w:r>
            <w:r w:rsidRPr="00FF55C9">
              <w:rPr>
                <w:rFonts w:ascii="Times New Roman" w:hAnsi="Times New Roman" w:cs="Times New Roman"/>
                <w:sz w:val="28"/>
                <w:szCs w:val="28"/>
                <w:lang w:val="uk-UA"/>
              </w:rPr>
              <w:t xml:space="preserve"> процесу.</w:t>
            </w:r>
          </w:p>
        </w:tc>
        <w:tc>
          <w:tcPr>
            <w:tcW w:w="1843" w:type="dxa"/>
            <w:tcBorders>
              <w:top w:val="single" w:sz="4" w:space="0" w:color="000000"/>
              <w:left w:val="single" w:sz="4" w:space="0" w:color="000000"/>
              <w:bottom w:val="single" w:sz="4" w:space="0" w:color="000000"/>
              <w:right w:val="single" w:sz="4" w:space="0" w:color="000000"/>
            </w:tcBorders>
          </w:tcPr>
          <w:p w:rsidR="00CE6837" w:rsidRPr="00FF55C9" w:rsidRDefault="00CE6837" w:rsidP="008F08D0">
            <w:pPr>
              <w:pStyle w:val="Standard"/>
              <w:spacing w:after="0" w:line="240" w:lineRule="auto"/>
              <w:jc w:val="center"/>
              <w:rPr>
                <w:rFonts w:ascii="Times New Roman" w:hAnsi="Times New Roman" w:cs="Times New Roman"/>
                <w:color w:val="000000"/>
                <w:sz w:val="28"/>
                <w:szCs w:val="28"/>
                <w:lang w:val="uk-UA"/>
              </w:rPr>
            </w:pPr>
            <w:r w:rsidRPr="00FF55C9">
              <w:rPr>
                <w:rFonts w:ascii="Times New Roman" w:hAnsi="Times New Roman" w:cs="Times New Roman"/>
                <w:color w:val="000000"/>
                <w:sz w:val="28"/>
                <w:szCs w:val="28"/>
                <w:lang w:val="uk-UA"/>
              </w:rPr>
              <w:t>Управління освіти, ЦПРПП,</w:t>
            </w:r>
            <w:r w:rsidRPr="00FF55C9">
              <w:rPr>
                <w:rFonts w:ascii="Times New Roman" w:hAnsi="Times New Roman" w:cs="Times New Roman"/>
                <w:sz w:val="28"/>
                <w:szCs w:val="28"/>
                <w:lang w:val="uk-UA"/>
              </w:rPr>
              <w:t xml:space="preserve"> 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060614" w:rsidTr="00997519">
        <w:trPr>
          <w:trHeight w:val="127"/>
          <w:jc w:val="center"/>
        </w:trPr>
        <w:tc>
          <w:tcPr>
            <w:tcW w:w="3826" w:type="dxa"/>
            <w:tcBorders>
              <w:top w:val="single" w:sz="4" w:space="0" w:color="000000"/>
              <w:left w:val="single" w:sz="4" w:space="0" w:color="000000"/>
              <w:bottom w:val="single" w:sz="4" w:space="0" w:color="000000"/>
            </w:tcBorders>
            <w:vAlign w:val="center"/>
          </w:tcPr>
          <w:p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ru-RU"/>
              </w:rPr>
              <w:t xml:space="preserve">Сприяти </w:t>
            </w:r>
            <w:r w:rsidRPr="00060614">
              <w:rPr>
                <w:rFonts w:ascii="Times New Roman" w:hAnsi="Times New Roman" w:cs="Times New Roman"/>
                <w:sz w:val="28"/>
                <w:szCs w:val="28"/>
                <w:lang w:val="uk-UA"/>
              </w:rPr>
              <w:t>розвитк</w:t>
            </w:r>
            <w:r>
              <w:rPr>
                <w:rFonts w:ascii="Times New Roman" w:hAnsi="Times New Roman" w:cs="Times New Roman"/>
                <w:sz w:val="28"/>
                <w:szCs w:val="28"/>
                <w:lang w:val="uk-UA"/>
              </w:rPr>
              <w:t>у прямого партнерства</w:t>
            </w:r>
            <w:r w:rsidRPr="00060614">
              <w:rPr>
                <w:rFonts w:ascii="Times New Roman" w:hAnsi="Times New Roman" w:cs="Times New Roman"/>
                <w:sz w:val="28"/>
                <w:szCs w:val="28"/>
                <w:lang w:val="uk-UA"/>
              </w:rPr>
              <w:t xml:space="preserve"> закладів </w:t>
            </w:r>
            <w:r>
              <w:rPr>
                <w:rFonts w:ascii="Times New Roman" w:hAnsi="Times New Roman" w:cs="Times New Roman"/>
                <w:sz w:val="28"/>
                <w:szCs w:val="28"/>
                <w:lang w:val="uk-UA"/>
              </w:rPr>
              <w:t xml:space="preserve">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 </w:t>
            </w:r>
            <w:r w:rsidRPr="00060614">
              <w:rPr>
                <w:rFonts w:ascii="Times New Roman" w:hAnsi="Times New Roman" w:cs="Times New Roman"/>
                <w:sz w:val="28"/>
                <w:szCs w:val="28"/>
                <w:lang w:val="uk-UA"/>
              </w:rPr>
              <w:t xml:space="preserve">з </w:t>
            </w:r>
            <w:r w:rsidRPr="00060614">
              <w:rPr>
                <w:rFonts w:ascii="Times New Roman" w:hAnsi="Times New Roman" w:cs="Times New Roman"/>
                <w:sz w:val="28"/>
                <w:szCs w:val="28"/>
                <w:lang w:val="uk-UA" w:eastAsia="uk-UA"/>
              </w:rPr>
              <w:t>навчальними</w:t>
            </w:r>
            <w:r w:rsidRPr="00060614">
              <w:rPr>
                <w:rFonts w:ascii="Times New Roman" w:hAnsi="Times New Roman" w:cs="Times New Roman"/>
                <w:sz w:val="28"/>
                <w:szCs w:val="28"/>
                <w:lang w:val="uk-UA"/>
              </w:rPr>
              <w:t xml:space="preserve"> закладами країн Європи</w:t>
            </w:r>
            <w:r>
              <w:rPr>
                <w:rFonts w:ascii="Times New Roman" w:hAnsi="Times New Roman" w:cs="Times New Roman"/>
                <w:sz w:val="28"/>
                <w:szCs w:val="28"/>
                <w:lang w:val="uk-UA"/>
              </w:rPr>
              <w:t>.</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w:t>
            </w:r>
            <w:r w:rsidRPr="00FF55C9">
              <w:rPr>
                <w:rFonts w:ascii="Times New Roman" w:hAnsi="Times New Roman" w:cs="Times New Roman"/>
                <w:color w:val="000000"/>
                <w:sz w:val="28"/>
                <w:szCs w:val="28"/>
                <w:lang w:val="uk-UA"/>
              </w:rPr>
              <w:t>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CE6837" w:rsidRPr="00060614" w:rsidTr="00997519">
        <w:trPr>
          <w:trHeight w:val="127"/>
          <w:jc w:val="center"/>
        </w:trPr>
        <w:tc>
          <w:tcPr>
            <w:tcW w:w="3826" w:type="dxa"/>
            <w:tcBorders>
              <w:top w:val="single" w:sz="4" w:space="0" w:color="000000"/>
              <w:left w:val="single" w:sz="4" w:space="0" w:color="000000"/>
              <w:bottom w:val="single" w:sz="4" w:space="0" w:color="000000"/>
            </w:tcBorders>
            <w:vAlign w:val="center"/>
          </w:tcPr>
          <w:p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b/>
                <w:bCs/>
                <w:sz w:val="28"/>
                <w:szCs w:val="28"/>
                <w:lang w:val="uk-UA"/>
              </w:rPr>
            </w:pPr>
            <w:r w:rsidRPr="00060614">
              <w:rPr>
                <w:rFonts w:ascii="Times New Roman" w:hAnsi="Times New Roman" w:cs="Times New Roman"/>
                <w:b/>
                <w:bCs/>
                <w:sz w:val="28"/>
                <w:szCs w:val="28"/>
                <w:lang w:val="uk-UA" w:eastAsia="ru-RU"/>
              </w:rPr>
              <w:t xml:space="preserve">Розвивати </w:t>
            </w:r>
            <w:proofErr w:type="spellStart"/>
            <w:r>
              <w:rPr>
                <w:rFonts w:ascii="Times New Roman" w:hAnsi="Times New Roman" w:cs="Times New Roman"/>
                <w:sz w:val="28"/>
                <w:szCs w:val="28"/>
                <w:lang w:val="uk-UA" w:eastAsia="ru-RU"/>
              </w:rPr>
              <w:t>проє</w:t>
            </w:r>
            <w:r w:rsidRPr="00060614">
              <w:rPr>
                <w:rFonts w:ascii="Times New Roman" w:hAnsi="Times New Roman" w:cs="Times New Roman"/>
                <w:sz w:val="28"/>
                <w:szCs w:val="28"/>
                <w:lang w:val="uk-UA" w:eastAsia="ru-RU"/>
              </w:rPr>
              <w:t>кти</w:t>
            </w:r>
            <w:proofErr w:type="spellEnd"/>
            <w:r w:rsidRPr="00060614">
              <w:rPr>
                <w:rFonts w:ascii="Times New Roman" w:hAnsi="Times New Roman" w:cs="Times New Roman"/>
                <w:sz w:val="28"/>
                <w:szCs w:val="28"/>
                <w:lang w:val="uk-UA" w:eastAsia="ru-RU"/>
              </w:rPr>
              <w:t xml:space="preserve"> </w:t>
            </w:r>
            <w:r w:rsidRPr="00060614">
              <w:rPr>
                <w:rFonts w:ascii="Times New Roman" w:hAnsi="Times New Roman" w:cs="Times New Roman"/>
                <w:sz w:val="28"/>
                <w:szCs w:val="28"/>
                <w:lang w:val="uk-UA"/>
              </w:rPr>
              <w:t xml:space="preserve">з вивчення іноземних мов та розширювати </w:t>
            </w:r>
            <w:r w:rsidRPr="00060614">
              <w:rPr>
                <w:rFonts w:ascii="Times New Roman" w:hAnsi="Times New Roman" w:cs="Times New Roman"/>
                <w:sz w:val="28"/>
                <w:szCs w:val="28"/>
                <w:lang w:val="uk-UA" w:eastAsia="uk-UA"/>
              </w:rPr>
              <w:t>кому</w:t>
            </w:r>
            <w:r>
              <w:rPr>
                <w:rFonts w:ascii="Times New Roman" w:hAnsi="Times New Roman" w:cs="Times New Roman"/>
                <w:sz w:val="28"/>
                <w:szCs w:val="28"/>
                <w:lang w:val="uk-UA" w:eastAsia="uk-UA"/>
              </w:rPr>
              <w:t>нікаційні</w:t>
            </w:r>
            <w:r>
              <w:rPr>
                <w:rFonts w:ascii="Times New Roman" w:hAnsi="Times New Roman" w:cs="Times New Roman"/>
                <w:sz w:val="28"/>
                <w:szCs w:val="28"/>
                <w:lang w:val="uk-UA"/>
              </w:rPr>
              <w:t xml:space="preserve"> можливості </w:t>
            </w:r>
            <w:r w:rsidRPr="00060614">
              <w:rPr>
                <w:rFonts w:ascii="Times New Roman" w:hAnsi="Times New Roman" w:cs="Times New Roman"/>
                <w:sz w:val="28"/>
                <w:szCs w:val="28"/>
                <w:lang w:val="uk-UA"/>
              </w:rPr>
              <w:t xml:space="preserve">закладів </w:t>
            </w:r>
            <w:r>
              <w:rPr>
                <w:rFonts w:ascii="Times New Roman" w:hAnsi="Times New Roman" w:cs="Times New Roman"/>
                <w:sz w:val="28"/>
                <w:szCs w:val="28"/>
                <w:lang w:val="uk-UA"/>
              </w:rPr>
              <w:t xml:space="preserve">освіти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ОТГ.</w:t>
            </w:r>
          </w:p>
        </w:tc>
        <w:tc>
          <w:tcPr>
            <w:tcW w:w="1843" w:type="dxa"/>
            <w:tcBorders>
              <w:top w:val="single" w:sz="4" w:space="0" w:color="000000"/>
              <w:left w:val="single" w:sz="4" w:space="0" w:color="000000"/>
              <w:bottom w:val="single" w:sz="4" w:space="0" w:color="000000"/>
              <w:right w:val="single" w:sz="4" w:space="0" w:color="000000"/>
            </w:tcBorders>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tc>
      </w:tr>
      <w:tr w:rsidR="00CE6837" w:rsidRPr="00060614" w:rsidTr="00997519">
        <w:trPr>
          <w:trHeight w:val="127"/>
          <w:jc w:val="center"/>
        </w:trPr>
        <w:tc>
          <w:tcPr>
            <w:tcW w:w="3826" w:type="dxa"/>
            <w:tcBorders>
              <w:top w:val="single" w:sz="4" w:space="0" w:color="000000"/>
              <w:left w:val="single" w:sz="4" w:space="0" w:color="000000"/>
              <w:bottom w:val="single" w:sz="4" w:space="0" w:color="000000"/>
            </w:tcBorders>
            <w:vAlign w:val="center"/>
          </w:tcPr>
          <w:p w:rsidR="00CE6837" w:rsidRPr="00F73C75" w:rsidRDefault="00CE6837" w:rsidP="008F08D0">
            <w:pPr>
              <w:pStyle w:val="Standard"/>
              <w:spacing w:after="0" w:line="240" w:lineRule="auto"/>
              <w:jc w:val="both"/>
              <w:rPr>
                <w:rFonts w:ascii="Times New Roman" w:hAnsi="Times New Roman" w:cs="Times New Roman"/>
                <w:b/>
                <w:bCs/>
                <w:sz w:val="28"/>
                <w:szCs w:val="28"/>
                <w:lang w:val="uk-UA" w:eastAsia="uk-UA"/>
              </w:rPr>
            </w:pPr>
            <w:r w:rsidRPr="00D6153D">
              <w:rPr>
                <w:rFonts w:ascii="Times New Roman" w:hAnsi="Times New Roman" w:cs="Times New Roman"/>
                <w:b/>
                <w:bCs/>
                <w:sz w:val="28"/>
                <w:szCs w:val="28"/>
                <w:lang w:eastAsia="uk-UA"/>
              </w:rPr>
              <w:t xml:space="preserve">  </w:t>
            </w:r>
            <w:r w:rsidRPr="00F73C75">
              <w:rPr>
                <w:rFonts w:ascii="Times New Roman" w:hAnsi="Times New Roman" w:cs="Times New Roman"/>
                <w:b/>
                <w:bCs/>
                <w:sz w:val="28"/>
                <w:szCs w:val="28"/>
                <w:lang w:val="uk-UA" w:eastAsia="uk-UA"/>
              </w:rPr>
              <w:t>Організувати:</w:t>
            </w:r>
          </w:p>
          <w:p w:rsidR="00CE6837" w:rsidRPr="00F73C75"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F73C75">
              <w:rPr>
                <w:rFonts w:ascii="Times New Roman" w:hAnsi="Times New Roman" w:cs="Times New Roman"/>
                <w:b/>
                <w:bCs/>
                <w:sz w:val="28"/>
                <w:szCs w:val="28"/>
                <w:lang w:val="uk-UA" w:eastAsia="uk-UA"/>
              </w:rPr>
              <w:lastRenderedPageBreak/>
              <w:t xml:space="preserve">- </w:t>
            </w:r>
            <w:r w:rsidRPr="00F73C75">
              <w:rPr>
                <w:rFonts w:ascii="Times New Roman" w:hAnsi="Times New Roman" w:cs="Times New Roman"/>
                <w:sz w:val="28"/>
                <w:szCs w:val="28"/>
                <w:lang w:val="uk-UA"/>
              </w:rPr>
              <w:t xml:space="preserve">заходи (лекції, конференції тощо) у  закладах освіти та проводити інформаційно-роз'яснювальну роботу серед школярів, вихованців, </w:t>
            </w:r>
            <w:r w:rsidRPr="00F73C75">
              <w:rPr>
                <w:rFonts w:ascii="Times New Roman" w:hAnsi="Times New Roman" w:cs="Times New Roman"/>
                <w:sz w:val="28"/>
                <w:szCs w:val="28"/>
                <w:lang w:val="uk-UA" w:eastAsia="uk-UA"/>
              </w:rPr>
              <w:t>учителів</w:t>
            </w:r>
            <w:r w:rsidRPr="00F73C75">
              <w:rPr>
                <w:rFonts w:ascii="Times New Roman" w:hAnsi="Times New Roman" w:cs="Times New Roman"/>
                <w:sz w:val="28"/>
                <w:szCs w:val="28"/>
                <w:lang w:val="uk-UA"/>
              </w:rPr>
              <w:t>, спрямовану на підвищення обізнаності про НАТО, безпеку в цілому та програми, що фінансуються Альянсом;</w:t>
            </w:r>
          </w:p>
          <w:p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b/>
                <w:bCs/>
                <w:sz w:val="28"/>
                <w:szCs w:val="28"/>
                <w:lang w:val="uk-UA" w:eastAsia="ru-RU"/>
              </w:rPr>
            </w:pPr>
            <w:r w:rsidRPr="00F73C75">
              <w:rPr>
                <w:rFonts w:ascii="Times New Roman" w:hAnsi="Times New Roman" w:cs="Times New Roman"/>
                <w:sz w:val="28"/>
                <w:szCs w:val="28"/>
                <w:lang w:val="uk-UA"/>
              </w:rPr>
              <w:t xml:space="preserve">- роботу </w:t>
            </w:r>
            <w:proofErr w:type="spellStart"/>
            <w:r w:rsidRPr="00F73C75">
              <w:rPr>
                <w:rFonts w:ascii="Times New Roman" w:hAnsi="Times New Roman" w:cs="Times New Roman"/>
                <w:sz w:val="28"/>
                <w:szCs w:val="28"/>
                <w:lang w:val="uk-UA"/>
              </w:rPr>
              <w:t>євроклубів</w:t>
            </w:r>
            <w:proofErr w:type="spellEnd"/>
            <w:r w:rsidRPr="00F73C75">
              <w:rPr>
                <w:rFonts w:ascii="Times New Roman" w:hAnsi="Times New Roman" w:cs="Times New Roman"/>
                <w:sz w:val="28"/>
                <w:szCs w:val="28"/>
                <w:lang w:val="uk-UA"/>
              </w:rPr>
              <w:t xml:space="preserve"> на базі  закладів загальної середньої освіти.</w:t>
            </w:r>
          </w:p>
        </w:tc>
        <w:tc>
          <w:tcPr>
            <w:tcW w:w="1843"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Управління </w:t>
            </w:r>
            <w:r>
              <w:rPr>
                <w:rFonts w:ascii="Times New Roman" w:hAnsi="Times New Roman" w:cs="Times New Roman"/>
                <w:sz w:val="28"/>
                <w:szCs w:val="28"/>
                <w:lang w:val="uk-UA" w:eastAsia="ru-RU"/>
              </w:rPr>
              <w:lastRenderedPageBreak/>
              <w:t xml:space="preserve">освіти, </w:t>
            </w:r>
          </w:p>
          <w:p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CE6837" w:rsidRDefault="00CE6837"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CE6837" w:rsidRPr="00060614" w:rsidRDefault="00CE6837" w:rsidP="00CE6837">
      <w:pPr>
        <w:pStyle w:val="Standard"/>
        <w:spacing w:after="0" w:line="240" w:lineRule="auto"/>
        <w:rPr>
          <w:rFonts w:ascii="Times New Roman" w:hAnsi="Times New Roman" w:cs="Times New Roman"/>
          <w:sz w:val="28"/>
          <w:szCs w:val="28"/>
          <w:lang w:val="uk-UA"/>
        </w:rPr>
      </w:pPr>
    </w:p>
    <w:p w:rsidR="00CE6837" w:rsidRPr="00060614" w:rsidRDefault="00CE6837" w:rsidP="00CE6837">
      <w:pPr>
        <w:pStyle w:val="Standard"/>
        <w:spacing w:after="0" w:line="240" w:lineRule="auto"/>
        <w:rPr>
          <w:rFonts w:ascii="Times New Roman" w:hAnsi="Times New Roman" w:cs="Times New Roman"/>
          <w:b/>
          <w:bCs/>
          <w:i/>
          <w:iCs/>
          <w:sz w:val="28"/>
          <w:szCs w:val="28"/>
          <w:lang w:val="uk-UA"/>
        </w:rPr>
      </w:pPr>
      <w:r w:rsidRPr="00060614">
        <w:rPr>
          <w:rFonts w:ascii="Times New Roman" w:hAnsi="Times New Roman" w:cs="Times New Roman"/>
          <w:b/>
          <w:bCs/>
          <w:i/>
          <w:iCs/>
          <w:sz w:val="28"/>
          <w:szCs w:val="28"/>
          <w:lang w:val="uk-UA"/>
        </w:rPr>
        <w:t>Очікуваний результат:</w:t>
      </w:r>
    </w:p>
    <w:p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 xml:space="preserve">наближено освіту </w:t>
      </w:r>
      <w:proofErr w:type="spellStart"/>
      <w:r>
        <w:rPr>
          <w:rFonts w:ascii="Times New Roman" w:hAnsi="Times New Roman" w:cs="Times New Roman"/>
          <w:spacing w:val="-6"/>
          <w:sz w:val="28"/>
          <w:szCs w:val="28"/>
          <w:lang w:val="uk-UA"/>
        </w:rPr>
        <w:t>Бахмутської</w:t>
      </w:r>
      <w:proofErr w:type="spellEnd"/>
      <w:r>
        <w:rPr>
          <w:rFonts w:ascii="Times New Roman" w:hAnsi="Times New Roman" w:cs="Times New Roman"/>
          <w:spacing w:val="-6"/>
          <w:sz w:val="28"/>
          <w:szCs w:val="28"/>
          <w:lang w:val="uk-UA"/>
        </w:rPr>
        <w:t xml:space="preserve"> міської об’єднаної територіальної громади </w:t>
      </w:r>
      <w:r w:rsidRPr="00060614">
        <w:rPr>
          <w:rFonts w:ascii="Times New Roman" w:hAnsi="Times New Roman" w:cs="Times New Roman"/>
          <w:spacing w:val="-6"/>
          <w:sz w:val="28"/>
          <w:szCs w:val="28"/>
          <w:lang w:val="uk-UA"/>
        </w:rPr>
        <w:t>до європейських освітніх стандартів;</w:t>
      </w:r>
    </w:p>
    <w:p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залучено заклади</w:t>
      </w:r>
      <w:r w:rsidRPr="00060614">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 xml:space="preserve">освіти </w:t>
      </w:r>
      <w:proofErr w:type="spellStart"/>
      <w:r>
        <w:rPr>
          <w:rFonts w:ascii="Times New Roman" w:hAnsi="Times New Roman" w:cs="Times New Roman"/>
          <w:spacing w:val="-6"/>
          <w:sz w:val="28"/>
          <w:szCs w:val="28"/>
          <w:lang w:val="uk-UA"/>
        </w:rPr>
        <w:t>Бахмутської</w:t>
      </w:r>
      <w:proofErr w:type="spellEnd"/>
      <w:r>
        <w:rPr>
          <w:rFonts w:ascii="Times New Roman" w:hAnsi="Times New Roman" w:cs="Times New Roman"/>
          <w:spacing w:val="-6"/>
          <w:sz w:val="28"/>
          <w:szCs w:val="28"/>
          <w:lang w:val="uk-UA"/>
        </w:rPr>
        <w:t xml:space="preserve"> міської ОТГ</w:t>
      </w:r>
      <w:r w:rsidRPr="00060614">
        <w:rPr>
          <w:rFonts w:ascii="Times New Roman" w:hAnsi="Times New Roman" w:cs="Times New Roman"/>
          <w:spacing w:val="-6"/>
          <w:sz w:val="28"/>
          <w:szCs w:val="28"/>
          <w:lang w:val="uk-UA"/>
        </w:rPr>
        <w:t xml:space="preserve"> до участі в </w:t>
      </w:r>
      <w:r>
        <w:rPr>
          <w:rFonts w:ascii="Times New Roman" w:hAnsi="Times New Roman" w:cs="Times New Roman"/>
          <w:spacing w:val="-6"/>
          <w:sz w:val="28"/>
          <w:szCs w:val="28"/>
          <w:lang w:val="uk-UA"/>
        </w:rPr>
        <w:t xml:space="preserve">міжнародних </w:t>
      </w:r>
      <w:proofErr w:type="spellStart"/>
      <w:r>
        <w:rPr>
          <w:rFonts w:ascii="Times New Roman" w:hAnsi="Times New Roman" w:cs="Times New Roman"/>
          <w:spacing w:val="-6"/>
          <w:sz w:val="28"/>
          <w:szCs w:val="28"/>
          <w:lang w:val="uk-UA"/>
        </w:rPr>
        <w:t>проє</w:t>
      </w:r>
      <w:r w:rsidRPr="00060614">
        <w:rPr>
          <w:rFonts w:ascii="Times New Roman" w:hAnsi="Times New Roman" w:cs="Times New Roman"/>
          <w:spacing w:val="-6"/>
          <w:sz w:val="28"/>
          <w:szCs w:val="28"/>
          <w:lang w:val="uk-UA"/>
        </w:rPr>
        <w:t>ктах</w:t>
      </w:r>
      <w:proofErr w:type="spellEnd"/>
      <w:r w:rsidRPr="00060614">
        <w:rPr>
          <w:rFonts w:ascii="Times New Roman" w:hAnsi="Times New Roman" w:cs="Times New Roman"/>
          <w:spacing w:val="-6"/>
          <w:sz w:val="28"/>
          <w:szCs w:val="28"/>
          <w:lang w:val="uk-UA"/>
        </w:rPr>
        <w:t>;</w:t>
      </w:r>
    </w:p>
    <w:p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запроваджено новітні освітні технології</w:t>
      </w:r>
      <w:r w:rsidRPr="00060614">
        <w:rPr>
          <w:rFonts w:ascii="Times New Roman" w:hAnsi="Times New Roman" w:cs="Times New Roman"/>
          <w:spacing w:val="-6"/>
          <w:sz w:val="28"/>
          <w:szCs w:val="28"/>
          <w:lang w:val="uk-UA"/>
        </w:rPr>
        <w:t xml:space="preserve"> на основі досвіду європейських партнерів;</w:t>
      </w:r>
    </w:p>
    <w:p w:rsidR="00CE6837" w:rsidRDefault="00CE6837" w:rsidP="00CE6837">
      <w:pPr>
        <w:pStyle w:val="Standard"/>
        <w:widowControl w:val="0"/>
        <w:numPr>
          <w:ilvl w:val="0"/>
          <w:numId w:val="10"/>
        </w:numPr>
        <w:tabs>
          <w:tab w:val="left" w:pos="426"/>
          <w:tab w:val="left" w:pos="568"/>
          <w:tab w:val="left" w:pos="851"/>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впроваджено </w:t>
      </w:r>
      <w:proofErr w:type="spellStart"/>
      <w:r>
        <w:rPr>
          <w:rFonts w:ascii="Times New Roman" w:hAnsi="Times New Roman" w:cs="Times New Roman"/>
          <w:sz w:val="28"/>
          <w:szCs w:val="28"/>
          <w:lang w:val="uk-UA" w:eastAsia="ru-RU"/>
        </w:rPr>
        <w:t>проєкти</w:t>
      </w:r>
      <w:proofErr w:type="spellEnd"/>
      <w:r w:rsidRPr="00060614">
        <w:rPr>
          <w:rFonts w:ascii="Times New Roman" w:hAnsi="Times New Roman" w:cs="Times New Roman"/>
          <w:sz w:val="28"/>
          <w:szCs w:val="28"/>
          <w:lang w:val="uk-UA" w:eastAsia="ru-RU"/>
        </w:rPr>
        <w:t xml:space="preserve"> з вивчення іноземних </w:t>
      </w:r>
      <w:r>
        <w:rPr>
          <w:rFonts w:ascii="Times New Roman" w:hAnsi="Times New Roman" w:cs="Times New Roman"/>
          <w:sz w:val="28"/>
          <w:szCs w:val="28"/>
          <w:lang w:val="uk-UA" w:eastAsia="ru-RU"/>
        </w:rPr>
        <w:t>мов та партнерської комунікації;</w:t>
      </w:r>
    </w:p>
    <w:p w:rsidR="00CE6837" w:rsidRPr="000F4067" w:rsidRDefault="00CE6837" w:rsidP="00CE6837">
      <w:pPr>
        <w:pStyle w:val="a3"/>
        <w:numPr>
          <w:ilvl w:val="0"/>
          <w:numId w:val="10"/>
        </w:numPr>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систему</w:t>
      </w:r>
      <w:r w:rsidRPr="00060614">
        <w:rPr>
          <w:rFonts w:ascii="Times New Roman" w:hAnsi="Times New Roman" w:cs="Times New Roman"/>
          <w:sz w:val="28"/>
          <w:szCs w:val="28"/>
          <w:lang w:val="uk-UA"/>
        </w:rPr>
        <w:t xml:space="preserve"> інформаційно-роз'яснювальної роботи, спрямованої на </w:t>
      </w:r>
      <w:r>
        <w:rPr>
          <w:rFonts w:ascii="Times New Roman" w:hAnsi="Times New Roman" w:cs="Times New Roman"/>
          <w:sz w:val="28"/>
          <w:szCs w:val="28"/>
          <w:lang w:val="uk-UA"/>
        </w:rPr>
        <w:t>підвищення обізнаності про НАТО.</w:t>
      </w:r>
    </w:p>
    <w:p w:rsidR="00EF032C" w:rsidRDefault="00EF032C" w:rsidP="00CE6837">
      <w:pPr>
        <w:jc w:val="center"/>
        <w:rPr>
          <w:rFonts w:ascii="Times New Roman" w:hAnsi="Times New Roman" w:cs="Times New Roman"/>
          <w:sz w:val="28"/>
          <w:szCs w:val="28"/>
          <w:lang w:val="uk-UA"/>
        </w:rPr>
      </w:pPr>
    </w:p>
    <w:p w:rsidR="00CE6837" w:rsidRPr="00E4294E" w:rsidRDefault="00CE6837" w:rsidP="00EF032C">
      <w:pPr>
        <w:tabs>
          <w:tab w:val="left" w:pos="2685"/>
        </w:tabs>
        <w:jc w:val="center"/>
        <w:rPr>
          <w:rFonts w:ascii="Times New Roman" w:hAnsi="Times New Roman" w:cs="Times New Roman"/>
          <w:b/>
          <w:caps/>
          <w:sz w:val="28"/>
          <w:szCs w:val="28"/>
        </w:rPr>
      </w:pPr>
      <w:r w:rsidRPr="00E4294E">
        <w:rPr>
          <w:rFonts w:ascii="Times New Roman" w:hAnsi="Times New Roman" w:cs="Times New Roman"/>
          <w:b/>
          <w:caps/>
          <w:sz w:val="28"/>
          <w:szCs w:val="28"/>
        </w:rPr>
        <w:t>6. Матеріально-технічне та фінансове забезпечення</w:t>
      </w:r>
    </w:p>
    <w:p w:rsidR="00CE6837" w:rsidRPr="00E4294E" w:rsidRDefault="00CE6837" w:rsidP="00CE6837">
      <w:pPr>
        <w:spacing w:after="200" w:line="276" w:lineRule="auto"/>
        <w:jc w:val="center"/>
        <w:rPr>
          <w:rFonts w:ascii="Times New Roman" w:hAnsi="Times New Roman" w:cs="Times New Roman"/>
          <w:b/>
          <w:bCs/>
          <w:color w:val="000000"/>
          <w:sz w:val="28"/>
          <w:szCs w:val="28"/>
          <w:lang w:val="uk-UA"/>
        </w:rPr>
      </w:pPr>
      <w:r w:rsidRPr="004C23BA">
        <w:rPr>
          <w:rFonts w:ascii="Times New Roman" w:hAnsi="Times New Roman" w:cs="Times New Roman"/>
          <w:b/>
          <w:bCs/>
          <w:color w:val="000000"/>
          <w:sz w:val="28"/>
          <w:szCs w:val="28"/>
        </w:rPr>
        <w:t>6</w:t>
      </w:r>
      <w:r w:rsidRPr="00E4294E">
        <w:rPr>
          <w:rFonts w:ascii="Times New Roman" w:hAnsi="Times New Roman" w:cs="Times New Roman"/>
          <w:b/>
          <w:bCs/>
          <w:color w:val="000000"/>
          <w:sz w:val="28"/>
          <w:szCs w:val="28"/>
        </w:rPr>
        <w:t>.</w:t>
      </w:r>
      <w:r w:rsidRPr="004C23BA">
        <w:rPr>
          <w:rFonts w:ascii="Times New Roman" w:hAnsi="Times New Roman" w:cs="Times New Roman"/>
          <w:b/>
          <w:bCs/>
          <w:color w:val="000000"/>
          <w:sz w:val="28"/>
          <w:szCs w:val="28"/>
        </w:rPr>
        <w:t>1</w:t>
      </w:r>
      <w:r w:rsidRPr="00E4294E">
        <w:rPr>
          <w:rFonts w:ascii="Times New Roman" w:hAnsi="Times New Roman" w:cs="Times New Roman"/>
          <w:b/>
          <w:bCs/>
          <w:color w:val="000000"/>
          <w:sz w:val="28"/>
          <w:szCs w:val="28"/>
        </w:rPr>
        <w:t xml:space="preserve">. </w:t>
      </w:r>
      <w:proofErr w:type="spellStart"/>
      <w:r w:rsidRPr="00E4294E">
        <w:rPr>
          <w:rFonts w:ascii="Times New Roman" w:hAnsi="Times New Roman" w:cs="Times New Roman"/>
          <w:b/>
          <w:bCs/>
          <w:color w:val="000000"/>
          <w:sz w:val="28"/>
          <w:szCs w:val="28"/>
          <w:lang w:val="uk-UA"/>
        </w:rPr>
        <w:t>Проєкт</w:t>
      </w:r>
      <w:proofErr w:type="spellEnd"/>
      <w:r w:rsidRPr="00E4294E">
        <w:rPr>
          <w:rFonts w:ascii="Times New Roman" w:hAnsi="Times New Roman" w:cs="Times New Roman"/>
          <w:b/>
          <w:bCs/>
          <w:color w:val="000000"/>
          <w:sz w:val="28"/>
          <w:szCs w:val="28"/>
          <w:lang w:val="uk-UA"/>
        </w:rPr>
        <w:t xml:space="preserve"> «</w:t>
      </w:r>
      <w:r w:rsidRPr="0039099A">
        <w:rPr>
          <w:rFonts w:ascii="Times New Roman" w:hAnsi="Times New Roman" w:cs="Times New Roman"/>
          <w:b/>
          <w:bCs/>
          <w:color w:val="000000"/>
          <w:sz w:val="28"/>
          <w:szCs w:val="28"/>
          <w:lang w:val="uk-UA"/>
        </w:rPr>
        <w:t>Матеріально-технічна база закладів</w:t>
      </w:r>
      <w:r w:rsidRPr="00514315">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ос</w:t>
      </w:r>
      <w:r>
        <w:rPr>
          <w:rFonts w:ascii="Times New Roman" w:hAnsi="Times New Roman" w:cs="Times New Roman"/>
          <w:b/>
          <w:bCs/>
          <w:color w:val="000000"/>
          <w:sz w:val="28"/>
          <w:szCs w:val="28"/>
          <w:lang w:val="uk-UA"/>
        </w:rPr>
        <w:t>віти</w:t>
      </w:r>
      <w:r w:rsidRPr="00E4294E">
        <w:rPr>
          <w:rFonts w:ascii="Times New Roman" w:hAnsi="Times New Roman" w:cs="Times New Roman"/>
          <w:b/>
          <w:bCs/>
          <w:color w:val="000000"/>
          <w:sz w:val="28"/>
          <w:szCs w:val="28"/>
          <w:lang w:val="uk-UA"/>
        </w:rPr>
        <w:t>»</w:t>
      </w:r>
    </w:p>
    <w:p w:rsidR="00CE6837" w:rsidRPr="00E4294E" w:rsidRDefault="00CE6837" w:rsidP="00CE6837">
      <w:pPr>
        <w:spacing w:after="0" w:line="100" w:lineRule="atLeast"/>
        <w:jc w:val="both"/>
        <w:rPr>
          <w:rFonts w:ascii="Times New Roman" w:hAnsi="Times New Roman" w:cs="Times New Roman"/>
          <w:b/>
          <w:bCs/>
          <w:i/>
          <w:iCs/>
          <w:color w:val="000000"/>
          <w:sz w:val="28"/>
          <w:szCs w:val="28"/>
          <w:lang w:val="uk-UA"/>
        </w:rPr>
      </w:pPr>
      <w:r w:rsidRPr="00E4294E">
        <w:rPr>
          <w:rFonts w:ascii="Times New Roman" w:hAnsi="Times New Roman" w:cs="Times New Roman"/>
          <w:b/>
          <w:bCs/>
          <w:i/>
          <w:iCs/>
          <w:color w:val="000000"/>
          <w:sz w:val="28"/>
          <w:szCs w:val="28"/>
          <w:lang w:val="uk-UA"/>
        </w:rPr>
        <w:t xml:space="preserve">Завдання: </w:t>
      </w:r>
      <w:r w:rsidRPr="00DA4EB1">
        <w:rPr>
          <w:rFonts w:ascii="Times New Roman" w:hAnsi="Times New Roman" w:cs="Times New Roman"/>
          <w:color w:val="000000"/>
          <w:sz w:val="28"/>
          <w:szCs w:val="28"/>
          <w:lang w:val="uk-UA"/>
        </w:rPr>
        <w:t>створення  комфортних  умов  для  перебування  дітей  у  закладах</w:t>
      </w:r>
      <w:r>
        <w:rPr>
          <w:rFonts w:ascii="Times New Roman" w:hAnsi="Times New Roman" w:cs="Times New Roman"/>
          <w:color w:val="000000"/>
          <w:sz w:val="28"/>
          <w:szCs w:val="28"/>
          <w:lang w:val="uk-UA"/>
        </w:rPr>
        <w:t xml:space="preserve"> освіти</w:t>
      </w:r>
      <w:r w:rsidRPr="00DA4EB1">
        <w:rPr>
          <w:rFonts w:ascii="Times New Roman" w:hAnsi="Times New Roman" w:cs="Times New Roman"/>
          <w:color w:val="000000"/>
          <w:sz w:val="28"/>
          <w:szCs w:val="28"/>
          <w:lang w:val="uk-UA"/>
        </w:rPr>
        <w:t>,  поліпшення  організації  їх  харчування  та  обслуговування, виконання санітарно-гігієнічних</w:t>
      </w:r>
      <w:r>
        <w:rPr>
          <w:rFonts w:ascii="Times New Roman" w:hAnsi="Times New Roman" w:cs="Times New Roman"/>
          <w:color w:val="000000"/>
          <w:sz w:val="28"/>
          <w:szCs w:val="28"/>
          <w:lang w:val="uk-UA"/>
        </w:rPr>
        <w:t xml:space="preserve"> </w:t>
      </w:r>
      <w:r w:rsidRPr="00DA4EB1">
        <w:rPr>
          <w:rFonts w:ascii="Times New Roman" w:hAnsi="Times New Roman" w:cs="Times New Roman"/>
          <w:color w:val="000000"/>
          <w:sz w:val="28"/>
          <w:szCs w:val="28"/>
          <w:lang w:val="uk-UA"/>
        </w:rPr>
        <w:t>вимог</w:t>
      </w:r>
    </w:p>
    <w:p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tbl>
      <w:tblPr>
        <w:tblW w:w="9896" w:type="dxa"/>
        <w:jc w:val="center"/>
        <w:tblLayout w:type="fixed"/>
        <w:tblLook w:val="0000"/>
      </w:tblPr>
      <w:tblGrid>
        <w:gridCol w:w="3801"/>
        <w:gridCol w:w="1843"/>
        <w:gridCol w:w="850"/>
        <w:gridCol w:w="851"/>
        <w:gridCol w:w="850"/>
        <w:gridCol w:w="851"/>
        <w:gridCol w:w="850"/>
      </w:tblGrid>
      <w:tr w:rsidR="00CE6837" w:rsidRPr="00E4294E" w:rsidTr="00997519">
        <w:trPr>
          <w:trHeight w:val="316"/>
          <w:jc w:val="center"/>
        </w:trPr>
        <w:tc>
          <w:tcPr>
            <w:tcW w:w="3801" w:type="dxa"/>
            <w:vMerge w:val="restart"/>
            <w:tcBorders>
              <w:top w:val="single" w:sz="4" w:space="0" w:color="auto"/>
              <w:left w:val="single" w:sz="4" w:space="0" w:color="auto"/>
              <w:bottom w:val="single" w:sz="4" w:space="0" w:color="auto"/>
              <w:right w:val="single" w:sz="4" w:space="0" w:color="auto"/>
            </w:tcBorders>
            <w:vAlign w:val="center"/>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Шляхи реалізації</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Виконавці</w:t>
            </w:r>
          </w:p>
        </w:tc>
        <w:tc>
          <w:tcPr>
            <w:tcW w:w="4252" w:type="dxa"/>
            <w:gridSpan w:val="5"/>
            <w:tcBorders>
              <w:top w:val="single" w:sz="4" w:space="0" w:color="auto"/>
              <w:left w:val="single" w:sz="4" w:space="0" w:color="auto"/>
              <w:bottom w:val="single" w:sz="4" w:space="0" w:color="auto"/>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Терміни виконання</w:t>
            </w:r>
          </w:p>
        </w:tc>
      </w:tr>
      <w:tr w:rsidR="00CE6837" w:rsidRPr="00E4294E" w:rsidTr="00997519">
        <w:trPr>
          <w:trHeight w:val="316"/>
          <w:jc w:val="center"/>
        </w:trPr>
        <w:tc>
          <w:tcPr>
            <w:tcW w:w="3801" w:type="dxa"/>
            <w:vMerge/>
            <w:tcBorders>
              <w:top w:val="single" w:sz="4" w:space="0" w:color="auto"/>
              <w:left w:val="single" w:sz="4" w:space="0" w:color="000000"/>
              <w:bottom w:val="single" w:sz="4" w:space="0" w:color="000000"/>
            </w:tcBorders>
          </w:tcPr>
          <w:p w:rsidR="00CE6837" w:rsidRPr="00E4294E" w:rsidRDefault="00CE6837" w:rsidP="008F08D0">
            <w:pPr>
              <w:snapToGrid w:val="0"/>
              <w:spacing w:after="0" w:line="100" w:lineRule="atLeast"/>
              <w:jc w:val="center"/>
              <w:rPr>
                <w:rFonts w:ascii="Times New Roman" w:hAnsi="Times New Roman" w:cs="Times New Roman"/>
                <w:color w:val="000000"/>
                <w:sz w:val="28"/>
                <w:szCs w:val="28"/>
                <w:lang w:val="uk-UA"/>
              </w:rPr>
            </w:pPr>
          </w:p>
        </w:tc>
        <w:tc>
          <w:tcPr>
            <w:tcW w:w="1843" w:type="dxa"/>
            <w:vMerge/>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p>
        </w:tc>
        <w:tc>
          <w:tcPr>
            <w:tcW w:w="850" w:type="dxa"/>
            <w:tcBorders>
              <w:top w:val="single" w:sz="4" w:space="0" w:color="auto"/>
              <w:left w:val="single" w:sz="4" w:space="0" w:color="auto"/>
              <w:bottom w:val="single" w:sz="4" w:space="0" w:color="auto"/>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2021</w:t>
            </w:r>
          </w:p>
        </w:tc>
        <w:tc>
          <w:tcPr>
            <w:tcW w:w="851" w:type="dxa"/>
            <w:tcBorders>
              <w:top w:val="single" w:sz="4" w:space="0" w:color="auto"/>
              <w:left w:val="single" w:sz="4" w:space="0" w:color="auto"/>
              <w:bottom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2022</w:t>
            </w:r>
          </w:p>
        </w:tc>
        <w:tc>
          <w:tcPr>
            <w:tcW w:w="850" w:type="dxa"/>
            <w:tcBorders>
              <w:top w:val="single" w:sz="4" w:space="0" w:color="auto"/>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b/>
                <w:bCs/>
                <w:color w:val="000000"/>
                <w:sz w:val="28"/>
                <w:szCs w:val="28"/>
                <w:lang w:val="uk-UA"/>
              </w:rPr>
              <w:t>2024</w:t>
            </w:r>
          </w:p>
        </w:tc>
        <w:tc>
          <w:tcPr>
            <w:tcW w:w="850" w:type="dxa"/>
            <w:tcBorders>
              <w:top w:val="single" w:sz="4" w:space="0" w:color="auto"/>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2025</w:t>
            </w:r>
          </w:p>
        </w:tc>
      </w:tr>
      <w:tr w:rsidR="00CE6837" w:rsidRPr="00E4294E" w:rsidTr="00997519">
        <w:trPr>
          <w:trHeight w:val="316"/>
          <w:jc w:val="center"/>
        </w:trPr>
        <w:tc>
          <w:tcPr>
            <w:tcW w:w="3801" w:type="dxa"/>
            <w:tcBorders>
              <w:top w:val="single" w:sz="4" w:space="0" w:color="auto"/>
              <w:left w:val="single" w:sz="4" w:space="0" w:color="000000"/>
              <w:bottom w:val="single" w:sz="4" w:space="0" w:color="000000"/>
            </w:tcBorders>
          </w:tcPr>
          <w:p w:rsidR="00CE6837" w:rsidRDefault="00CE6837" w:rsidP="008F08D0">
            <w:pPr>
              <w:snapToGrid w:val="0"/>
              <w:spacing w:after="0" w:line="100" w:lineRule="atLeast"/>
              <w:rPr>
                <w:rFonts w:ascii="Times New Roman" w:hAnsi="Times New Roman" w:cs="Times New Roman"/>
                <w:b/>
                <w:color w:val="000000"/>
                <w:sz w:val="28"/>
                <w:szCs w:val="28"/>
                <w:lang w:val="uk-UA"/>
              </w:rPr>
            </w:pPr>
            <w:r w:rsidRPr="00BC1FA1">
              <w:rPr>
                <w:rFonts w:ascii="Times New Roman" w:hAnsi="Times New Roman" w:cs="Times New Roman"/>
                <w:b/>
                <w:color w:val="000000"/>
                <w:sz w:val="28"/>
                <w:szCs w:val="28"/>
                <w:lang w:val="uk-UA"/>
              </w:rPr>
              <w:t>Створити:</w:t>
            </w:r>
          </w:p>
          <w:p w:rsidR="00CE6837" w:rsidRPr="00BC1FA1" w:rsidRDefault="00CE6837" w:rsidP="008F08D0">
            <w:pPr>
              <w:snapToGrid w:val="0"/>
              <w:spacing w:after="0" w:line="100" w:lineRule="atLeast"/>
              <w:rPr>
                <w:rFonts w:ascii="Times New Roman" w:hAnsi="Times New Roman" w:cs="Times New Roman"/>
                <w:color w:val="000000"/>
                <w:sz w:val="28"/>
                <w:szCs w:val="28"/>
                <w:lang w:val="uk-UA"/>
              </w:rPr>
            </w:pPr>
            <w:r w:rsidRPr="00BC1FA1">
              <w:rPr>
                <w:rFonts w:ascii="Times New Roman" w:hAnsi="Times New Roman" w:cs="Times New Roman"/>
                <w:color w:val="000000"/>
                <w:sz w:val="28"/>
                <w:szCs w:val="28"/>
                <w:lang w:val="uk-UA"/>
              </w:rPr>
              <w:t>- Комунальний заклад «Пральня закладів освіти»</w:t>
            </w:r>
          </w:p>
        </w:tc>
        <w:tc>
          <w:tcPr>
            <w:tcW w:w="1843" w:type="dxa"/>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auto"/>
              <w:left w:val="single" w:sz="4" w:space="0" w:color="auto"/>
              <w:bottom w:val="single" w:sz="4" w:space="0" w:color="auto"/>
              <w:right w:val="single" w:sz="4" w:space="0" w:color="auto"/>
            </w:tcBorders>
          </w:tcPr>
          <w:p w:rsidR="00CE6837" w:rsidRDefault="00CE6837" w:rsidP="008F08D0">
            <w:pPr>
              <w:jc w:val="center"/>
            </w:pPr>
            <w:r w:rsidRPr="00766304">
              <w:rPr>
                <w:rFonts w:ascii="Times New Roman" w:hAnsi="Times New Roman" w:cs="Times New Roman"/>
                <w:color w:val="000000"/>
                <w:sz w:val="28"/>
                <w:szCs w:val="28"/>
                <w:lang w:val="uk-UA"/>
              </w:rPr>
              <w:t>+</w:t>
            </w:r>
          </w:p>
        </w:tc>
        <w:tc>
          <w:tcPr>
            <w:tcW w:w="851" w:type="dxa"/>
            <w:tcBorders>
              <w:top w:val="single" w:sz="4" w:space="0" w:color="auto"/>
              <w:left w:val="single" w:sz="4" w:space="0" w:color="auto"/>
              <w:bottom w:val="single" w:sz="4" w:space="0" w:color="000000"/>
            </w:tcBorders>
          </w:tcPr>
          <w:p w:rsidR="00CE6837" w:rsidRDefault="00CE6837" w:rsidP="008F08D0">
            <w:pPr>
              <w:jc w:val="center"/>
            </w:pPr>
            <w:r w:rsidRPr="00766304">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c>
          <w:tcPr>
            <w:tcW w:w="851" w:type="dxa"/>
            <w:tcBorders>
              <w:top w:val="single" w:sz="4" w:space="0" w:color="auto"/>
              <w:left w:val="single" w:sz="4" w:space="0" w:color="000000"/>
              <w:bottom w:val="single" w:sz="4" w:space="0" w:color="000000"/>
              <w:right w:val="single" w:sz="4" w:space="0" w:color="000000"/>
            </w:tcBorders>
          </w:tcPr>
          <w:p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c>
          <w:tcPr>
            <w:tcW w:w="850" w:type="dxa"/>
            <w:tcBorders>
              <w:top w:val="single" w:sz="4" w:space="0" w:color="auto"/>
              <w:left w:val="single" w:sz="4" w:space="0" w:color="000000"/>
              <w:bottom w:val="single" w:sz="4" w:space="0" w:color="000000"/>
              <w:right w:val="single" w:sz="4" w:space="0" w:color="000000"/>
            </w:tcBorders>
          </w:tcPr>
          <w:p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r>
      <w:tr w:rsidR="00CE6837" w:rsidRPr="00E4294E" w:rsidTr="00997519">
        <w:trPr>
          <w:trHeight w:val="316"/>
          <w:jc w:val="center"/>
        </w:trPr>
        <w:tc>
          <w:tcPr>
            <w:tcW w:w="3801" w:type="dxa"/>
            <w:tcBorders>
              <w:top w:val="single" w:sz="4" w:space="0" w:color="auto"/>
              <w:left w:val="single" w:sz="4" w:space="0" w:color="000000"/>
              <w:bottom w:val="single" w:sz="4" w:space="0" w:color="000000"/>
            </w:tcBorders>
          </w:tcPr>
          <w:p w:rsidR="00CE6837" w:rsidRPr="00E81750"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color w:val="000000"/>
                <w:sz w:val="28"/>
                <w:szCs w:val="28"/>
                <w:lang w:val="uk-UA"/>
              </w:rPr>
            </w:pPr>
            <w:r w:rsidRPr="00E81750">
              <w:rPr>
                <w:rFonts w:ascii="Times New Roman" w:hAnsi="Times New Roman" w:cs="Times New Roman"/>
                <w:color w:val="000000"/>
                <w:sz w:val="28"/>
                <w:szCs w:val="28"/>
                <w:lang w:val="uk-UA"/>
              </w:rPr>
              <w:t>Комфортні умови перебування учнів та вихованців у закладах освіти</w:t>
            </w:r>
          </w:p>
        </w:tc>
        <w:tc>
          <w:tcPr>
            <w:tcW w:w="1843" w:type="dxa"/>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auto"/>
              <w:left w:val="single" w:sz="4" w:space="0" w:color="auto"/>
              <w:bottom w:val="single" w:sz="4" w:space="0" w:color="auto"/>
              <w:right w:val="single" w:sz="4" w:space="0" w:color="auto"/>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auto"/>
              <w:bottom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r>
      <w:tr w:rsidR="00CE6837" w:rsidRPr="00E4294E" w:rsidTr="00997519">
        <w:trPr>
          <w:trHeight w:val="1108"/>
          <w:jc w:val="center"/>
        </w:trPr>
        <w:tc>
          <w:tcPr>
            <w:tcW w:w="380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lastRenderedPageBreak/>
              <w:t>Забезпечити</w:t>
            </w:r>
            <w:r w:rsidRPr="00E4294E">
              <w:rPr>
                <w:rFonts w:ascii="Times New Roman" w:hAnsi="Times New Roman" w:cs="Times New Roman"/>
                <w:b/>
                <w:bCs/>
                <w:color w:val="000000"/>
                <w:sz w:val="28"/>
                <w:szCs w:val="28"/>
                <w:lang w:val="uk-UA"/>
              </w:rPr>
              <w:t>:</w:t>
            </w:r>
          </w:p>
          <w:p w:rsidR="00CE6837" w:rsidRPr="00BC1FA1" w:rsidRDefault="00CE6837" w:rsidP="008F08D0">
            <w:pPr>
              <w:rPr>
                <w:color w:val="000000"/>
                <w:lang w:val="uk-UA"/>
              </w:rPr>
            </w:pPr>
            <w:r w:rsidRPr="00250C18">
              <w:rPr>
                <w:bCs/>
                <w:color w:val="000000"/>
                <w:lang w:val="uk-UA"/>
              </w:rPr>
              <w:t>-</w:t>
            </w:r>
            <w:r w:rsidRPr="00250C18">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uk-UA"/>
              </w:rPr>
              <w:t xml:space="preserve">Придбання </w:t>
            </w:r>
            <w:proofErr w:type="spellStart"/>
            <w:r>
              <w:rPr>
                <w:rFonts w:ascii="Times New Roman" w:hAnsi="Times New Roman" w:cs="Times New Roman"/>
                <w:sz w:val="28"/>
                <w:szCs w:val="28"/>
              </w:rPr>
              <w:t>обладнання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прал</w:t>
            </w:r>
            <w:proofErr w:type="spellEnd"/>
            <w:r>
              <w:rPr>
                <w:rFonts w:ascii="Times New Roman" w:hAnsi="Times New Roman" w:cs="Times New Roman"/>
                <w:sz w:val="28"/>
                <w:szCs w:val="28"/>
                <w:lang w:val="uk-UA"/>
              </w:rPr>
              <w:t>ь</w:t>
            </w:r>
            <w:proofErr w:type="spellStart"/>
            <w:r>
              <w:rPr>
                <w:rFonts w:ascii="Times New Roman" w:hAnsi="Times New Roman" w:cs="Times New Roman"/>
                <w:sz w:val="28"/>
                <w:szCs w:val="28"/>
              </w:rPr>
              <w:t>ні</w:t>
            </w:r>
            <w:proofErr w:type="spellEnd"/>
            <w:r>
              <w:rPr>
                <w:rFonts w:ascii="Times New Roman" w:hAnsi="Times New Roman" w:cs="Times New Roman"/>
                <w:sz w:val="28"/>
                <w:szCs w:val="28"/>
                <w:lang w:val="uk-UA"/>
              </w:rPr>
              <w:t xml:space="preserve"> закладів освіти</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r>
      <w:tr w:rsidR="00CE6837" w:rsidRPr="00E4294E" w:rsidTr="00997519">
        <w:trPr>
          <w:trHeight w:val="692"/>
          <w:jc w:val="center"/>
        </w:trPr>
        <w:tc>
          <w:tcPr>
            <w:tcW w:w="3801" w:type="dxa"/>
            <w:tcBorders>
              <w:top w:val="single" w:sz="4" w:space="0" w:color="000000"/>
              <w:left w:val="single" w:sz="4" w:space="0" w:color="000000"/>
              <w:bottom w:val="single" w:sz="4" w:space="0" w:color="000000"/>
            </w:tcBorders>
          </w:tcPr>
          <w:p w:rsidR="00CE6837" w:rsidRPr="00C03012" w:rsidRDefault="00CE6837" w:rsidP="008F08D0">
            <w:pPr>
              <w:rPr>
                <w:rFonts w:ascii="Times New Roman" w:hAnsi="Times New Roman" w:cs="Times New Roman"/>
                <w:bCs/>
                <w:color w:val="000000"/>
                <w:sz w:val="28"/>
                <w:szCs w:val="28"/>
                <w:lang w:val="uk-UA"/>
              </w:rPr>
            </w:pPr>
            <w:r w:rsidRPr="00C03012">
              <w:t xml:space="preserve">- </w:t>
            </w:r>
            <w:r w:rsidRPr="00C03012">
              <w:rPr>
                <w:rFonts w:ascii="Times New Roman" w:hAnsi="Times New Roman" w:cs="Times New Roman"/>
                <w:sz w:val="28"/>
                <w:szCs w:val="28"/>
                <w:lang w:val="uk-UA"/>
              </w:rPr>
              <w:t>З</w:t>
            </w:r>
            <w:proofErr w:type="spellStart"/>
            <w:r w:rsidRPr="00C03012">
              <w:rPr>
                <w:rFonts w:ascii="Times New Roman" w:hAnsi="Times New Roman" w:cs="Times New Roman"/>
                <w:sz w:val="28"/>
                <w:szCs w:val="28"/>
              </w:rPr>
              <w:t>аміну</w:t>
            </w:r>
            <w:proofErr w:type="spellEnd"/>
            <w:r w:rsidRPr="00C03012">
              <w:rPr>
                <w:rFonts w:ascii="Times New Roman" w:hAnsi="Times New Roman" w:cs="Times New Roman"/>
                <w:sz w:val="28"/>
                <w:szCs w:val="28"/>
              </w:rPr>
              <w:t xml:space="preserve"> </w:t>
            </w:r>
            <w:proofErr w:type="spellStart"/>
            <w:r w:rsidRPr="00C03012">
              <w:rPr>
                <w:rFonts w:ascii="Times New Roman" w:hAnsi="Times New Roman" w:cs="Times New Roman"/>
                <w:sz w:val="28"/>
                <w:szCs w:val="28"/>
              </w:rPr>
              <w:t>застарілого</w:t>
            </w:r>
            <w:proofErr w:type="spellEnd"/>
            <w:r w:rsidRPr="00C03012">
              <w:rPr>
                <w:rFonts w:ascii="Times New Roman" w:hAnsi="Times New Roman" w:cs="Times New Roman"/>
                <w:sz w:val="28"/>
                <w:szCs w:val="28"/>
              </w:rPr>
              <w:t xml:space="preserve"> </w:t>
            </w:r>
            <w:proofErr w:type="spellStart"/>
            <w:r w:rsidRPr="00C03012">
              <w:rPr>
                <w:rFonts w:ascii="Times New Roman" w:hAnsi="Times New Roman" w:cs="Times New Roman"/>
                <w:sz w:val="28"/>
                <w:szCs w:val="28"/>
              </w:rPr>
              <w:t>обладнання</w:t>
            </w:r>
            <w:proofErr w:type="spellEnd"/>
            <w:r w:rsidRPr="00C03012">
              <w:rPr>
                <w:rFonts w:ascii="Times New Roman" w:hAnsi="Times New Roman" w:cs="Times New Roman"/>
                <w:sz w:val="28"/>
                <w:szCs w:val="28"/>
              </w:rPr>
              <w:t xml:space="preserve"> </w:t>
            </w:r>
            <w:proofErr w:type="spellStart"/>
            <w:r w:rsidRPr="00C03012">
              <w:rPr>
                <w:rFonts w:ascii="Times New Roman" w:hAnsi="Times New Roman" w:cs="Times New Roman"/>
                <w:sz w:val="28"/>
                <w:szCs w:val="28"/>
              </w:rPr>
              <w:t>харчоблоків</w:t>
            </w:r>
            <w:proofErr w:type="spellEnd"/>
            <w:r w:rsidRPr="00C03012">
              <w:rPr>
                <w:rFonts w:ascii="Times New Roman" w:hAnsi="Times New Roman" w:cs="Times New Roman"/>
                <w:sz w:val="28"/>
                <w:szCs w:val="28"/>
              </w:rPr>
              <w:t xml:space="preserve"> в закладах </w:t>
            </w:r>
            <w:proofErr w:type="spellStart"/>
            <w:r w:rsidRPr="00C03012">
              <w:rPr>
                <w:rFonts w:ascii="Times New Roman" w:hAnsi="Times New Roman" w:cs="Times New Roman"/>
                <w:sz w:val="28"/>
                <w:szCs w:val="28"/>
              </w:rPr>
              <w:t>освіти</w:t>
            </w:r>
            <w:proofErr w:type="spellEnd"/>
            <w:r w:rsidRPr="00C03012">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rsidTr="00997519">
        <w:trPr>
          <w:trHeight w:val="963"/>
          <w:jc w:val="center"/>
        </w:trPr>
        <w:tc>
          <w:tcPr>
            <w:tcW w:w="3801" w:type="dxa"/>
            <w:tcBorders>
              <w:top w:val="single" w:sz="4" w:space="0" w:color="000000"/>
              <w:left w:val="single" w:sz="4" w:space="0" w:color="000000"/>
              <w:bottom w:val="single" w:sz="4" w:space="0" w:color="000000"/>
            </w:tcBorders>
          </w:tcPr>
          <w:p w:rsidR="00CE6837" w:rsidRPr="00250C18" w:rsidRDefault="00CE6837" w:rsidP="008F08D0">
            <w:pPr>
              <w:spacing w:after="0" w:line="240" w:lineRule="auto"/>
              <w:rPr>
                <w:rFonts w:ascii="Times New Roman" w:hAnsi="Times New Roman" w:cs="Times New Roman"/>
                <w:sz w:val="28"/>
                <w:szCs w:val="28"/>
              </w:rPr>
            </w:pPr>
            <w:r w:rsidRPr="00C03012">
              <w:t>-</w:t>
            </w:r>
            <w:r w:rsidRPr="00250C18">
              <w:rPr>
                <w:rFonts w:ascii="Times New Roman" w:hAnsi="Times New Roman" w:cs="Times New Roman"/>
                <w:sz w:val="28"/>
                <w:szCs w:val="28"/>
              </w:rPr>
              <w:t xml:space="preserve"> </w:t>
            </w:r>
            <w:r>
              <w:rPr>
                <w:rFonts w:ascii="Times New Roman" w:hAnsi="Times New Roman" w:cs="Times New Roman"/>
                <w:sz w:val="28"/>
                <w:szCs w:val="28"/>
                <w:lang w:val="uk-UA"/>
              </w:rPr>
              <w:t>О</w:t>
            </w:r>
            <w:proofErr w:type="spellStart"/>
            <w:r>
              <w:rPr>
                <w:rFonts w:ascii="Times New Roman" w:hAnsi="Times New Roman" w:cs="Times New Roman"/>
                <w:sz w:val="28"/>
                <w:szCs w:val="28"/>
              </w:rPr>
              <w:t>новлення</w:t>
            </w:r>
            <w:proofErr w:type="spellEnd"/>
            <w:r w:rsidRPr="00250C18">
              <w:rPr>
                <w:rFonts w:ascii="Times New Roman" w:hAnsi="Times New Roman" w:cs="Times New Roman"/>
                <w:sz w:val="28"/>
                <w:szCs w:val="28"/>
              </w:rPr>
              <w:t xml:space="preserve"> в </w:t>
            </w:r>
            <w:r>
              <w:rPr>
                <w:rFonts w:ascii="Times New Roman" w:hAnsi="Times New Roman" w:cs="Times New Roman"/>
                <w:sz w:val="28"/>
                <w:szCs w:val="28"/>
                <w:lang w:val="uk-UA"/>
              </w:rPr>
              <w:t>закладах освіти</w:t>
            </w:r>
            <w:r w:rsidRPr="00250C18">
              <w:rPr>
                <w:rFonts w:ascii="Times New Roman" w:hAnsi="Times New Roman" w:cs="Times New Roman"/>
                <w:sz w:val="28"/>
                <w:szCs w:val="28"/>
              </w:rPr>
              <w:t xml:space="preserve"> твердого </w:t>
            </w:r>
            <w:proofErr w:type="spellStart"/>
            <w:r w:rsidRPr="00250C18">
              <w:rPr>
                <w:rFonts w:ascii="Times New Roman" w:hAnsi="Times New Roman" w:cs="Times New Roman"/>
                <w:sz w:val="28"/>
                <w:szCs w:val="28"/>
              </w:rPr>
              <w:t>інвентарю</w:t>
            </w:r>
            <w:proofErr w:type="spellEnd"/>
            <w:r w:rsidRPr="00250C18">
              <w:rPr>
                <w:rFonts w:ascii="Times New Roman" w:hAnsi="Times New Roman" w:cs="Times New Roman"/>
                <w:sz w:val="28"/>
                <w:szCs w:val="28"/>
              </w:rPr>
              <w:t>:</w:t>
            </w:r>
          </w:p>
          <w:p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proofErr w:type="spellStart"/>
            <w:r w:rsidRPr="00250C18">
              <w:rPr>
                <w:rFonts w:ascii="Times New Roman" w:hAnsi="Times New Roman" w:cs="Times New Roman"/>
                <w:sz w:val="28"/>
                <w:szCs w:val="28"/>
              </w:rPr>
              <w:t>меблів</w:t>
            </w:r>
            <w:proofErr w:type="spellEnd"/>
            <w:r w:rsidRPr="00250C18">
              <w:rPr>
                <w:rFonts w:ascii="Times New Roman" w:hAnsi="Times New Roman" w:cs="Times New Roman"/>
                <w:sz w:val="28"/>
                <w:szCs w:val="28"/>
              </w:rPr>
              <w:t>;</w:t>
            </w:r>
          </w:p>
          <w:p w:rsidR="00CE6837" w:rsidRPr="00250C18" w:rsidRDefault="00CE6837" w:rsidP="008F08D0">
            <w:pPr>
              <w:spacing w:after="0" w:line="240" w:lineRule="auto"/>
              <w:rPr>
                <w:rFonts w:ascii="Times New Roman" w:hAnsi="Times New Roman" w:cs="Times New Roman"/>
                <w:sz w:val="28"/>
                <w:szCs w:val="28"/>
              </w:rPr>
            </w:pPr>
            <w:r w:rsidRPr="00C03012">
              <w:t xml:space="preserve">- </w:t>
            </w:r>
            <w:r w:rsidRPr="00250C18">
              <w:rPr>
                <w:rFonts w:ascii="Times New Roman" w:hAnsi="Times New Roman" w:cs="Times New Roman"/>
                <w:sz w:val="28"/>
                <w:szCs w:val="28"/>
              </w:rPr>
              <w:t>посуду;</w:t>
            </w:r>
          </w:p>
          <w:p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proofErr w:type="spellStart"/>
            <w:r w:rsidRPr="00250C18">
              <w:rPr>
                <w:rFonts w:ascii="Times New Roman" w:hAnsi="Times New Roman" w:cs="Times New Roman"/>
                <w:sz w:val="28"/>
                <w:szCs w:val="28"/>
              </w:rPr>
              <w:t>іграшок</w:t>
            </w:r>
            <w:proofErr w:type="spellEnd"/>
            <w:r w:rsidRPr="00250C18">
              <w:rPr>
                <w:rFonts w:ascii="Times New Roman" w:hAnsi="Times New Roman" w:cs="Times New Roman"/>
                <w:sz w:val="28"/>
                <w:szCs w:val="28"/>
              </w:rPr>
              <w:t>;</w:t>
            </w:r>
          </w:p>
          <w:p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r w:rsidRPr="00250C18">
              <w:rPr>
                <w:rFonts w:ascii="Times New Roman" w:hAnsi="Times New Roman" w:cs="Times New Roman"/>
                <w:sz w:val="28"/>
                <w:szCs w:val="28"/>
              </w:rPr>
              <w:t xml:space="preserve">спортивного </w:t>
            </w:r>
            <w:proofErr w:type="spellStart"/>
            <w:r w:rsidRPr="00250C18">
              <w:rPr>
                <w:rFonts w:ascii="Times New Roman" w:hAnsi="Times New Roman" w:cs="Times New Roman"/>
                <w:sz w:val="28"/>
                <w:szCs w:val="28"/>
              </w:rPr>
              <w:t>інвентарю</w:t>
            </w:r>
            <w:proofErr w:type="spellEnd"/>
            <w:r w:rsidRPr="00250C18">
              <w:rPr>
                <w:rFonts w:ascii="Times New Roman" w:hAnsi="Times New Roman" w:cs="Times New Roman"/>
                <w:sz w:val="28"/>
                <w:szCs w:val="28"/>
              </w:rPr>
              <w:t>;</w:t>
            </w:r>
          </w:p>
          <w:p w:rsidR="00CE6837" w:rsidRPr="00250C18" w:rsidRDefault="00CE6837" w:rsidP="008F08D0">
            <w:pPr>
              <w:spacing w:after="0" w:line="240" w:lineRule="auto"/>
              <w:rPr>
                <w:rFonts w:ascii="Times New Roman" w:hAnsi="Times New Roman" w:cs="Times New Roman"/>
                <w:sz w:val="28"/>
                <w:szCs w:val="28"/>
              </w:rPr>
            </w:pPr>
            <w:r w:rsidRPr="00C03012">
              <w:t>-</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музичного</w:t>
            </w:r>
            <w:r w:rsidRPr="00250C18">
              <w:rPr>
                <w:rFonts w:ascii="Times New Roman" w:hAnsi="Times New Roman" w:cs="Times New Roman"/>
                <w:sz w:val="28"/>
                <w:szCs w:val="28"/>
              </w:rPr>
              <w:t xml:space="preserve"> </w:t>
            </w:r>
            <w:proofErr w:type="spellStart"/>
            <w:r w:rsidRPr="00250C18">
              <w:rPr>
                <w:rFonts w:ascii="Times New Roman" w:hAnsi="Times New Roman" w:cs="Times New Roman"/>
                <w:sz w:val="28"/>
                <w:szCs w:val="28"/>
              </w:rPr>
              <w:t>інвентарю</w:t>
            </w:r>
            <w:proofErr w:type="spellEnd"/>
            <w:r w:rsidRPr="00250C18">
              <w:rPr>
                <w:rFonts w:ascii="Times New Roman" w:hAnsi="Times New Roman" w:cs="Times New Roman"/>
                <w:sz w:val="28"/>
                <w:szCs w:val="28"/>
              </w:rPr>
              <w:t>;</w:t>
            </w:r>
          </w:p>
          <w:p w:rsidR="00CE6837" w:rsidRPr="00250C18" w:rsidRDefault="00CE6837" w:rsidP="008F08D0">
            <w:pPr>
              <w:spacing w:after="0" w:line="240" w:lineRule="auto"/>
            </w:pPr>
            <w:r w:rsidRPr="00C03012">
              <w:t xml:space="preserve">- </w:t>
            </w:r>
            <w:proofErr w:type="spellStart"/>
            <w:r w:rsidRPr="00250C18">
              <w:rPr>
                <w:rFonts w:ascii="Times New Roman" w:hAnsi="Times New Roman" w:cs="Times New Roman"/>
                <w:sz w:val="28"/>
                <w:szCs w:val="28"/>
              </w:rPr>
              <w:t>господарського</w:t>
            </w:r>
            <w:proofErr w:type="spellEnd"/>
            <w:r w:rsidRPr="00250C18">
              <w:rPr>
                <w:rFonts w:ascii="Times New Roman" w:hAnsi="Times New Roman" w:cs="Times New Roman"/>
                <w:sz w:val="28"/>
                <w:szCs w:val="28"/>
              </w:rPr>
              <w:t xml:space="preserve"> </w:t>
            </w:r>
            <w:proofErr w:type="spellStart"/>
            <w:r w:rsidRPr="00250C18">
              <w:rPr>
                <w:rFonts w:ascii="Times New Roman" w:hAnsi="Times New Roman" w:cs="Times New Roman"/>
                <w:sz w:val="28"/>
                <w:szCs w:val="28"/>
              </w:rPr>
              <w:t>інвентарю</w:t>
            </w:r>
            <w:proofErr w:type="spellEnd"/>
            <w:r>
              <w:t xml:space="preserve"> </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r>
      <w:tr w:rsidR="00CE6837" w:rsidRPr="00E4294E" w:rsidTr="00997519">
        <w:trPr>
          <w:trHeight w:val="627"/>
          <w:jc w:val="center"/>
        </w:trPr>
        <w:tc>
          <w:tcPr>
            <w:tcW w:w="3801" w:type="dxa"/>
            <w:tcBorders>
              <w:top w:val="single" w:sz="4" w:space="0" w:color="000000"/>
              <w:left w:val="single" w:sz="4" w:space="0" w:color="000000"/>
              <w:bottom w:val="single" w:sz="4" w:space="0" w:color="000000"/>
            </w:tcBorders>
          </w:tcPr>
          <w:p w:rsidR="00CE6837" w:rsidRPr="009A591D" w:rsidRDefault="00CE6837" w:rsidP="008F08D0">
            <w:pPr>
              <w:rPr>
                <w:rFonts w:ascii="Times New Roman" w:hAnsi="Times New Roman" w:cs="Times New Roman"/>
                <w:sz w:val="28"/>
                <w:szCs w:val="28"/>
                <w:lang w:val="uk-UA"/>
              </w:rPr>
            </w:pPr>
            <w:r w:rsidRPr="00C03012">
              <w:t>-</w:t>
            </w:r>
            <w:r w:rsidRPr="009A591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9A591D">
              <w:rPr>
                <w:rFonts w:ascii="Times New Roman" w:hAnsi="Times New Roman" w:cs="Times New Roman"/>
                <w:sz w:val="28"/>
                <w:szCs w:val="28"/>
                <w:lang w:val="uk-UA"/>
              </w:rPr>
              <w:t>роведення модернізації матеріально-технічної бази в закладах освіти (придбання м’якого інвентарю)</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7619A4" w:rsidTr="00997519">
        <w:trPr>
          <w:trHeight w:val="1281"/>
          <w:jc w:val="center"/>
        </w:trPr>
        <w:tc>
          <w:tcPr>
            <w:tcW w:w="3801" w:type="dxa"/>
            <w:tcBorders>
              <w:top w:val="single" w:sz="4" w:space="0" w:color="000000"/>
              <w:left w:val="single" w:sz="4" w:space="0" w:color="000000"/>
              <w:bottom w:val="single" w:sz="4" w:space="0" w:color="000000"/>
            </w:tcBorders>
          </w:tcPr>
          <w:p w:rsidR="00CE6837" w:rsidRPr="007619A4" w:rsidRDefault="00CE6837" w:rsidP="008F08D0">
            <w:pPr>
              <w:widowControl w:val="0"/>
              <w:autoSpaceDE w:val="0"/>
              <w:autoSpaceDN w:val="0"/>
              <w:adjustRightInd w:val="0"/>
              <w:spacing w:after="0" w:line="240" w:lineRule="auto"/>
              <w:ind w:left="5" w:hanging="5"/>
              <w:rPr>
                <w:rFonts w:ascii="Times New Roman" w:eastAsia="Times New Roman" w:hAnsi="Times New Roman" w:cs="Times New Roman"/>
                <w:sz w:val="28"/>
                <w:szCs w:val="28"/>
                <w:lang w:val="uk-UA" w:eastAsia="uk-UA"/>
              </w:rPr>
            </w:pPr>
            <w:r w:rsidRPr="00C03012">
              <w:t>-</w:t>
            </w:r>
            <w:r w:rsidRPr="007619A4">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Облаштування </w:t>
            </w:r>
            <w:r w:rsidRPr="007619A4">
              <w:rPr>
                <w:rFonts w:ascii="Times New Roman" w:eastAsia="Times New Roman" w:hAnsi="Times New Roman" w:cs="Times New Roman"/>
                <w:sz w:val="28"/>
                <w:szCs w:val="28"/>
                <w:lang w:val="uk-UA" w:eastAsia="uk-UA"/>
              </w:rPr>
              <w:t xml:space="preserve">ігрових павільйонів </w:t>
            </w:r>
            <w:r>
              <w:rPr>
                <w:rFonts w:ascii="Times New Roman" w:eastAsia="Times New Roman" w:hAnsi="Times New Roman" w:cs="Times New Roman"/>
                <w:sz w:val="28"/>
                <w:szCs w:val="28"/>
                <w:lang w:val="uk-UA" w:eastAsia="uk-UA"/>
              </w:rPr>
              <w:t xml:space="preserve">закладів дошкільної освіти </w:t>
            </w:r>
            <w:r w:rsidRPr="007619A4">
              <w:rPr>
                <w:rFonts w:ascii="Times New Roman" w:eastAsia="Times New Roman" w:hAnsi="Times New Roman" w:cs="Times New Roman"/>
                <w:sz w:val="28"/>
                <w:szCs w:val="28"/>
                <w:lang w:val="uk-UA" w:eastAsia="uk-UA"/>
              </w:rPr>
              <w:t>відповідно до санітарно-гігієнічних вимог</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rsidTr="00997519">
        <w:trPr>
          <w:trHeight w:val="963"/>
          <w:jc w:val="center"/>
        </w:trPr>
        <w:tc>
          <w:tcPr>
            <w:tcW w:w="3801" w:type="dxa"/>
            <w:tcBorders>
              <w:top w:val="single" w:sz="4" w:space="0" w:color="000000"/>
              <w:left w:val="single" w:sz="4" w:space="0" w:color="000000"/>
              <w:bottom w:val="single" w:sz="4" w:space="0" w:color="000000"/>
            </w:tcBorders>
          </w:tcPr>
          <w:p w:rsidR="00CE6837" w:rsidRPr="00250C18" w:rsidRDefault="00CE6837" w:rsidP="008F08D0">
            <w:pPr>
              <w:rPr>
                <w:rFonts w:ascii="Times New Roman" w:hAnsi="Times New Roman" w:cs="Times New Roman"/>
                <w:bCs/>
                <w:color w:val="000000"/>
                <w:sz w:val="28"/>
                <w:szCs w:val="28"/>
              </w:rPr>
            </w:pPr>
            <w:r w:rsidRPr="00250C18">
              <w:rPr>
                <w:lang w:val="uk-UA"/>
              </w:rPr>
              <w:t>-</w:t>
            </w:r>
            <w:r>
              <w:t xml:space="preserve"> </w:t>
            </w:r>
            <w:proofErr w:type="spellStart"/>
            <w:r>
              <w:rPr>
                <w:rFonts w:ascii="Times New Roman" w:hAnsi="Times New Roman" w:cs="Times New Roman"/>
                <w:sz w:val="28"/>
                <w:szCs w:val="28"/>
              </w:rPr>
              <w:t>Транспортними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засобами</w:t>
            </w:r>
            <w:proofErr w:type="spellEnd"/>
            <w:r w:rsidRPr="00250C18">
              <w:rPr>
                <w:rFonts w:ascii="Times New Roman" w:hAnsi="Times New Roman" w:cs="Times New Roman"/>
                <w:sz w:val="28"/>
                <w:szCs w:val="28"/>
              </w:rPr>
              <w:t xml:space="preserve">, </w:t>
            </w:r>
            <w:r>
              <w:rPr>
                <w:rFonts w:ascii="Times New Roman" w:hAnsi="Times New Roman" w:cs="Times New Roman"/>
                <w:sz w:val="28"/>
                <w:szCs w:val="28"/>
                <w:lang w:val="uk-UA"/>
              </w:rPr>
              <w:t>для забезпечення належного виконання визначених завдань</w:t>
            </w:r>
            <w:r w:rsidRPr="00250C18">
              <w:rPr>
                <w:rFonts w:ascii="Times New Roman" w:hAnsi="Times New Roman" w:cs="Times New Roman"/>
                <w:sz w:val="28"/>
                <w:szCs w:val="28"/>
              </w:rPr>
              <w:t>.</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39099A">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rsidTr="00997519">
        <w:trPr>
          <w:trHeight w:val="2258"/>
          <w:jc w:val="center"/>
        </w:trPr>
        <w:tc>
          <w:tcPr>
            <w:tcW w:w="380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Здійснювати:</w:t>
            </w:r>
          </w:p>
          <w:p w:rsidR="00CE6837" w:rsidRPr="00BF0FC7" w:rsidRDefault="00CE6837" w:rsidP="008F08D0">
            <w:pPr>
              <w:spacing w:after="0" w:line="100" w:lineRule="atLeast"/>
              <w:jc w:val="both"/>
              <w:rPr>
                <w:rFonts w:ascii="Times New Roman" w:hAnsi="Times New Roman" w:cs="Times New Roman"/>
                <w:color w:val="000000"/>
                <w:sz w:val="28"/>
                <w:szCs w:val="28"/>
                <w:lang w:val="uk-UA"/>
              </w:rPr>
            </w:pPr>
            <w:r w:rsidRPr="00514315">
              <w:rPr>
                <w:lang w:val="uk-UA"/>
              </w:rPr>
              <w:t>-</w:t>
            </w:r>
            <w:r w:rsidRPr="00BF0FC7">
              <w:rPr>
                <w:rFonts w:ascii="Times New Roman" w:hAnsi="Times New Roman" w:cs="Times New Roman"/>
                <w:sz w:val="28"/>
                <w:szCs w:val="28"/>
                <w:lang w:val="uk-UA"/>
              </w:rPr>
              <w:t xml:space="preserve"> Контроль за дотриманням санітарно-гігієнічних вимог   щодо організації харчування</w:t>
            </w:r>
            <w:r>
              <w:rPr>
                <w:rFonts w:ascii="Times New Roman" w:hAnsi="Times New Roman" w:cs="Times New Roman"/>
                <w:sz w:val="28"/>
                <w:szCs w:val="28"/>
                <w:lang w:val="uk-UA"/>
              </w:rPr>
              <w:t>,</w:t>
            </w:r>
            <w:r w:rsidRPr="00BF0FC7">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BF0FC7">
              <w:rPr>
                <w:rFonts w:ascii="Times New Roman" w:hAnsi="Times New Roman" w:cs="Times New Roman"/>
                <w:sz w:val="28"/>
                <w:szCs w:val="28"/>
                <w:lang w:val="uk-UA"/>
              </w:rPr>
              <w:t>дійснення заходів щодо зміцнення матеріально-технічної бази шкільних</w:t>
            </w:r>
            <w:r>
              <w:rPr>
                <w:rFonts w:ascii="Times New Roman" w:hAnsi="Times New Roman" w:cs="Times New Roman"/>
                <w:sz w:val="28"/>
                <w:szCs w:val="28"/>
                <w:lang w:val="uk-UA"/>
              </w:rPr>
              <w:t xml:space="preserve"> </w:t>
            </w:r>
            <w:r w:rsidRPr="00BF0FC7">
              <w:rPr>
                <w:rFonts w:ascii="Times New Roman" w:hAnsi="Times New Roman" w:cs="Times New Roman"/>
                <w:sz w:val="28"/>
                <w:szCs w:val="28"/>
                <w:lang w:val="uk-UA"/>
              </w:rPr>
              <w:t>їдалень.</w:t>
            </w:r>
          </w:p>
        </w:tc>
        <w:tc>
          <w:tcPr>
            <w:tcW w:w="1843" w:type="dxa"/>
            <w:tcBorders>
              <w:top w:val="single" w:sz="4" w:space="0" w:color="000000"/>
              <w:left w:val="single" w:sz="4" w:space="0" w:color="000000"/>
              <w:bottom w:val="single" w:sz="4" w:space="0" w:color="000000"/>
              <w:right w:val="single" w:sz="4" w:space="0" w:color="000000"/>
            </w:tcBorders>
          </w:tcPr>
          <w:p w:rsidR="00CE6837"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rsidTr="00997519">
        <w:trPr>
          <w:trHeight w:val="2258"/>
          <w:jc w:val="center"/>
        </w:trPr>
        <w:tc>
          <w:tcPr>
            <w:tcW w:w="3801" w:type="dxa"/>
            <w:tcBorders>
              <w:top w:val="single" w:sz="4" w:space="0" w:color="000000"/>
              <w:left w:val="single" w:sz="4" w:space="0" w:color="000000"/>
              <w:bottom w:val="single" w:sz="4" w:space="0" w:color="000000"/>
            </w:tcBorders>
          </w:tcPr>
          <w:p w:rsidR="00CE6837" w:rsidRPr="00B41D4B" w:rsidRDefault="00CE6837" w:rsidP="008F08D0">
            <w:pPr>
              <w:tabs>
                <w:tab w:val="left" w:pos="0"/>
              </w:tabs>
              <w:spacing w:after="0" w:line="100" w:lineRule="atLeast"/>
              <w:ind w:firstLine="171"/>
              <w:jc w:val="both"/>
              <w:rPr>
                <w:rFonts w:ascii="Times New Roman" w:hAnsi="Times New Roman" w:cs="Times New Roman"/>
                <w:color w:val="000000"/>
                <w:sz w:val="28"/>
                <w:szCs w:val="28"/>
                <w:lang w:val="uk-UA"/>
              </w:rPr>
            </w:pPr>
            <w:r w:rsidRPr="00C03012">
              <w:t>-</w:t>
            </w:r>
            <w:r w:rsidRPr="00B41D4B">
              <w:rPr>
                <w:rFonts w:ascii="Times New Roman" w:eastAsia="SimSun" w:hAnsi="Times New Roman" w:cs="Times New Roman"/>
                <w:kern w:val="3"/>
                <w:sz w:val="28"/>
                <w:szCs w:val="28"/>
                <w:lang w:bidi="hi-IN"/>
              </w:rPr>
              <w:t xml:space="preserve"> </w:t>
            </w:r>
            <w:proofErr w:type="spellStart"/>
            <w:r w:rsidRPr="00B41D4B">
              <w:rPr>
                <w:rFonts w:ascii="Times New Roman" w:eastAsia="SimSun" w:hAnsi="Times New Roman" w:cs="Times New Roman"/>
                <w:kern w:val="3"/>
                <w:sz w:val="28"/>
                <w:szCs w:val="28"/>
                <w:lang w:bidi="hi-IN"/>
              </w:rPr>
              <w:t>Узагальнення</w:t>
            </w:r>
            <w:proofErr w:type="spellEnd"/>
            <w:r w:rsidRPr="00B41D4B">
              <w:rPr>
                <w:rFonts w:ascii="Times New Roman" w:eastAsia="SimSun" w:hAnsi="Times New Roman" w:cs="Times New Roman"/>
                <w:kern w:val="3"/>
                <w:sz w:val="28"/>
                <w:szCs w:val="28"/>
                <w:lang w:bidi="hi-IN"/>
              </w:rPr>
              <w:t xml:space="preserve"> та </w:t>
            </w:r>
            <w:proofErr w:type="spellStart"/>
            <w:r w:rsidRPr="00B41D4B">
              <w:rPr>
                <w:rFonts w:ascii="Times New Roman" w:eastAsia="SimSun" w:hAnsi="Times New Roman" w:cs="Times New Roman"/>
                <w:kern w:val="3"/>
                <w:sz w:val="28"/>
                <w:szCs w:val="28"/>
                <w:lang w:bidi="hi-IN"/>
              </w:rPr>
              <w:t>аналіз</w:t>
            </w:r>
            <w:proofErr w:type="spellEnd"/>
            <w:r w:rsidRPr="00B41D4B">
              <w:rPr>
                <w:rFonts w:ascii="Times New Roman" w:eastAsia="SimSun" w:hAnsi="Times New Roman" w:cs="Times New Roman"/>
                <w:kern w:val="3"/>
                <w:sz w:val="28"/>
                <w:szCs w:val="28"/>
                <w:lang w:bidi="hi-IN"/>
              </w:rPr>
              <w:t xml:space="preserve"> </w:t>
            </w:r>
            <w:proofErr w:type="spellStart"/>
            <w:r w:rsidRPr="00B41D4B">
              <w:rPr>
                <w:rFonts w:ascii="Times New Roman" w:eastAsia="SimSun" w:hAnsi="Times New Roman" w:cs="Times New Roman"/>
                <w:kern w:val="3"/>
                <w:sz w:val="28"/>
                <w:szCs w:val="28"/>
                <w:lang w:bidi="hi-IN"/>
              </w:rPr>
              <w:t>інформації</w:t>
            </w:r>
            <w:proofErr w:type="spellEnd"/>
            <w:r w:rsidRPr="00B41D4B">
              <w:rPr>
                <w:rFonts w:ascii="Times New Roman" w:eastAsia="SimSun" w:hAnsi="Times New Roman" w:cs="Times New Roman"/>
                <w:kern w:val="3"/>
                <w:sz w:val="28"/>
                <w:szCs w:val="28"/>
                <w:lang w:bidi="hi-IN"/>
              </w:rPr>
              <w:t xml:space="preserve"> про стан </w:t>
            </w:r>
            <w:proofErr w:type="spellStart"/>
            <w:r w:rsidRPr="00B41D4B">
              <w:rPr>
                <w:rFonts w:ascii="Times New Roman" w:eastAsia="SimSun" w:hAnsi="Times New Roman" w:cs="Times New Roman"/>
                <w:kern w:val="3"/>
                <w:sz w:val="28"/>
                <w:szCs w:val="28"/>
                <w:lang w:bidi="hi-IN"/>
              </w:rPr>
              <w:t>забезпечення</w:t>
            </w:r>
            <w:proofErr w:type="spellEnd"/>
            <w:r w:rsidRPr="00B41D4B">
              <w:rPr>
                <w:rFonts w:ascii="Times New Roman" w:eastAsia="SimSun" w:hAnsi="Times New Roman" w:cs="Times New Roman"/>
                <w:kern w:val="3"/>
                <w:sz w:val="28"/>
                <w:szCs w:val="28"/>
                <w:lang w:bidi="hi-IN"/>
              </w:rPr>
              <w:t xml:space="preserve">  </w:t>
            </w:r>
            <w:proofErr w:type="spellStart"/>
            <w:r w:rsidRPr="00B41D4B">
              <w:rPr>
                <w:rFonts w:ascii="Times New Roman" w:eastAsia="SimSun" w:hAnsi="Times New Roman" w:cs="Times New Roman"/>
                <w:kern w:val="3"/>
                <w:sz w:val="28"/>
                <w:szCs w:val="28"/>
                <w:lang w:bidi="hi-IN"/>
              </w:rPr>
              <w:t>меблями</w:t>
            </w:r>
            <w:proofErr w:type="spellEnd"/>
            <w:r>
              <w:rPr>
                <w:rFonts w:ascii="Times New Roman" w:eastAsia="SimSun" w:hAnsi="Times New Roman" w:cs="Times New Roman"/>
                <w:kern w:val="3"/>
                <w:sz w:val="28"/>
                <w:szCs w:val="28"/>
                <w:lang w:val="uk-UA" w:bidi="hi-IN"/>
              </w:rPr>
              <w:t>, іграшками та іншим інвентарем</w:t>
            </w:r>
            <w:r w:rsidRPr="00B41D4B">
              <w:rPr>
                <w:rFonts w:ascii="Times New Roman" w:eastAsia="SimSun" w:hAnsi="Times New Roman" w:cs="Times New Roman"/>
                <w:kern w:val="3"/>
                <w:sz w:val="28"/>
                <w:szCs w:val="28"/>
                <w:lang w:bidi="hi-IN"/>
              </w:rPr>
              <w:t xml:space="preserve"> </w:t>
            </w:r>
            <w:proofErr w:type="spellStart"/>
            <w:r w:rsidRPr="00B41D4B">
              <w:rPr>
                <w:rFonts w:ascii="Times New Roman" w:eastAsia="SimSun" w:hAnsi="Times New Roman" w:cs="Times New Roman"/>
                <w:kern w:val="3"/>
                <w:sz w:val="28"/>
                <w:szCs w:val="28"/>
                <w:lang w:bidi="hi-IN"/>
              </w:rPr>
              <w:t>закладів</w:t>
            </w:r>
            <w:proofErr w:type="spellEnd"/>
            <w:r w:rsidRPr="00B41D4B">
              <w:rPr>
                <w:rFonts w:ascii="Times New Roman" w:eastAsia="SimSun" w:hAnsi="Times New Roman" w:cs="Times New Roman"/>
                <w:kern w:val="3"/>
                <w:sz w:val="28"/>
                <w:szCs w:val="28"/>
                <w:lang w:bidi="hi-IN"/>
              </w:rPr>
              <w:t xml:space="preserve"> </w:t>
            </w:r>
            <w:proofErr w:type="spellStart"/>
            <w:r w:rsidRPr="00B41D4B">
              <w:rPr>
                <w:rFonts w:ascii="Times New Roman" w:eastAsia="SimSun" w:hAnsi="Times New Roman" w:cs="Times New Roman"/>
                <w:kern w:val="3"/>
                <w:sz w:val="28"/>
                <w:szCs w:val="28"/>
                <w:lang w:bidi="hi-IN"/>
              </w:rPr>
              <w:t>освіти</w:t>
            </w:r>
            <w:proofErr w:type="spellEnd"/>
            <w:r w:rsidRPr="007619A4">
              <w:rPr>
                <w:rFonts w:ascii="Times New Roman" w:eastAsia="Times New Roman" w:hAnsi="Times New Roman" w:cs="Times New Roman"/>
                <w:sz w:val="28"/>
                <w:szCs w:val="28"/>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rsidTr="00997519">
        <w:trPr>
          <w:trHeight w:val="2575"/>
          <w:jc w:val="center"/>
        </w:trPr>
        <w:tc>
          <w:tcPr>
            <w:tcW w:w="3801" w:type="dxa"/>
            <w:tcBorders>
              <w:top w:val="single" w:sz="4" w:space="0" w:color="000000"/>
              <w:left w:val="single" w:sz="4" w:space="0" w:color="000000"/>
              <w:bottom w:val="single" w:sz="4" w:space="0" w:color="000000"/>
            </w:tcBorders>
          </w:tcPr>
          <w:p w:rsidR="00CE6837" w:rsidRDefault="00CE6837" w:rsidP="008F08D0">
            <w:pPr>
              <w:spacing w:after="0" w:line="100" w:lineRule="atLeast"/>
              <w:ind w:left="-55"/>
              <w:jc w:val="both"/>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lastRenderedPageBreak/>
              <w:t xml:space="preserve">Висвітлювати </w:t>
            </w:r>
          </w:p>
          <w:p w:rsidR="00CE6837" w:rsidRPr="00EA6AC2" w:rsidRDefault="00CE6837" w:rsidP="008F08D0">
            <w:pPr>
              <w:spacing w:after="0" w:line="100" w:lineRule="atLeast"/>
              <w:ind w:left="-55"/>
              <w:jc w:val="both"/>
              <w:rPr>
                <w:rFonts w:ascii="Times New Roman" w:hAnsi="Times New Roman" w:cs="Times New Roman"/>
                <w:color w:val="000000"/>
                <w:sz w:val="28"/>
                <w:szCs w:val="28"/>
                <w:lang w:val="uk-UA"/>
              </w:rPr>
            </w:pPr>
            <w:r w:rsidRPr="00EA6AC2">
              <w:rPr>
                <w:rFonts w:ascii="Times New Roman" w:hAnsi="Times New Roman" w:cs="Times New Roman"/>
                <w:b/>
                <w:bCs/>
                <w:color w:val="000000"/>
                <w:sz w:val="28"/>
                <w:szCs w:val="28"/>
                <w:lang w:val="uk-UA"/>
              </w:rPr>
              <w:t>-</w:t>
            </w:r>
            <w:r>
              <w:rPr>
                <w:rFonts w:ascii="Times New Roman" w:hAnsi="Times New Roman" w:cs="Times New Roman"/>
                <w:color w:val="000000"/>
                <w:sz w:val="28"/>
                <w:szCs w:val="28"/>
                <w:lang w:val="uk-UA"/>
              </w:rPr>
              <w:t xml:space="preserve"> З</w:t>
            </w:r>
            <w:r w:rsidRPr="00EA6AC2">
              <w:rPr>
                <w:rFonts w:ascii="Times New Roman" w:hAnsi="Times New Roman" w:cs="Times New Roman"/>
                <w:color w:val="000000"/>
                <w:sz w:val="28"/>
                <w:szCs w:val="28"/>
                <w:lang w:val="uk-UA"/>
              </w:rPr>
              <w:t xml:space="preserve">аходи щодо безпечного, комфортного середовища в закладах освіти в </w:t>
            </w:r>
            <w:proofErr w:type="spellStart"/>
            <w:r w:rsidRPr="00EA6AC2">
              <w:rPr>
                <w:rFonts w:ascii="Times New Roman" w:hAnsi="Times New Roman" w:cs="Times New Roman"/>
                <w:color w:val="000000"/>
                <w:sz w:val="28"/>
                <w:szCs w:val="28"/>
                <w:lang w:val="uk-UA"/>
              </w:rPr>
              <w:t>Інтернет-джерелах</w:t>
            </w:r>
            <w:proofErr w:type="spellEnd"/>
            <w:r w:rsidRPr="00EA6AC2">
              <w:rPr>
                <w:rFonts w:ascii="Times New Roman" w:hAnsi="Times New Roman" w:cs="Times New Roman"/>
                <w:color w:val="000000"/>
                <w:sz w:val="28"/>
                <w:szCs w:val="28"/>
                <w:lang w:val="uk-UA"/>
              </w:rPr>
              <w:t>, інших засобах масової інформації.</w:t>
            </w:r>
          </w:p>
        </w:tc>
        <w:tc>
          <w:tcPr>
            <w:tcW w:w="1843"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bl>
    <w:p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p w:rsidR="00CE6837" w:rsidRPr="00E4294E" w:rsidRDefault="00CE6837" w:rsidP="00CE6837">
      <w:pPr>
        <w:spacing w:after="0" w:line="100" w:lineRule="atLeast"/>
        <w:rPr>
          <w:rFonts w:ascii="Times New Roman" w:hAnsi="Times New Roman" w:cs="Times New Roman"/>
          <w:color w:val="000000"/>
          <w:sz w:val="28"/>
          <w:szCs w:val="28"/>
          <w:lang w:val="uk-UA"/>
        </w:rPr>
      </w:pPr>
      <w:r w:rsidRPr="00E4294E">
        <w:rPr>
          <w:rFonts w:ascii="Times New Roman" w:hAnsi="Times New Roman" w:cs="Times New Roman"/>
          <w:b/>
          <w:bCs/>
          <w:i/>
          <w:iCs/>
          <w:color w:val="000000"/>
          <w:sz w:val="28"/>
          <w:szCs w:val="28"/>
          <w:lang w:val="uk-UA"/>
        </w:rPr>
        <w:t>Очікувані результати:</w:t>
      </w:r>
    </w:p>
    <w:p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покращено безпечні</w:t>
      </w:r>
      <w:r>
        <w:rPr>
          <w:rFonts w:ascii="Times New Roman" w:hAnsi="Times New Roman" w:cs="Times New Roman"/>
          <w:color w:val="000000"/>
          <w:sz w:val="28"/>
          <w:szCs w:val="28"/>
          <w:lang w:val="uk-UA"/>
        </w:rPr>
        <w:t xml:space="preserve"> і сприятливі</w:t>
      </w:r>
      <w:r w:rsidRPr="00B9170C">
        <w:rPr>
          <w:rFonts w:ascii="Times New Roman" w:hAnsi="Times New Roman" w:cs="Times New Roman"/>
          <w:color w:val="000000"/>
          <w:sz w:val="28"/>
          <w:szCs w:val="28"/>
          <w:lang w:val="uk-UA"/>
        </w:rPr>
        <w:t xml:space="preserve"> умов</w:t>
      </w:r>
      <w:r w:rsidRPr="00E4294E">
        <w:rPr>
          <w:rFonts w:ascii="Times New Roman" w:hAnsi="Times New Roman" w:cs="Times New Roman"/>
          <w:color w:val="000000"/>
          <w:sz w:val="28"/>
          <w:szCs w:val="28"/>
          <w:lang w:val="uk-UA"/>
        </w:rPr>
        <w:t>и</w:t>
      </w:r>
      <w:r w:rsidRPr="00B9170C">
        <w:rPr>
          <w:rFonts w:ascii="Times New Roman" w:hAnsi="Times New Roman" w:cs="Times New Roman"/>
          <w:color w:val="000000"/>
          <w:sz w:val="28"/>
          <w:szCs w:val="28"/>
          <w:lang w:val="uk-UA"/>
        </w:rPr>
        <w:t xml:space="preserve"> </w:t>
      </w:r>
      <w:r w:rsidRPr="00E4294E">
        <w:rPr>
          <w:rFonts w:ascii="Times New Roman" w:hAnsi="Times New Roman" w:cs="Times New Roman"/>
          <w:color w:val="000000"/>
          <w:sz w:val="28"/>
          <w:szCs w:val="28"/>
          <w:lang w:val="uk-UA"/>
        </w:rPr>
        <w:t xml:space="preserve">проведення </w:t>
      </w:r>
      <w:r w:rsidRPr="00B9170C">
        <w:rPr>
          <w:rFonts w:ascii="Times New Roman" w:hAnsi="Times New Roman" w:cs="Times New Roman"/>
          <w:color w:val="000000"/>
          <w:sz w:val="28"/>
          <w:szCs w:val="28"/>
          <w:lang w:val="uk-UA"/>
        </w:rPr>
        <w:t>осв</w:t>
      </w:r>
      <w:r w:rsidRPr="00E4294E">
        <w:rPr>
          <w:rFonts w:ascii="Times New Roman" w:hAnsi="Times New Roman" w:cs="Times New Roman"/>
          <w:color w:val="000000"/>
          <w:sz w:val="28"/>
          <w:szCs w:val="28"/>
          <w:lang w:val="uk-UA"/>
        </w:rPr>
        <w:t>ітнього процесу здобувачів освіти</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розвинено</w:t>
      </w:r>
      <w:proofErr w:type="spellEnd"/>
      <w:r>
        <w:rPr>
          <w:rFonts w:ascii="Times New Roman" w:hAnsi="Times New Roman" w:cs="Times New Roman"/>
          <w:color w:val="000000"/>
          <w:sz w:val="28"/>
          <w:szCs w:val="28"/>
          <w:lang w:val="uk-UA"/>
        </w:rPr>
        <w:t xml:space="preserve"> спортивну та ігрову базу для фізичного виховання дітей,</w:t>
      </w:r>
      <w:r w:rsidRPr="00B9170C">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покращенно</w:t>
      </w:r>
      <w:proofErr w:type="spellEnd"/>
      <w:r>
        <w:rPr>
          <w:rFonts w:ascii="Times New Roman" w:eastAsia="Times New Roman" w:hAnsi="Times New Roman" w:cs="Times New Roman"/>
          <w:sz w:val="28"/>
          <w:szCs w:val="28"/>
          <w:lang w:val="uk-UA" w:eastAsia="ru-RU"/>
        </w:rPr>
        <w:t xml:space="preserve"> естетичний вигляд</w:t>
      </w:r>
      <w:r w:rsidRPr="00B9170C">
        <w:rPr>
          <w:rFonts w:ascii="Times New Roman" w:eastAsia="Times New Roman" w:hAnsi="Times New Roman" w:cs="Times New Roman"/>
          <w:sz w:val="28"/>
          <w:szCs w:val="28"/>
          <w:lang w:val="uk-UA" w:eastAsia="ru-RU"/>
        </w:rPr>
        <w:t xml:space="preserve"> територій закладів освіти</w:t>
      </w:r>
      <w:r>
        <w:rPr>
          <w:rFonts w:ascii="Times New Roman" w:hAnsi="Times New Roman" w:cs="Times New Roman"/>
          <w:color w:val="000000"/>
          <w:sz w:val="28"/>
          <w:szCs w:val="28"/>
          <w:lang w:val="uk-UA"/>
        </w:rPr>
        <w:t xml:space="preserve"> </w:t>
      </w:r>
      <w:r w:rsidRPr="00E4294E">
        <w:rPr>
          <w:rFonts w:ascii="Times New Roman" w:hAnsi="Times New Roman" w:cs="Times New Roman"/>
          <w:color w:val="000000"/>
          <w:sz w:val="28"/>
          <w:szCs w:val="28"/>
          <w:lang w:val="uk-UA"/>
        </w:rPr>
        <w:t>.</w:t>
      </w:r>
    </w:p>
    <w:p w:rsidR="00CE6837" w:rsidRPr="00E81750" w:rsidRDefault="00CE6837" w:rsidP="00CE6837">
      <w:pPr>
        <w:rPr>
          <w:rFonts w:ascii="Times New Roman" w:hAnsi="Times New Roman" w:cs="Times New Roman"/>
          <w:sz w:val="28"/>
          <w:szCs w:val="28"/>
          <w:lang w:val="uk-UA"/>
        </w:rPr>
      </w:pPr>
    </w:p>
    <w:p w:rsidR="00CE6837" w:rsidRPr="00E4294E" w:rsidRDefault="00CE6837" w:rsidP="00EF032C">
      <w:pPr>
        <w:tabs>
          <w:tab w:val="left" w:pos="2580"/>
        </w:tabs>
        <w:spacing w:after="200" w:line="276" w:lineRule="auto"/>
        <w:jc w:val="center"/>
        <w:rPr>
          <w:rFonts w:ascii="Times New Roman" w:hAnsi="Times New Roman" w:cs="Times New Roman"/>
          <w:b/>
          <w:bCs/>
          <w:color w:val="000000"/>
          <w:sz w:val="28"/>
          <w:szCs w:val="28"/>
          <w:lang w:val="uk-UA"/>
        </w:rPr>
      </w:pPr>
      <w:r w:rsidRPr="004C23BA">
        <w:rPr>
          <w:rFonts w:ascii="Times New Roman" w:hAnsi="Times New Roman" w:cs="Times New Roman"/>
          <w:b/>
          <w:bCs/>
          <w:color w:val="000000"/>
          <w:sz w:val="28"/>
          <w:szCs w:val="28"/>
        </w:rPr>
        <w:t>6</w:t>
      </w:r>
      <w:r w:rsidRPr="00E4294E">
        <w:rPr>
          <w:rFonts w:ascii="Times New Roman" w:hAnsi="Times New Roman" w:cs="Times New Roman"/>
          <w:b/>
          <w:bCs/>
          <w:color w:val="000000"/>
          <w:sz w:val="28"/>
          <w:szCs w:val="28"/>
        </w:rPr>
        <w:t>.</w:t>
      </w:r>
      <w:r w:rsidRPr="007A5C32">
        <w:rPr>
          <w:rFonts w:ascii="Times New Roman" w:hAnsi="Times New Roman" w:cs="Times New Roman"/>
          <w:b/>
          <w:bCs/>
          <w:color w:val="000000"/>
          <w:sz w:val="28"/>
          <w:szCs w:val="28"/>
        </w:rPr>
        <w:t>2</w:t>
      </w:r>
      <w:r w:rsidRPr="00E4294E">
        <w:rPr>
          <w:rFonts w:ascii="Times New Roman" w:hAnsi="Times New Roman" w:cs="Times New Roman"/>
          <w:b/>
          <w:bCs/>
          <w:color w:val="000000"/>
          <w:sz w:val="28"/>
          <w:szCs w:val="28"/>
        </w:rPr>
        <w:t xml:space="preserve">. </w:t>
      </w:r>
      <w:proofErr w:type="spellStart"/>
      <w:r w:rsidRPr="00E4294E">
        <w:rPr>
          <w:rFonts w:ascii="Times New Roman" w:hAnsi="Times New Roman" w:cs="Times New Roman"/>
          <w:b/>
          <w:bCs/>
          <w:color w:val="000000"/>
          <w:sz w:val="28"/>
          <w:szCs w:val="28"/>
          <w:lang w:val="uk-UA"/>
        </w:rPr>
        <w:t>Проєкт</w:t>
      </w:r>
      <w:proofErr w:type="spellEnd"/>
      <w:r w:rsidRPr="00E4294E">
        <w:rPr>
          <w:rFonts w:ascii="Times New Roman" w:hAnsi="Times New Roman" w:cs="Times New Roman"/>
          <w:b/>
          <w:bCs/>
          <w:color w:val="000000"/>
          <w:sz w:val="28"/>
          <w:szCs w:val="28"/>
          <w:lang w:val="uk-UA"/>
        </w:rPr>
        <w:t xml:space="preserve"> «</w:t>
      </w:r>
      <w:proofErr w:type="spellStart"/>
      <w:r w:rsidRPr="00735BF8">
        <w:rPr>
          <w:rFonts w:ascii="Times New Roman" w:hAnsi="Times New Roman" w:cs="Times New Roman"/>
          <w:b/>
          <w:sz w:val="28"/>
          <w:szCs w:val="28"/>
        </w:rPr>
        <w:t>Матеріально-технічний</w:t>
      </w:r>
      <w:proofErr w:type="spellEnd"/>
      <w:r w:rsidRPr="00735BF8">
        <w:rPr>
          <w:rFonts w:ascii="Times New Roman" w:hAnsi="Times New Roman" w:cs="Times New Roman"/>
          <w:b/>
          <w:sz w:val="28"/>
          <w:szCs w:val="28"/>
        </w:rPr>
        <w:t xml:space="preserve"> стан </w:t>
      </w:r>
      <w:proofErr w:type="spellStart"/>
      <w:r w:rsidRPr="00735BF8">
        <w:rPr>
          <w:rFonts w:ascii="Times New Roman" w:hAnsi="Times New Roman" w:cs="Times New Roman"/>
          <w:b/>
          <w:sz w:val="28"/>
          <w:szCs w:val="28"/>
        </w:rPr>
        <w:t>приміщень</w:t>
      </w:r>
      <w:proofErr w:type="spellEnd"/>
      <w:r w:rsidRPr="00735BF8">
        <w:rPr>
          <w:rFonts w:ascii="Times New Roman" w:hAnsi="Times New Roman" w:cs="Times New Roman"/>
          <w:b/>
          <w:sz w:val="28"/>
          <w:szCs w:val="28"/>
        </w:rPr>
        <w:t xml:space="preserve"> та </w:t>
      </w:r>
      <w:proofErr w:type="spellStart"/>
      <w:r w:rsidRPr="00735BF8">
        <w:rPr>
          <w:rFonts w:ascii="Times New Roman" w:hAnsi="Times New Roman" w:cs="Times New Roman"/>
          <w:b/>
          <w:sz w:val="28"/>
          <w:szCs w:val="28"/>
        </w:rPr>
        <w:t>територій</w:t>
      </w:r>
      <w:proofErr w:type="spellEnd"/>
      <w:r w:rsidRPr="00735BF8">
        <w:rPr>
          <w:rFonts w:ascii="Times New Roman" w:hAnsi="Times New Roman" w:cs="Times New Roman"/>
          <w:b/>
          <w:sz w:val="28"/>
          <w:szCs w:val="28"/>
        </w:rPr>
        <w:t xml:space="preserve"> </w:t>
      </w:r>
      <w:proofErr w:type="spellStart"/>
      <w:r w:rsidRPr="00735BF8">
        <w:rPr>
          <w:rFonts w:ascii="Times New Roman" w:hAnsi="Times New Roman" w:cs="Times New Roman"/>
          <w:b/>
          <w:sz w:val="28"/>
          <w:szCs w:val="28"/>
        </w:rPr>
        <w:t>закладів</w:t>
      </w:r>
      <w:proofErr w:type="spellEnd"/>
      <w:r>
        <w:rPr>
          <w:rFonts w:ascii="Times New Roman" w:hAnsi="Times New Roman" w:cs="Times New Roman"/>
          <w:b/>
          <w:sz w:val="28"/>
          <w:szCs w:val="28"/>
          <w:lang w:val="uk-UA"/>
        </w:rPr>
        <w:t xml:space="preserve"> освіти</w:t>
      </w:r>
      <w:r w:rsidRPr="00E4294E">
        <w:rPr>
          <w:rFonts w:ascii="Times New Roman" w:hAnsi="Times New Roman" w:cs="Times New Roman"/>
          <w:b/>
          <w:bCs/>
          <w:color w:val="000000"/>
          <w:sz w:val="28"/>
          <w:szCs w:val="28"/>
          <w:lang w:val="uk-UA"/>
        </w:rPr>
        <w:t>»</w:t>
      </w:r>
    </w:p>
    <w:p w:rsidR="00CE6837" w:rsidRPr="00735BF8" w:rsidRDefault="00CE6837" w:rsidP="00CE6837">
      <w:pPr>
        <w:spacing w:after="0" w:line="100" w:lineRule="atLeast"/>
        <w:jc w:val="both"/>
        <w:rPr>
          <w:rFonts w:ascii="Times New Roman" w:hAnsi="Times New Roman" w:cs="Times New Roman"/>
          <w:b/>
          <w:bCs/>
          <w:i/>
          <w:iCs/>
          <w:color w:val="000000"/>
          <w:sz w:val="28"/>
          <w:szCs w:val="28"/>
          <w:lang w:val="uk-UA"/>
        </w:rPr>
      </w:pPr>
      <w:r w:rsidRPr="00E4294E">
        <w:rPr>
          <w:rFonts w:ascii="Times New Roman" w:hAnsi="Times New Roman" w:cs="Times New Roman"/>
          <w:b/>
          <w:bCs/>
          <w:i/>
          <w:iCs/>
          <w:color w:val="000000"/>
          <w:sz w:val="28"/>
          <w:szCs w:val="28"/>
          <w:lang w:val="uk-UA"/>
        </w:rPr>
        <w:t xml:space="preserve">Завдання: </w:t>
      </w:r>
      <w:r w:rsidRPr="00735BF8">
        <w:rPr>
          <w:rFonts w:ascii="Times New Roman" w:hAnsi="Times New Roman" w:cs="Times New Roman"/>
          <w:sz w:val="28"/>
          <w:szCs w:val="28"/>
          <w:lang w:val="uk-UA"/>
        </w:rPr>
        <w:t>поліпшення умов експлуатації та утрима</w:t>
      </w:r>
      <w:r>
        <w:rPr>
          <w:rFonts w:ascii="Times New Roman" w:hAnsi="Times New Roman" w:cs="Times New Roman"/>
          <w:sz w:val="28"/>
          <w:szCs w:val="28"/>
          <w:lang w:val="uk-UA"/>
        </w:rPr>
        <w:t xml:space="preserve">ння будівель закладів освіти, </w:t>
      </w:r>
      <w:r w:rsidRPr="00735BF8">
        <w:rPr>
          <w:rFonts w:ascii="Times New Roman" w:hAnsi="Times New Roman" w:cs="Times New Roman"/>
          <w:sz w:val="28"/>
          <w:szCs w:val="28"/>
          <w:lang w:val="uk-UA"/>
        </w:rPr>
        <w:t>поліпшення умов облаштування та утримання прибудинкових територій закладів освіти</w:t>
      </w:r>
    </w:p>
    <w:p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tbl>
      <w:tblPr>
        <w:tblW w:w="9784" w:type="dxa"/>
        <w:jc w:val="center"/>
        <w:tblLayout w:type="fixed"/>
        <w:tblLook w:val="0000"/>
      </w:tblPr>
      <w:tblGrid>
        <w:gridCol w:w="3406"/>
        <w:gridCol w:w="1701"/>
        <w:gridCol w:w="1134"/>
        <w:gridCol w:w="992"/>
        <w:gridCol w:w="850"/>
        <w:gridCol w:w="851"/>
        <w:gridCol w:w="850"/>
      </w:tblGrid>
      <w:tr w:rsidR="00CE6837" w:rsidRPr="00E4294E" w:rsidTr="00997519">
        <w:trPr>
          <w:trHeight w:val="316"/>
          <w:jc w:val="center"/>
        </w:trPr>
        <w:tc>
          <w:tcPr>
            <w:tcW w:w="3406" w:type="dxa"/>
            <w:vMerge w:val="restart"/>
            <w:tcBorders>
              <w:top w:val="single" w:sz="4" w:space="0" w:color="auto"/>
              <w:left w:val="single" w:sz="4" w:space="0" w:color="auto"/>
              <w:bottom w:val="single" w:sz="4" w:space="0" w:color="auto"/>
              <w:right w:val="single" w:sz="4" w:space="0" w:color="auto"/>
            </w:tcBorders>
            <w:vAlign w:val="center"/>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Шляхи реалізації</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Виконавці</w:t>
            </w:r>
          </w:p>
        </w:tc>
        <w:tc>
          <w:tcPr>
            <w:tcW w:w="4677" w:type="dxa"/>
            <w:gridSpan w:val="5"/>
            <w:tcBorders>
              <w:top w:val="single" w:sz="4" w:space="0" w:color="auto"/>
              <w:left w:val="single" w:sz="4" w:space="0" w:color="auto"/>
              <w:bottom w:val="single" w:sz="4" w:space="0" w:color="auto"/>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Терміни виконання</w:t>
            </w:r>
          </w:p>
        </w:tc>
      </w:tr>
      <w:tr w:rsidR="00CE6837" w:rsidRPr="00E4294E" w:rsidTr="00997519">
        <w:trPr>
          <w:trHeight w:val="316"/>
          <w:jc w:val="center"/>
        </w:trPr>
        <w:tc>
          <w:tcPr>
            <w:tcW w:w="3406" w:type="dxa"/>
            <w:vMerge/>
            <w:tcBorders>
              <w:top w:val="single" w:sz="4" w:space="0" w:color="auto"/>
              <w:left w:val="single" w:sz="4" w:space="0" w:color="000000"/>
              <w:bottom w:val="single" w:sz="4" w:space="0" w:color="000000"/>
            </w:tcBorders>
          </w:tcPr>
          <w:p w:rsidR="00CE6837" w:rsidRPr="00E4294E" w:rsidRDefault="00CE6837" w:rsidP="008F08D0">
            <w:pPr>
              <w:snapToGrid w:val="0"/>
              <w:spacing w:after="0" w:line="100" w:lineRule="atLeast"/>
              <w:jc w:val="center"/>
              <w:rPr>
                <w:rFonts w:ascii="Times New Roman" w:hAnsi="Times New Roman" w:cs="Times New Roman"/>
                <w:color w:val="000000"/>
                <w:sz w:val="28"/>
                <w:szCs w:val="28"/>
                <w:lang w:val="uk-UA"/>
              </w:rPr>
            </w:pPr>
          </w:p>
        </w:tc>
        <w:tc>
          <w:tcPr>
            <w:tcW w:w="1701" w:type="dxa"/>
            <w:vMerge/>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p>
        </w:tc>
        <w:tc>
          <w:tcPr>
            <w:tcW w:w="1134" w:type="dxa"/>
            <w:tcBorders>
              <w:top w:val="single" w:sz="4" w:space="0" w:color="auto"/>
              <w:left w:val="single" w:sz="4" w:space="0" w:color="auto"/>
              <w:bottom w:val="single" w:sz="4" w:space="0" w:color="auto"/>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2021</w:t>
            </w:r>
          </w:p>
        </w:tc>
        <w:tc>
          <w:tcPr>
            <w:tcW w:w="992" w:type="dxa"/>
            <w:tcBorders>
              <w:top w:val="single" w:sz="4" w:space="0" w:color="auto"/>
              <w:left w:val="single" w:sz="4" w:space="0" w:color="auto"/>
              <w:bottom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2022</w:t>
            </w:r>
          </w:p>
        </w:tc>
        <w:tc>
          <w:tcPr>
            <w:tcW w:w="850" w:type="dxa"/>
            <w:tcBorders>
              <w:top w:val="single" w:sz="4" w:space="0" w:color="auto"/>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b/>
                <w:bCs/>
                <w:color w:val="000000"/>
                <w:sz w:val="28"/>
                <w:szCs w:val="28"/>
                <w:lang w:val="uk-UA"/>
              </w:rPr>
              <w:t>2024</w:t>
            </w:r>
          </w:p>
        </w:tc>
        <w:tc>
          <w:tcPr>
            <w:tcW w:w="850" w:type="dxa"/>
            <w:tcBorders>
              <w:top w:val="single" w:sz="4" w:space="0" w:color="auto"/>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2025</w:t>
            </w:r>
          </w:p>
        </w:tc>
      </w:tr>
      <w:tr w:rsidR="00CE6837" w:rsidRPr="00E4294E" w:rsidTr="00997519">
        <w:trPr>
          <w:trHeight w:val="316"/>
          <w:jc w:val="center"/>
        </w:trPr>
        <w:tc>
          <w:tcPr>
            <w:tcW w:w="3406" w:type="dxa"/>
            <w:tcBorders>
              <w:top w:val="single" w:sz="4" w:space="0" w:color="auto"/>
              <w:left w:val="single" w:sz="4" w:space="0" w:color="000000"/>
              <w:bottom w:val="single" w:sz="4" w:space="0" w:color="000000"/>
            </w:tcBorders>
          </w:tcPr>
          <w:p w:rsidR="00CE6837" w:rsidRDefault="00CE6837" w:rsidP="008F08D0">
            <w:pPr>
              <w:snapToGrid w:val="0"/>
              <w:spacing w:after="0" w:line="100" w:lineRule="atLeast"/>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Забезпечити</w:t>
            </w:r>
            <w:r w:rsidRPr="00BC1FA1">
              <w:rPr>
                <w:rFonts w:ascii="Times New Roman" w:hAnsi="Times New Roman" w:cs="Times New Roman"/>
                <w:b/>
                <w:color w:val="000000"/>
                <w:sz w:val="28"/>
                <w:szCs w:val="28"/>
                <w:lang w:val="uk-UA"/>
              </w:rPr>
              <w:t>:</w:t>
            </w:r>
          </w:p>
          <w:p w:rsidR="00CE6837" w:rsidRPr="007A5634" w:rsidRDefault="00CE6837" w:rsidP="008F08D0">
            <w:pPr>
              <w:snapToGrid w:val="0"/>
              <w:spacing w:after="0" w:line="100" w:lineRule="atLeast"/>
              <w:rPr>
                <w:rFonts w:ascii="Times New Roman" w:hAnsi="Times New Roman" w:cs="Times New Roman"/>
                <w:color w:val="000000"/>
                <w:sz w:val="28"/>
                <w:szCs w:val="28"/>
                <w:lang w:val="uk-UA"/>
              </w:rPr>
            </w:pPr>
            <w:r w:rsidRPr="00BC1FA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w:t>
            </w:r>
            <w:r>
              <w:rPr>
                <w:rFonts w:ascii="Times New Roman" w:hAnsi="Times New Roman" w:cs="Times New Roman"/>
                <w:sz w:val="28"/>
                <w:szCs w:val="28"/>
                <w:lang w:val="uk-UA"/>
              </w:rPr>
              <w:t xml:space="preserve">оетапне здійснення </w:t>
            </w:r>
            <w:r w:rsidRPr="00735BF8">
              <w:rPr>
                <w:rFonts w:ascii="Times New Roman" w:hAnsi="Times New Roman" w:cs="Times New Roman"/>
                <w:sz w:val="28"/>
                <w:szCs w:val="28"/>
                <w:lang w:val="uk-UA"/>
              </w:rPr>
              <w:t xml:space="preserve">реконструкції </w:t>
            </w:r>
            <w:r>
              <w:rPr>
                <w:rFonts w:ascii="Times New Roman" w:hAnsi="Times New Roman" w:cs="Times New Roman"/>
                <w:sz w:val="28"/>
                <w:szCs w:val="28"/>
                <w:lang w:val="uk-UA"/>
              </w:rPr>
              <w:t>будівель</w:t>
            </w:r>
            <w:r w:rsidRPr="00735BF8">
              <w:rPr>
                <w:rFonts w:ascii="Times New Roman" w:hAnsi="Times New Roman" w:cs="Times New Roman"/>
                <w:sz w:val="28"/>
                <w:szCs w:val="28"/>
                <w:lang w:val="uk-UA"/>
              </w:rPr>
              <w:t xml:space="preserve"> закладів освіти </w:t>
            </w:r>
            <w:r w:rsidRPr="007A5634">
              <w:rPr>
                <w:rFonts w:ascii="Times New Roman" w:hAnsi="Times New Roman" w:cs="Times New Roman"/>
                <w:sz w:val="28"/>
                <w:szCs w:val="28"/>
                <w:lang w:val="uk-UA"/>
              </w:rPr>
              <w:t>за новітніми технологіями, які передбачають тривалий гарантійний термін експлуатації</w:t>
            </w:r>
          </w:p>
        </w:tc>
        <w:tc>
          <w:tcPr>
            <w:tcW w:w="1701" w:type="dxa"/>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rsidR="00CE6837" w:rsidRDefault="00CE6837" w:rsidP="008F08D0">
            <w:pPr>
              <w:jc w:val="center"/>
            </w:pPr>
            <w:r w:rsidRPr="00766304">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rsidR="00CE6837" w:rsidRDefault="00CE6837" w:rsidP="008F08D0">
            <w:pPr>
              <w:jc w:val="center"/>
            </w:pPr>
            <w:r w:rsidRPr="00766304">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Pr="00BC3E49"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rsidR="00CE6837" w:rsidRPr="00BC3E49" w:rsidRDefault="00CE6837" w:rsidP="008F08D0">
            <w:pPr>
              <w:jc w:val="center"/>
            </w:pPr>
            <w:r w:rsidRPr="00085C6E">
              <w:rPr>
                <w:rFonts w:ascii="Times New Roman" w:hAnsi="Times New Roman" w:cs="Times New Roman"/>
                <w:color w:val="000000"/>
                <w:sz w:val="28"/>
                <w:szCs w:val="28"/>
                <w:lang w:val="uk-UA"/>
              </w:rPr>
              <w:t>+</w:t>
            </w:r>
          </w:p>
        </w:tc>
      </w:tr>
      <w:tr w:rsidR="00CE6837" w:rsidRPr="00E4294E" w:rsidTr="00997519">
        <w:trPr>
          <w:trHeight w:val="316"/>
          <w:jc w:val="center"/>
        </w:trPr>
        <w:tc>
          <w:tcPr>
            <w:tcW w:w="3406" w:type="dxa"/>
            <w:tcBorders>
              <w:top w:val="single" w:sz="4" w:space="0" w:color="auto"/>
              <w:left w:val="single" w:sz="4" w:space="0" w:color="000000"/>
              <w:bottom w:val="single" w:sz="4" w:space="0" w:color="000000"/>
            </w:tcBorders>
          </w:tcPr>
          <w:p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color w:val="000000"/>
                <w:sz w:val="28"/>
                <w:szCs w:val="28"/>
                <w:lang w:val="uk-UA"/>
              </w:rPr>
            </w:pPr>
            <w:proofErr w:type="spellStart"/>
            <w:r>
              <w:rPr>
                <w:rFonts w:ascii="Times New Roman" w:hAnsi="Times New Roman" w:cs="Times New Roman"/>
                <w:sz w:val="28"/>
                <w:szCs w:val="28"/>
              </w:rPr>
              <w:t>Впровадження</w:t>
            </w:r>
            <w:proofErr w:type="spellEnd"/>
            <w:r>
              <w:rPr>
                <w:rFonts w:ascii="Times New Roman" w:hAnsi="Times New Roman" w:cs="Times New Roman"/>
                <w:sz w:val="28"/>
                <w:szCs w:val="28"/>
              </w:rPr>
              <w:t xml:space="preserve"> у</w:t>
            </w:r>
            <w:r w:rsidRPr="00735BF8">
              <w:rPr>
                <w:rFonts w:ascii="Times New Roman" w:hAnsi="Times New Roman" w:cs="Times New Roman"/>
                <w:sz w:val="28"/>
                <w:szCs w:val="28"/>
              </w:rPr>
              <w:t xml:space="preserve"> закладах </w:t>
            </w:r>
            <w:proofErr w:type="spellStart"/>
            <w:r w:rsidRPr="00735BF8">
              <w:rPr>
                <w:rFonts w:ascii="Times New Roman" w:hAnsi="Times New Roman" w:cs="Times New Roman"/>
                <w:sz w:val="28"/>
                <w:szCs w:val="28"/>
              </w:rPr>
              <w:t>освіти</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енергозберігаюч</w:t>
            </w:r>
            <w:r>
              <w:rPr>
                <w:rFonts w:ascii="Times New Roman" w:hAnsi="Times New Roman" w:cs="Times New Roman"/>
                <w:sz w:val="28"/>
                <w:szCs w:val="28"/>
              </w:rPr>
              <w:t>их</w:t>
            </w:r>
            <w:proofErr w:type="spellEnd"/>
            <w:r>
              <w:rPr>
                <w:rFonts w:ascii="Times New Roman" w:hAnsi="Times New Roman" w:cs="Times New Roman"/>
                <w:sz w:val="28"/>
                <w:szCs w:val="28"/>
                <w:lang w:val="uk-UA"/>
              </w:rPr>
              <w:t xml:space="preserve"> </w:t>
            </w:r>
            <w:proofErr w:type="spellStart"/>
            <w:r w:rsidRPr="00735BF8">
              <w:rPr>
                <w:rFonts w:ascii="Times New Roman" w:hAnsi="Times New Roman" w:cs="Times New Roman"/>
                <w:sz w:val="28"/>
                <w:szCs w:val="28"/>
              </w:rPr>
              <w:t>заход</w:t>
            </w:r>
            <w:r>
              <w:rPr>
                <w:rFonts w:ascii="Times New Roman" w:hAnsi="Times New Roman" w:cs="Times New Roman"/>
                <w:sz w:val="28"/>
                <w:szCs w:val="28"/>
              </w:rPr>
              <w:t>ів</w:t>
            </w:r>
            <w:proofErr w:type="spellEnd"/>
            <w:r w:rsidRPr="00735BF8">
              <w:rPr>
                <w:rFonts w:ascii="Times New Roman" w:hAnsi="Times New Roman" w:cs="Times New Roman"/>
                <w:sz w:val="28"/>
                <w:szCs w:val="28"/>
              </w:rPr>
              <w:t xml:space="preserve">, а </w:t>
            </w:r>
            <w:proofErr w:type="spellStart"/>
            <w:r w:rsidRPr="00735BF8">
              <w:rPr>
                <w:rFonts w:ascii="Times New Roman" w:hAnsi="Times New Roman" w:cs="Times New Roman"/>
                <w:sz w:val="28"/>
                <w:szCs w:val="28"/>
              </w:rPr>
              <w:t>саме</w:t>
            </w:r>
            <w:proofErr w:type="spellEnd"/>
            <w:r w:rsidRPr="00735BF8">
              <w:rPr>
                <w:rFonts w:ascii="Times New Roman" w:hAnsi="Times New Roman" w:cs="Times New Roman"/>
                <w:sz w:val="28"/>
                <w:szCs w:val="28"/>
              </w:rPr>
              <w:t>:</w:t>
            </w:r>
          </w:p>
          <w:p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w:t>
            </w:r>
            <w:proofErr w:type="spellStart"/>
            <w:r w:rsidRPr="00735BF8">
              <w:rPr>
                <w:rFonts w:ascii="Times New Roman" w:hAnsi="Times New Roman" w:cs="Times New Roman"/>
                <w:sz w:val="28"/>
                <w:szCs w:val="28"/>
              </w:rPr>
              <w:t>заміна</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віконних</w:t>
            </w:r>
            <w:proofErr w:type="spellEnd"/>
            <w:r w:rsidRPr="00735BF8">
              <w:rPr>
                <w:rFonts w:ascii="Times New Roman" w:hAnsi="Times New Roman" w:cs="Times New Roman"/>
                <w:sz w:val="28"/>
                <w:szCs w:val="28"/>
              </w:rPr>
              <w:t xml:space="preserve"> та </w:t>
            </w:r>
            <w:proofErr w:type="spellStart"/>
            <w:r w:rsidRPr="00735BF8">
              <w:rPr>
                <w:rFonts w:ascii="Times New Roman" w:hAnsi="Times New Roman" w:cs="Times New Roman"/>
                <w:sz w:val="28"/>
                <w:szCs w:val="28"/>
              </w:rPr>
              <w:t>дверних</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блоків</w:t>
            </w:r>
            <w:proofErr w:type="spellEnd"/>
            <w:r>
              <w:rPr>
                <w:rFonts w:ascii="Times New Roman" w:hAnsi="Times New Roman" w:cs="Times New Roman"/>
                <w:sz w:val="28"/>
                <w:szCs w:val="28"/>
                <w:lang w:val="uk-UA"/>
              </w:rPr>
              <w:t xml:space="preserve"> </w:t>
            </w:r>
            <w:r w:rsidRPr="00735BF8">
              <w:rPr>
                <w:rFonts w:ascii="Times New Roman" w:hAnsi="Times New Roman" w:cs="Times New Roman"/>
                <w:sz w:val="28"/>
                <w:szCs w:val="28"/>
              </w:rPr>
              <w:t xml:space="preserve">на </w:t>
            </w:r>
            <w:proofErr w:type="spellStart"/>
            <w:r w:rsidRPr="00735BF8">
              <w:rPr>
                <w:rFonts w:ascii="Times New Roman" w:hAnsi="Times New Roman" w:cs="Times New Roman"/>
                <w:sz w:val="28"/>
                <w:szCs w:val="28"/>
              </w:rPr>
              <w:t>енергозберігаюч</w:t>
            </w:r>
            <w:r>
              <w:rPr>
                <w:rFonts w:ascii="Times New Roman" w:hAnsi="Times New Roman" w:cs="Times New Roman"/>
                <w:sz w:val="28"/>
                <w:szCs w:val="28"/>
              </w:rPr>
              <w:t>і</w:t>
            </w:r>
            <w:proofErr w:type="spellEnd"/>
            <w:r w:rsidRPr="00735BF8">
              <w:rPr>
                <w:rFonts w:ascii="Times New Roman" w:hAnsi="Times New Roman" w:cs="Times New Roman"/>
                <w:sz w:val="28"/>
                <w:szCs w:val="28"/>
              </w:rPr>
              <w:t>;</w:t>
            </w:r>
          </w:p>
          <w:p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w:t>
            </w:r>
            <w:proofErr w:type="spellStart"/>
            <w:r w:rsidRPr="00735BF8">
              <w:rPr>
                <w:rFonts w:ascii="Times New Roman" w:hAnsi="Times New Roman" w:cs="Times New Roman"/>
                <w:sz w:val="28"/>
                <w:szCs w:val="28"/>
              </w:rPr>
              <w:t>встановлення</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регуляторів</w:t>
            </w:r>
            <w:proofErr w:type="spellEnd"/>
            <w:r w:rsidRPr="00735BF8">
              <w:rPr>
                <w:rFonts w:ascii="Times New Roman" w:hAnsi="Times New Roman" w:cs="Times New Roman"/>
                <w:sz w:val="28"/>
                <w:szCs w:val="28"/>
              </w:rPr>
              <w:t xml:space="preserve"> тепла;</w:t>
            </w:r>
          </w:p>
          <w:p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lastRenderedPageBreak/>
              <w:t>-</w:t>
            </w:r>
            <w:proofErr w:type="spellStart"/>
            <w:r w:rsidRPr="00735BF8">
              <w:rPr>
                <w:rFonts w:ascii="Times New Roman" w:hAnsi="Times New Roman" w:cs="Times New Roman"/>
                <w:sz w:val="28"/>
                <w:szCs w:val="28"/>
              </w:rPr>
              <w:t>промивка</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внутрішніх</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теплових</w:t>
            </w:r>
            <w:proofErr w:type="spellEnd"/>
            <w:r w:rsidRPr="00735BF8">
              <w:rPr>
                <w:rFonts w:ascii="Times New Roman" w:hAnsi="Times New Roman" w:cs="Times New Roman"/>
                <w:sz w:val="28"/>
                <w:szCs w:val="28"/>
              </w:rPr>
              <w:t xml:space="preserve"> мереж;</w:t>
            </w:r>
          </w:p>
          <w:p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w:t>
            </w:r>
            <w:proofErr w:type="spellStart"/>
            <w:r w:rsidRPr="00735BF8">
              <w:rPr>
                <w:rFonts w:ascii="Times New Roman" w:hAnsi="Times New Roman" w:cs="Times New Roman"/>
                <w:sz w:val="28"/>
                <w:szCs w:val="28"/>
              </w:rPr>
              <w:t>заміна</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звичайних</w:t>
            </w:r>
            <w:proofErr w:type="spellEnd"/>
            <w:r w:rsidRPr="00735BF8">
              <w:rPr>
                <w:rFonts w:ascii="Times New Roman" w:hAnsi="Times New Roman" w:cs="Times New Roman"/>
                <w:sz w:val="28"/>
                <w:szCs w:val="28"/>
              </w:rPr>
              <w:t xml:space="preserve"> ламп </w:t>
            </w:r>
            <w:proofErr w:type="spellStart"/>
            <w:r w:rsidRPr="00735BF8">
              <w:rPr>
                <w:rFonts w:ascii="Times New Roman" w:hAnsi="Times New Roman" w:cs="Times New Roman"/>
                <w:sz w:val="28"/>
                <w:szCs w:val="28"/>
              </w:rPr>
              <w:t>розжарювання</w:t>
            </w:r>
            <w:proofErr w:type="spellEnd"/>
            <w:r w:rsidRPr="00735BF8">
              <w:rPr>
                <w:rFonts w:ascii="Times New Roman" w:hAnsi="Times New Roman" w:cs="Times New Roman"/>
                <w:sz w:val="28"/>
                <w:szCs w:val="28"/>
              </w:rPr>
              <w:t xml:space="preserve"> </w:t>
            </w:r>
            <w:r>
              <w:rPr>
                <w:rFonts w:ascii="Times New Roman" w:hAnsi="Times New Roman" w:cs="Times New Roman"/>
                <w:sz w:val="28"/>
                <w:szCs w:val="28"/>
              </w:rPr>
              <w:t xml:space="preserve">на </w:t>
            </w:r>
            <w:proofErr w:type="spellStart"/>
            <w:r w:rsidRPr="00735BF8">
              <w:rPr>
                <w:rFonts w:ascii="Times New Roman" w:hAnsi="Times New Roman" w:cs="Times New Roman"/>
                <w:sz w:val="28"/>
                <w:szCs w:val="28"/>
              </w:rPr>
              <w:t>енергозберігаючі</w:t>
            </w:r>
            <w:proofErr w:type="spellEnd"/>
            <w:r w:rsidRPr="00735BF8">
              <w:rPr>
                <w:rFonts w:ascii="Times New Roman" w:hAnsi="Times New Roman" w:cs="Times New Roman"/>
                <w:sz w:val="28"/>
                <w:szCs w:val="28"/>
              </w:rPr>
              <w:t>;</w:t>
            </w:r>
          </w:p>
          <w:p w:rsidR="00CE6837" w:rsidRPr="00735BF8" w:rsidRDefault="00CE6837" w:rsidP="008F08D0">
            <w:pPr>
              <w:pStyle w:val="a3"/>
              <w:tabs>
                <w:tab w:val="left" w:pos="171"/>
              </w:tabs>
              <w:snapToGrid w:val="0"/>
              <w:spacing w:after="0" w:line="100" w:lineRule="atLeast"/>
              <w:ind w:left="29"/>
              <w:rPr>
                <w:rFonts w:ascii="Times New Roman" w:hAnsi="Times New Roman" w:cs="Times New Roman"/>
                <w:color w:val="000000"/>
                <w:sz w:val="28"/>
                <w:szCs w:val="28"/>
                <w:lang w:val="uk-UA"/>
              </w:rPr>
            </w:pPr>
            <w:r w:rsidRPr="00735BF8">
              <w:rPr>
                <w:rFonts w:ascii="Times New Roman" w:hAnsi="Times New Roman" w:cs="Times New Roman"/>
                <w:sz w:val="28"/>
                <w:szCs w:val="28"/>
              </w:rPr>
              <w:t>-</w:t>
            </w:r>
            <w:proofErr w:type="spellStart"/>
            <w:r w:rsidRPr="00735BF8">
              <w:rPr>
                <w:rFonts w:ascii="Times New Roman" w:hAnsi="Times New Roman" w:cs="Times New Roman"/>
                <w:sz w:val="28"/>
                <w:szCs w:val="28"/>
              </w:rPr>
              <w:t>утеплення</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перекриття</w:t>
            </w:r>
            <w:proofErr w:type="spellEnd"/>
            <w:r w:rsidRPr="00735BF8">
              <w:rPr>
                <w:rFonts w:ascii="Times New Roman" w:hAnsi="Times New Roman" w:cs="Times New Roman"/>
                <w:sz w:val="28"/>
                <w:szCs w:val="28"/>
              </w:rPr>
              <w:t xml:space="preserve"> та </w:t>
            </w:r>
            <w:proofErr w:type="spellStart"/>
            <w:r w:rsidRPr="00735BF8">
              <w:rPr>
                <w:rFonts w:ascii="Times New Roman" w:hAnsi="Times New Roman" w:cs="Times New Roman"/>
                <w:sz w:val="28"/>
                <w:szCs w:val="28"/>
              </w:rPr>
              <w:t>фасадів</w:t>
            </w:r>
            <w:proofErr w:type="spellEnd"/>
            <w:r w:rsidRPr="00735BF8">
              <w:rPr>
                <w:rFonts w:ascii="Times New Roman" w:hAnsi="Times New Roman" w:cs="Times New Roman"/>
                <w:sz w:val="28"/>
                <w:szCs w:val="28"/>
              </w:rPr>
              <w:t xml:space="preserve"> </w:t>
            </w:r>
          </w:p>
        </w:tc>
        <w:tc>
          <w:tcPr>
            <w:tcW w:w="1701" w:type="dxa"/>
            <w:tcBorders>
              <w:top w:val="single" w:sz="4" w:space="0" w:color="auto"/>
              <w:left w:val="single" w:sz="4" w:space="0" w:color="000000"/>
              <w:bottom w:val="single" w:sz="4" w:space="0" w:color="000000"/>
              <w:right w:val="single" w:sz="4" w:space="0" w:color="auto"/>
            </w:tcBorders>
          </w:tcPr>
          <w:p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lastRenderedPageBreak/>
              <w:t>Управління освіти</w:t>
            </w:r>
          </w:p>
        </w:tc>
        <w:tc>
          <w:tcPr>
            <w:tcW w:w="1134" w:type="dxa"/>
            <w:tcBorders>
              <w:top w:val="single" w:sz="4" w:space="0" w:color="auto"/>
              <w:left w:val="single" w:sz="4" w:space="0" w:color="auto"/>
              <w:bottom w:val="single" w:sz="4" w:space="0" w:color="auto"/>
              <w:right w:val="single" w:sz="4" w:space="0" w:color="auto"/>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rsidR="00CE6837" w:rsidRDefault="00CE6837" w:rsidP="008F08D0">
            <w:pPr>
              <w:jc w:val="center"/>
            </w:pPr>
            <w:r w:rsidRPr="00085C6E">
              <w:rPr>
                <w:rFonts w:ascii="Times New Roman" w:hAnsi="Times New Roman" w:cs="Times New Roman"/>
                <w:color w:val="000000"/>
                <w:sz w:val="28"/>
                <w:szCs w:val="28"/>
                <w:lang w:val="uk-UA"/>
              </w:rPr>
              <w:t>+</w:t>
            </w:r>
          </w:p>
        </w:tc>
      </w:tr>
      <w:tr w:rsidR="00CE6837" w:rsidRPr="00E4294E" w:rsidTr="00997519">
        <w:trPr>
          <w:trHeight w:val="316"/>
          <w:jc w:val="center"/>
        </w:trPr>
        <w:tc>
          <w:tcPr>
            <w:tcW w:w="3406" w:type="dxa"/>
            <w:tcBorders>
              <w:top w:val="single" w:sz="4" w:space="0" w:color="auto"/>
              <w:left w:val="single" w:sz="4" w:space="0" w:color="000000"/>
              <w:bottom w:val="single" w:sz="4" w:space="0" w:color="000000"/>
            </w:tcBorders>
          </w:tcPr>
          <w:p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sz w:val="28"/>
                <w:szCs w:val="28"/>
              </w:rPr>
            </w:pPr>
            <w:r>
              <w:rPr>
                <w:rFonts w:ascii="Times New Roman" w:hAnsi="Times New Roman" w:cs="Times New Roman"/>
                <w:sz w:val="28"/>
                <w:szCs w:val="28"/>
                <w:lang w:val="uk-UA"/>
              </w:rPr>
              <w:lastRenderedPageBreak/>
              <w:t>О</w:t>
            </w:r>
            <w:proofErr w:type="spellStart"/>
            <w:r>
              <w:rPr>
                <w:rFonts w:ascii="Times New Roman" w:hAnsi="Times New Roman" w:cs="Times New Roman"/>
                <w:sz w:val="28"/>
                <w:szCs w:val="28"/>
              </w:rPr>
              <w:t>формлення</w:t>
            </w:r>
            <w:proofErr w:type="spellEnd"/>
            <w:r w:rsidRPr="00735BF8">
              <w:rPr>
                <w:rFonts w:ascii="Times New Roman" w:hAnsi="Times New Roman" w:cs="Times New Roman"/>
                <w:sz w:val="28"/>
                <w:szCs w:val="28"/>
              </w:rPr>
              <w:t xml:space="preserve"> закладами </w:t>
            </w:r>
            <w:proofErr w:type="spellStart"/>
            <w:r w:rsidRPr="00735BF8">
              <w:rPr>
                <w:rFonts w:ascii="Times New Roman" w:hAnsi="Times New Roman" w:cs="Times New Roman"/>
                <w:sz w:val="28"/>
                <w:szCs w:val="28"/>
              </w:rPr>
              <w:t>освіти</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правовстановлюючих</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документів</w:t>
            </w:r>
            <w:proofErr w:type="spellEnd"/>
            <w:r w:rsidRPr="00735BF8">
              <w:rPr>
                <w:rFonts w:ascii="Times New Roman" w:hAnsi="Times New Roman" w:cs="Times New Roman"/>
                <w:sz w:val="28"/>
                <w:szCs w:val="28"/>
              </w:rPr>
              <w:t xml:space="preserve"> на </w:t>
            </w:r>
            <w:proofErr w:type="spellStart"/>
            <w:r w:rsidRPr="00735BF8">
              <w:rPr>
                <w:rFonts w:ascii="Times New Roman" w:hAnsi="Times New Roman" w:cs="Times New Roman"/>
                <w:sz w:val="28"/>
                <w:szCs w:val="28"/>
              </w:rPr>
              <w:t>будівлі</w:t>
            </w:r>
            <w:proofErr w:type="spellEnd"/>
            <w:r w:rsidRPr="00735BF8">
              <w:rPr>
                <w:rFonts w:ascii="Times New Roman" w:hAnsi="Times New Roman" w:cs="Times New Roman"/>
                <w:sz w:val="28"/>
                <w:szCs w:val="28"/>
              </w:rPr>
              <w:t xml:space="preserve"> та </w:t>
            </w:r>
            <w:proofErr w:type="spellStart"/>
            <w:r w:rsidRPr="00735BF8">
              <w:rPr>
                <w:rFonts w:ascii="Times New Roman" w:hAnsi="Times New Roman" w:cs="Times New Roman"/>
                <w:sz w:val="28"/>
                <w:szCs w:val="28"/>
              </w:rPr>
              <w:t>земельні</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ділянки</w:t>
            </w:r>
            <w:proofErr w:type="spellEnd"/>
          </w:p>
        </w:tc>
        <w:tc>
          <w:tcPr>
            <w:tcW w:w="1701" w:type="dxa"/>
            <w:tcBorders>
              <w:top w:val="single" w:sz="4" w:space="0" w:color="auto"/>
              <w:left w:val="single" w:sz="4" w:space="0" w:color="000000"/>
              <w:bottom w:val="single" w:sz="4" w:space="0" w:color="000000"/>
              <w:right w:val="single" w:sz="4" w:space="0" w:color="auto"/>
            </w:tcBorders>
          </w:tcPr>
          <w:p w:rsidR="00CE6837" w:rsidRDefault="00CE6837" w:rsidP="008F08D0">
            <w:r w:rsidRPr="00EC0F8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r>
      <w:tr w:rsidR="00CE6837" w:rsidRPr="00E4294E" w:rsidTr="00997519">
        <w:trPr>
          <w:trHeight w:val="316"/>
          <w:jc w:val="center"/>
        </w:trPr>
        <w:tc>
          <w:tcPr>
            <w:tcW w:w="3406" w:type="dxa"/>
            <w:tcBorders>
              <w:top w:val="single" w:sz="4" w:space="0" w:color="auto"/>
              <w:left w:val="single" w:sz="4" w:space="0" w:color="000000"/>
              <w:bottom w:val="single" w:sz="4" w:space="0" w:color="000000"/>
            </w:tcBorders>
          </w:tcPr>
          <w:p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sz w:val="28"/>
                <w:szCs w:val="28"/>
              </w:rPr>
            </w:pPr>
            <w:r>
              <w:rPr>
                <w:rFonts w:ascii="Times New Roman" w:hAnsi="Times New Roman" w:cs="Times New Roman"/>
                <w:sz w:val="28"/>
                <w:szCs w:val="28"/>
                <w:lang w:val="uk-UA"/>
              </w:rPr>
              <w:t>Об</w:t>
            </w:r>
            <w:proofErr w:type="spellStart"/>
            <w:r>
              <w:rPr>
                <w:rFonts w:ascii="Times New Roman" w:hAnsi="Times New Roman" w:cs="Times New Roman"/>
                <w:sz w:val="28"/>
                <w:szCs w:val="28"/>
              </w:rPr>
              <w:t>лаштування</w:t>
            </w:r>
            <w:proofErr w:type="spellEnd"/>
            <w:r>
              <w:rPr>
                <w:rFonts w:ascii="Times New Roman" w:hAnsi="Times New Roman" w:cs="Times New Roman"/>
                <w:sz w:val="28"/>
                <w:szCs w:val="28"/>
                <w:lang w:val="uk-UA"/>
              </w:rPr>
              <w:t xml:space="preserve"> </w:t>
            </w:r>
            <w:r w:rsidRPr="00735BF8">
              <w:rPr>
                <w:rFonts w:ascii="Times New Roman" w:hAnsi="Times New Roman" w:cs="Times New Roman"/>
                <w:sz w:val="28"/>
                <w:szCs w:val="28"/>
              </w:rPr>
              <w:t xml:space="preserve">на </w:t>
            </w:r>
            <w:proofErr w:type="spellStart"/>
            <w:r w:rsidRPr="00735BF8">
              <w:rPr>
                <w:rFonts w:ascii="Times New Roman" w:hAnsi="Times New Roman" w:cs="Times New Roman"/>
                <w:sz w:val="28"/>
                <w:szCs w:val="28"/>
              </w:rPr>
              <w:t>території</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закладів</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освіти</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зовнішнього</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електроосвітлення</w:t>
            </w:r>
            <w:proofErr w:type="spellEnd"/>
          </w:p>
        </w:tc>
        <w:tc>
          <w:tcPr>
            <w:tcW w:w="1701" w:type="dxa"/>
            <w:tcBorders>
              <w:top w:val="single" w:sz="4" w:space="0" w:color="auto"/>
              <w:left w:val="single" w:sz="4" w:space="0" w:color="000000"/>
              <w:bottom w:val="single" w:sz="4" w:space="0" w:color="000000"/>
              <w:right w:val="single" w:sz="4" w:space="0" w:color="auto"/>
            </w:tcBorders>
          </w:tcPr>
          <w:p w:rsidR="00CE6837" w:rsidRDefault="00CE6837" w:rsidP="008F08D0">
            <w:r w:rsidRPr="00EC0F8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r>
      <w:tr w:rsidR="00CE6837" w:rsidRPr="00E4294E" w:rsidTr="00997519">
        <w:trPr>
          <w:trHeight w:val="692"/>
          <w:jc w:val="center"/>
        </w:trPr>
        <w:tc>
          <w:tcPr>
            <w:tcW w:w="3406"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Здійснювати</w:t>
            </w:r>
            <w:r w:rsidRPr="00E4294E">
              <w:rPr>
                <w:rFonts w:ascii="Times New Roman" w:hAnsi="Times New Roman" w:cs="Times New Roman"/>
                <w:b/>
                <w:bCs/>
                <w:color w:val="000000"/>
                <w:sz w:val="28"/>
                <w:szCs w:val="28"/>
                <w:lang w:val="uk-UA"/>
              </w:rPr>
              <w:t>:</w:t>
            </w:r>
          </w:p>
          <w:p w:rsidR="00CE6837" w:rsidRPr="00DF4B13" w:rsidRDefault="00CE6837" w:rsidP="008F08D0">
            <w:pPr>
              <w:spacing w:after="0" w:line="100" w:lineRule="atLeast"/>
              <w:rPr>
                <w:rFonts w:ascii="Times New Roman" w:hAnsi="Times New Roman" w:cs="Times New Roman"/>
                <w:b/>
                <w:bCs/>
                <w:color w:val="000000"/>
                <w:sz w:val="28"/>
                <w:szCs w:val="28"/>
                <w:lang w:val="uk-UA"/>
              </w:rPr>
            </w:pPr>
            <w:r w:rsidRPr="00DF4B13">
              <w:rPr>
                <w:rFonts w:ascii="Times New Roman" w:hAnsi="Times New Roman" w:cs="Times New Roman"/>
                <w:b/>
                <w:bCs/>
                <w:color w:val="000000"/>
                <w:sz w:val="28"/>
                <w:szCs w:val="28"/>
                <w:lang w:val="uk-UA"/>
              </w:rPr>
              <w:t>-</w:t>
            </w:r>
            <w:r>
              <w:rPr>
                <w:rFonts w:ascii="Times New Roman" w:hAnsi="Times New Roman" w:cs="Times New Roman"/>
                <w:b/>
                <w:bCs/>
                <w:color w:val="000000"/>
                <w:sz w:val="28"/>
                <w:szCs w:val="28"/>
                <w:lang w:val="uk-UA"/>
              </w:rPr>
              <w:t xml:space="preserve"> </w:t>
            </w:r>
            <w:r w:rsidRPr="00DF4B13">
              <w:rPr>
                <w:rFonts w:ascii="Times New Roman" w:hAnsi="Times New Roman" w:cs="Times New Roman"/>
                <w:bCs/>
                <w:color w:val="000000"/>
                <w:sz w:val="28"/>
                <w:szCs w:val="28"/>
                <w:lang w:val="uk-UA"/>
              </w:rPr>
              <w:t xml:space="preserve">Проведення аналізу </w:t>
            </w:r>
            <w:r>
              <w:rPr>
                <w:rFonts w:ascii="Times New Roman" w:hAnsi="Times New Roman" w:cs="Times New Roman"/>
                <w:bCs/>
                <w:color w:val="000000"/>
                <w:sz w:val="28"/>
                <w:szCs w:val="28"/>
                <w:lang w:val="uk-UA"/>
              </w:rPr>
              <w:t>стану приміщень закладів освіти з метою встановлення реального стану та визначення необхідності проведення ремонтних робіт</w:t>
            </w:r>
          </w:p>
        </w:tc>
        <w:tc>
          <w:tcPr>
            <w:tcW w:w="1701" w:type="dxa"/>
            <w:tcBorders>
              <w:top w:val="single" w:sz="4" w:space="0" w:color="000000"/>
              <w:left w:val="single" w:sz="4" w:space="0" w:color="000000"/>
              <w:bottom w:val="single" w:sz="4" w:space="0" w:color="000000"/>
              <w:right w:val="single" w:sz="4" w:space="0" w:color="000000"/>
            </w:tcBorders>
          </w:tcPr>
          <w:p w:rsidR="00CE6837" w:rsidRDefault="00CE6837" w:rsidP="008F08D0">
            <w:r w:rsidRPr="0034695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Default="00CE6837" w:rsidP="008F08D0">
            <w:pPr>
              <w:jc w:val="center"/>
            </w:pPr>
            <w:r w:rsidRPr="00E75128">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jc w:val="center"/>
            </w:pPr>
            <w:r w:rsidRPr="00E75128">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jc w:val="center"/>
            </w:pPr>
            <w:r w:rsidRPr="00E75128">
              <w:rPr>
                <w:rFonts w:ascii="Times New Roman" w:hAnsi="Times New Roman" w:cs="Times New Roman"/>
                <w:color w:val="000000"/>
                <w:sz w:val="28"/>
                <w:szCs w:val="28"/>
                <w:lang w:val="uk-UA"/>
              </w:rPr>
              <w:t>+</w:t>
            </w:r>
          </w:p>
        </w:tc>
      </w:tr>
      <w:tr w:rsidR="00CE6837" w:rsidRPr="00E4294E" w:rsidTr="00997519">
        <w:trPr>
          <w:trHeight w:val="692"/>
          <w:jc w:val="center"/>
        </w:trPr>
        <w:tc>
          <w:tcPr>
            <w:tcW w:w="3406" w:type="dxa"/>
            <w:tcBorders>
              <w:top w:val="single" w:sz="4" w:space="0" w:color="000000"/>
              <w:left w:val="single" w:sz="4" w:space="0" w:color="000000"/>
              <w:bottom w:val="single" w:sz="4" w:space="0" w:color="000000"/>
            </w:tcBorders>
          </w:tcPr>
          <w:p w:rsidR="00CE6837" w:rsidRPr="00DF4B13" w:rsidRDefault="00CE6837" w:rsidP="008F08D0">
            <w:pPr>
              <w:spacing w:after="0" w:line="100" w:lineRule="atLeast"/>
              <w:rPr>
                <w:rFonts w:ascii="Times New Roman" w:hAnsi="Times New Roman" w:cs="Times New Roman"/>
                <w:b/>
                <w:bCs/>
                <w:color w:val="000000"/>
                <w:sz w:val="28"/>
                <w:szCs w:val="28"/>
                <w:lang w:val="uk-UA"/>
              </w:rPr>
            </w:pPr>
            <w:r w:rsidRPr="00735BF8">
              <w:rPr>
                <w:rFonts w:ascii="Arial" w:hAnsi="Arial" w:cs="Arial"/>
                <w:sz w:val="35"/>
                <w:szCs w:val="35"/>
                <w:lang w:val="uk-UA"/>
              </w:rPr>
              <w:t>-</w:t>
            </w:r>
            <w:r>
              <w:rPr>
                <w:rFonts w:ascii="Arial" w:hAnsi="Arial" w:cs="Arial"/>
                <w:sz w:val="35"/>
                <w:szCs w:val="35"/>
              </w:rPr>
              <w:t xml:space="preserve"> </w:t>
            </w:r>
            <w:r w:rsidRPr="00CD1FA3">
              <w:rPr>
                <w:rFonts w:ascii="Times New Roman" w:hAnsi="Times New Roman" w:cs="Times New Roman"/>
                <w:sz w:val="28"/>
                <w:szCs w:val="28"/>
                <w:lang w:val="uk-UA"/>
              </w:rPr>
              <w:t>Т</w:t>
            </w:r>
            <w:proofErr w:type="spellStart"/>
            <w:r w:rsidRPr="00735BF8">
              <w:rPr>
                <w:rFonts w:ascii="Times New Roman" w:hAnsi="Times New Roman" w:cs="Times New Roman"/>
                <w:sz w:val="28"/>
                <w:szCs w:val="28"/>
              </w:rPr>
              <w:t>ехнічний</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нагляд</w:t>
            </w:r>
            <w:proofErr w:type="spellEnd"/>
            <w:r w:rsidRPr="00735BF8">
              <w:rPr>
                <w:rFonts w:ascii="Times New Roman" w:hAnsi="Times New Roman" w:cs="Times New Roman"/>
                <w:sz w:val="28"/>
                <w:szCs w:val="28"/>
              </w:rPr>
              <w:t xml:space="preserve"> за </w:t>
            </w:r>
            <w:proofErr w:type="spellStart"/>
            <w:r w:rsidRPr="00735BF8">
              <w:rPr>
                <w:rFonts w:ascii="Times New Roman" w:hAnsi="Times New Roman" w:cs="Times New Roman"/>
                <w:sz w:val="28"/>
                <w:szCs w:val="28"/>
              </w:rPr>
              <w:t>проведенням</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поточних</w:t>
            </w:r>
            <w:proofErr w:type="spellEnd"/>
            <w:r w:rsidRPr="00735BF8">
              <w:rPr>
                <w:rFonts w:ascii="Times New Roman" w:hAnsi="Times New Roman" w:cs="Times New Roman"/>
                <w:sz w:val="28"/>
                <w:szCs w:val="28"/>
              </w:rPr>
              <w:t xml:space="preserve"> та </w:t>
            </w:r>
            <w:proofErr w:type="spellStart"/>
            <w:r w:rsidRPr="00735BF8">
              <w:rPr>
                <w:rFonts w:ascii="Times New Roman" w:hAnsi="Times New Roman" w:cs="Times New Roman"/>
                <w:sz w:val="28"/>
                <w:szCs w:val="28"/>
              </w:rPr>
              <w:t>капітальних</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р</w:t>
            </w:r>
            <w:r>
              <w:rPr>
                <w:rFonts w:ascii="Times New Roman" w:hAnsi="Times New Roman" w:cs="Times New Roman"/>
                <w:sz w:val="28"/>
                <w:szCs w:val="28"/>
              </w:rPr>
              <w:t>емонтів</w:t>
            </w:r>
            <w:proofErr w:type="spellEnd"/>
            <w:r>
              <w:rPr>
                <w:rFonts w:ascii="Times New Roman" w:hAnsi="Times New Roman" w:cs="Times New Roman"/>
                <w:sz w:val="28"/>
                <w:szCs w:val="28"/>
              </w:rPr>
              <w:t xml:space="preserve"> в закладах </w:t>
            </w:r>
            <w:proofErr w:type="spellStart"/>
            <w:r w:rsidRPr="00735BF8">
              <w:rPr>
                <w:rFonts w:ascii="Times New Roman" w:hAnsi="Times New Roman" w:cs="Times New Roman"/>
                <w:sz w:val="28"/>
                <w:szCs w:val="28"/>
              </w:rPr>
              <w:t>освіти</w:t>
            </w:r>
            <w:proofErr w:type="spellEnd"/>
          </w:p>
        </w:tc>
        <w:tc>
          <w:tcPr>
            <w:tcW w:w="1701" w:type="dxa"/>
            <w:tcBorders>
              <w:top w:val="single" w:sz="4" w:space="0" w:color="000000"/>
              <w:left w:val="single" w:sz="4" w:space="0" w:color="000000"/>
              <w:bottom w:val="single" w:sz="4" w:space="0" w:color="000000"/>
              <w:right w:val="single" w:sz="4" w:space="0" w:color="000000"/>
            </w:tcBorders>
          </w:tcPr>
          <w:p w:rsidR="00CE6837" w:rsidRDefault="00CE6837" w:rsidP="008F08D0">
            <w:r w:rsidRPr="0034695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rsidR="00CE6837" w:rsidRDefault="00CE6837" w:rsidP="008F08D0">
            <w:pPr>
              <w:jc w:val="center"/>
            </w:pPr>
            <w:r w:rsidRPr="001B6D62">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rsidR="00CE6837" w:rsidRDefault="00CE6837" w:rsidP="008F08D0">
            <w:pPr>
              <w:jc w:val="center"/>
            </w:pPr>
            <w:r w:rsidRPr="001B6D62">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Default="00CE6837" w:rsidP="008F08D0">
            <w:pPr>
              <w:jc w:val="center"/>
            </w:pPr>
            <w:r w:rsidRPr="001B6D62">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Default="00CE6837" w:rsidP="008F08D0">
            <w:pPr>
              <w:jc w:val="center"/>
            </w:pPr>
            <w:r w:rsidRPr="001B6D62">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Default="00CE6837" w:rsidP="008F08D0">
            <w:pPr>
              <w:jc w:val="center"/>
            </w:pPr>
            <w:r w:rsidRPr="001B6D62">
              <w:rPr>
                <w:rFonts w:ascii="Times New Roman" w:hAnsi="Times New Roman" w:cs="Times New Roman"/>
                <w:color w:val="000000"/>
                <w:sz w:val="28"/>
                <w:szCs w:val="28"/>
                <w:lang w:val="uk-UA"/>
              </w:rPr>
              <w:t>+</w:t>
            </w:r>
          </w:p>
        </w:tc>
      </w:tr>
      <w:tr w:rsidR="00CE6837" w:rsidRPr="00E4294E" w:rsidTr="00997519">
        <w:trPr>
          <w:trHeight w:val="692"/>
          <w:jc w:val="center"/>
        </w:trPr>
        <w:tc>
          <w:tcPr>
            <w:tcW w:w="3406" w:type="dxa"/>
            <w:tcBorders>
              <w:top w:val="single" w:sz="4" w:space="0" w:color="000000"/>
              <w:left w:val="single" w:sz="4" w:space="0" w:color="000000"/>
              <w:bottom w:val="single" w:sz="4" w:space="0" w:color="000000"/>
            </w:tcBorders>
          </w:tcPr>
          <w:p w:rsidR="00CE6837" w:rsidRPr="00735BF8" w:rsidRDefault="00CE6837" w:rsidP="008F08D0">
            <w:pPr>
              <w:rPr>
                <w:rFonts w:ascii="Times New Roman" w:hAnsi="Times New Roman" w:cs="Times New Roman"/>
                <w:b/>
                <w:bCs/>
                <w:color w:val="000000"/>
                <w:sz w:val="28"/>
                <w:szCs w:val="28"/>
                <w:lang w:val="uk-UA"/>
              </w:rPr>
            </w:pPr>
            <w:r w:rsidRPr="00735BF8">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Б</w:t>
            </w:r>
            <w:proofErr w:type="spellStart"/>
            <w:r w:rsidRPr="00735BF8">
              <w:rPr>
                <w:rFonts w:ascii="Times New Roman" w:hAnsi="Times New Roman" w:cs="Times New Roman"/>
                <w:sz w:val="28"/>
                <w:szCs w:val="28"/>
              </w:rPr>
              <w:t>лагоустрій</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територій</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закладів</w:t>
            </w:r>
            <w:proofErr w:type="spellEnd"/>
            <w:r w:rsidRPr="00735BF8">
              <w:rPr>
                <w:rFonts w:ascii="Times New Roman" w:hAnsi="Times New Roman" w:cs="Times New Roman"/>
                <w:sz w:val="28"/>
                <w:szCs w:val="28"/>
              </w:rPr>
              <w:t xml:space="preserve"> </w:t>
            </w:r>
            <w:proofErr w:type="spellStart"/>
            <w:r w:rsidRPr="00735BF8">
              <w:rPr>
                <w:rFonts w:ascii="Times New Roman" w:hAnsi="Times New Roman" w:cs="Times New Roman"/>
                <w:sz w:val="28"/>
                <w:szCs w:val="28"/>
              </w:rPr>
              <w:t>освіти</w:t>
            </w:r>
            <w:proofErr w:type="spellEnd"/>
          </w:p>
        </w:tc>
        <w:tc>
          <w:tcPr>
            <w:tcW w:w="170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rsidTr="00997519">
        <w:trPr>
          <w:trHeight w:val="1093"/>
          <w:jc w:val="center"/>
        </w:trPr>
        <w:tc>
          <w:tcPr>
            <w:tcW w:w="3406" w:type="dxa"/>
            <w:tcBorders>
              <w:top w:val="single" w:sz="4" w:space="0" w:color="000000"/>
              <w:left w:val="single" w:sz="4" w:space="0" w:color="000000"/>
              <w:bottom w:val="single" w:sz="4" w:space="0" w:color="000000"/>
            </w:tcBorders>
          </w:tcPr>
          <w:p w:rsidR="00CE6837" w:rsidRDefault="00CE6837" w:rsidP="008F08D0">
            <w:pPr>
              <w:spacing w:after="0" w:line="100" w:lineRule="atLeast"/>
              <w:ind w:left="-55"/>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r w:rsidRPr="00E4294E">
              <w:rPr>
                <w:rFonts w:ascii="Times New Roman" w:hAnsi="Times New Roman" w:cs="Times New Roman"/>
                <w:b/>
                <w:bCs/>
                <w:color w:val="000000"/>
                <w:sz w:val="28"/>
                <w:szCs w:val="28"/>
                <w:lang w:val="uk-UA"/>
              </w:rPr>
              <w:t xml:space="preserve"> </w:t>
            </w:r>
          </w:p>
          <w:p w:rsidR="00CE6837" w:rsidRPr="00EA6AC2" w:rsidRDefault="00CE6837" w:rsidP="008F08D0">
            <w:pPr>
              <w:spacing w:after="0" w:line="100" w:lineRule="atLeast"/>
              <w:ind w:left="-55"/>
              <w:rPr>
                <w:rFonts w:ascii="Times New Roman" w:hAnsi="Times New Roman" w:cs="Times New Roman"/>
                <w:color w:val="000000"/>
                <w:sz w:val="28"/>
                <w:szCs w:val="28"/>
                <w:lang w:val="uk-UA"/>
              </w:rPr>
            </w:pPr>
            <w:r w:rsidRPr="00EA6AC2">
              <w:rPr>
                <w:rFonts w:ascii="Times New Roman" w:hAnsi="Times New Roman" w:cs="Times New Roman"/>
                <w:b/>
                <w:bCs/>
                <w:color w:val="000000"/>
                <w:sz w:val="28"/>
                <w:szCs w:val="28"/>
                <w:lang w:val="uk-UA"/>
              </w:rPr>
              <w:t>-</w:t>
            </w:r>
            <w:r>
              <w:rPr>
                <w:rFonts w:ascii="Times New Roman" w:hAnsi="Times New Roman" w:cs="Times New Roman"/>
                <w:color w:val="000000"/>
                <w:sz w:val="28"/>
                <w:szCs w:val="28"/>
                <w:lang w:val="uk-UA"/>
              </w:rPr>
              <w:t xml:space="preserve"> Продовженню терміну експлуатації будівель закладів освіти</w:t>
            </w:r>
            <w:r w:rsidRPr="00EA6AC2">
              <w:rPr>
                <w:rFonts w:ascii="Times New Roman" w:hAnsi="Times New Roman" w:cs="Times New Roman"/>
                <w:color w:val="000000"/>
                <w:sz w:val="28"/>
                <w:szCs w:val="28"/>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rsidTr="00997519">
        <w:trPr>
          <w:trHeight w:val="798"/>
          <w:jc w:val="center"/>
        </w:trPr>
        <w:tc>
          <w:tcPr>
            <w:tcW w:w="3406" w:type="dxa"/>
            <w:tcBorders>
              <w:top w:val="single" w:sz="4" w:space="0" w:color="000000"/>
              <w:left w:val="single" w:sz="4" w:space="0" w:color="000000"/>
              <w:bottom w:val="single" w:sz="4" w:space="0" w:color="000000"/>
            </w:tcBorders>
          </w:tcPr>
          <w:p w:rsidR="00CE6837" w:rsidRPr="00CA401E" w:rsidRDefault="00CE6837" w:rsidP="008F08D0">
            <w:pPr>
              <w:spacing w:after="0" w:line="100" w:lineRule="atLeast"/>
              <w:ind w:left="-55"/>
              <w:jc w:val="both"/>
              <w:rPr>
                <w:rFonts w:ascii="Times New Roman" w:hAnsi="Times New Roman" w:cs="Times New Roman"/>
                <w:b/>
                <w:bCs/>
                <w:color w:val="000000"/>
                <w:sz w:val="28"/>
                <w:szCs w:val="28"/>
                <w:lang w:val="uk-UA"/>
              </w:rPr>
            </w:pPr>
            <w:r w:rsidRPr="00CA40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 xml:space="preserve"> Забезпеченню</w:t>
            </w:r>
            <w:r w:rsidRPr="00CA401E">
              <w:rPr>
                <w:rFonts w:ascii="Times New Roman" w:eastAsia="Times New Roman" w:hAnsi="Times New Roman" w:cs="Times New Roman"/>
                <w:bCs/>
                <w:sz w:val="28"/>
                <w:szCs w:val="28"/>
                <w:lang w:val="uk-UA" w:eastAsia="ru-RU"/>
              </w:rPr>
              <w:t xml:space="preserve"> безпечних умов перебування учнів</w:t>
            </w:r>
            <w:r>
              <w:rPr>
                <w:rFonts w:ascii="Times New Roman" w:eastAsia="Times New Roman" w:hAnsi="Times New Roman" w:cs="Times New Roman"/>
                <w:bCs/>
                <w:sz w:val="28"/>
                <w:szCs w:val="28"/>
                <w:lang w:val="uk-UA" w:eastAsia="ru-RU"/>
              </w:rPr>
              <w:t xml:space="preserve"> у закладах освіти</w:t>
            </w:r>
          </w:p>
        </w:tc>
        <w:tc>
          <w:tcPr>
            <w:tcW w:w="170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bl>
    <w:p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p w:rsidR="00CE6837" w:rsidRPr="00E4294E" w:rsidRDefault="00CE6837" w:rsidP="00CE6837">
      <w:pPr>
        <w:spacing w:after="0" w:line="100" w:lineRule="atLeast"/>
        <w:rPr>
          <w:rFonts w:ascii="Times New Roman" w:hAnsi="Times New Roman" w:cs="Times New Roman"/>
          <w:color w:val="000000"/>
          <w:sz w:val="28"/>
          <w:szCs w:val="28"/>
          <w:lang w:val="uk-UA"/>
        </w:rPr>
      </w:pPr>
      <w:r w:rsidRPr="00E4294E">
        <w:rPr>
          <w:rFonts w:ascii="Times New Roman" w:hAnsi="Times New Roman" w:cs="Times New Roman"/>
          <w:b/>
          <w:bCs/>
          <w:i/>
          <w:iCs/>
          <w:color w:val="000000"/>
          <w:sz w:val="28"/>
          <w:szCs w:val="28"/>
          <w:lang w:val="uk-UA"/>
        </w:rPr>
        <w:t>Очікувані результати:</w:t>
      </w:r>
    </w:p>
    <w:p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забезпечено у</w:t>
      </w:r>
      <w:r w:rsidRPr="007A5634">
        <w:rPr>
          <w:rFonts w:ascii="Times New Roman" w:hAnsi="Times New Roman" w:cs="Times New Roman"/>
          <w:sz w:val="28"/>
          <w:szCs w:val="28"/>
          <w:lang w:val="uk-UA"/>
        </w:rPr>
        <w:t xml:space="preserve"> відповідності сучасним санітарно-гігієнічним, інженерно-технічним вимогам безпечних і комфортних умов навчання та життєдіяльності в закладах освіти</w:t>
      </w:r>
      <w:r w:rsidRPr="00E4294E">
        <w:rPr>
          <w:rFonts w:ascii="Times New Roman" w:hAnsi="Times New Roman" w:cs="Times New Roman"/>
          <w:color w:val="000000"/>
          <w:sz w:val="28"/>
          <w:szCs w:val="28"/>
          <w:lang w:val="uk-UA"/>
        </w:rPr>
        <w:t>;</w:t>
      </w:r>
    </w:p>
    <w:p w:rsidR="00CE6837" w:rsidRPr="00DF4B13"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7A5634">
        <w:rPr>
          <w:rFonts w:ascii="Times New Roman" w:hAnsi="Times New Roman" w:cs="Times New Roman"/>
          <w:sz w:val="28"/>
          <w:szCs w:val="28"/>
          <w:lang w:val="uk-UA"/>
        </w:rPr>
        <w:lastRenderedPageBreak/>
        <w:t>ефективно використані наявні кошт</w:t>
      </w:r>
      <w:r>
        <w:rPr>
          <w:rFonts w:ascii="Times New Roman" w:hAnsi="Times New Roman" w:cs="Times New Roman"/>
          <w:sz w:val="28"/>
          <w:szCs w:val="28"/>
          <w:lang w:val="uk-UA"/>
        </w:rPr>
        <w:t>и та підвищено якість</w:t>
      </w:r>
      <w:r w:rsidRPr="007A5634">
        <w:rPr>
          <w:rFonts w:ascii="Times New Roman" w:hAnsi="Times New Roman" w:cs="Times New Roman"/>
          <w:sz w:val="28"/>
          <w:szCs w:val="28"/>
          <w:lang w:val="uk-UA"/>
        </w:rPr>
        <w:t xml:space="preserve"> робіт</w:t>
      </w:r>
      <w:r>
        <w:rPr>
          <w:rFonts w:ascii="Times New Roman" w:hAnsi="Times New Roman" w:cs="Times New Roman"/>
          <w:sz w:val="28"/>
          <w:szCs w:val="28"/>
          <w:lang w:val="uk-UA"/>
        </w:rPr>
        <w:t xml:space="preserve"> закладів освіти</w:t>
      </w:r>
      <w:r w:rsidRPr="007A5634">
        <w:rPr>
          <w:rFonts w:ascii="Times New Roman" w:hAnsi="Times New Roman" w:cs="Times New Roman"/>
          <w:sz w:val="28"/>
          <w:szCs w:val="28"/>
          <w:lang w:val="uk-UA"/>
        </w:rPr>
        <w:t>, у тому числі шляхом упровадження нових матеріалів та технологій</w:t>
      </w:r>
      <w:r w:rsidRPr="00DF4B13">
        <w:rPr>
          <w:rFonts w:ascii="Times New Roman" w:hAnsi="Times New Roman" w:cs="Times New Roman"/>
          <w:color w:val="000000"/>
          <w:sz w:val="28"/>
          <w:szCs w:val="28"/>
          <w:lang w:val="uk-UA"/>
        </w:rPr>
        <w:t>.</w:t>
      </w:r>
    </w:p>
    <w:p w:rsidR="00CE6837" w:rsidRPr="00DF4B13" w:rsidRDefault="00CE6837" w:rsidP="00CE6837">
      <w:pPr>
        <w:rPr>
          <w:rFonts w:ascii="Times New Roman" w:hAnsi="Times New Roman" w:cs="Times New Roman"/>
          <w:sz w:val="28"/>
          <w:szCs w:val="28"/>
          <w:lang w:val="uk-UA"/>
        </w:rPr>
      </w:pPr>
    </w:p>
    <w:p w:rsidR="001F586F" w:rsidRPr="00DA79A0" w:rsidRDefault="001F586F" w:rsidP="001F586F">
      <w:pPr>
        <w:pStyle w:val="a3"/>
        <w:spacing w:after="0" w:line="240" w:lineRule="auto"/>
        <w:ind w:left="0" w:firstLine="709"/>
        <w:jc w:val="both"/>
        <w:rPr>
          <w:rFonts w:ascii="Times New Roman" w:hAnsi="Times New Roman" w:cs="Times New Roman"/>
          <w:sz w:val="28"/>
          <w:szCs w:val="28"/>
          <w:lang w:val="uk-UA"/>
        </w:rPr>
      </w:pPr>
      <w:r w:rsidRPr="00DA79A0">
        <w:rPr>
          <w:rFonts w:ascii="Times New Roman" w:hAnsi="Times New Roman" w:cs="Times New Roman"/>
          <w:sz w:val="28"/>
          <w:szCs w:val="28"/>
          <w:lang w:val="uk-UA"/>
        </w:rPr>
        <w:t xml:space="preserve">Додаток 4 «Напрямки реалізації програми» до Програми розвитку освіти на території </w:t>
      </w:r>
      <w:proofErr w:type="spellStart"/>
      <w:r w:rsidRPr="00DA79A0">
        <w:rPr>
          <w:rFonts w:ascii="Times New Roman" w:hAnsi="Times New Roman" w:cs="Times New Roman"/>
          <w:sz w:val="28"/>
          <w:szCs w:val="28"/>
          <w:lang w:val="uk-UA"/>
        </w:rPr>
        <w:t>Бахмутської</w:t>
      </w:r>
      <w:proofErr w:type="spellEnd"/>
      <w:r w:rsidRPr="00DA79A0">
        <w:rPr>
          <w:rFonts w:ascii="Times New Roman" w:hAnsi="Times New Roman" w:cs="Times New Roman"/>
          <w:sz w:val="28"/>
          <w:szCs w:val="28"/>
          <w:lang w:val="uk-UA"/>
        </w:rPr>
        <w:t xml:space="preserve"> міської об`єднаної територіальної громади на 2021-2025 роки підготовлено Управлінням освіти </w:t>
      </w:r>
      <w:proofErr w:type="spellStart"/>
      <w:r w:rsidRPr="00DA79A0">
        <w:rPr>
          <w:rFonts w:ascii="Times New Roman" w:hAnsi="Times New Roman" w:cs="Times New Roman"/>
          <w:sz w:val="28"/>
          <w:szCs w:val="28"/>
          <w:lang w:val="uk-UA"/>
        </w:rPr>
        <w:t>Бахмутської</w:t>
      </w:r>
      <w:proofErr w:type="spellEnd"/>
      <w:r w:rsidRPr="00DA79A0">
        <w:rPr>
          <w:rFonts w:ascii="Times New Roman" w:hAnsi="Times New Roman" w:cs="Times New Roman"/>
          <w:sz w:val="28"/>
          <w:szCs w:val="28"/>
          <w:lang w:val="uk-UA"/>
        </w:rPr>
        <w:t xml:space="preserve"> міської ради</w:t>
      </w:r>
    </w:p>
    <w:p w:rsidR="001F586F" w:rsidRDefault="001F586F" w:rsidP="001F586F">
      <w:pPr>
        <w:spacing w:after="0" w:line="240" w:lineRule="auto"/>
        <w:ind w:firstLine="426"/>
        <w:rPr>
          <w:rFonts w:ascii="Times New Roman" w:hAnsi="Times New Roman" w:cs="Times New Roman"/>
          <w:sz w:val="28"/>
          <w:szCs w:val="28"/>
          <w:lang w:val="uk-UA"/>
        </w:rPr>
      </w:pPr>
    </w:p>
    <w:p w:rsidR="001F586F" w:rsidRPr="002811E1" w:rsidRDefault="001F586F" w:rsidP="001F586F">
      <w:pPr>
        <w:spacing w:after="0" w:line="240" w:lineRule="auto"/>
        <w:ind w:firstLine="426"/>
        <w:rPr>
          <w:rFonts w:ascii="Times New Roman" w:hAnsi="Times New Roman" w:cs="Times New Roman"/>
          <w:sz w:val="28"/>
          <w:szCs w:val="28"/>
          <w:lang w:val="uk-UA"/>
        </w:rPr>
      </w:pPr>
    </w:p>
    <w:p w:rsidR="001F586F" w:rsidRPr="002743B8" w:rsidRDefault="001F586F" w:rsidP="001F586F">
      <w:pPr>
        <w:spacing w:after="0"/>
        <w:ind w:firstLine="660"/>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Начальник Управління освіти</w:t>
      </w:r>
    </w:p>
    <w:p w:rsidR="001F586F" w:rsidRPr="002743B8" w:rsidRDefault="001F586F" w:rsidP="001F586F">
      <w:pPr>
        <w:spacing w:after="0"/>
        <w:ind w:firstLine="660"/>
        <w:rPr>
          <w:rFonts w:ascii="Times New Roman" w:hAnsi="Times New Roman" w:cs="Times New Roman"/>
          <w:b/>
          <w:bCs/>
          <w:sz w:val="28"/>
          <w:szCs w:val="28"/>
          <w:lang w:val="uk-UA"/>
        </w:rPr>
      </w:pPr>
      <w:proofErr w:type="spellStart"/>
      <w:r w:rsidRPr="002743B8">
        <w:rPr>
          <w:rFonts w:ascii="Times New Roman" w:hAnsi="Times New Roman" w:cs="Times New Roman"/>
          <w:b/>
          <w:bCs/>
          <w:sz w:val="28"/>
          <w:szCs w:val="28"/>
          <w:lang w:val="uk-UA"/>
        </w:rPr>
        <w:t>Бахмутськ</w:t>
      </w:r>
      <w:r>
        <w:rPr>
          <w:rFonts w:ascii="Times New Roman" w:hAnsi="Times New Roman" w:cs="Times New Roman"/>
          <w:b/>
          <w:bCs/>
          <w:sz w:val="28"/>
          <w:szCs w:val="28"/>
          <w:lang w:val="uk-UA"/>
        </w:rPr>
        <w:t>ої</w:t>
      </w:r>
      <w:proofErr w:type="spellEnd"/>
      <w:r>
        <w:rPr>
          <w:rFonts w:ascii="Times New Roman" w:hAnsi="Times New Roman" w:cs="Times New Roman"/>
          <w:b/>
          <w:bCs/>
          <w:sz w:val="28"/>
          <w:szCs w:val="28"/>
          <w:lang w:val="uk-UA"/>
        </w:rPr>
        <w:t xml:space="preserve"> міської ради</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Н.Ю. Дроздова</w:t>
      </w:r>
    </w:p>
    <w:p w:rsidR="007D1D03" w:rsidRPr="002743B8" w:rsidRDefault="007D1D03" w:rsidP="001F586F">
      <w:pPr>
        <w:pStyle w:val="a3"/>
        <w:spacing w:after="0" w:line="240" w:lineRule="auto"/>
        <w:ind w:left="0" w:firstLine="709"/>
        <w:jc w:val="both"/>
        <w:rPr>
          <w:rFonts w:ascii="Times New Roman" w:hAnsi="Times New Roman" w:cs="Times New Roman"/>
          <w:b/>
          <w:bCs/>
          <w:sz w:val="28"/>
          <w:szCs w:val="28"/>
          <w:lang w:val="uk-UA"/>
        </w:rPr>
      </w:pPr>
    </w:p>
    <w:sectPr w:rsidR="007D1D03" w:rsidRPr="002743B8" w:rsidSect="00DA79A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708" w:rsidRDefault="00E65708" w:rsidP="006A5382">
      <w:pPr>
        <w:spacing w:after="0" w:line="240" w:lineRule="auto"/>
      </w:pPr>
      <w:r>
        <w:separator/>
      </w:r>
    </w:p>
  </w:endnote>
  <w:endnote w:type="continuationSeparator" w:id="0">
    <w:p w:rsidR="00E65708" w:rsidRDefault="00E65708" w:rsidP="006A5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708" w:rsidRDefault="00E65708" w:rsidP="006A5382">
      <w:pPr>
        <w:spacing w:after="0" w:line="240" w:lineRule="auto"/>
      </w:pPr>
      <w:r>
        <w:separator/>
      </w:r>
    </w:p>
  </w:footnote>
  <w:footnote w:type="continuationSeparator" w:id="0">
    <w:p w:rsidR="00E65708" w:rsidRDefault="00E65708" w:rsidP="006A53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nsid w:val="0000000B"/>
    <w:multiLevelType w:val="multilevel"/>
    <w:tmpl w:val="0000000B"/>
    <w:name w:val="WW8Num12"/>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E"/>
    <w:multiLevelType w:val="singleLevel"/>
    <w:tmpl w:val="0000000E"/>
    <w:name w:val="WW8Num15"/>
    <w:lvl w:ilvl="0">
      <w:start w:val="1"/>
      <w:numFmt w:val="bullet"/>
      <w:lvlText w:val="-"/>
      <w:lvlJc w:val="left"/>
      <w:pPr>
        <w:tabs>
          <w:tab w:val="num" w:pos="0"/>
        </w:tabs>
        <w:ind w:left="720" w:hanging="360"/>
      </w:pPr>
      <w:rPr>
        <w:rFonts w:ascii="Times New Roman" w:hAnsi="Times New Roman"/>
      </w:rPr>
    </w:lvl>
  </w:abstractNum>
  <w:abstractNum w:abstractNumId="4">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5">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A"/>
    <w:multiLevelType w:val="singleLevel"/>
    <w:tmpl w:val="0000001A"/>
    <w:name w:val="WW8Num27"/>
    <w:lvl w:ilvl="0">
      <w:start w:val="1"/>
      <w:numFmt w:val="bullet"/>
      <w:lvlText w:val="-"/>
      <w:lvlJc w:val="left"/>
      <w:pPr>
        <w:tabs>
          <w:tab w:val="num" w:pos="0"/>
        </w:tabs>
        <w:ind w:left="795" w:hanging="360"/>
      </w:pPr>
      <w:rPr>
        <w:rFonts w:ascii="Times New Roman" w:hAnsi="Times New Roman"/>
        <w:color w:val="000000"/>
        <w:sz w:val="28"/>
      </w:rPr>
    </w:lvl>
  </w:abstractNum>
  <w:abstractNum w:abstractNumId="7">
    <w:nsid w:val="0000001D"/>
    <w:multiLevelType w:val="singleLevel"/>
    <w:tmpl w:val="0000001D"/>
    <w:name w:val="WW8Num30"/>
    <w:lvl w:ilvl="0">
      <w:start w:val="1"/>
      <w:numFmt w:val="bullet"/>
      <w:lvlText w:val="-"/>
      <w:lvlJc w:val="left"/>
      <w:pPr>
        <w:tabs>
          <w:tab w:val="num" w:pos="0"/>
        </w:tabs>
        <w:ind w:left="720" w:hanging="360"/>
      </w:pPr>
      <w:rPr>
        <w:rFonts w:ascii="Times New Roman" w:hAnsi="Times New Roman"/>
        <w:sz w:val="28"/>
      </w:rPr>
    </w:lvl>
  </w:abstractNum>
  <w:abstractNum w:abstractNumId="8">
    <w:nsid w:val="00000026"/>
    <w:multiLevelType w:val="singleLevel"/>
    <w:tmpl w:val="00000026"/>
    <w:name w:val="WW8Num39"/>
    <w:lvl w:ilvl="0">
      <w:start w:val="1"/>
      <w:numFmt w:val="bullet"/>
      <w:lvlText w:val="-"/>
      <w:lvlJc w:val="left"/>
      <w:pPr>
        <w:tabs>
          <w:tab w:val="num" w:pos="927"/>
        </w:tabs>
        <w:ind w:left="927" w:hanging="360"/>
      </w:pPr>
      <w:rPr>
        <w:rFonts w:ascii="Times New Roman" w:hAnsi="Times New Roman"/>
      </w:rPr>
    </w:lvl>
  </w:abstractNum>
  <w:abstractNum w:abstractNumId="9">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1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11">
    <w:nsid w:val="0000002C"/>
    <w:multiLevelType w:val="singleLevel"/>
    <w:tmpl w:val="0000002C"/>
    <w:name w:val="WW8Num45"/>
    <w:lvl w:ilvl="0">
      <w:start w:val="1"/>
      <w:numFmt w:val="bullet"/>
      <w:lvlText w:val="-"/>
      <w:lvlJc w:val="left"/>
      <w:pPr>
        <w:tabs>
          <w:tab w:val="num" w:pos="0"/>
        </w:tabs>
        <w:ind w:left="720" w:hanging="360"/>
      </w:pPr>
      <w:rPr>
        <w:rFonts w:ascii="Times New Roman" w:hAnsi="Times New Roman"/>
        <w:sz w:val="28"/>
      </w:rPr>
    </w:lvl>
  </w:abstractNum>
  <w:abstractNum w:abstractNumId="12">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13">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14">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1E85D00"/>
    <w:multiLevelType w:val="hybridMultilevel"/>
    <w:tmpl w:val="19D21222"/>
    <w:lvl w:ilvl="0" w:tplc="4316243A">
      <w:start w:val="2"/>
      <w:numFmt w:val="bullet"/>
      <w:lvlText w:val="-"/>
      <w:lvlJc w:val="left"/>
      <w:pPr>
        <w:ind w:left="448" w:hanging="360"/>
      </w:pPr>
      <w:rPr>
        <w:rFonts w:ascii="Times New Roman" w:eastAsia="Times New Roman" w:hAnsi="Times New Roman" w:hint="default"/>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16">
    <w:nsid w:val="06470D33"/>
    <w:multiLevelType w:val="hybridMultilevel"/>
    <w:tmpl w:val="1B365FA8"/>
    <w:lvl w:ilvl="0" w:tplc="EA8C7B12">
      <w:start w:val="1"/>
      <w:numFmt w:val="bullet"/>
      <w:lvlText w:val="-"/>
      <w:lvlJc w:val="left"/>
      <w:pPr>
        <w:ind w:left="502"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C2926F6"/>
    <w:multiLevelType w:val="hybridMultilevel"/>
    <w:tmpl w:val="C6CABDC4"/>
    <w:lvl w:ilvl="0" w:tplc="F4701234">
      <w:start w:val="5"/>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0">
    <w:nsid w:val="0D0C4508"/>
    <w:multiLevelType w:val="hybridMultilevel"/>
    <w:tmpl w:val="D32CF312"/>
    <w:lvl w:ilvl="0" w:tplc="EA8C7B12">
      <w:start w:val="1"/>
      <w:numFmt w:val="bullet"/>
      <w:lvlText w:val="-"/>
      <w:lvlJc w:val="left"/>
      <w:pPr>
        <w:ind w:left="1440" w:hanging="360"/>
      </w:pPr>
      <w:rPr>
        <w:rFonts w:ascii="Times New Roman" w:hAnsi="Times New Roman"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EA8C7B12">
      <w:start w:val="1"/>
      <w:numFmt w:val="bullet"/>
      <w:lvlText w:val="-"/>
      <w:lvlJc w:val="left"/>
      <w:pPr>
        <w:ind w:left="2880" w:hanging="360"/>
      </w:pPr>
      <w:rPr>
        <w:rFonts w:ascii="Times New Roman" w:hAnsi="Times New Roman"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0D8F54EC"/>
    <w:multiLevelType w:val="multilevel"/>
    <w:tmpl w:val="7584CA1A"/>
    <w:lvl w:ilvl="0">
      <w:start w:val="1"/>
      <w:numFmt w:val="bullet"/>
      <w:lvlText w:val="-"/>
      <w:lvlJc w:val="left"/>
      <w:rPr>
        <w:rFonts w:ascii="Verdana" w:hAnsi="Verdana"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22">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11872445"/>
    <w:multiLevelType w:val="hybridMultilevel"/>
    <w:tmpl w:val="63B46D3E"/>
    <w:lvl w:ilvl="0" w:tplc="A62EB488">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nsid w:val="152C774F"/>
    <w:multiLevelType w:val="hybridMultilevel"/>
    <w:tmpl w:val="9FFE6956"/>
    <w:lvl w:ilvl="0" w:tplc="1FC8BFDA">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nsid w:val="23AD4EA0"/>
    <w:multiLevelType w:val="hybridMultilevel"/>
    <w:tmpl w:val="F9002334"/>
    <w:lvl w:ilvl="0" w:tplc="C67407AA">
      <w:start w:val="1"/>
      <w:numFmt w:val="bullet"/>
      <w:lvlText w:val=""/>
      <w:lvlJc w:val="left"/>
      <w:pPr>
        <w:ind w:left="1080" w:hanging="360"/>
      </w:pPr>
      <w:rPr>
        <w:rFonts w:ascii="Symbol" w:hAnsi="Symbol" w:hint="default"/>
        <w:sz w:val="28"/>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9">
    <w:nsid w:val="2A0712CD"/>
    <w:multiLevelType w:val="hybridMultilevel"/>
    <w:tmpl w:val="0CDCD7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8998304E">
      <w:start w:val="1"/>
      <w:numFmt w:val="decimal"/>
      <w:lvlText w:val="%4."/>
      <w:lvlJc w:val="left"/>
      <w:pPr>
        <w:ind w:left="2062" w:hanging="360"/>
      </w:pPr>
      <w:rPr>
        <w:rFonts w:cs="Times New Roman"/>
        <w:b/>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AD437A8"/>
    <w:multiLevelType w:val="hybridMultilevel"/>
    <w:tmpl w:val="ABD46B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nsid w:val="36CB3920"/>
    <w:multiLevelType w:val="hybridMultilevel"/>
    <w:tmpl w:val="4DC00D32"/>
    <w:lvl w:ilvl="0" w:tplc="C9404402">
      <w:start w:val="7"/>
      <w:numFmt w:val="decimal"/>
      <w:lvlText w:val="%1."/>
      <w:lvlJc w:val="left"/>
      <w:pPr>
        <w:ind w:left="2880" w:hanging="360"/>
      </w:pPr>
      <w:rPr>
        <w:rFonts w:cs="Times New Roman" w:hint="default"/>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34">
    <w:nsid w:val="389326B8"/>
    <w:multiLevelType w:val="multilevel"/>
    <w:tmpl w:val="3EACA25E"/>
    <w:lvl w:ilvl="0">
      <w:start w:val="1"/>
      <w:numFmt w:val="bullet"/>
      <w:lvlText w:val="-"/>
      <w:lvlJc w:val="left"/>
      <w:pPr>
        <w:ind w:left="857"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6">
    <w:nsid w:val="411D2E52"/>
    <w:multiLevelType w:val="multilevel"/>
    <w:tmpl w:val="3B162EAC"/>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43165544"/>
    <w:multiLevelType w:val="multilevel"/>
    <w:tmpl w:val="BF6C20CA"/>
    <w:lvl w:ilvl="0">
      <w:start w:val="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nsid w:val="4DBE29FE"/>
    <w:multiLevelType w:val="hybridMultilevel"/>
    <w:tmpl w:val="5AC494F2"/>
    <w:lvl w:ilvl="0" w:tplc="EA8C7B12">
      <w:start w:val="1"/>
      <w:numFmt w:val="bullet"/>
      <w:lvlText w:val="-"/>
      <w:lvlJc w:val="left"/>
      <w:pPr>
        <w:ind w:left="922" w:hanging="360"/>
      </w:pPr>
      <w:rPr>
        <w:rFonts w:ascii="Times New Roman" w:hAnsi="Times New Roman" w:hint="default"/>
      </w:rPr>
    </w:lvl>
    <w:lvl w:ilvl="1" w:tplc="04190003">
      <w:start w:val="1"/>
      <w:numFmt w:val="bullet"/>
      <w:lvlText w:val="o"/>
      <w:lvlJc w:val="left"/>
      <w:pPr>
        <w:ind w:left="1642" w:hanging="360"/>
      </w:pPr>
      <w:rPr>
        <w:rFonts w:ascii="Courier New" w:hAnsi="Courier New" w:hint="default"/>
      </w:rPr>
    </w:lvl>
    <w:lvl w:ilvl="2" w:tplc="04190005">
      <w:start w:val="1"/>
      <w:numFmt w:val="bullet"/>
      <w:lvlText w:val=""/>
      <w:lvlJc w:val="left"/>
      <w:pPr>
        <w:ind w:left="2362" w:hanging="360"/>
      </w:pPr>
      <w:rPr>
        <w:rFonts w:ascii="Wingdings" w:hAnsi="Wingdings" w:hint="default"/>
      </w:rPr>
    </w:lvl>
    <w:lvl w:ilvl="3" w:tplc="04190001">
      <w:start w:val="1"/>
      <w:numFmt w:val="bullet"/>
      <w:lvlText w:val=""/>
      <w:lvlJc w:val="left"/>
      <w:pPr>
        <w:ind w:left="3082" w:hanging="360"/>
      </w:pPr>
      <w:rPr>
        <w:rFonts w:ascii="Symbol" w:hAnsi="Symbol" w:hint="default"/>
      </w:rPr>
    </w:lvl>
    <w:lvl w:ilvl="4" w:tplc="04190003">
      <w:start w:val="1"/>
      <w:numFmt w:val="bullet"/>
      <w:lvlText w:val="o"/>
      <w:lvlJc w:val="left"/>
      <w:pPr>
        <w:ind w:left="3802" w:hanging="360"/>
      </w:pPr>
      <w:rPr>
        <w:rFonts w:ascii="Courier New" w:hAnsi="Courier New" w:hint="default"/>
      </w:rPr>
    </w:lvl>
    <w:lvl w:ilvl="5" w:tplc="04190005">
      <w:start w:val="1"/>
      <w:numFmt w:val="bullet"/>
      <w:lvlText w:val=""/>
      <w:lvlJc w:val="left"/>
      <w:pPr>
        <w:ind w:left="4522" w:hanging="360"/>
      </w:pPr>
      <w:rPr>
        <w:rFonts w:ascii="Wingdings" w:hAnsi="Wingdings" w:hint="default"/>
      </w:rPr>
    </w:lvl>
    <w:lvl w:ilvl="6" w:tplc="04190001">
      <w:start w:val="1"/>
      <w:numFmt w:val="bullet"/>
      <w:lvlText w:val=""/>
      <w:lvlJc w:val="left"/>
      <w:pPr>
        <w:ind w:left="5242" w:hanging="360"/>
      </w:pPr>
      <w:rPr>
        <w:rFonts w:ascii="Symbol" w:hAnsi="Symbol" w:hint="default"/>
      </w:rPr>
    </w:lvl>
    <w:lvl w:ilvl="7" w:tplc="04190003">
      <w:start w:val="1"/>
      <w:numFmt w:val="bullet"/>
      <w:lvlText w:val="o"/>
      <w:lvlJc w:val="left"/>
      <w:pPr>
        <w:ind w:left="5962" w:hanging="360"/>
      </w:pPr>
      <w:rPr>
        <w:rFonts w:ascii="Courier New" w:hAnsi="Courier New" w:hint="default"/>
      </w:rPr>
    </w:lvl>
    <w:lvl w:ilvl="8" w:tplc="04190005">
      <w:start w:val="1"/>
      <w:numFmt w:val="bullet"/>
      <w:lvlText w:val=""/>
      <w:lvlJc w:val="left"/>
      <w:pPr>
        <w:ind w:left="6682" w:hanging="360"/>
      </w:pPr>
      <w:rPr>
        <w:rFonts w:ascii="Wingdings" w:hAnsi="Wingdings" w:hint="default"/>
      </w:rPr>
    </w:lvl>
  </w:abstractNum>
  <w:abstractNum w:abstractNumId="4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nsid w:val="5ED96B13"/>
    <w:multiLevelType w:val="multilevel"/>
    <w:tmpl w:val="2D28A9EE"/>
    <w:lvl w:ilvl="0">
      <w:start w:val="1"/>
      <w:numFmt w:val="bullet"/>
      <w:lvlText w:val="-"/>
      <w:lvlJc w:val="left"/>
      <w:pPr>
        <w:ind w:left="720"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nsid w:val="5F081268"/>
    <w:multiLevelType w:val="multilevel"/>
    <w:tmpl w:val="A776EB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5FCE34FF"/>
    <w:multiLevelType w:val="multilevel"/>
    <w:tmpl w:val="80885A4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630C16BB"/>
    <w:multiLevelType w:val="hybridMultilevel"/>
    <w:tmpl w:val="69C63E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3660F5D"/>
    <w:multiLevelType w:val="hybridMultilevel"/>
    <w:tmpl w:val="74A66D56"/>
    <w:lvl w:ilvl="0" w:tplc="59C8D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50">
    <w:nsid w:val="673A6727"/>
    <w:multiLevelType w:val="hybridMultilevel"/>
    <w:tmpl w:val="1C646752"/>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51">
    <w:nsid w:val="68F13C17"/>
    <w:multiLevelType w:val="hybridMultilevel"/>
    <w:tmpl w:val="482C1A0C"/>
    <w:lvl w:ilvl="0" w:tplc="DE5647B4">
      <w:numFmt w:val="bullet"/>
      <w:lvlText w:val="-"/>
      <w:lvlJc w:val="left"/>
      <w:pPr>
        <w:ind w:left="393" w:hanging="360"/>
      </w:pPr>
      <w:rPr>
        <w:rFonts w:ascii="Times New Roman" w:eastAsia="Times New Roman" w:hAnsi="Times New Roman" w:hint="default"/>
      </w:rPr>
    </w:lvl>
    <w:lvl w:ilvl="1" w:tplc="04190003" w:tentative="1">
      <w:start w:val="1"/>
      <w:numFmt w:val="bullet"/>
      <w:lvlText w:val="o"/>
      <w:lvlJc w:val="left"/>
      <w:pPr>
        <w:ind w:left="1113" w:hanging="360"/>
      </w:pPr>
      <w:rPr>
        <w:rFonts w:ascii="Courier New" w:hAnsi="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52">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nsid w:val="71843163"/>
    <w:multiLevelType w:val="hybridMultilevel"/>
    <w:tmpl w:val="36B65C86"/>
    <w:lvl w:ilvl="0" w:tplc="564634A0">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4">
    <w:nsid w:val="79586A06"/>
    <w:multiLevelType w:val="multilevel"/>
    <w:tmpl w:val="015A17A8"/>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56">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5"/>
  </w:num>
  <w:num w:numId="2">
    <w:abstractNumId w:val="43"/>
  </w:num>
  <w:num w:numId="3">
    <w:abstractNumId w:val="34"/>
  </w:num>
  <w:num w:numId="4">
    <w:abstractNumId w:val="53"/>
  </w:num>
  <w:num w:numId="5">
    <w:abstractNumId w:val="25"/>
  </w:num>
  <w:num w:numId="6">
    <w:abstractNumId w:val="23"/>
  </w:num>
  <w:num w:numId="7">
    <w:abstractNumId w:val="49"/>
  </w:num>
  <w:num w:numId="8">
    <w:abstractNumId w:val="52"/>
  </w:num>
  <w:num w:numId="9">
    <w:abstractNumId w:val="49"/>
    <w:lvlOverride w:ilvl="0">
      <w:lvl w:ilvl="0">
        <w:numFmt w:val="bullet"/>
        <w:lvlText w:val="-"/>
        <w:lvlJc w:val="left"/>
        <w:rPr>
          <w:rFonts w:ascii="Times New Roman" w:eastAsia="Times New Roman" w:hAnsi="Times New Roman"/>
          <w:sz w:val="28"/>
        </w:rPr>
      </w:lvl>
    </w:lvlOverride>
  </w:num>
  <w:num w:numId="10">
    <w:abstractNumId w:val="21"/>
  </w:num>
  <w:num w:numId="11">
    <w:abstractNumId w:val="13"/>
  </w:num>
  <w:num w:numId="12">
    <w:abstractNumId w:val="56"/>
  </w:num>
  <w:num w:numId="13">
    <w:abstractNumId w:val="7"/>
  </w:num>
  <w:num w:numId="14">
    <w:abstractNumId w:val="17"/>
  </w:num>
  <w:num w:numId="15">
    <w:abstractNumId w:val="44"/>
  </w:num>
  <w:num w:numId="16">
    <w:abstractNumId w:val="38"/>
  </w:num>
  <w:num w:numId="17">
    <w:abstractNumId w:val="22"/>
  </w:num>
  <w:num w:numId="18">
    <w:abstractNumId w:val="32"/>
  </w:num>
  <w:num w:numId="19">
    <w:abstractNumId w:val="5"/>
  </w:num>
  <w:num w:numId="20">
    <w:abstractNumId w:val="24"/>
  </w:num>
  <w:num w:numId="21">
    <w:abstractNumId w:val="26"/>
  </w:num>
  <w:num w:numId="22">
    <w:abstractNumId w:val="40"/>
  </w:num>
  <w:num w:numId="23">
    <w:abstractNumId w:val="27"/>
  </w:num>
  <w:num w:numId="24">
    <w:abstractNumId w:val="42"/>
  </w:num>
  <w:num w:numId="25">
    <w:abstractNumId w:val="18"/>
  </w:num>
  <w:num w:numId="26">
    <w:abstractNumId w:val="55"/>
  </w:num>
  <w:num w:numId="27">
    <w:abstractNumId w:val="15"/>
  </w:num>
  <w:num w:numId="28">
    <w:abstractNumId w:val="14"/>
  </w:num>
  <w:num w:numId="29">
    <w:abstractNumId w:val="41"/>
  </w:num>
  <w:num w:numId="30">
    <w:abstractNumId w:val="28"/>
  </w:num>
  <w:num w:numId="31">
    <w:abstractNumId w:val="46"/>
  </w:num>
  <w:num w:numId="32">
    <w:abstractNumId w:val="54"/>
  </w:num>
  <w:num w:numId="33">
    <w:abstractNumId w:val="50"/>
  </w:num>
  <w:num w:numId="34">
    <w:abstractNumId w:val="20"/>
  </w:num>
  <w:num w:numId="35">
    <w:abstractNumId w:val="16"/>
  </w:num>
  <w:num w:numId="36">
    <w:abstractNumId w:val="39"/>
  </w:num>
  <w:num w:numId="37">
    <w:abstractNumId w:val="0"/>
  </w:num>
  <w:num w:numId="38">
    <w:abstractNumId w:val="9"/>
  </w:num>
  <w:num w:numId="39">
    <w:abstractNumId w:val="10"/>
  </w:num>
  <w:num w:numId="40">
    <w:abstractNumId w:val="1"/>
  </w:num>
  <w:num w:numId="41">
    <w:abstractNumId w:val="12"/>
  </w:num>
  <w:num w:numId="42">
    <w:abstractNumId w:val="4"/>
  </w:num>
  <w:num w:numId="43">
    <w:abstractNumId w:val="51"/>
  </w:num>
  <w:num w:numId="44">
    <w:abstractNumId w:val="37"/>
  </w:num>
  <w:num w:numId="45">
    <w:abstractNumId w:val="29"/>
  </w:num>
  <w:num w:numId="46">
    <w:abstractNumId w:val="33"/>
  </w:num>
  <w:num w:numId="47">
    <w:abstractNumId w:val="30"/>
  </w:num>
  <w:num w:numId="48">
    <w:abstractNumId w:val="47"/>
  </w:num>
  <w:num w:numId="49">
    <w:abstractNumId w:val="31"/>
  </w:num>
  <w:num w:numId="50">
    <w:abstractNumId w:val="19"/>
  </w:num>
  <w:num w:numId="51">
    <w:abstractNumId w:val="45"/>
  </w:num>
  <w:num w:numId="52">
    <w:abstractNumId w:val="36"/>
  </w:num>
  <w:num w:numId="53">
    <w:abstractNumId w:val="4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rsids>
    <w:rsidRoot w:val="00A3184A"/>
    <w:rsid w:val="00000A4F"/>
    <w:rsid w:val="000035B0"/>
    <w:rsid w:val="00006425"/>
    <w:rsid w:val="0000654C"/>
    <w:rsid w:val="00006E72"/>
    <w:rsid w:val="000307BB"/>
    <w:rsid w:val="00030F90"/>
    <w:rsid w:val="00031F7E"/>
    <w:rsid w:val="00032DDE"/>
    <w:rsid w:val="0003340C"/>
    <w:rsid w:val="00034204"/>
    <w:rsid w:val="000457CE"/>
    <w:rsid w:val="00046444"/>
    <w:rsid w:val="00051A9D"/>
    <w:rsid w:val="00053746"/>
    <w:rsid w:val="00060614"/>
    <w:rsid w:val="000621CA"/>
    <w:rsid w:val="0006460E"/>
    <w:rsid w:val="00066B07"/>
    <w:rsid w:val="00071BB1"/>
    <w:rsid w:val="00073B6B"/>
    <w:rsid w:val="000824BB"/>
    <w:rsid w:val="00082EAE"/>
    <w:rsid w:val="00086F00"/>
    <w:rsid w:val="00096C34"/>
    <w:rsid w:val="000A071E"/>
    <w:rsid w:val="000A08ED"/>
    <w:rsid w:val="000B5555"/>
    <w:rsid w:val="000B65F4"/>
    <w:rsid w:val="000C29D8"/>
    <w:rsid w:val="000C6E9C"/>
    <w:rsid w:val="000E29A9"/>
    <w:rsid w:val="000F2CCF"/>
    <w:rsid w:val="000F3360"/>
    <w:rsid w:val="00101033"/>
    <w:rsid w:val="00110B55"/>
    <w:rsid w:val="001137D0"/>
    <w:rsid w:val="0011468A"/>
    <w:rsid w:val="001151EF"/>
    <w:rsid w:val="001319EF"/>
    <w:rsid w:val="00131DA0"/>
    <w:rsid w:val="00144E20"/>
    <w:rsid w:val="00151023"/>
    <w:rsid w:val="0015174D"/>
    <w:rsid w:val="00164A8B"/>
    <w:rsid w:val="00165D15"/>
    <w:rsid w:val="00166E07"/>
    <w:rsid w:val="00171915"/>
    <w:rsid w:val="00175557"/>
    <w:rsid w:val="00175B7D"/>
    <w:rsid w:val="00181D22"/>
    <w:rsid w:val="00183063"/>
    <w:rsid w:val="001835F8"/>
    <w:rsid w:val="001871C2"/>
    <w:rsid w:val="0018762D"/>
    <w:rsid w:val="00192965"/>
    <w:rsid w:val="0019503C"/>
    <w:rsid w:val="001A0E54"/>
    <w:rsid w:val="001A0F49"/>
    <w:rsid w:val="001A1F0F"/>
    <w:rsid w:val="001A1FD9"/>
    <w:rsid w:val="001A5E70"/>
    <w:rsid w:val="001B0531"/>
    <w:rsid w:val="001B073D"/>
    <w:rsid w:val="001B3D60"/>
    <w:rsid w:val="001B6392"/>
    <w:rsid w:val="001B7FF6"/>
    <w:rsid w:val="001C006B"/>
    <w:rsid w:val="001C2F03"/>
    <w:rsid w:val="001C32C8"/>
    <w:rsid w:val="001C580A"/>
    <w:rsid w:val="001D2FDF"/>
    <w:rsid w:val="001D30B8"/>
    <w:rsid w:val="001E5EC4"/>
    <w:rsid w:val="001E72A3"/>
    <w:rsid w:val="001F039E"/>
    <w:rsid w:val="001F586F"/>
    <w:rsid w:val="001F5C5D"/>
    <w:rsid w:val="00201D1E"/>
    <w:rsid w:val="00202E38"/>
    <w:rsid w:val="002058EC"/>
    <w:rsid w:val="00205FE9"/>
    <w:rsid w:val="00212B42"/>
    <w:rsid w:val="00221594"/>
    <w:rsid w:val="00222B76"/>
    <w:rsid w:val="002266F1"/>
    <w:rsid w:val="00226E82"/>
    <w:rsid w:val="00235FF5"/>
    <w:rsid w:val="002372E4"/>
    <w:rsid w:val="00246079"/>
    <w:rsid w:val="00246111"/>
    <w:rsid w:val="0025003A"/>
    <w:rsid w:val="002526EE"/>
    <w:rsid w:val="00257676"/>
    <w:rsid w:val="00260782"/>
    <w:rsid w:val="00262A52"/>
    <w:rsid w:val="00273C38"/>
    <w:rsid w:val="002743B8"/>
    <w:rsid w:val="002811E1"/>
    <w:rsid w:val="00281E13"/>
    <w:rsid w:val="00282625"/>
    <w:rsid w:val="00282DAA"/>
    <w:rsid w:val="0029000D"/>
    <w:rsid w:val="00293CB0"/>
    <w:rsid w:val="002A45AA"/>
    <w:rsid w:val="002A737D"/>
    <w:rsid w:val="002B5B54"/>
    <w:rsid w:val="002C00A6"/>
    <w:rsid w:val="002C4BBC"/>
    <w:rsid w:val="002C6EB9"/>
    <w:rsid w:val="002D00D4"/>
    <w:rsid w:val="002D1C9E"/>
    <w:rsid w:val="002D4098"/>
    <w:rsid w:val="002D4CCA"/>
    <w:rsid w:val="002D63F4"/>
    <w:rsid w:val="002D7DAB"/>
    <w:rsid w:val="002E3015"/>
    <w:rsid w:val="002E31D1"/>
    <w:rsid w:val="002E38DB"/>
    <w:rsid w:val="002F1236"/>
    <w:rsid w:val="002F1670"/>
    <w:rsid w:val="002F1AE6"/>
    <w:rsid w:val="002F1EA2"/>
    <w:rsid w:val="00312D8F"/>
    <w:rsid w:val="003149EE"/>
    <w:rsid w:val="0032168A"/>
    <w:rsid w:val="00323D40"/>
    <w:rsid w:val="00324944"/>
    <w:rsid w:val="00330D94"/>
    <w:rsid w:val="003346BA"/>
    <w:rsid w:val="00352303"/>
    <w:rsid w:val="0035346B"/>
    <w:rsid w:val="00354C31"/>
    <w:rsid w:val="00355E71"/>
    <w:rsid w:val="00363CD2"/>
    <w:rsid w:val="00367437"/>
    <w:rsid w:val="00373FF0"/>
    <w:rsid w:val="00374C64"/>
    <w:rsid w:val="00374CC9"/>
    <w:rsid w:val="00380244"/>
    <w:rsid w:val="00382D14"/>
    <w:rsid w:val="00383915"/>
    <w:rsid w:val="00384501"/>
    <w:rsid w:val="0039050D"/>
    <w:rsid w:val="00392B9E"/>
    <w:rsid w:val="00394657"/>
    <w:rsid w:val="003949D7"/>
    <w:rsid w:val="0039589B"/>
    <w:rsid w:val="00396A87"/>
    <w:rsid w:val="00397727"/>
    <w:rsid w:val="003A05CA"/>
    <w:rsid w:val="003A30E3"/>
    <w:rsid w:val="003A60BF"/>
    <w:rsid w:val="003C12A9"/>
    <w:rsid w:val="003D22F1"/>
    <w:rsid w:val="003D502E"/>
    <w:rsid w:val="003E054C"/>
    <w:rsid w:val="003E06C1"/>
    <w:rsid w:val="003E0D65"/>
    <w:rsid w:val="003E1F1A"/>
    <w:rsid w:val="003E2B33"/>
    <w:rsid w:val="003E3B30"/>
    <w:rsid w:val="003E41B0"/>
    <w:rsid w:val="003E75C1"/>
    <w:rsid w:val="003F3B84"/>
    <w:rsid w:val="003F6168"/>
    <w:rsid w:val="003F7CC8"/>
    <w:rsid w:val="004060FD"/>
    <w:rsid w:val="0041684D"/>
    <w:rsid w:val="004303D7"/>
    <w:rsid w:val="0043138B"/>
    <w:rsid w:val="00433DA1"/>
    <w:rsid w:val="00434D4A"/>
    <w:rsid w:val="00436FDD"/>
    <w:rsid w:val="00437180"/>
    <w:rsid w:val="0045242C"/>
    <w:rsid w:val="00454E02"/>
    <w:rsid w:val="0045520E"/>
    <w:rsid w:val="0045546F"/>
    <w:rsid w:val="0045571F"/>
    <w:rsid w:val="00464414"/>
    <w:rsid w:val="0046592C"/>
    <w:rsid w:val="004679F0"/>
    <w:rsid w:val="00472DD7"/>
    <w:rsid w:val="00473C14"/>
    <w:rsid w:val="00477A5D"/>
    <w:rsid w:val="00480AB2"/>
    <w:rsid w:val="00480C45"/>
    <w:rsid w:val="00484356"/>
    <w:rsid w:val="00490EC3"/>
    <w:rsid w:val="00494C92"/>
    <w:rsid w:val="00495D41"/>
    <w:rsid w:val="004A03B0"/>
    <w:rsid w:val="004A154D"/>
    <w:rsid w:val="004A217D"/>
    <w:rsid w:val="004B0781"/>
    <w:rsid w:val="004B4742"/>
    <w:rsid w:val="004B4F2F"/>
    <w:rsid w:val="004B5552"/>
    <w:rsid w:val="004C4FFF"/>
    <w:rsid w:val="004D3CF0"/>
    <w:rsid w:val="004D54D8"/>
    <w:rsid w:val="004D7ADD"/>
    <w:rsid w:val="004E46C7"/>
    <w:rsid w:val="004F283A"/>
    <w:rsid w:val="004F3A60"/>
    <w:rsid w:val="004F3C02"/>
    <w:rsid w:val="004F5598"/>
    <w:rsid w:val="0050036B"/>
    <w:rsid w:val="00501276"/>
    <w:rsid w:val="0051669B"/>
    <w:rsid w:val="00526342"/>
    <w:rsid w:val="00533761"/>
    <w:rsid w:val="00544043"/>
    <w:rsid w:val="00553B2A"/>
    <w:rsid w:val="00557BC6"/>
    <w:rsid w:val="00560C0A"/>
    <w:rsid w:val="00561E1F"/>
    <w:rsid w:val="00562465"/>
    <w:rsid w:val="00566CCC"/>
    <w:rsid w:val="00567DFD"/>
    <w:rsid w:val="0057292C"/>
    <w:rsid w:val="005766DD"/>
    <w:rsid w:val="0057696C"/>
    <w:rsid w:val="00583300"/>
    <w:rsid w:val="005969E6"/>
    <w:rsid w:val="005A4BB3"/>
    <w:rsid w:val="005A67AA"/>
    <w:rsid w:val="005B413E"/>
    <w:rsid w:val="005B7015"/>
    <w:rsid w:val="005B71F1"/>
    <w:rsid w:val="005C095A"/>
    <w:rsid w:val="005C0F14"/>
    <w:rsid w:val="005C23FD"/>
    <w:rsid w:val="005D2CC2"/>
    <w:rsid w:val="005D3B75"/>
    <w:rsid w:val="005D43BC"/>
    <w:rsid w:val="005D44AA"/>
    <w:rsid w:val="005D6DB4"/>
    <w:rsid w:val="005F2430"/>
    <w:rsid w:val="005F3677"/>
    <w:rsid w:val="0060679F"/>
    <w:rsid w:val="00626691"/>
    <w:rsid w:val="006271DE"/>
    <w:rsid w:val="006369BD"/>
    <w:rsid w:val="00637D4D"/>
    <w:rsid w:val="006512ED"/>
    <w:rsid w:val="0066384D"/>
    <w:rsid w:val="00671895"/>
    <w:rsid w:val="00671EFE"/>
    <w:rsid w:val="00672044"/>
    <w:rsid w:val="00673EB0"/>
    <w:rsid w:val="00682389"/>
    <w:rsid w:val="0068718E"/>
    <w:rsid w:val="00695711"/>
    <w:rsid w:val="0069700D"/>
    <w:rsid w:val="006A5382"/>
    <w:rsid w:val="006A6964"/>
    <w:rsid w:val="006B200C"/>
    <w:rsid w:val="006C37F8"/>
    <w:rsid w:val="006C5281"/>
    <w:rsid w:val="006C5411"/>
    <w:rsid w:val="006D65E6"/>
    <w:rsid w:val="006E1F35"/>
    <w:rsid w:val="006E4298"/>
    <w:rsid w:val="006E7210"/>
    <w:rsid w:val="006F11F8"/>
    <w:rsid w:val="006F4227"/>
    <w:rsid w:val="006F4C98"/>
    <w:rsid w:val="00702AAD"/>
    <w:rsid w:val="00704A49"/>
    <w:rsid w:val="00705BE2"/>
    <w:rsid w:val="00710A5D"/>
    <w:rsid w:val="00714466"/>
    <w:rsid w:val="00715BEC"/>
    <w:rsid w:val="00720951"/>
    <w:rsid w:val="00721667"/>
    <w:rsid w:val="00733737"/>
    <w:rsid w:val="00740D85"/>
    <w:rsid w:val="0074295E"/>
    <w:rsid w:val="00744474"/>
    <w:rsid w:val="007475EC"/>
    <w:rsid w:val="00747F7F"/>
    <w:rsid w:val="00750112"/>
    <w:rsid w:val="0075035A"/>
    <w:rsid w:val="007518AB"/>
    <w:rsid w:val="00760014"/>
    <w:rsid w:val="00761231"/>
    <w:rsid w:val="00761CF5"/>
    <w:rsid w:val="00762F9A"/>
    <w:rsid w:val="00765381"/>
    <w:rsid w:val="00766520"/>
    <w:rsid w:val="00767744"/>
    <w:rsid w:val="00775D9F"/>
    <w:rsid w:val="00780089"/>
    <w:rsid w:val="007855E6"/>
    <w:rsid w:val="00790B18"/>
    <w:rsid w:val="00792050"/>
    <w:rsid w:val="00796322"/>
    <w:rsid w:val="00796962"/>
    <w:rsid w:val="007B254E"/>
    <w:rsid w:val="007B2AE1"/>
    <w:rsid w:val="007C243E"/>
    <w:rsid w:val="007C78F4"/>
    <w:rsid w:val="007D1D03"/>
    <w:rsid w:val="007D2613"/>
    <w:rsid w:val="007E0974"/>
    <w:rsid w:val="007E216C"/>
    <w:rsid w:val="007F5F2E"/>
    <w:rsid w:val="007F62C9"/>
    <w:rsid w:val="008002AB"/>
    <w:rsid w:val="00815E3E"/>
    <w:rsid w:val="00824044"/>
    <w:rsid w:val="00825490"/>
    <w:rsid w:val="00833E39"/>
    <w:rsid w:val="00835237"/>
    <w:rsid w:val="00836697"/>
    <w:rsid w:val="0084444E"/>
    <w:rsid w:val="00853E04"/>
    <w:rsid w:val="00854C09"/>
    <w:rsid w:val="00857636"/>
    <w:rsid w:val="0086040C"/>
    <w:rsid w:val="008638F6"/>
    <w:rsid w:val="00863C8A"/>
    <w:rsid w:val="00866B32"/>
    <w:rsid w:val="00867779"/>
    <w:rsid w:val="00867871"/>
    <w:rsid w:val="00872A35"/>
    <w:rsid w:val="008828A2"/>
    <w:rsid w:val="0088349D"/>
    <w:rsid w:val="008875A7"/>
    <w:rsid w:val="00887B8F"/>
    <w:rsid w:val="008A3903"/>
    <w:rsid w:val="008A74BC"/>
    <w:rsid w:val="008B10D5"/>
    <w:rsid w:val="008B2C51"/>
    <w:rsid w:val="008C778F"/>
    <w:rsid w:val="008C7D8D"/>
    <w:rsid w:val="008D0D80"/>
    <w:rsid w:val="008D2B3B"/>
    <w:rsid w:val="008E05AE"/>
    <w:rsid w:val="008F08D0"/>
    <w:rsid w:val="008F3D71"/>
    <w:rsid w:val="008F3FAA"/>
    <w:rsid w:val="009045DE"/>
    <w:rsid w:val="00904BFC"/>
    <w:rsid w:val="00906BDA"/>
    <w:rsid w:val="00911D7D"/>
    <w:rsid w:val="00916842"/>
    <w:rsid w:val="009242BB"/>
    <w:rsid w:val="009255C8"/>
    <w:rsid w:val="00933C75"/>
    <w:rsid w:val="00937337"/>
    <w:rsid w:val="00945D64"/>
    <w:rsid w:val="009505E7"/>
    <w:rsid w:val="009512CE"/>
    <w:rsid w:val="009650C6"/>
    <w:rsid w:val="00967B87"/>
    <w:rsid w:val="009711BE"/>
    <w:rsid w:val="00971622"/>
    <w:rsid w:val="0097370D"/>
    <w:rsid w:val="00976DD2"/>
    <w:rsid w:val="00977FE3"/>
    <w:rsid w:val="00986D96"/>
    <w:rsid w:val="009926BC"/>
    <w:rsid w:val="00992D99"/>
    <w:rsid w:val="0099501C"/>
    <w:rsid w:val="00995B1A"/>
    <w:rsid w:val="00997519"/>
    <w:rsid w:val="009A0EEF"/>
    <w:rsid w:val="009A4CBC"/>
    <w:rsid w:val="009D05BE"/>
    <w:rsid w:val="009D414C"/>
    <w:rsid w:val="009D422A"/>
    <w:rsid w:val="009E064D"/>
    <w:rsid w:val="009F1836"/>
    <w:rsid w:val="009F419B"/>
    <w:rsid w:val="009F4C93"/>
    <w:rsid w:val="00A01770"/>
    <w:rsid w:val="00A10344"/>
    <w:rsid w:val="00A108F0"/>
    <w:rsid w:val="00A15180"/>
    <w:rsid w:val="00A1613D"/>
    <w:rsid w:val="00A17B40"/>
    <w:rsid w:val="00A222ED"/>
    <w:rsid w:val="00A27C03"/>
    <w:rsid w:val="00A27F77"/>
    <w:rsid w:val="00A308A6"/>
    <w:rsid w:val="00A3184A"/>
    <w:rsid w:val="00A3261F"/>
    <w:rsid w:val="00A355B1"/>
    <w:rsid w:val="00A46FFD"/>
    <w:rsid w:val="00A543B2"/>
    <w:rsid w:val="00A55364"/>
    <w:rsid w:val="00A5751F"/>
    <w:rsid w:val="00A628F8"/>
    <w:rsid w:val="00A64C33"/>
    <w:rsid w:val="00A662C9"/>
    <w:rsid w:val="00A72981"/>
    <w:rsid w:val="00A76349"/>
    <w:rsid w:val="00A82349"/>
    <w:rsid w:val="00A85E78"/>
    <w:rsid w:val="00A86EB0"/>
    <w:rsid w:val="00A93601"/>
    <w:rsid w:val="00A942CD"/>
    <w:rsid w:val="00A964C5"/>
    <w:rsid w:val="00AA03DB"/>
    <w:rsid w:val="00AA2CF9"/>
    <w:rsid w:val="00AA70B3"/>
    <w:rsid w:val="00AB6B19"/>
    <w:rsid w:val="00AB6D69"/>
    <w:rsid w:val="00AC23ED"/>
    <w:rsid w:val="00AC6F09"/>
    <w:rsid w:val="00AD0FF6"/>
    <w:rsid w:val="00AD1A27"/>
    <w:rsid w:val="00AD595C"/>
    <w:rsid w:val="00AD761A"/>
    <w:rsid w:val="00AE1250"/>
    <w:rsid w:val="00AF0A5D"/>
    <w:rsid w:val="00AF1286"/>
    <w:rsid w:val="00AF65FC"/>
    <w:rsid w:val="00B05BC4"/>
    <w:rsid w:val="00B10F4B"/>
    <w:rsid w:val="00B13B69"/>
    <w:rsid w:val="00B1552C"/>
    <w:rsid w:val="00B16866"/>
    <w:rsid w:val="00B17315"/>
    <w:rsid w:val="00B20FDE"/>
    <w:rsid w:val="00B21092"/>
    <w:rsid w:val="00B24173"/>
    <w:rsid w:val="00B34A9B"/>
    <w:rsid w:val="00B41F7C"/>
    <w:rsid w:val="00B423D4"/>
    <w:rsid w:val="00B50FE4"/>
    <w:rsid w:val="00B53DAC"/>
    <w:rsid w:val="00B61FE8"/>
    <w:rsid w:val="00B63B17"/>
    <w:rsid w:val="00B70D72"/>
    <w:rsid w:val="00B72692"/>
    <w:rsid w:val="00B72844"/>
    <w:rsid w:val="00B81588"/>
    <w:rsid w:val="00B8158C"/>
    <w:rsid w:val="00B8324C"/>
    <w:rsid w:val="00B83FE4"/>
    <w:rsid w:val="00B860A6"/>
    <w:rsid w:val="00B87DF8"/>
    <w:rsid w:val="00B91548"/>
    <w:rsid w:val="00B91696"/>
    <w:rsid w:val="00B93392"/>
    <w:rsid w:val="00BA07AB"/>
    <w:rsid w:val="00BA53D4"/>
    <w:rsid w:val="00BB1504"/>
    <w:rsid w:val="00BB1A50"/>
    <w:rsid w:val="00BB42AF"/>
    <w:rsid w:val="00BB4F50"/>
    <w:rsid w:val="00BB6920"/>
    <w:rsid w:val="00BC23C6"/>
    <w:rsid w:val="00BD08DD"/>
    <w:rsid w:val="00BD4F4A"/>
    <w:rsid w:val="00BD53FA"/>
    <w:rsid w:val="00BE0C6C"/>
    <w:rsid w:val="00BE7427"/>
    <w:rsid w:val="00BF2D52"/>
    <w:rsid w:val="00BF4FE0"/>
    <w:rsid w:val="00C040DC"/>
    <w:rsid w:val="00C04681"/>
    <w:rsid w:val="00C12715"/>
    <w:rsid w:val="00C139AB"/>
    <w:rsid w:val="00C21911"/>
    <w:rsid w:val="00C22D42"/>
    <w:rsid w:val="00C278F4"/>
    <w:rsid w:val="00C30C4D"/>
    <w:rsid w:val="00C310D3"/>
    <w:rsid w:val="00C4230B"/>
    <w:rsid w:val="00C44F01"/>
    <w:rsid w:val="00C4699B"/>
    <w:rsid w:val="00C51C34"/>
    <w:rsid w:val="00C52A42"/>
    <w:rsid w:val="00C602FA"/>
    <w:rsid w:val="00C6268C"/>
    <w:rsid w:val="00C63A59"/>
    <w:rsid w:val="00C64341"/>
    <w:rsid w:val="00C656A9"/>
    <w:rsid w:val="00C72548"/>
    <w:rsid w:val="00C72992"/>
    <w:rsid w:val="00C73E53"/>
    <w:rsid w:val="00C77C64"/>
    <w:rsid w:val="00C80CE2"/>
    <w:rsid w:val="00C825BC"/>
    <w:rsid w:val="00C866AC"/>
    <w:rsid w:val="00C9098D"/>
    <w:rsid w:val="00C96994"/>
    <w:rsid w:val="00CA1394"/>
    <w:rsid w:val="00CA5A4D"/>
    <w:rsid w:val="00CB178A"/>
    <w:rsid w:val="00CB4F22"/>
    <w:rsid w:val="00CB5F7E"/>
    <w:rsid w:val="00CB70C9"/>
    <w:rsid w:val="00CC1C27"/>
    <w:rsid w:val="00CC4BF5"/>
    <w:rsid w:val="00CC547B"/>
    <w:rsid w:val="00CD6BE6"/>
    <w:rsid w:val="00CE0A5B"/>
    <w:rsid w:val="00CE6837"/>
    <w:rsid w:val="00CE6E93"/>
    <w:rsid w:val="00CF1745"/>
    <w:rsid w:val="00CF2E0B"/>
    <w:rsid w:val="00CF43E1"/>
    <w:rsid w:val="00D017B9"/>
    <w:rsid w:val="00D0181B"/>
    <w:rsid w:val="00D041DB"/>
    <w:rsid w:val="00D0441B"/>
    <w:rsid w:val="00D06334"/>
    <w:rsid w:val="00D14D23"/>
    <w:rsid w:val="00D21DD7"/>
    <w:rsid w:val="00D233B5"/>
    <w:rsid w:val="00D33107"/>
    <w:rsid w:val="00D335E4"/>
    <w:rsid w:val="00D33DF0"/>
    <w:rsid w:val="00D35CEA"/>
    <w:rsid w:val="00D37004"/>
    <w:rsid w:val="00D37493"/>
    <w:rsid w:val="00D45B1F"/>
    <w:rsid w:val="00D50143"/>
    <w:rsid w:val="00D529B0"/>
    <w:rsid w:val="00D6512B"/>
    <w:rsid w:val="00D708C5"/>
    <w:rsid w:val="00D76E99"/>
    <w:rsid w:val="00D77DCC"/>
    <w:rsid w:val="00D85F85"/>
    <w:rsid w:val="00D97847"/>
    <w:rsid w:val="00DA79A0"/>
    <w:rsid w:val="00DA7BF0"/>
    <w:rsid w:val="00DB33BA"/>
    <w:rsid w:val="00DB559D"/>
    <w:rsid w:val="00DB5F82"/>
    <w:rsid w:val="00DB7999"/>
    <w:rsid w:val="00DC0921"/>
    <w:rsid w:val="00DC3738"/>
    <w:rsid w:val="00DC39AD"/>
    <w:rsid w:val="00DC5ECF"/>
    <w:rsid w:val="00DC776C"/>
    <w:rsid w:val="00DC7E68"/>
    <w:rsid w:val="00DD6C7D"/>
    <w:rsid w:val="00DD7AE7"/>
    <w:rsid w:val="00DE2A5C"/>
    <w:rsid w:val="00DE36BE"/>
    <w:rsid w:val="00DE64ED"/>
    <w:rsid w:val="00DE7E82"/>
    <w:rsid w:val="00DF1493"/>
    <w:rsid w:val="00DF277B"/>
    <w:rsid w:val="00DF3259"/>
    <w:rsid w:val="00DF3BDF"/>
    <w:rsid w:val="00E01A2A"/>
    <w:rsid w:val="00E01B0F"/>
    <w:rsid w:val="00E04EA3"/>
    <w:rsid w:val="00E138D5"/>
    <w:rsid w:val="00E17BA7"/>
    <w:rsid w:val="00E35052"/>
    <w:rsid w:val="00E35512"/>
    <w:rsid w:val="00E36B38"/>
    <w:rsid w:val="00E36BD0"/>
    <w:rsid w:val="00E37829"/>
    <w:rsid w:val="00E42160"/>
    <w:rsid w:val="00E42872"/>
    <w:rsid w:val="00E50FD7"/>
    <w:rsid w:val="00E518AC"/>
    <w:rsid w:val="00E51E64"/>
    <w:rsid w:val="00E52593"/>
    <w:rsid w:val="00E52B70"/>
    <w:rsid w:val="00E53470"/>
    <w:rsid w:val="00E54EC5"/>
    <w:rsid w:val="00E65708"/>
    <w:rsid w:val="00E7028A"/>
    <w:rsid w:val="00E7482B"/>
    <w:rsid w:val="00E83D40"/>
    <w:rsid w:val="00E87017"/>
    <w:rsid w:val="00E91359"/>
    <w:rsid w:val="00E93A79"/>
    <w:rsid w:val="00E9638C"/>
    <w:rsid w:val="00EA6ED0"/>
    <w:rsid w:val="00EB41B0"/>
    <w:rsid w:val="00EB7C48"/>
    <w:rsid w:val="00EB7FAF"/>
    <w:rsid w:val="00EC2166"/>
    <w:rsid w:val="00EC409A"/>
    <w:rsid w:val="00ED1F45"/>
    <w:rsid w:val="00EE03C8"/>
    <w:rsid w:val="00EE2800"/>
    <w:rsid w:val="00EE2965"/>
    <w:rsid w:val="00EE363D"/>
    <w:rsid w:val="00EF032C"/>
    <w:rsid w:val="00EF40B3"/>
    <w:rsid w:val="00EF6326"/>
    <w:rsid w:val="00F00B0E"/>
    <w:rsid w:val="00F0164B"/>
    <w:rsid w:val="00F0588A"/>
    <w:rsid w:val="00F10164"/>
    <w:rsid w:val="00F16D9E"/>
    <w:rsid w:val="00F208C3"/>
    <w:rsid w:val="00F232DF"/>
    <w:rsid w:val="00F23E0D"/>
    <w:rsid w:val="00F30C42"/>
    <w:rsid w:val="00F36EB1"/>
    <w:rsid w:val="00F374F4"/>
    <w:rsid w:val="00F402CC"/>
    <w:rsid w:val="00F45058"/>
    <w:rsid w:val="00F464A7"/>
    <w:rsid w:val="00F5231B"/>
    <w:rsid w:val="00F70105"/>
    <w:rsid w:val="00F70FFD"/>
    <w:rsid w:val="00F74405"/>
    <w:rsid w:val="00F76168"/>
    <w:rsid w:val="00F77541"/>
    <w:rsid w:val="00F82E39"/>
    <w:rsid w:val="00F84231"/>
    <w:rsid w:val="00F8547D"/>
    <w:rsid w:val="00FA085A"/>
    <w:rsid w:val="00FA0943"/>
    <w:rsid w:val="00FA144F"/>
    <w:rsid w:val="00FA301C"/>
    <w:rsid w:val="00FA4B31"/>
    <w:rsid w:val="00FB0D5E"/>
    <w:rsid w:val="00FB7443"/>
    <w:rsid w:val="00FC30F9"/>
    <w:rsid w:val="00FE1183"/>
    <w:rsid w:val="00FE1B0E"/>
    <w:rsid w:val="00FE257A"/>
    <w:rsid w:val="00FE2A04"/>
    <w:rsid w:val="00FE4339"/>
    <w:rsid w:val="00FF209D"/>
    <w:rsid w:val="00FF30DA"/>
    <w:rsid w:val="00FF5D0D"/>
    <w:rsid w:val="00FF6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84A"/>
    <w:pPr>
      <w:spacing w:after="160" w:line="256" w:lineRule="auto"/>
    </w:pPr>
    <w:rPr>
      <w:rFonts w:cs="Calibri"/>
      <w:lang w:eastAsia="zh-CN"/>
    </w:rPr>
  </w:style>
  <w:style w:type="paragraph" w:styleId="1">
    <w:name w:val="heading 1"/>
    <w:aliases w:val="Название1"/>
    <w:basedOn w:val="a"/>
    <w:next w:val="a"/>
    <w:link w:val="10"/>
    <w:uiPriority w:val="99"/>
    <w:qFormat/>
    <w:rsid w:val="00030F90"/>
    <w:pPr>
      <w:widowControl w:val="0"/>
      <w:spacing w:after="0" w:line="240" w:lineRule="auto"/>
      <w:ind w:firstLine="567"/>
      <w:jc w:val="both"/>
      <w:outlineLvl w:val="0"/>
    </w:pPr>
    <w:rPr>
      <w:sz w:val="28"/>
      <w:szCs w:val="28"/>
      <w:bdr w:val="none" w:sz="0" w:space="0" w:color="auto" w:frame="1"/>
      <w:lang w:val="uk-UA" w:eastAsia="ru-RU"/>
    </w:rPr>
  </w:style>
  <w:style w:type="paragraph" w:styleId="2">
    <w:name w:val="heading 2"/>
    <w:aliases w:val="Подзаголовок.,2_Заголовок"/>
    <w:basedOn w:val="a"/>
    <w:next w:val="a"/>
    <w:link w:val="20"/>
    <w:uiPriority w:val="99"/>
    <w:qFormat/>
    <w:rsid w:val="00030F90"/>
    <w:pPr>
      <w:widowControl w:val="0"/>
      <w:spacing w:before="60" w:after="60" w:line="240" w:lineRule="auto"/>
      <w:jc w:val="center"/>
      <w:outlineLvl w:val="1"/>
    </w:pPr>
    <w:rPr>
      <w:b/>
      <w:bCs/>
      <w:sz w:val="28"/>
      <w:szCs w:val="28"/>
      <w:bdr w:val="none" w:sz="0" w:space="0" w:color="auto" w:frame="1"/>
      <w:lang w:val="uk-UA" w:eastAsia="ru-RU"/>
    </w:rPr>
  </w:style>
  <w:style w:type="paragraph" w:styleId="9">
    <w:name w:val="heading 9"/>
    <w:basedOn w:val="a"/>
    <w:next w:val="a"/>
    <w:link w:val="90"/>
    <w:semiHidden/>
    <w:unhideWhenUsed/>
    <w:qFormat/>
    <w:locked/>
    <w:rsid w:val="001F586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звание1 Знак"/>
    <w:basedOn w:val="a0"/>
    <w:link w:val="1"/>
    <w:uiPriority w:val="99"/>
    <w:locked/>
    <w:rsid w:val="00030F90"/>
    <w:rPr>
      <w:rFonts w:ascii="Calibri" w:hAnsi="Calibri" w:cs="Calibri"/>
      <w:sz w:val="28"/>
      <w:szCs w:val="28"/>
      <w:bdr w:val="none" w:sz="0" w:space="0" w:color="auto" w:frame="1"/>
      <w:lang w:val="uk-UA" w:eastAsia="ru-RU"/>
    </w:rPr>
  </w:style>
  <w:style w:type="character" w:customStyle="1" w:styleId="20">
    <w:name w:val="Заголовок 2 Знак"/>
    <w:aliases w:val="Подзаголовок. Знак,2_Заголовок Знак"/>
    <w:basedOn w:val="a0"/>
    <w:link w:val="2"/>
    <w:uiPriority w:val="99"/>
    <w:locked/>
    <w:rsid w:val="00030F90"/>
    <w:rPr>
      <w:rFonts w:ascii="Calibri" w:hAnsi="Calibri" w:cs="Calibri"/>
      <w:b/>
      <w:bCs/>
      <w:sz w:val="28"/>
      <w:szCs w:val="28"/>
      <w:bdr w:val="none" w:sz="0" w:space="0" w:color="auto" w:frame="1"/>
      <w:lang w:val="uk-UA" w:eastAsia="ru-RU"/>
    </w:rPr>
  </w:style>
  <w:style w:type="paragraph" w:styleId="a3">
    <w:name w:val="List Paragraph"/>
    <w:basedOn w:val="a"/>
    <w:uiPriority w:val="99"/>
    <w:qFormat/>
    <w:rsid w:val="007855E6"/>
    <w:pPr>
      <w:ind w:left="720"/>
    </w:pPr>
  </w:style>
  <w:style w:type="paragraph" w:customStyle="1" w:styleId="Heading11">
    <w:name w:val="Heading 11"/>
    <w:basedOn w:val="a"/>
    <w:next w:val="a"/>
    <w:uiPriority w:val="99"/>
    <w:rsid w:val="00A3184A"/>
    <w:pPr>
      <w:widowControl w:val="0"/>
      <w:numPr>
        <w:numId w:val="1"/>
      </w:numPr>
      <w:spacing w:after="0" w:line="240" w:lineRule="auto"/>
      <w:ind w:firstLine="567"/>
      <w:jc w:val="both"/>
      <w:outlineLvl w:val="0"/>
    </w:pPr>
    <w:rPr>
      <w:sz w:val="28"/>
      <w:szCs w:val="28"/>
      <w:lang w:val="uk-UA"/>
    </w:rPr>
  </w:style>
  <w:style w:type="paragraph" w:customStyle="1" w:styleId="Heading21">
    <w:name w:val="Heading 21"/>
    <w:basedOn w:val="a"/>
    <w:next w:val="a"/>
    <w:uiPriority w:val="99"/>
    <w:rsid w:val="00A3184A"/>
    <w:pPr>
      <w:widowControl w:val="0"/>
      <w:numPr>
        <w:ilvl w:val="1"/>
        <w:numId w:val="1"/>
      </w:numPr>
      <w:spacing w:before="60" w:after="60" w:line="240" w:lineRule="auto"/>
      <w:jc w:val="center"/>
      <w:outlineLvl w:val="1"/>
    </w:pPr>
    <w:rPr>
      <w:b/>
      <w:bCs/>
      <w:sz w:val="28"/>
      <w:szCs w:val="28"/>
      <w:lang w:val="uk-UA"/>
    </w:rPr>
  </w:style>
  <w:style w:type="paragraph" w:customStyle="1" w:styleId="ListParagraph1">
    <w:name w:val="List Paragraph1"/>
    <w:basedOn w:val="a"/>
    <w:uiPriority w:val="99"/>
    <w:rsid w:val="00A3184A"/>
    <w:pPr>
      <w:ind w:left="720"/>
    </w:pPr>
  </w:style>
  <w:style w:type="table" w:styleId="a4">
    <w:name w:val="Table Grid"/>
    <w:basedOn w:val="a1"/>
    <w:uiPriority w:val="99"/>
    <w:rsid w:val="0036743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367437"/>
    <w:pPr>
      <w:spacing w:after="120" w:line="276" w:lineRule="auto"/>
    </w:pPr>
    <w:rPr>
      <w:lang w:eastAsia="en-US"/>
    </w:rPr>
  </w:style>
  <w:style w:type="character" w:customStyle="1" w:styleId="a6">
    <w:name w:val="Основной текст Знак"/>
    <w:basedOn w:val="a0"/>
    <w:link w:val="a5"/>
    <w:uiPriority w:val="99"/>
    <w:locked/>
    <w:rsid w:val="00367437"/>
    <w:rPr>
      <w:rFonts w:cs="Times New Roman"/>
    </w:rPr>
  </w:style>
  <w:style w:type="paragraph" w:customStyle="1" w:styleId="TableContents">
    <w:name w:val="Table Contents"/>
    <w:basedOn w:val="a"/>
    <w:uiPriority w:val="99"/>
    <w:rsid w:val="00367437"/>
    <w:pPr>
      <w:widowControl w:val="0"/>
      <w:suppressLineNumbers/>
      <w:suppressAutoHyphens/>
      <w:spacing w:after="0" w:line="240" w:lineRule="auto"/>
      <w:textAlignment w:val="baseline"/>
    </w:pPr>
    <w:rPr>
      <w:rFonts w:cs="Times New Roman"/>
      <w:sz w:val="24"/>
      <w:szCs w:val="24"/>
      <w:lang w:val="en-US"/>
    </w:rPr>
  </w:style>
  <w:style w:type="paragraph" w:customStyle="1" w:styleId="Standard">
    <w:name w:val="Standard"/>
    <w:uiPriority w:val="99"/>
    <w:rsid w:val="00B70D72"/>
    <w:pPr>
      <w:suppressAutoHyphens/>
      <w:autoSpaceDN w:val="0"/>
      <w:spacing w:after="160" w:line="256" w:lineRule="auto"/>
      <w:textAlignment w:val="baseline"/>
    </w:pPr>
    <w:rPr>
      <w:rFonts w:cs="Calibri"/>
      <w:kern w:val="3"/>
      <w:lang w:eastAsia="zh-CN"/>
    </w:rPr>
  </w:style>
  <w:style w:type="paragraph" w:styleId="a7">
    <w:name w:val="Normal (Web)"/>
    <w:basedOn w:val="a"/>
    <w:uiPriority w:val="99"/>
    <w:rsid w:val="00B70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1"/>
    <w:uiPriority w:val="99"/>
    <w:rsid w:val="00B70D72"/>
    <w:pPr>
      <w:widowControl w:val="0"/>
    </w:pPr>
    <w:rPr>
      <w:rFonts w:ascii="Arial" w:hAnsi="Arial" w:cs="Arial"/>
      <w:color w:val="000000"/>
      <w:sz w:val="20"/>
      <w:szCs w:val="20"/>
    </w:rPr>
  </w:style>
  <w:style w:type="character" w:styleId="a8">
    <w:name w:val="Emphasis"/>
    <w:basedOn w:val="a0"/>
    <w:uiPriority w:val="99"/>
    <w:qFormat/>
    <w:rsid w:val="002D4CCA"/>
    <w:rPr>
      <w:rFonts w:cs="Times New Roman"/>
      <w:i/>
      <w:iCs/>
    </w:rPr>
  </w:style>
  <w:style w:type="character" w:styleId="a9">
    <w:name w:val="Strong"/>
    <w:basedOn w:val="a0"/>
    <w:uiPriority w:val="99"/>
    <w:qFormat/>
    <w:rsid w:val="002D4CCA"/>
    <w:rPr>
      <w:rFonts w:cs="Times New Roman"/>
      <w:b/>
      <w:bCs/>
    </w:rPr>
  </w:style>
  <w:style w:type="paragraph" w:customStyle="1" w:styleId="12">
    <w:name w:val="Абзац списка1"/>
    <w:basedOn w:val="a"/>
    <w:uiPriority w:val="99"/>
    <w:rsid w:val="00086F00"/>
    <w:pPr>
      <w:suppressAutoHyphens/>
      <w:spacing w:after="200" w:line="276" w:lineRule="auto"/>
      <w:ind w:left="720"/>
    </w:pPr>
    <w:rPr>
      <w:rFonts w:eastAsia="Times New Roman"/>
      <w:lang w:eastAsia="ar-SA"/>
    </w:rPr>
  </w:style>
  <w:style w:type="paragraph" w:customStyle="1" w:styleId="21">
    <w:name w:val="Абзац списка2"/>
    <w:basedOn w:val="Standard"/>
    <w:uiPriority w:val="99"/>
    <w:rsid w:val="00DC39AD"/>
    <w:pPr>
      <w:spacing w:after="200" w:line="276" w:lineRule="auto"/>
      <w:ind w:left="720"/>
    </w:pPr>
    <w:rPr>
      <w:rFonts w:eastAsia="Times New Roman"/>
      <w:lang w:val="uk-UA"/>
    </w:rPr>
  </w:style>
  <w:style w:type="paragraph" w:customStyle="1" w:styleId="aa">
    <w:name w:val="Освіта подпункт Ш"/>
    <w:basedOn w:val="a"/>
    <w:next w:val="a5"/>
    <w:uiPriority w:val="99"/>
    <w:rsid w:val="00720951"/>
    <w:pPr>
      <w:spacing w:before="120" w:after="0" w:line="240" w:lineRule="auto"/>
      <w:ind w:left="1134" w:right="1134"/>
    </w:pPr>
    <w:rPr>
      <w:rFonts w:ascii="Times New Roman" w:eastAsia="Times New Roman" w:hAnsi="Times New Roman" w:cs="Times New Roman"/>
      <w:b/>
      <w:bCs/>
      <w:i/>
      <w:iCs/>
      <w:sz w:val="28"/>
      <w:szCs w:val="28"/>
      <w:lang w:val="uk-UA" w:eastAsia="ru-RU"/>
    </w:rPr>
  </w:style>
  <w:style w:type="paragraph" w:customStyle="1" w:styleId="ab">
    <w:name w:val="Освіта ПРОЕКТ"/>
    <w:basedOn w:val="a"/>
    <w:next w:val="a5"/>
    <w:uiPriority w:val="99"/>
    <w:rsid w:val="00720951"/>
    <w:pPr>
      <w:spacing w:before="360" w:after="240" w:line="240" w:lineRule="auto"/>
      <w:jc w:val="center"/>
      <w:outlineLvl w:val="2"/>
    </w:pPr>
    <w:rPr>
      <w:rFonts w:ascii="Garamond" w:eastAsia="Times New Roman" w:hAnsi="Garamond" w:cs="Garamond"/>
      <w:b/>
      <w:bCs/>
      <w:sz w:val="32"/>
      <w:szCs w:val="32"/>
      <w:lang w:val="uk-UA" w:eastAsia="ru-RU"/>
    </w:rPr>
  </w:style>
  <w:style w:type="paragraph" w:customStyle="1" w:styleId="ac">
    <w:name w:val="a"/>
    <w:basedOn w:val="a"/>
    <w:uiPriority w:val="99"/>
    <w:rsid w:val="00720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Освіта подпункт"/>
    <w:basedOn w:val="a"/>
    <w:next w:val="a5"/>
    <w:uiPriority w:val="99"/>
    <w:rsid w:val="004F283A"/>
    <w:pPr>
      <w:spacing w:before="120" w:after="0" w:line="240" w:lineRule="auto"/>
      <w:ind w:right="851" w:firstLine="1134"/>
    </w:pPr>
    <w:rPr>
      <w:rFonts w:ascii="Times New Roman" w:eastAsia="Times New Roman" w:hAnsi="Times New Roman" w:cs="Times New Roman"/>
      <w:b/>
      <w:bCs/>
      <w:i/>
      <w:iCs/>
      <w:sz w:val="28"/>
      <w:szCs w:val="28"/>
      <w:lang w:val="uk-UA" w:eastAsia="ru-RU"/>
    </w:rPr>
  </w:style>
  <w:style w:type="character" w:styleId="ae">
    <w:name w:val="Hyperlink"/>
    <w:basedOn w:val="a0"/>
    <w:uiPriority w:val="99"/>
    <w:semiHidden/>
    <w:rsid w:val="00E9638C"/>
    <w:rPr>
      <w:rFonts w:cs="Times New Roman"/>
      <w:color w:val="0000FF"/>
      <w:u w:val="single"/>
    </w:rPr>
  </w:style>
  <w:style w:type="character" w:styleId="af">
    <w:name w:val="FollowedHyperlink"/>
    <w:basedOn w:val="a0"/>
    <w:uiPriority w:val="99"/>
    <w:semiHidden/>
    <w:rsid w:val="00E9638C"/>
    <w:rPr>
      <w:rFonts w:cs="Times New Roman"/>
      <w:color w:val="800080"/>
      <w:u w:val="single"/>
    </w:rPr>
  </w:style>
  <w:style w:type="paragraph" w:customStyle="1" w:styleId="xl65">
    <w:name w:val="xl65"/>
    <w:basedOn w:val="a"/>
    <w:uiPriority w:val="99"/>
    <w:rsid w:val="00E963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E963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E963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E963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E963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E963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2">
    <w:name w:val="Основной текст (2)_"/>
    <w:basedOn w:val="a0"/>
    <w:link w:val="23"/>
    <w:uiPriority w:val="99"/>
    <w:locked/>
    <w:rsid w:val="00D76E99"/>
    <w:rPr>
      <w:rFonts w:ascii="Times New Roman" w:hAnsi="Times New Roman" w:cs="Times New Roman"/>
      <w:sz w:val="28"/>
      <w:szCs w:val="28"/>
      <w:shd w:val="clear" w:color="auto" w:fill="FFFFFF"/>
    </w:rPr>
  </w:style>
  <w:style w:type="character" w:customStyle="1" w:styleId="af0">
    <w:name w:val="Колонтитул_"/>
    <w:basedOn w:val="a0"/>
    <w:link w:val="af1"/>
    <w:uiPriority w:val="99"/>
    <w:locked/>
    <w:rsid w:val="00D76E99"/>
    <w:rPr>
      <w:rFonts w:ascii="Times New Roman" w:hAnsi="Times New Roman" w:cs="Times New Roman"/>
      <w:sz w:val="24"/>
      <w:szCs w:val="24"/>
      <w:shd w:val="clear" w:color="auto" w:fill="FFFFFF"/>
    </w:rPr>
  </w:style>
  <w:style w:type="paragraph" w:customStyle="1" w:styleId="23">
    <w:name w:val="Основной текст (2)"/>
    <w:basedOn w:val="a"/>
    <w:link w:val="22"/>
    <w:uiPriority w:val="99"/>
    <w:rsid w:val="00D76E99"/>
    <w:pPr>
      <w:widowControl w:val="0"/>
      <w:shd w:val="clear" w:color="auto" w:fill="FFFFFF"/>
      <w:spacing w:before="60" w:after="0" w:line="312" w:lineRule="exact"/>
      <w:ind w:hanging="380"/>
      <w:jc w:val="both"/>
    </w:pPr>
    <w:rPr>
      <w:rFonts w:ascii="Times New Roman" w:eastAsia="Times New Roman" w:hAnsi="Times New Roman" w:cs="Times New Roman"/>
      <w:sz w:val="28"/>
      <w:szCs w:val="28"/>
      <w:lang w:eastAsia="en-US"/>
    </w:rPr>
  </w:style>
  <w:style w:type="paragraph" w:customStyle="1" w:styleId="af1">
    <w:name w:val="Колонтитул"/>
    <w:basedOn w:val="a"/>
    <w:link w:val="af0"/>
    <w:uiPriority w:val="99"/>
    <w:rsid w:val="00D76E99"/>
    <w:pPr>
      <w:widowControl w:val="0"/>
      <w:shd w:val="clear" w:color="auto" w:fill="FFFFFF"/>
      <w:spacing w:after="0" w:line="240" w:lineRule="atLeast"/>
    </w:pPr>
    <w:rPr>
      <w:rFonts w:ascii="Times New Roman" w:eastAsia="Times New Roman" w:hAnsi="Times New Roman" w:cs="Times New Roman"/>
      <w:sz w:val="24"/>
      <w:szCs w:val="24"/>
      <w:lang w:eastAsia="en-US"/>
    </w:rPr>
  </w:style>
  <w:style w:type="character" w:customStyle="1" w:styleId="13">
    <w:name w:val="Заголовок №1_"/>
    <w:basedOn w:val="a0"/>
    <w:link w:val="14"/>
    <w:uiPriority w:val="99"/>
    <w:locked/>
    <w:rsid w:val="00872A35"/>
    <w:rPr>
      <w:rFonts w:ascii="Times New Roman" w:hAnsi="Times New Roman" w:cs="Times New Roman"/>
      <w:b/>
      <w:bCs/>
      <w:sz w:val="28"/>
      <w:szCs w:val="28"/>
      <w:shd w:val="clear" w:color="auto" w:fill="FFFFFF"/>
    </w:rPr>
  </w:style>
  <w:style w:type="character" w:customStyle="1" w:styleId="3">
    <w:name w:val="Основной текст (3)_"/>
    <w:basedOn w:val="a0"/>
    <w:link w:val="30"/>
    <w:uiPriority w:val="99"/>
    <w:locked/>
    <w:rsid w:val="00872A35"/>
    <w:rPr>
      <w:rFonts w:ascii="Times New Roman" w:hAnsi="Times New Roman" w:cs="Times New Roman"/>
      <w:b/>
      <w:bCs/>
      <w:sz w:val="28"/>
      <w:szCs w:val="28"/>
      <w:shd w:val="clear" w:color="auto" w:fill="FFFFFF"/>
    </w:rPr>
  </w:style>
  <w:style w:type="character" w:customStyle="1" w:styleId="24">
    <w:name w:val="Основной текст (2) + Полужирный"/>
    <w:basedOn w:val="22"/>
    <w:uiPriority w:val="99"/>
    <w:rsid w:val="00872A35"/>
    <w:rPr>
      <w:rFonts w:ascii="Times New Roman" w:hAnsi="Times New Roman" w:cs="Times New Roman"/>
      <w:b/>
      <w:bCs/>
      <w:color w:val="000000"/>
      <w:spacing w:val="0"/>
      <w:w w:val="100"/>
      <w:position w:val="0"/>
      <w:sz w:val="28"/>
      <w:szCs w:val="28"/>
      <w:u w:val="none"/>
      <w:shd w:val="clear" w:color="auto" w:fill="FFFFFF"/>
      <w:lang w:val="uk-UA" w:eastAsia="uk-UA"/>
    </w:rPr>
  </w:style>
  <w:style w:type="character" w:customStyle="1" w:styleId="4">
    <w:name w:val="Основной текст (4)_"/>
    <w:basedOn w:val="a0"/>
    <w:link w:val="40"/>
    <w:uiPriority w:val="99"/>
    <w:locked/>
    <w:rsid w:val="00872A35"/>
    <w:rPr>
      <w:rFonts w:ascii="Times New Roman" w:hAnsi="Times New Roman" w:cs="Times New Roman"/>
      <w:b/>
      <w:bCs/>
      <w:i/>
      <w:iCs/>
      <w:sz w:val="28"/>
      <w:szCs w:val="28"/>
      <w:shd w:val="clear" w:color="auto" w:fill="FFFFFF"/>
    </w:rPr>
  </w:style>
  <w:style w:type="character" w:customStyle="1" w:styleId="41">
    <w:name w:val="Основной текст (4) + Не курсив"/>
    <w:basedOn w:val="4"/>
    <w:uiPriority w:val="99"/>
    <w:rsid w:val="00872A35"/>
    <w:rPr>
      <w:rFonts w:ascii="Times New Roman" w:hAnsi="Times New Roman" w:cs="Times New Roman"/>
      <w:b/>
      <w:bCs/>
      <w:i/>
      <w:iCs/>
      <w:color w:val="000000"/>
      <w:spacing w:val="0"/>
      <w:w w:val="100"/>
      <w:position w:val="0"/>
      <w:sz w:val="28"/>
      <w:szCs w:val="28"/>
      <w:shd w:val="clear" w:color="auto" w:fill="FFFFFF"/>
      <w:lang w:val="uk-UA" w:eastAsia="uk-UA"/>
    </w:rPr>
  </w:style>
  <w:style w:type="character" w:customStyle="1" w:styleId="31">
    <w:name w:val="Основной текст (3) + Курсив"/>
    <w:basedOn w:val="3"/>
    <w:uiPriority w:val="99"/>
    <w:rsid w:val="00872A35"/>
    <w:rPr>
      <w:rFonts w:ascii="Times New Roman" w:hAnsi="Times New Roman" w:cs="Times New Roman"/>
      <w:b/>
      <w:bCs/>
      <w:i/>
      <w:iCs/>
      <w:color w:val="000000"/>
      <w:spacing w:val="0"/>
      <w:w w:val="100"/>
      <w:position w:val="0"/>
      <w:sz w:val="28"/>
      <w:szCs w:val="28"/>
      <w:shd w:val="clear" w:color="auto" w:fill="FFFFFF"/>
      <w:lang w:val="uk-UA" w:eastAsia="uk-UA"/>
    </w:rPr>
  </w:style>
  <w:style w:type="paragraph" w:customStyle="1" w:styleId="14">
    <w:name w:val="Заголовок №1"/>
    <w:basedOn w:val="a"/>
    <w:link w:val="13"/>
    <w:uiPriority w:val="99"/>
    <w:rsid w:val="00872A35"/>
    <w:pPr>
      <w:widowControl w:val="0"/>
      <w:shd w:val="clear" w:color="auto" w:fill="FFFFFF"/>
      <w:spacing w:after="0" w:line="322" w:lineRule="exact"/>
      <w:ind w:hanging="360"/>
      <w:jc w:val="center"/>
      <w:outlineLvl w:val="0"/>
    </w:pPr>
    <w:rPr>
      <w:rFonts w:ascii="Times New Roman" w:eastAsia="Times New Roman" w:hAnsi="Times New Roman" w:cs="Times New Roman"/>
      <w:b/>
      <w:bCs/>
      <w:sz w:val="28"/>
      <w:szCs w:val="28"/>
      <w:lang w:eastAsia="en-US"/>
    </w:rPr>
  </w:style>
  <w:style w:type="paragraph" w:customStyle="1" w:styleId="30">
    <w:name w:val="Основной текст (3)"/>
    <w:basedOn w:val="a"/>
    <w:link w:val="3"/>
    <w:uiPriority w:val="99"/>
    <w:rsid w:val="00872A35"/>
    <w:pPr>
      <w:widowControl w:val="0"/>
      <w:shd w:val="clear" w:color="auto" w:fill="FFFFFF"/>
      <w:spacing w:after="0" w:line="322" w:lineRule="exact"/>
      <w:ind w:hanging="320"/>
      <w:jc w:val="center"/>
    </w:pPr>
    <w:rPr>
      <w:rFonts w:ascii="Times New Roman" w:eastAsia="Times New Roman" w:hAnsi="Times New Roman" w:cs="Times New Roman"/>
      <w:b/>
      <w:bCs/>
      <w:sz w:val="28"/>
      <w:szCs w:val="28"/>
      <w:lang w:eastAsia="en-US"/>
    </w:rPr>
  </w:style>
  <w:style w:type="paragraph" w:customStyle="1" w:styleId="40">
    <w:name w:val="Основной текст (4)"/>
    <w:basedOn w:val="a"/>
    <w:link w:val="4"/>
    <w:uiPriority w:val="99"/>
    <w:rsid w:val="00872A35"/>
    <w:pPr>
      <w:widowControl w:val="0"/>
      <w:shd w:val="clear" w:color="auto" w:fill="FFFFFF"/>
      <w:spacing w:before="300" w:after="0" w:line="274" w:lineRule="exact"/>
      <w:ind w:hanging="360"/>
      <w:jc w:val="both"/>
    </w:pPr>
    <w:rPr>
      <w:rFonts w:ascii="Times New Roman" w:eastAsia="Times New Roman" w:hAnsi="Times New Roman" w:cs="Times New Roman"/>
      <w:b/>
      <w:bCs/>
      <w:i/>
      <w:iCs/>
      <w:sz w:val="28"/>
      <w:szCs w:val="28"/>
      <w:lang w:eastAsia="en-US"/>
    </w:rPr>
  </w:style>
  <w:style w:type="character" w:customStyle="1" w:styleId="25">
    <w:name w:val="Основной текст (2) + Курсив"/>
    <w:basedOn w:val="22"/>
    <w:uiPriority w:val="99"/>
    <w:rsid w:val="00911D7D"/>
    <w:rPr>
      <w:rFonts w:ascii="Times New Roman" w:hAnsi="Times New Roman" w:cs="Times New Roman"/>
      <w:i/>
      <w:iCs/>
      <w:color w:val="000000"/>
      <w:spacing w:val="0"/>
      <w:w w:val="100"/>
      <w:position w:val="0"/>
      <w:sz w:val="28"/>
      <w:szCs w:val="28"/>
      <w:u w:val="none"/>
      <w:shd w:val="clear" w:color="auto" w:fill="FFFFFF"/>
      <w:lang w:val="uk-UA" w:eastAsia="uk-UA"/>
    </w:rPr>
  </w:style>
  <w:style w:type="character" w:customStyle="1" w:styleId="5">
    <w:name w:val="Основной текст (5)_"/>
    <w:basedOn w:val="a0"/>
    <w:link w:val="50"/>
    <w:uiPriority w:val="99"/>
    <w:locked/>
    <w:rsid w:val="00911D7D"/>
    <w:rPr>
      <w:rFonts w:ascii="Times New Roman" w:hAnsi="Times New Roman" w:cs="Times New Roman"/>
      <w:b/>
      <w:bCs/>
      <w:sz w:val="28"/>
      <w:szCs w:val="28"/>
      <w:shd w:val="clear" w:color="auto" w:fill="FFFFFF"/>
    </w:rPr>
  </w:style>
  <w:style w:type="paragraph" w:customStyle="1" w:styleId="50">
    <w:name w:val="Основной текст (5)"/>
    <w:basedOn w:val="a"/>
    <w:link w:val="5"/>
    <w:uiPriority w:val="99"/>
    <w:rsid w:val="00911D7D"/>
    <w:pPr>
      <w:widowControl w:val="0"/>
      <w:shd w:val="clear" w:color="auto" w:fill="FFFFFF"/>
      <w:spacing w:before="600" w:after="480" w:line="240" w:lineRule="atLeast"/>
      <w:ind w:hanging="360"/>
      <w:jc w:val="both"/>
    </w:pPr>
    <w:rPr>
      <w:rFonts w:ascii="Times New Roman" w:eastAsia="Times New Roman" w:hAnsi="Times New Roman" w:cs="Times New Roman"/>
      <w:b/>
      <w:bCs/>
      <w:sz w:val="28"/>
      <w:szCs w:val="28"/>
      <w:lang w:eastAsia="en-US"/>
    </w:rPr>
  </w:style>
  <w:style w:type="paragraph" w:customStyle="1" w:styleId="32">
    <w:name w:val="Абзац списка3"/>
    <w:aliases w:val="Mummuga loetelu,Loendi lõik,2"/>
    <w:basedOn w:val="a"/>
    <w:link w:val="ListParagraphChar"/>
    <w:uiPriority w:val="99"/>
    <w:rsid w:val="00030F90"/>
    <w:pPr>
      <w:spacing w:line="259" w:lineRule="auto"/>
      <w:ind w:left="720"/>
    </w:pPr>
    <w:rPr>
      <w:rFonts w:cs="Times New Roman"/>
      <w:sz w:val="20"/>
      <w:szCs w:val="20"/>
      <w:lang w:val="uk-UA" w:eastAsia="ru-RU"/>
    </w:rPr>
  </w:style>
  <w:style w:type="character" w:customStyle="1" w:styleId="ListParagraphChar">
    <w:name w:val="List Paragraph Char"/>
    <w:aliases w:val="Mummuga loetelu Char,Loendi lõik Char,2 Char"/>
    <w:link w:val="32"/>
    <w:uiPriority w:val="99"/>
    <w:locked/>
    <w:rsid w:val="00030F90"/>
    <w:rPr>
      <w:rFonts w:ascii="Calibri" w:hAnsi="Calibri"/>
      <w:sz w:val="20"/>
      <w:lang w:val="uk-UA"/>
    </w:rPr>
  </w:style>
  <w:style w:type="paragraph" w:styleId="af2">
    <w:name w:val="header"/>
    <w:basedOn w:val="a"/>
    <w:link w:val="af3"/>
    <w:uiPriority w:val="99"/>
    <w:rsid w:val="006A5382"/>
    <w:pPr>
      <w:tabs>
        <w:tab w:val="center" w:pos="4677"/>
        <w:tab w:val="right" w:pos="9355"/>
      </w:tabs>
    </w:pPr>
  </w:style>
  <w:style w:type="character" w:customStyle="1" w:styleId="af3">
    <w:name w:val="Верхний колонтитул Знак"/>
    <w:basedOn w:val="a0"/>
    <w:link w:val="af2"/>
    <w:uiPriority w:val="99"/>
    <w:locked/>
    <w:rsid w:val="006A5382"/>
    <w:rPr>
      <w:rFonts w:cs="Calibri"/>
      <w:lang w:eastAsia="zh-CN"/>
    </w:rPr>
  </w:style>
  <w:style w:type="paragraph" w:styleId="af4">
    <w:name w:val="footer"/>
    <w:basedOn w:val="a"/>
    <w:link w:val="af5"/>
    <w:uiPriority w:val="99"/>
    <w:rsid w:val="006A5382"/>
    <w:pPr>
      <w:tabs>
        <w:tab w:val="center" w:pos="4677"/>
        <w:tab w:val="right" w:pos="9355"/>
      </w:tabs>
    </w:pPr>
  </w:style>
  <w:style w:type="character" w:customStyle="1" w:styleId="af5">
    <w:name w:val="Нижний колонтитул Знак"/>
    <w:basedOn w:val="a0"/>
    <w:link w:val="af4"/>
    <w:uiPriority w:val="99"/>
    <w:locked/>
    <w:rsid w:val="006A5382"/>
    <w:rPr>
      <w:rFonts w:cs="Calibri"/>
      <w:lang w:eastAsia="zh-CN"/>
    </w:rPr>
  </w:style>
  <w:style w:type="paragraph" w:styleId="af6">
    <w:name w:val="No Spacing"/>
    <w:uiPriority w:val="99"/>
    <w:qFormat/>
    <w:rsid w:val="007518AB"/>
    <w:rPr>
      <w:rFonts w:cs="Calibri"/>
      <w:lang w:eastAsia="zh-CN"/>
    </w:rPr>
  </w:style>
  <w:style w:type="numbering" w:customStyle="1" w:styleId="WW8Num20">
    <w:name w:val="WW8Num20"/>
    <w:rsid w:val="00FB5C93"/>
    <w:pPr>
      <w:numPr>
        <w:numId w:val="14"/>
      </w:numPr>
    </w:pPr>
  </w:style>
  <w:style w:type="numbering" w:customStyle="1" w:styleId="WW8Num32">
    <w:name w:val="WW8Num32"/>
    <w:rsid w:val="00FB5C93"/>
    <w:pPr>
      <w:numPr>
        <w:numId w:val="17"/>
      </w:numPr>
    </w:pPr>
  </w:style>
  <w:style w:type="numbering" w:customStyle="1" w:styleId="WW8Num6">
    <w:name w:val="WW8Num6"/>
    <w:rsid w:val="00FB5C93"/>
    <w:pPr>
      <w:numPr>
        <w:numId w:val="20"/>
      </w:numPr>
    </w:pPr>
  </w:style>
  <w:style w:type="numbering" w:customStyle="1" w:styleId="WW8Num11">
    <w:name w:val="WW8Num11"/>
    <w:rsid w:val="00FB5C93"/>
    <w:pPr>
      <w:numPr>
        <w:numId w:val="21"/>
      </w:numPr>
    </w:pPr>
  </w:style>
  <w:style w:type="numbering" w:customStyle="1" w:styleId="WW8Num48">
    <w:name w:val="WW8Num48"/>
    <w:rsid w:val="00FB5C93"/>
    <w:pPr>
      <w:numPr>
        <w:numId w:val="23"/>
      </w:numPr>
    </w:pPr>
  </w:style>
  <w:style w:type="numbering" w:customStyle="1" w:styleId="WW8Num58">
    <w:name w:val="WW8Num58"/>
    <w:rsid w:val="00FB5C93"/>
    <w:pPr>
      <w:numPr>
        <w:numId w:val="18"/>
      </w:numPr>
    </w:pPr>
  </w:style>
  <w:style w:type="numbering" w:customStyle="1" w:styleId="WW8Num29">
    <w:name w:val="WW8Num29"/>
    <w:rsid w:val="00FB5C93"/>
    <w:pPr>
      <w:numPr>
        <w:numId w:val="16"/>
      </w:numPr>
    </w:pPr>
  </w:style>
  <w:style w:type="numbering" w:customStyle="1" w:styleId="WW8Num43">
    <w:name w:val="WW8Num43"/>
    <w:rsid w:val="00FB5C93"/>
    <w:pPr>
      <w:numPr>
        <w:numId w:val="22"/>
      </w:numPr>
    </w:pPr>
  </w:style>
  <w:style w:type="numbering" w:customStyle="1" w:styleId="WW8Num53">
    <w:name w:val="WW8Num53"/>
    <w:rsid w:val="00FB5C93"/>
    <w:pPr>
      <w:numPr>
        <w:numId w:val="24"/>
      </w:numPr>
    </w:pPr>
  </w:style>
  <w:style w:type="numbering" w:customStyle="1" w:styleId="WW8Num28">
    <w:name w:val="WW8Num28"/>
    <w:rsid w:val="00FB5C93"/>
    <w:pPr>
      <w:numPr>
        <w:numId w:val="15"/>
      </w:numPr>
    </w:pPr>
  </w:style>
  <w:style w:type="numbering" w:customStyle="1" w:styleId="WW8Num2">
    <w:name w:val="WW8Num2"/>
    <w:rsid w:val="00FB5C93"/>
    <w:pPr>
      <w:numPr>
        <w:numId w:val="7"/>
      </w:numPr>
    </w:pPr>
  </w:style>
  <w:style w:type="numbering" w:customStyle="1" w:styleId="WW8Num39">
    <w:name w:val="WW8Num39"/>
    <w:rsid w:val="00FB5C93"/>
    <w:pPr>
      <w:numPr>
        <w:numId w:val="8"/>
      </w:numPr>
    </w:pPr>
  </w:style>
  <w:style w:type="paragraph" w:styleId="af7">
    <w:name w:val="Balloon Text"/>
    <w:basedOn w:val="a"/>
    <w:link w:val="af8"/>
    <w:uiPriority w:val="99"/>
    <w:semiHidden/>
    <w:unhideWhenUsed/>
    <w:rsid w:val="00765381"/>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765381"/>
    <w:rPr>
      <w:rFonts w:ascii="Segoe UI" w:hAnsi="Segoe UI" w:cs="Segoe UI"/>
      <w:sz w:val="18"/>
      <w:szCs w:val="18"/>
      <w:lang w:eastAsia="zh-CN"/>
    </w:rPr>
  </w:style>
  <w:style w:type="character" w:customStyle="1" w:styleId="90">
    <w:name w:val="Заголовок 9 Знак"/>
    <w:basedOn w:val="a0"/>
    <w:link w:val="9"/>
    <w:semiHidden/>
    <w:rsid w:val="001F586F"/>
    <w:rPr>
      <w:rFonts w:asciiTheme="majorHAnsi" w:eastAsiaTheme="majorEastAsia" w:hAnsiTheme="majorHAnsi" w:cstheme="majorBidi"/>
      <w:i/>
      <w:iCs/>
      <w:color w:val="272727" w:themeColor="text1" w:themeTint="D8"/>
      <w:sz w:val="21"/>
      <w:szCs w:val="21"/>
      <w:lang w:eastAsia="zh-CN"/>
    </w:rPr>
  </w:style>
  <w:style w:type="paragraph" w:styleId="af9">
    <w:name w:val="Body Text Indent"/>
    <w:basedOn w:val="a"/>
    <w:link w:val="afa"/>
    <w:uiPriority w:val="99"/>
    <w:semiHidden/>
    <w:unhideWhenUsed/>
    <w:rsid w:val="001F586F"/>
    <w:pPr>
      <w:spacing w:after="120"/>
      <w:ind w:left="283"/>
    </w:pPr>
  </w:style>
  <w:style w:type="character" w:customStyle="1" w:styleId="afa">
    <w:name w:val="Основной текст с отступом Знак"/>
    <w:basedOn w:val="a0"/>
    <w:link w:val="af9"/>
    <w:uiPriority w:val="99"/>
    <w:semiHidden/>
    <w:rsid w:val="001F586F"/>
    <w:rPr>
      <w:rFonts w:cs="Calibri"/>
      <w:lang w:eastAsia="zh-CN"/>
    </w:rPr>
  </w:style>
</w:styles>
</file>

<file path=word/webSettings.xml><?xml version="1.0" encoding="utf-8"?>
<w:webSettings xmlns:r="http://schemas.openxmlformats.org/officeDocument/2006/relationships" xmlns:w="http://schemas.openxmlformats.org/wordprocessingml/2006/main">
  <w:divs>
    <w:div w:id="1268733680">
      <w:marLeft w:val="0"/>
      <w:marRight w:val="0"/>
      <w:marTop w:val="0"/>
      <w:marBottom w:val="0"/>
      <w:divBdr>
        <w:top w:val="none" w:sz="0" w:space="0" w:color="auto"/>
        <w:left w:val="none" w:sz="0" w:space="0" w:color="auto"/>
        <w:bottom w:val="none" w:sz="0" w:space="0" w:color="auto"/>
        <w:right w:val="none" w:sz="0" w:space="0" w:color="auto"/>
      </w:divBdr>
      <w:divsChild>
        <w:div w:id="1268733677">
          <w:marLeft w:val="0"/>
          <w:marRight w:val="0"/>
          <w:marTop w:val="0"/>
          <w:marBottom w:val="0"/>
          <w:divBdr>
            <w:top w:val="none" w:sz="0" w:space="0" w:color="auto"/>
            <w:left w:val="none" w:sz="0" w:space="0" w:color="auto"/>
            <w:bottom w:val="none" w:sz="0" w:space="0" w:color="auto"/>
            <w:right w:val="none" w:sz="0" w:space="0" w:color="auto"/>
          </w:divBdr>
        </w:div>
        <w:div w:id="1268733687">
          <w:marLeft w:val="0"/>
          <w:marRight w:val="0"/>
          <w:marTop w:val="0"/>
          <w:marBottom w:val="0"/>
          <w:divBdr>
            <w:top w:val="none" w:sz="0" w:space="0" w:color="auto"/>
            <w:left w:val="none" w:sz="0" w:space="0" w:color="auto"/>
            <w:bottom w:val="none" w:sz="0" w:space="0" w:color="auto"/>
            <w:right w:val="none" w:sz="0" w:space="0" w:color="auto"/>
          </w:divBdr>
        </w:div>
        <w:div w:id="1268733691">
          <w:marLeft w:val="0"/>
          <w:marRight w:val="0"/>
          <w:marTop w:val="0"/>
          <w:marBottom w:val="0"/>
          <w:divBdr>
            <w:top w:val="none" w:sz="0" w:space="0" w:color="auto"/>
            <w:left w:val="none" w:sz="0" w:space="0" w:color="auto"/>
            <w:bottom w:val="none" w:sz="0" w:space="0" w:color="auto"/>
            <w:right w:val="none" w:sz="0" w:space="0" w:color="auto"/>
          </w:divBdr>
        </w:div>
        <w:div w:id="1268733693">
          <w:marLeft w:val="0"/>
          <w:marRight w:val="0"/>
          <w:marTop w:val="0"/>
          <w:marBottom w:val="0"/>
          <w:divBdr>
            <w:top w:val="none" w:sz="0" w:space="0" w:color="auto"/>
            <w:left w:val="none" w:sz="0" w:space="0" w:color="auto"/>
            <w:bottom w:val="none" w:sz="0" w:space="0" w:color="auto"/>
            <w:right w:val="none" w:sz="0" w:space="0" w:color="auto"/>
          </w:divBdr>
        </w:div>
        <w:div w:id="1268733697">
          <w:marLeft w:val="0"/>
          <w:marRight w:val="0"/>
          <w:marTop w:val="0"/>
          <w:marBottom w:val="0"/>
          <w:divBdr>
            <w:top w:val="none" w:sz="0" w:space="0" w:color="auto"/>
            <w:left w:val="none" w:sz="0" w:space="0" w:color="auto"/>
            <w:bottom w:val="none" w:sz="0" w:space="0" w:color="auto"/>
            <w:right w:val="none" w:sz="0" w:space="0" w:color="auto"/>
          </w:divBdr>
        </w:div>
        <w:div w:id="1268733701">
          <w:marLeft w:val="0"/>
          <w:marRight w:val="0"/>
          <w:marTop w:val="0"/>
          <w:marBottom w:val="0"/>
          <w:divBdr>
            <w:top w:val="none" w:sz="0" w:space="0" w:color="auto"/>
            <w:left w:val="none" w:sz="0" w:space="0" w:color="auto"/>
            <w:bottom w:val="none" w:sz="0" w:space="0" w:color="auto"/>
            <w:right w:val="none" w:sz="0" w:space="0" w:color="auto"/>
          </w:divBdr>
        </w:div>
        <w:div w:id="1268733704">
          <w:marLeft w:val="0"/>
          <w:marRight w:val="0"/>
          <w:marTop w:val="0"/>
          <w:marBottom w:val="0"/>
          <w:divBdr>
            <w:top w:val="none" w:sz="0" w:space="0" w:color="auto"/>
            <w:left w:val="none" w:sz="0" w:space="0" w:color="auto"/>
            <w:bottom w:val="none" w:sz="0" w:space="0" w:color="auto"/>
            <w:right w:val="none" w:sz="0" w:space="0" w:color="auto"/>
          </w:divBdr>
        </w:div>
        <w:div w:id="1268733707">
          <w:marLeft w:val="0"/>
          <w:marRight w:val="0"/>
          <w:marTop w:val="0"/>
          <w:marBottom w:val="0"/>
          <w:divBdr>
            <w:top w:val="none" w:sz="0" w:space="0" w:color="auto"/>
            <w:left w:val="none" w:sz="0" w:space="0" w:color="auto"/>
            <w:bottom w:val="none" w:sz="0" w:space="0" w:color="auto"/>
            <w:right w:val="none" w:sz="0" w:space="0" w:color="auto"/>
          </w:divBdr>
        </w:div>
        <w:div w:id="1268733710">
          <w:marLeft w:val="0"/>
          <w:marRight w:val="0"/>
          <w:marTop w:val="0"/>
          <w:marBottom w:val="0"/>
          <w:divBdr>
            <w:top w:val="none" w:sz="0" w:space="0" w:color="auto"/>
            <w:left w:val="none" w:sz="0" w:space="0" w:color="auto"/>
            <w:bottom w:val="none" w:sz="0" w:space="0" w:color="auto"/>
            <w:right w:val="none" w:sz="0" w:space="0" w:color="auto"/>
          </w:divBdr>
        </w:div>
        <w:div w:id="1268733714">
          <w:marLeft w:val="0"/>
          <w:marRight w:val="0"/>
          <w:marTop w:val="0"/>
          <w:marBottom w:val="0"/>
          <w:divBdr>
            <w:top w:val="none" w:sz="0" w:space="0" w:color="auto"/>
            <w:left w:val="none" w:sz="0" w:space="0" w:color="auto"/>
            <w:bottom w:val="none" w:sz="0" w:space="0" w:color="auto"/>
            <w:right w:val="none" w:sz="0" w:space="0" w:color="auto"/>
          </w:divBdr>
        </w:div>
        <w:div w:id="1268733715">
          <w:marLeft w:val="0"/>
          <w:marRight w:val="0"/>
          <w:marTop w:val="0"/>
          <w:marBottom w:val="0"/>
          <w:divBdr>
            <w:top w:val="none" w:sz="0" w:space="0" w:color="auto"/>
            <w:left w:val="none" w:sz="0" w:space="0" w:color="auto"/>
            <w:bottom w:val="none" w:sz="0" w:space="0" w:color="auto"/>
            <w:right w:val="none" w:sz="0" w:space="0" w:color="auto"/>
          </w:divBdr>
        </w:div>
        <w:div w:id="1268733716">
          <w:marLeft w:val="0"/>
          <w:marRight w:val="0"/>
          <w:marTop w:val="0"/>
          <w:marBottom w:val="0"/>
          <w:divBdr>
            <w:top w:val="none" w:sz="0" w:space="0" w:color="auto"/>
            <w:left w:val="none" w:sz="0" w:space="0" w:color="auto"/>
            <w:bottom w:val="none" w:sz="0" w:space="0" w:color="auto"/>
            <w:right w:val="none" w:sz="0" w:space="0" w:color="auto"/>
          </w:divBdr>
        </w:div>
        <w:div w:id="1268733717">
          <w:marLeft w:val="0"/>
          <w:marRight w:val="0"/>
          <w:marTop w:val="0"/>
          <w:marBottom w:val="0"/>
          <w:divBdr>
            <w:top w:val="none" w:sz="0" w:space="0" w:color="auto"/>
            <w:left w:val="none" w:sz="0" w:space="0" w:color="auto"/>
            <w:bottom w:val="none" w:sz="0" w:space="0" w:color="auto"/>
            <w:right w:val="none" w:sz="0" w:space="0" w:color="auto"/>
          </w:divBdr>
        </w:div>
        <w:div w:id="1268733720">
          <w:marLeft w:val="0"/>
          <w:marRight w:val="0"/>
          <w:marTop w:val="0"/>
          <w:marBottom w:val="0"/>
          <w:divBdr>
            <w:top w:val="none" w:sz="0" w:space="0" w:color="auto"/>
            <w:left w:val="none" w:sz="0" w:space="0" w:color="auto"/>
            <w:bottom w:val="none" w:sz="0" w:space="0" w:color="auto"/>
            <w:right w:val="none" w:sz="0" w:space="0" w:color="auto"/>
          </w:divBdr>
        </w:div>
        <w:div w:id="1268733733">
          <w:marLeft w:val="0"/>
          <w:marRight w:val="0"/>
          <w:marTop w:val="0"/>
          <w:marBottom w:val="0"/>
          <w:divBdr>
            <w:top w:val="none" w:sz="0" w:space="0" w:color="auto"/>
            <w:left w:val="none" w:sz="0" w:space="0" w:color="auto"/>
            <w:bottom w:val="none" w:sz="0" w:space="0" w:color="auto"/>
            <w:right w:val="none" w:sz="0" w:space="0" w:color="auto"/>
          </w:divBdr>
        </w:div>
        <w:div w:id="1268733736">
          <w:marLeft w:val="0"/>
          <w:marRight w:val="0"/>
          <w:marTop w:val="0"/>
          <w:marBottom w:val="0"/>
          <w:divBdr>
            <w:top w:val="none" w:sz="0" w:space="0" w:color="auto"/>
            <w:left w:val="none" w:sz="0" w:space="0" w:color="auto"/>
            <w:bottom w:val="none" w:sz="0" w:space="0" w:color="auto"/>
            <w:right w:val="none" w:sz="0" w:space="0" w:color="auto"/>
          </w:divBdr>
        </w:div>
        <w:div w:id="1268733737">
          <w:marLeft w:val="0"/>
          <w:marRight w:val="0"/>
          <w:marTop w:val="0"/>
          <w:marBottom w:val="0"/>
          <w:divBdr>
            <w:top w:val="none" w:sz="0" w:space="0" w:color="auto"/>
            <w:left w:val="none" w:sz="0" w:space="0" w:color="auto"/>
            <w:bottom w:val="none" w:sz="0" w:space="0" w:color="auto"/>
            <w:right w:val="none" w:sz="0" w:space="0" w:color="auto"/>
          </w:divBdr>
        </w:div>
        <w:div w:id="1268733738">
          <w:marLeft w:val="0"/>
          <w:marRight w:val="0"/>
          <w:marTop w:val="0"/>
          <w:marBottom w:val="0"/>
          <w:divBdr>
            <w:top w:val="none" w:sz="0" w:space="0" w:color="auto"/>
            <w:left w:val="none" w:sz="0" w:space="0" w:color="auto"/>
            <w:bottom w:val="none" w:sz="0" w:space="0" w:color="auto"/>
            <w:right w:val="none" w:sz="0" w:space="0" w:color="auto"/>
          </w:divBdr>
        </w:div>
        <w:div w:id="1268733743">
          <w:marLeft w:val="0"/>
          <w:marRight w:val="0"/>
          <w:marTop w:val="0"/>
          <w:marBottom w:val="0"/>
          <w:divBdr>
            <w:top w:val="none" w:sz="0" w:space="0" w:color="auto"/>
            <w:left w:val="none" w:sz="0" w:space="0" w:color="auto"/>
            <w:bottom w:val="none" w:sz="0" w:space="0" w:color="auto"/>
            <w:right w:val="none" w:sz="0" w:space="0" w:color="auto"/>
          </w:divBdr>
        </w:div>
        <w:div w:id="1268733750">
          <w:marLeft w:val="0"/>
          <w:marRight w:val="0"/>
          <w:marTop w:val="0"/>
          <w:marBottom w:val="0"/>
          <w:divBdr>
            <w:top w:val="none" w:sz="0" w:space="0" w:color="auto"/>
            <w:left w:val="none" w:sz="0" w:space="0" w:color="auto"/>
            <w:bottom w:val="none" w:sz="0" w:space="0" w:color="auto"/>
            <w:right w:val="none" w:sz="0" w:space="0" w:color="auto"/>
          </w:divBdr>
        </w:div>
        <w:div w:id="1268733752">
          <w:marLeft w:val="0"/>
          <w:marRight w:val="0"/>
          <w:marTop w:val="0"/>
          <w:marBottom w:val="0"/>
          <w:divBdr>
            <w:top w:val="none" w:sz="0" w:space="0" w:color="auto"/>
            <w:left w:val="none" w:sz="0" w:space="0" w:color="auto"/>
            <w:bottom w:val="none" w:sz="0" w:space="0" w:color="auto"/>
            <w:right w:val="none" w:sz="0" w:space="0" w:color="auto"/>
          </w:divBdr>
        </w:div>
        <w:div w:id="1268733754">
          <w:marLeft w:val="0"/>
          <w:marRight w:val="0"/>
          <w:marTop w:val="0"/>
          <w:marBottom w:val="0"/>
          <w:divBdr>
            <w:top w:val="none" w:sz="0" w:space="0" w:color="auto"/>
            <w:left w:val="none" w:sz="0" w:space="0" w:color="auto"/>
            <w:bottom w:val="none" w:sz="0" w:space="0" w:color="auto"/>
            <w:right w:val="none" w:sz="0" w:space="0" w:color="auto"/>
          </w:divBdr>
        </w:div>
        <w:div w:id="1268733755">
          <w:marLeft w:val="0"/>
          <w:marRight w:val="0"/>
          <w:marTop w:val="0"/>
          <w:marBottom w:val="0"/>
          <w:divBdr>
            <w:top w:val="none" w:sz="0" w:space="0" w:color="auto"/>
            <w:left w:val="none" w:sz="0" w:space="0" w:color="auto"/>
            <w:bottom w:val="none" w:sz="0" w:space="0" w:color="auto"/>
            <w:right w:val="none" w:sz="0" w:space="0" w:color="auto"/>
          </w:divBdr>
        </w:div>
        <w:div w:id="1268733756">
          <w:marLeft w:val="0"/>
          <w:marRight w:val="0"/>
          <w:marTop w:val="0"/>
          <w:marBottom w:val="0"/>
          <w:divBdr>
            <w:top w:val="none" w:sz="0" w:space="0" w:color="auto"/>
            <w:left w:val="none" w:sz="0" w:space="0" w:color="auto"/>
            <w:bottom w:val="none" w:sz="0" w:space="0" w:color="auto"/>
            <w:right w:val="none" w:sz="0" w:space="0" w:color="auto"/>
          </w:divBdr>
        </w:div>
        <w:div w:id="1268733758">
          <w:marLeft w:val="0"/>
          <w:marRight w:val="0"/>
          <w:marTop w:val="0"/>
          <w:marBottom w:val="0"/>
          <w:divBdr>
            <w:top w:val="none" w:sz="0" w:space="0" w:color="auto"/>
            <w:left w:val="none" w:sz="0" w:space="0" w:color="auto"/>
            <w:bottom w:val="none" w:sz="0" w:space="0" w:color="auto"/>
            <w:right w:val="none" w:sz="0" w:space="0" w:color="auto"/>
          </w:divBdr>
        </w:div>
        <w:div w:id="1268733765">
          <w:marLeft w:val="0"/>
          <w:marRight w:val="0"/>
          <w:marTop w:val="0"/>
          <w:marBottom w:val="0"/>
          <w:divBdr>
            <w:top w:val="none" w:sz="0" w:space="0" w:color="auto"/>
            <w:left w:val="none" w:sz="0" w:space="0" w:color="auto"/>
            <w:bottom w:val="none" w:sz="0" w:space="0" w:color="auto"/>
            <w:right w:val="none" w:sz="0" w:space="0" w:color="auto"/>
          </w:divBdr>
        </w:div>
        <w:div w:id="1268733782">
          <w:marLeft w:val="0"/>
          <w:marRight w:val="0"/>
          <w:marTop w:val="0"/>
          <w:marBottom w:val="0"/>
          <w:divBdr>
            <w:top w:val="none" w:sz="0" w:space="0" w:color="auto"/>
            <w:left w:val="none" w:sz="0" w:space="0" w:color="auto"/>
            <w:bottom w:val="none" w:sz="0" w:space="0" w:color="auto"/>
            <w:right w:val="none" w:sz="0" w:space="0" w:color="auto"/>
          </w:divBdr>
        </w:div>
        <w:div w:id="1268733783">
          <w:marLeft w:val="0"/>
          <w:marRight w:val="0"/>
          <w:marTop w:val="0"/>
          <w:marBottom w:val="0"/>
          <w:divBdr>
            <w:top w:val="none" w:sz="0" w:space="0" w:color="auto"/>
            <w:left w:val="none" w:sz="0" w:space="0" w:color="auto"/>
            <w:bottom w:val="none" w:sz="0" w:space="0" w:color="auto"/>
            <w:right w:val="none" w:sz="0" w:space="0" w:color="auto"/>
          </w:divBdr>
        </w:div>
      </w:divsChild>
    </w:div>
    <w:div w:id="1268733681">
      <w:marLeft w:val="0"/>
      <w:marRight w:val="0"/>
      <w:marTop w:val="0"/>
      <w:marBottom w:val="0"/>
      <w:divBdr>
        <w:top w:val="none" w:sz="0" w:space="0" w:color="auto"/>
        <w:left w:val="none" w:sz="0" w:space="0" w:color="auto"/>
        <w:bottom w:val="none" w:sz="0" w:space="0" w:color="auto"/>
        <w:right w:val="none" w:sz="0" w:space="0" w:color="auto"/>
      </w:divBdr>
      <w:divsChild>
        <w:div w:id="1268733678">
          <w:marLeft w:val="0"/>
          <w:marRight w:val="0"/>
          <w:marTop w:val="0"/>
          <w:marBottom w:val="0"/>
          <w:divBdr>
            <w:top w:val="none" w:sz="0" w:space="0" w:color="auto"/>
            <w:left w:val="none" w:sz="0" w:space="0" w:color="auto"/>
            <w:bottom w:val="none" w:sz="0" w:space="0" w:color="auto"/>
            <w:right w:val="none" w:sz="0" w:space="0" w:color="auto"/>
          </w:divBdr>
        </w:div>
        <w:div w:id="1268733685">
          <w:marLeft w:val="0"/>
          <w:marRight w:val="0"/>
          <w:marTop w:val="0"/>
          <w:marBottom w:val="0"/>
          <w:divBdr>
            <w:top w:val="none" w:sz="0" w:space="0" w:color="auto"/>
            <w:left w:val="none" w:sz="0" w:space="0" w:color="auto"/>
            <w:bottom w:val="none" w:sz="0" w:space="0" w:color="auto"/>
            <w:right w:val="none" w:sz="0" w:space="0" w:color="auto"/>
          </w:divBdr>
        </w:div>
        <w:div w:id="1268733688">
          <w:marLeft w:val="0"/>
          <w:marRight w:val="0"/>
          <w:marTop w:val="0"/>
          <w:marBottom w:val="0"/>
          <w:divBdr>
            <w:top w:val="none" w:sz="0" w:space="0" w:color="auto"/>
            <w:left w:val="none" w:sz="0" w:space="0" w:color="auto"/>
            <w:bottom w:val="none" w:sz="0" w:space="0" w:color="auto"/>
            <w:right w:val="none" w:sz="0" w:space="0" w:color="auto"/>
          </w:divBdr>
        </w:div>
        <w:div w:id="1268733694">
          <w:marLeft w:val="0"/>
          <w:marRight w:val="0"/>
          <w:marTop w:val="0"/>
          <w:marBottom w:val="0"/>
          <w:divBdr>
            <w:top w:val="none" w:sz="0" w:space="0" w:color="auto"/>
            <w:left w:val="none" w:sz="0" w:space="0" w:color="auto"/>
            <w:bottom w:val="none" w:sz="0" w:space="0" w:color="auto"/>
            <w:right w:val="none" w:sz="0" w:space="0" w:color="auto"/>
          </w:divBdr>
        </w:div>
        <w:div w:id="1268733695">
          <w:marLeft w:val="0"/>
          <w:marRight w:val="0"/>
          <w:marTop w:val="0"/>
          <w:marBottom w:val="0"/>
          <w:divBdr>
            <w:top w:val="none" w:sz="0" w:space="0" w:color="auto"/>
            <w:left w:val="none" w:sz="0" w:space="0" w:color="auto"/>
            <w:bottom w:val="none" w:sz="0" w:space="0" w:color="auto"/>
            <w:right w:val="none" w:sz="0" w:space="0" w:color="auto"/>
          </w:divBdr>
        </w:div>
        <w:div w:id="1268733696">
          <w:marLeft w:val="0"/>
          <w:marRight w:val="0"/>
          <w:marTop w:val="0"/>
          <w:marBottom w:val="0"/>
          <w:divBdr>
            <w:top w:val="none" w:sz="0" w:space="0" w:color="auto"/>
            <w:left w:val="none" w:sz="0" w:space="0" w:color="auto"/>
            <w:bottom w:val="none" w:sz="0" w:space="0" w:color="auto"/>
            <w:right w:val="none" w:sz="0" w:space="0" w:color="auto"/>
          </w:divBdr>
        </w:div>
        <w:div w:id="1268733698">
          <w:marLeft w:val="0"/>
          <w:marRight w:val="0"/>
          <w:marTop w:val="0"/>
          <w:marBottom w:val="0"/>
          <w:divBdr>
            <w:top w:val="none" w:sz="0" w:space="0" w:color="auto"/>
            <w:left w:val="none" w:sz="0" w:space="0" w:color="auto"/>
            <w:bottom w:val="none" w:sz="0" w:space="0" w:color="auto"/>
            <w:right w:val="none" w:sz="0" w:space="0" w:color="auto"/>
          </w:divBdr>
        </w:div>
        <w:div w:id="1268733699">
          <w:marLeft w:val="0"/>
          <w:marRight w:val="0"/>
          <w:marTop w:val="0"/>
          <w:marBottom w:val="0"/>
          <w:divBdr>
            <w:top w:val="none" w:sz="0" w:space="0" w:color="auto"/>
            <w:left w:val="none" w:sz="0" w:space="0" w:color="auto"/>
            <w:bottom w:val="none" w:sz="0" w:space="0" w:color="auto"/>
            <w:right w:val="none" w:sz="0" w:space="0" w:color="auto"/>
          </w:divBdr>
        </w:div>
        <w:div w:id="1268733702">
          <w:marLeft w:val="0"/>
          <w:marRight w:val="0"/>
          <w:marTop w:val="0"/>
          <w:marBottom w:val="0"/>
          <w:divBdr>
            <w:top w:val="none" w:sz="0" w:space="0" w:color="auto"/>
            <w:left w:val="none" w:sz="0" w:space="0" w:color="auto"/>
            <w:bottom w:val="none" w:sz="0" w:space="0" w:color="auto"/>
            <w:right w:val="none" w:sz="0" w:space="0" w:color="auto"/>
          </w:divBdr>
        </w:div>
        <w:div w:id="1268733703">
          <w:marLeft w:val="0"/>
          <w:marRight w:val="0"/>
          <w:marTop w:val="0"/>
          <w:marBottom w:val="0"/>
          <w:divBdr>
            <w:top w:val="none" w:sz="0" w:space="0" w:color="auto"/>
            <w:left w:val="none" w:sz="0" w:space="0" w:color="auto"/>
            <w:bottom w:val="none" w:sz="0" w:space="0" w:color="auto"/>
            <w:right w:val="none" w:sz="0" w:space="0" w:color="auto"/>
          </w:divBdr>
        </w:div>
        <w:div w:id="1268733705">
          <w:marLeft w:val="0"/>
          <w:marRight w:val="0"/>
          <w:marTop w:val="0"/>
          <w:marBottom w:val="0"/>
          <w:divBdr>
            <w:top w:val="none" w:sz="0" w:space="0" w:color="auto"/>
            <w:left w:val="none" w:sz="0" w:space="0" w:color="auto"/>
            <w:bottom w:val="none" w:sz="0" w:space="0" w:color="auto"/>
            <w:right w:val="none" w:sz="0" w:space="0" w:color="auto"/>
          </w:divBdr>
        </w:div>
        <w:div w:id="1268733708">
          <w:marLeft w:val="0"/>
          <w:marRight w:val="0"/>
          <w:marTop w:val="0"/>
          <w:marBottom w:val="0"/>
          <w:divBdr>
            <w:top w:val="none" w:sz="0" w:space="0" w:color="auto"/>
            <w:left w:val="none" w:sz="0" w:space="0" w:color="auto"/>
            <w:bottom w:val="none" w:sz="0" w:space="0" w:color="auto"/>
            <w:right w:val="none" w:sz="0" w:space="0" w:color="auto"/>
          </w:divBdr>
        </w:div>
        <w:div w:id="1268733711">
          <w:marLeft w:val="0"/>
          <w:marRight w:val="0"/>
          <w:marTop w:val="0"/>
          <w:marBottom w:val="0"/>
          <w:divBdr>
            <w:top w:val="none" w:sz="0" w:space="0" w:color="auto"/>
            <w:left w:val="none" w:sz="0" w:space="0" w:color="auto"/>
            <w:bottom w:val="none" w:sz="0" w:space="0" w:color="auto"/>
            <w:right w:val="none" w:sz="0" w:space="0" w:color="auto"/>
          </w:divBdr>
        </w:div>
        <w:div w:id="1268733712">
          <w:marLeft w:val="0"/>
          <w:marRight w:val="0"/>
          <w:marTop w:val="0"/>
          <w:marBottom w:val="0"/>
          <w:divBdr>
            <w:top w:val="none" w:sz="0" w:space="0" w:color="auto"/>
            <w:left w:val="none" w:sz="0" w:space="0" w:color="auto"/>
            <w:bottom w:val="none" w:sz="0" w:space="0" w:color="auto"/>
            <w:right w:val="none" w:sz="0" w:space="0" w:color="auto"/>
          </w:divBdr>
        </w:div>
        <w:div w:id="1268733713">
          <w:marLeft w:val="0"/>
          <w:marRight w:val="0"/>
          <w:marTop w:val="0"/>
          <w:marBottom w:val="0"/>
          <w:divBdr>
            <w:top w:val="none" w:sz="0" w:space="0" w:color="auto"/>
            <w:left w:val="none" w:sz="0" w:space="0" w:color="auto"/>
            <w:bottom w:val="none" w:sz="0" w:space="0" w:color="auto"/>
            <w:right w:val="none" w:sz="0" w:space="0" w:color="auto"/>
          </w:divBdr>
        </w:div>
        <w:div w:id="1268733723">
          <w:marLeft w:val="0"/>
          <w:marRight w:val="0"/>
          <w:marTop w:val="0"/>
          <w:marBottom w:val="0"/>
          <w:divBdr>
            <w:top w:val="none" w:sz="0" w:space="0" w:color="auto"/>
            <w:left w:val="none" w:sz="0" w:space="0" w:color="auto"/>
            <w:bottom w:val="none" w:sz="0" w:space="0" w:color="auto"/>
            <w:right w:val="none" w:sz="0" w:space="0" w:color="auto"/>
          </w:divBdr>
        </w:div>
        <w:div w:id="1268733724">
          <w:marLeft w:val="0"/>
          <w:marRight w:val="0"/>
          <w:marTop w:val="0"/>
          <w:marBottom w:val="0"/>
          <w:divBdr>
            <w:top w:val="none" w:sz="0" w:space="0" w:color="auto"/>
            <w:left w:val="none" w:sz="0" w:space="0" w:color="auto"/>
            <w:bottom w:val="none" w:sz="0" w:space="0" w:color="auto"/>
            <w:right w:val="none" w:sz="0" w:space="0" w:color="auto"/>
          </w:divBdr>
        </w:div>
        <w:div w:id="1268733725">
          <w:marLeft w:val="0"/>
          <w:marRight w:val="0"/>
          <w:marTop w:val="0"/>
          <w:marBottom w:val="0"/>
          <w:divBdr>
            <w:top w:val="none" w:sz="0" w:space="0" w:color="auto"/>
            <w:left w:val="none" w:sz="0" w:space="0" w:color="auto"/>
            <w:bottom w:val="none" w:sz="0" w:space="0" w:color="auto"/>
            <w:right w:val="none" w:sz="0" w:space="0" w:color="auto"/>
          </w:divBdr>
        </w:div>
        <w:div w:id="1268733728">
          <w:marLeft w:val="0"/>
          <w:marRight w:val="0"/>
          <w:marTop w:val="0"/>
          <w:marBottom w:val="0"/>
          <w:divBdr>
            <w:top w:val="none" w:sz="0" w:space="0" w:color="auto"/>
            <w:left w:val="none" w:sz="0" w:space="0" w:color="auto"/>
            <w:bottom w:val="none" w:sz="0" w:space="0" w:color="auto"/>
            <w:right w:val="none" w:sz="0" w:space="0" w:color="auto"/>
          </w:divBdr>
        </w:div>
        <w:div w:id="1268733730">
          <w:marLeft w:val="0"/>
          <w:marRight w:val="0"/>
          <w:marTop w:val="0"/>
          <w:marBottom w:val="0"/>
          <w:divBdr>
            <w:top w:val="none" w:sz="0" w:space="0" w:color="auto"/>
            <w:left w:val="none" w:sz="0" w:space="0" w:color="auto"/>
            <w:bottom w:val="none" w:sz="0" w:space="0" w:color="auto"/>
            <w:right w:val="none" w:sz="0" w:space="0" w:color="auto"/>
          </w:divBdr>
        </w:div>
        <w:div w:id="1268733731">
          <w:marLeft w:val="0"/>
          <w:marRight w:val="0"/>
          <w:marTop w:val="0"/>
          <w:marBottom w:val="0"/>
          <w:divBdr>
            <w:top w:val="none" w:sz="0" w:space="0" w:color="auto"/>
            <w:left w:val="none" w:sz="0" w:space="0" w:color="auto"/>
            <w:bottom w:val="none" w:sz="0" w:space="0" w:color="auto"/>
            <w:right w:val="none" w:sz="0" w:space="0" w:color="auto"/>
          </w:divBdr>
        </w:div>
        <w:div w:id="1268733732">
          <w:marLeft w:val="0"/>
          <w:marRight w:val="0"/>
          <w:marTop w:val="0"/>
          <w:marBottom w:val="0"/>
          <w:divBdr>
            <w:top w:val="none" w:sz="0" w:space="0" w:color="auto"/>
            <w:left w:val="none" w:sz="0" w:space="0" w:color="auto"/>
            <w:bottom w:val="none" w:sz="0" w:space="0" w:color="auto"/>
            <w:right w:val="none" w:sz="0" w:space="0" w:color="auto"/>
          </w:divBdr>
        </w:div>
        <w:div w:id="1268733734">
          <w:marLeft w:val="0"/>
          <w:marRight w:val="0"/>
          <w:marTop w:val="0"/>
          <w:marBottom w:val="0"/>
          <w:divBdr>
            <w:top w:val="none" w:sz="0" w:space="0" w:color="auto"/>
            <w:left w:val="none" w:sz="0" w:space="0" w:color="auto"/>
            <w:bottom w:val="none" w:sz="0" w:space="0" w:color="auto"/>
            <w:right w:val="none" w:sz="0" w:space="0" w:color="auto"/>
          </w:divBdr>
        </w:div>
        <w:div w:id="1268733735">
          <w:marLeft w:val="0"/>
          <w:marRight w:val="0"/>
          <w:marTop w:val="0"/>
          <w:marBottom w:val="0"/>
          <w:divBdr>
            <w:top w:val="none" w:sz="0" w:space="0" w:color="auto"/>
            <w:left w:val="none" w:sz="0" w:space="0" w:color="auto"/>
            <w:bottom w:val="none" w:sz="0" w:space="0" w:color="auto"/>
            <w:right w:val="none" w:sz="0" w:space="0" w:color="auto"/>
          </w:divBdr>
        </w:div>
        <w:div w:id="1268733739">
          <w:marLeft w:val="0"/>
          <w:marRight w:val="0"/>
          <w:marTop w:val="0"/>
          <w:marBottom w:val="0"/>
          <w:divBdr>
            <w:top w:val="none" w:sz="0" w:space="0" w:color="auto"/>
            <w:left w:val="none" w:sz="0" w:space="0" w:color="auto"/>
            <w:bottom w:val="none" w:sz="0" w:space="0" w:color="auto"/>
            <w:right w:val="none" w:sz="0" w:space="0" w:color="auto"/>
          </w:divBdr>
        </w:div>
        <w:div w:id="1268733742">
          <w:marLeft w:val="0"/>
          <w:marRight w:val="0"/>
          <w:marTop w:val="0"/>
          <w:marBottom w:val="0"/>
          <w:divBdr>
            <w:top w:val="none" w:sz="0" w:space="0" w:color="auto"/>
            <w:left w:val="none" w:sz="0" w:space="0" w:color="auto"/>
            <w:bottom w:val="none" w:sz="0" w:space="0" w:color="auto"/>
            <w:right w:val="none" w:sz="0" w:space="0" w:color="auto"/>
          </w:divBdr>
        </w:div>
        <w:div w:id="1268733744">
          <w:marLeft w:val="0"/>
          <w:marRight w:val="0"/>
          <w:marTop w:val="0"/>
          <w:marBottom w:val="0"/>
          <w:divBdr>
            <w:top w:val="none" w:sz="0" w:space="0" w:color="auto"/>
            <w:left w:val="none" w:sz="0" w:space="0" w:color="auto"/>
            <w:bottom w:val="none" w:sz="0" w:space="0" w:color="auto"/>
            <w:right w:val="none" w:sz="0" w:space="0" w:color="auto"/>
          </w:divBdr>
        </w:div>
        <w:div w:id="1268733745">
          <w:marLeft w:val="0"/>
          <w:marRight w:val="0"/>
          <w:marTop w:val="0"/>
          <w:marBottom w:val="0"/>
          <w:divBdr>
            <w:top w:val="none" w:sz="0" w:space="0" w:color="auto"/>
            <w:left w:val="none" w:sz="0" w:space="0" w:color="auto"/>
            <w:bottom w:val="none" w:sz="0" w:space="0" w:color="auto"/>
            <w:right w:val="none" w:sz="0" w:space="0" w:color="auto"/>
          </w:divBdr>
        </w:div>
        <w:div w:id="1268733753">
          <w:marLeft w:val="0"/>
          <w:marRight w:val="0"/>
          <w:marTop w:val="0"/>
          <w:marBottom w:val="0"/>
          <w:divBdr>
            <w:top w:val="none" w:sz="0" w:space="0" w:color="auto"/>
            <w:left w:val="none" w:sz="0" w:space="0" w:color="auto"/>
            <w:bottom w:val="none" w:sz="0" w:space="0" w:color="auto"/>
            <w:right w:val="none" w:sz="0" w:space="0" w:color="auto"/>
          </w:divBdr>
        </w:div>
        <w:div w:id="1268733759">
          <w:marLeft w:val="0"/>
          <w:marRight w:val="0"/>
          <w:marTop w:val="0"/>
          <w:marBottom w:val="0"/>
          <w:divBdr>
            <w:top w:val="none" w:sz="0" w:space="0" w:color="auto"/>
            <w:left w:val="none" w:sz="0" w:space="0" w:color="auto"/>
            <w:bottom w:val="none" w:sz="0" w:space="0" w:color="auto"/>
            <w:right w:val="none" w:sz="0" w:space="0" w:color="auto"/>
          </w:divBdr>
        </w:div>
        <w:div w:id="1268733762">
          <w:marLeft w:val="0"/>
          <w:marRight w:val="0"/>
          <w:marTop w:val="0"/>
          <w:marBottom w:val="0"/>
          <w:divBdr>
            <w:top w:val="none" w:sz="0" w:space="0" w:color="auto"/>
            <w:left w:val="none" w:sz="0" w:space="0" w:color="auto"/>
            <w:bottom w:val="none" w:sz="0" w:space="0" w:color="auto"/>
            <w:right w:val="none" w:sz="0" w:space="0" w:color="auto"/>
          </w:divBdr>
        </w:div>
        <w:div w:id="1268733763">
          <w:marLeft w:val="0"/>
          <w:marRight w:val="0"/>
          <w:marTop w:val="0"/>
          <w:marBottom w:val="0"/>
          <w:divBdr>
            <w:top w:val="none" w:sz="0" w:space="0" w:color="auto"/>
            <w:left w:val="none" w:sz="0" w:space="0" w:color="auto"/>
            <w:bottom w:val="none" w:sz="0" w:space="0" w:color="auto"/>
            <w:right w:val="none" w:sz="0" w:space="0" w:color="auto"/>
          </w:divBdr>
        </w:div>
        <w:div w:id="1268733766">
          <w:marLeft w:val="0"/>
          <w:marRight w:val="0"/>
          <w:marTop w:val="0"/>
          <w:marBottom w:val="0"/>
          <w:divBdr>
            <w:top w:val="none" w:sz="0" w:space="0" w:color="auto"/>
            <w:left w:val="none" w:sz="0" w:space="0" w:color="auto"/>
            <w:bottom w:val="none" w:sz="0" w:space="0" w:color="auto"/>
            <w:right w:val="none" w:sz="0" w:space="0" w:color="auto"/>
          </w:divBdr>
        </w:div>
        <w:div w:id="1268733767">
          <w:marLeft w:val="0"/>
          <w:marRight w:val="0"/>
          <w:marTop w:val="0"/>
          <w:marBottom w:val="0"/>
          <w:divBdr>
            <w:top w:val="none" w:sz="0" w:space="0" w:color="auto"/>
            <w:left w:val="none" w:sz="0" w:space="0" w:color="auto"/>
            <w:bottom w:val="none" w:sz="0" w:space="0" w:color="auto"/>
            <w:right w:val="none" w:sz="0" w:space="0" w:color="auto"/>
          </w:divBdr>
        </w:div>
        <w:div w:id="1268733768">
          <w:marLeft w:val="0"/>
          <w:marRight w:val="0"/>
          <w:marTop w:val="0"/>
          <w:marBottom w:val="0"/>
          <w:divBdr>
            <w:top w:val="none" w:sz="0" w:space="0" w:color="auto"/>
            <w:left w:val="none" w:sz="0" w:space="0" w:color="auto"/>
            <w:bottom w:val="none" w:sz="0" w:space="0" w:color="auto"/>
            <w:right w:val="none" w:sz="0" w:space="0" w:color="auto"/>
          </w:divBdr>
        </w:div>
        <w:div w:id="1268733771">
          <w:marLeft w:val="0"/>
          <w:marRight w:val="0"/>
          <w:marTop w:val="0"/>
          <w:marBottom w:val="0"/>
          <w:divBdr>
            <w:top w:val="none" w:sz="0" w:space="0" w:color="auto"/>
            <w:left w:val="none" w:sz="0" w:space="0" w:color="auto"/>
            <w:bottom w:val="none" w:sz="0" w:space="0" w:color="auto"/>
            <w:right w:val="none" w:sz="0" w:space="0" w:color="auto"/>
          </w:divBdr>
        </w:div>
        <w:div w:id="1268733778">
          <w:marLeft w:val="0"/>
          <w:marRight w:val="0"/>
          <w:marTop w:val="0"/>
          <w:marBottom w:val="0"/>
          <w:divBdr>
            <w:top w:val="none" w:sz="0" w:space="0" w:color="auto"/>
            <w:left w:val="none" w:sz="0" w:space="0" w:color="auto"/>
            <w:bottom w:val="none" w:sz="0" w:space="0" w:color="auto"/>
            <w:right w:val="none" w:sz="0" w:space="0" w:color="auto"/>
          </w:divBdr>
        </w:div>
        <w:div w:id="1268733781">
          <w:marLeft w:val="0"/>
          <w:marRight w:val="0"/>
          <w:marTop w:val="0"/>
          <w:marBottom w:val="0"/>
          <w:divBdr>
            <w:top w:val="none" w:sz="0" w:space="0" w:color="auto"/>
            <w:left w:val="none" w:sz="0" w:space="0" w:color="auto"/>
            <w:bottom w:val="none" w:sz="0" w:space="0" w:color="auto"/>
            <w:right w:val="none" w:sz="0" w:space="0" w:color="auto"/>
          </w:divBdr>
        </w:div>
      </w:divsChild>
    </w:div>
    <w:div w:id="1268733683">
      <w:marLeft w:val="0"/>
      <w:marRight w:val="0"/>
      <w:marTop w:val="0"/>
      <w:marBottom w:val="0"/>
      <w:divBdr>
        <w:top w:val="none" w:sz="0" w:space="0" w:color="auto"/>
        <w:left w:val="none" w:sz="0" w:space="0" w:color="auto"/>
        <w:bottom w:val="none" w:sz="0" w:space="0" w:color="auto"/>
        <w:right w:val="none" w:sz="0" w:space="0" w:color="auto"/>
      </w:divBdr>
    </w:div>
    <w:div w:id="1268733764">
      <w:marLeft w:val="0"/>
      <w:marRight w:val="0"/>
      <w:marTop w:val="0"/>
      <w:marBottom w:val="0"/>
      <w:divBdr>
        <w:top w:val="none" w:sz="0" w:space="0" w:color="auto"/>
        <w:left w:val="none" w:sz="0" w:space="0" w:color="auto"/>
        <w:bottom w:val="none" w:sz="0" w:space="0" w:color="auto"/>
        <w:right w:val="none" w:sz="0" w:space="0" w:color="auto"/>
      </w:divBdr>
    </w:div>
    <w:div w:id="1268733769">
      <w:marLeft w:val="0"/>
      <w:marRight w:val="0"/>
      <w:marTop w:val="0"/>
      <w:marBottom w:val="0"/>
      <w:divBdr>
        <w:top w:val="none" w:sz="0" w:space="0" w:color="auto"/>
        <w:left w:val="none" w:sz="0" w:space="0" w:color="auto"/>
        <w:bottom w:val="none" w:sz="0" w:space="0" w:color="auto"/>
        <w:right w:val="none" w:sz="0" w:space="0" w:color="auto"/>
      </w:divBdr>
      <w:divsChild>
        <w:div w:id="1268733679">
          <w:marLeft w:val="0"/>
          <w:marRight w:val="0"/>
          <w:marTop w:val="0"/>
          <w:marBottom w:val="0"/>
          <w:divBdr>
            <w:top w:val="none" w:sz="0" w:space="0" w:color="auto"/>
            <w:left w:val="none" w:sz="0" w:space="0" w:color="auto"/>
            <w:bottom w:val="none" w:sz="0" w:space="0" w:color="auto"/>
            <w:right w:val="none" w:sz="0" w:space="0" w:color="auto"/>
          </w:divBdr>
        </w:div>
        <w:div w:id="1268733721">
          <w:marLeft w:val="0"/>
          <w:marRight w:val="0"/>
          <w:marTop w:val="0"/>
          <w:marBottom w:val="0"/>
          <w:divBdr>
            <w:top w:val="none" w:sz="0" w:space="0" w:color="auto"/>
            <w:left w:val="none" w:sz="0" w:space="0" w:color="auto"/>
            <w:bottom w:val="none" w:sz="0" w:space="0" w:color="auto"/>
            <w:right w:val="none" w:sz="0" w:space="0" w:color="auto"/>
          </w:divBdr>
        </w:div>
        <w:div w:id="1268733757">
          <w:marLeft w:val="0"/>
          <w:marRight w:val="0"/>
          <w:marTop w:val="0"/>
          <w:marBottom w:val="0"/>
          <w:divBdr>
            <w:top w:val="none" w:sz="0" w:space="0" w:color="auto"/>
            <w:left w:val="none" w:sz="0" w:space="0" w:color="auto"/>
            <w:bottom w:val="none" w:sz="0" w:space="0" w:color="auto"/>
            <w:right w:val="none" w:sz="0" w:space="0" w:color="auto"/>
          </w:divBdr>
        </w:div>
        <w:div w:id="1268733777">
          <w:marLeft w:val="0"/>
          <w:marRight w:val="0"/>
          <w:marTop w:val="0"/>
          <w:marBottom w:val="0"/>
          <w:divBdr>
            <w:top w:val="none" w:sz="0" w:space="0" w:color="auto"/>
            <w:left w:val="none" w:sz="0" w:space="0" w:color="auto"/>
            <w:bottom w:val="none" w:sz="0" w:space="0" w:color="auto"/>
            <w:right w:val="none" w:sz="0" w:space="0" w:color="auto"/>
          </w:divBdr>
        </w:div>
      </w:divsChild>
    </w:div>
    <w:div w:id="1268733770">
      <w:marLeft w:val="0"/>
      <w:marRight w:val="0"/>
      <w:marTop w:val="0"/>
      <w:marBottom w:val="0"/>
      <w:divBdr>
        <w:top w:val="none" w:sz="0" w:space="0" w:color="auto"/>
        <w:left w:val="none" w:sz="0" w:space="0" w:color="auto"/>
        <w:bottom w:val="none" w:sz="0" w:space="0" w:color="auto"/>
        <w:right w:val="none" w:sz="0" w:space="0" w:color="auto"/>
      </w:divBdr>
      <w:divsChild>
        <w:div w:id="1268733676">
          <w:marLeft w:val="0"/>
          <w:marRight w:val="0"/>
          <w:marTop w:val="0"/>
          <w:marBottom w:val="0"/>
          <w:divBdr>
            <w:top w:val="none" w:sz="0" w:space="0" w:color="auto"/>
            <w:left w:val="none" w:sz="0" w:space="0" w:color="auto"/>
            <w:bottom w:val="none" w:sz="0" w:space="0" w:color="auto"/>
            <w:right w:val="none" w:sz="0" w:space="0" w:color="auto"/>
          </w:divBdr>
        </w:div>
        <w:div w:id="1268733682">
          <w:marLeft w:val="0"/>
          <w:marRight w:val="0"/>
          <w:marTop w:val="0"/>
          <w:marBottom w:val="0"/>
          <w:divBdr>
            <w:top w:val="none" w:sz="0" w:space="0" w:color="auto"/>
            <w:left w:val="none" w:sz="0" w:space="0" w:color="auto"/>
            <w:bottom w:val="none" w:sz="0" w:space="0" w:color="auto"/>
            <w:right w:val="none" w:sz="0" w:space="0" w:color="auto"/>
          </w:divBdr>
        </w:div>
        <w:div w:id="1268733684">
          <w:marLeft w:val="0"/>
          <w:marRight w:val="0"/>
          <w:marTop w:val="0"/>
          <w:marBottom w:val="0"/>
          <w:divBdr>
            <w:top w:val="none" w:sz="0" w:space="0" w:color="auto"/>
            <w:left w:val="none" w:sz="0" w:space="0" w:color="auto"/>
            <w:bottom w:val="none" w:sz="0" w:space="0" w:color="auto"/>
            <w:right w:val="none" w:sz="0" w:space="0" w:color="auto"/>
          </w:divBdr>
        </w:div>
        <w:div w:id="1268733686">
          <w:marLeft w:val="0"/>
          <w:marRight w:val="0"/>
          <w:marTop w:val="0"/>
          <w:marBottom w:val="0"/>
          <w:divBdr>
            <w:top w:val="none" w:sz="0" w:space="0" w:color="auto"/>
            <w:left w:val="none" w:sz="0" w:space="0" w:color="auto"/>
            <w:bottom w:val="none" w:sz="0" w:space="0" w:color="auto"/>
            <w:right w:val="none" w:sz="0" w:space="0" w:color="auto"/>
          </w:divBdr>
        </w:div>
        <w:div w:id="1268733689">
          <w:marLeft w:val="0"/>
          <w:marRight w:val="0"/>
          <w:marTop w:val="0"/>
          <w:marBottom w:val="0"/>
          <w:divBdr>
            <w:top w:val="none" w:sz="0" w:space="0" w:color="auto"/>
            <w:left w:val="none" w:sz="0" w:space="0" w:color="auto"/>
            <w:bottom w:val="none" w:sz="0" w:space="0" w:color="auto"/>
            <w:right w:val="none" w:sz="0" w:space="0" w:color="auto"/>
          </w:divBdr>
        </w:div>
        <w:div w:id="1268733690">
          <w:marLeft w:val="0"/>
          <w:marRight w:val="0"/>
          <w:marTop w:val="0"/>
          <w:marBottom w:val="0"/>
          <w:divBdr>
            <w:top w:val="none" w:sz="0" w:space="0" w:color="auto"/>
            <w:left w:val="none" w:sz="0" w:space="0" w:color="auto"/>
            <w:bottom w:val="none" w:sz="0" w:space="0" w:color="auto"/>
            <w:right w:val="none" w:sz="0" w:space="0" w:color="auto"/>
          </w:divBdr>
        </w:div>
        <w:div w:id="1268733692">
          <w:marLeft w:val="0"/>
          <w:marRight w:val="0"/>
          <w:marTop w:val="0"/>
          <w:marBottom w:val="0"/>
          <w:divBdr>
            <w:top w:val="none" w:sz="0" w:space="0" w:color="auto"/>
            <w:left w:val="none" w:sz="0" w:space="0" w:color="auto"/>
            <w:bottom w:val="none" w:sz="0" w:space="0" w:color="auto"/>
            <w:right w:val="none" w:sz="0" w:space="0" w:color="auto"/>
          </w:divBdr>
        </w:div>
        <w:div w:id="1268733700">
          <w:marLeft w:val="0"/>
          <w:marRight w:val="0"/>
          <w:marTop w:val="0"/>
          <w:marBottom w:val="0"/>
          <w:divBdr>
            <w:top w:val="none" w:sz="0" w:space="0" w:color="auto"/>
            <w:left w:val="none" w:sz="0" w:space="0" w:color="auto"/>
            <w:bottom w:val="none" w:sz="0" w:space="0" w:color="auto"/>
            <w:right w:val="none" w:sz="0" w:space="0" w:color="auto"/>
          </w:divBdr>
        </w:div>
        <w:div w:id="1268733706">
          <w:marLeft w:val="0"/>
          <w:marRight w:val="0"/>
          <w:marTop w:val="0"/>
          <w:marBottom w:val="0"/>
          <w:divBdr>
            <w:top w:val="none" w:sz="0" w:space="0" w:color="auto"/>
            <w:left w:val="none" w:sz="0" w:space="0" w:color="auto"/>
            <w:bottom w:val="none" w:sz="0" w:space="0" w:color="auto"/>
            <w:right w:val="none" w:sz="0" w:space="0" w:color="auto"/>
          </w:divBdr>
        </w:div>
        <w:div w:id="1268733709">
          <w:marLeft w:val="0"/>
          <w:marRight w:val="0"/>
          <w:marTop w:val="0"/>
          <w:marBottom w:val="0"/>
          <w:divBdr>
            <w:top w:val="none" w:sz="0" w:space="0" w:color="auto"/>
            <w:left w:val="none" w:sz="0" w:space="0" w:color="auto"/>
            <w:bottom w:val="none" w:sz="0" w:space="0" w:color="auto"/>
            <w:right w:val="none" w:sz="0" w:space="0" w:color="auto"/>
          </w:divBdr>
        </w:div>
        <w:div w:id="1268733718">
          <w:marLeft w:val="0"/>
          <w:marRight w:val="0"/>
          <w:marTop w:val="0"/>
          <w:marBottom w:val="0"/>
          <w:divBdr>
            <w:top w:val="none" w:sz="0" w:space="0" w:color="auto"/>
            <w:left w:val="none" w:sz="0" w:space="0" w:color="auto"/>
            <w:bottom w:val="none" w:sz="0" w:space="0" w:color="auto"/>
            <w:right w:val="none" w:sz="0" w:space="0" w:color="auto"/>
          </w:divBdr>
        </w:div>
        <w:div w:id="1268733719">
          <w:marLeft w:val="0"/>
          <w:marRight w:val="0"/>
          <w:marTop w:val="0"/>
          <w:marBottom w:val="0"/>
          <w:divBdr>
            <w:top w:val="none" w:sz="0" w:space="0" w:color="auto"/>
            <w:left w:val="none" w:sz="0" w:space="0" w:color="auto"/>
            <w:bottom w:val="none" w:sz="0" w:space="0" w:color="auto"/>
            <w:right w:val="none" w:sz="0" w:space="0" w:color="auto"/>
          </w:divBdr>
        </w:div>
        <w:div w:id="1268733722">
          <w:marLeft w:val="0"/>
          <w:marRight w:val="0"/>
          <w:marTop w:val="0"/>
          <w:marBottom w:val="0"/>
          <w:divBdr>
            <w:top w:val="none" w:sz="0" w:space="0" w:color="auto"/>
            <w:left w:val="none" w:sz="0" w:space="0" w:color="auto"/>
            <w:bottom w:val="none" w:sz="0" w:space="0" w:color="auto"/>
            <w:right w:val="none" w:sz="0" w:space="0" w:color="auto"/>
          </w:divBdr>
        </w:div>
        <w:div w:id="1268733726">
          <w:marLeft w:val="0"/>
          <w:marRight w:val="0"/>
          <w:marTop w:val="0"/>
          <w:marBottom w:val="0"/>
          <w:divBdr>
            <w:top w:val="none" w:sz="0" w:space="0" w:color="auto"/>
            <w:left w:val="none" w:sz="0" w:space="0" w:color="auto"/>
            <w:bottom w:val="none" w:sz="0" w:space="0" w:color="auto"/>
            <w:right w:val="none" w:sz="0" w:space="0" w:color="auto"/>
          </w:divBdr>
        </w:div>
        <w:div w:id="1268733727">
          <w:marLeft w:val="0"/>
          <w:marRight w:val="0"/>
          <w:marTop w:val="0"/>
          <w:marBottom w:val="0"/>
          <w:divBdr>
            <w:top w:val="none" w:sz="0" w:space="0" w:color="auto"/>
            <w:left w:val="none" w:sz="0" w:space="0" w:color="auto"/>
            <w:bottom w:val="none" w:sz="0" w:space="0" w:color="auto"/>
            <w:right w:val="none" w:sz="0" w:space="0" w:color="auto"/>
          </w:divBdr>
        </w:div>
        <w:div w:id="1268733729">
          <w:marLeft w:val="0"/>
          <w:marRight w:val="0"/>
          <w:marTop w:val="0"/>
          <w:marBottom w:val="0"/>
          <w:divBdr>
            <w:top w:val="none" w:sz="0" w:space="0" w:color="auto"/>
            <w:left w:val="none" w:sz="0" w:space="0" w:color="auto"/>
            <w:bottom w:val="none" w:sz="0" w:space="0" w:color="auto"/>
            <w:right w:val="none" w:sz="0" w:space="0" w:color="auto"/>
          </w:divBdr>
        </w:div>
        <w:div w:id="1268733740">
          <w:marLeft w:val="0"/>
          <w:marRight w:val="0"/>
          <w:marTop w:val="0"/>
          <w:marBottom w:val="0"/>
          <w:divBdr>
            <w:top w:val="none" w:sz="0" w:space="0" w:color="auto"/>
            <w:left w:val="none" w:sz="0" w:space="0" w:color="auto"/>
            <w:bottom w:val="none" w:sz="0" w:space="0" w:color="auto"/>
            <w:right w:val="none" w:sz="0" w:space="0" w:color="auto"/>
          </w:divBdr>
        </w:div>
        <w:div w:id="1268733741">
          <w:marLeft w:val="0"/>
          <w:marRight w:val="0"/>
          <w:marTop w:val="0"/>
          <w:marBottom w:val="0"/>
          <w:divBdr>
            <w:top w:val="none" w:sz="0" w:space="0" w:color="auto"/>
            <w:left w:val="none" w:sz="0" w:space="0" w:color="auto"/>
            <w:bottom w:val="none" w:sz="0" w:space="0" w:color="auto"/>
            <w:right w:val="none" w:sz="0" w:space="0" w:color="auto"/>
          </w:divBdr>
        </w:div>
        <w:div w:id="1268733746">
          <w:marLeft w:val="0"/>
          <w:marRight w:val="0"/>
          <w:marTop w:val="0"/>
          <w:marBottom w:val="0"/>
          <w:divBdr>
            <w:top w:val="none" w:sz="0" w:space="0" w:color="auto"/>
            <w:left w:val="none" w:sz="0" w:space="0" w:color="auto"/>
            <w:bottom w:val="none" w:sz="0" w:space="0" w:color="auto"/>
            <w:right w:val="none" w:sz="0" w:space="0" w:color="auto"/>
          </w:divBdr>
        </w:div>
        <w:div w:id="1268733747">
          <w:marLeft w:val="0"/>
          <w:marRight w:val="0"/>
          <w:marTop w:val="0"/>
          <w:marBottom w:val="0"/>
          <w:divBdr>
            <w:top w:val="none" w:sz="0" w:space="0" w:color="auto"/>
            <w:left w:val="none" w:sz="0" w:space="0" w:color="auto"/>
            <w:bottom w:val="none" w:sz="0" w:space="0" w:color="auto"/>
            <w:right w:val="none" w:sz="0" w:space="0" w:color="auto"/>
          </w:divBdr>
        </w:div>
        <w:div w:id="1268733748">
          <w:marLeft w:val="0"/>
          <w:marRight w:val="0"/>
          <w:marTop w:val="0"/>
          <w:marBottom w:val="0"/>
          <w:divBdr>
            <w:top w:val="none" w:sz="0" w:space="0" w:color="auto"/>
            <w:left w:val="none" w:sz="0" w:space="0" w:color="auto"/>
            <w:bottom w:val="none" w:sz="0" w:space="0" w:color="auto"/>
            <w:right w:val="none" w:sz="0" w:space="0" w:color="auto"/>
          </w:divBdr>
        </w:div>
        <w:div w:id="1268733749">
          <w:marLeft w:val="0"/>
          <w:marRight w:val="0"/>
          <w:marTop w:val="0"/>
          <w:marBottom w:val="0"/>
          <w:divBdr>
            <w:top w:val="none" w:sz="0" w:space="0" w:color="auto"/>
            <w:left w:val="none" w:sz="0" w:space="0" w:color="auto"/>
            <w:bottom w:val="none" w:sz="0" w:space="0" w:color="auto"/>
            <w:right w:val="none" w:sz="0" w:space="0" w:color="auto"/>
          </w:divBdr>
        </w:div>
        <w:div w:id="1268733751">
          <w:marLeft w:val="0"/>
          <w:marRight w:val="0"/>
          <w:marTop w:val="0"/>
          <w:marBottom w:val="0"/>
          <w:divBdr>
            <w:top w:val="none" w:sz="0" w:space="0" w:color="auto"/>
            <w:left w:val="none" w:sz="0" w:space="0" w:color="auto"/>
            <w:bottom w:val="none" w:sz="0" w:space="0" w:color="auto"/>
            <w:right w:val="none" w:sz="0" w:space="0" w:color="auto"/>
          </w:divBdr>
        </w:div>
        <w:div w:id="1268733760">
          <w:marLeft w:val="0"/>
          <w:marRight w:val="0"/>
          <w:marTop w:val="0"/>
          <w:marBottom w:val="0"/>
          <w:divBdr>
            <w:top w:val="none" w:sz="0" w:space="0" w:color="auto"/>
            <w:left w:val="none" w:sz="0" w:space="0" w:color="auto"/>
            <w:bottom w:val="none" w:sz="0" w:space="0" w:color="auto"/>
            <w:right w:val="none" w:sz="0" w:space="0" w:color="auto"/>
          </w:divBdr>
        </w:div>
        <w:div w:id="1268733761">
          <w:marLeft w:val="0"/>
          <w:marRight w:val="0"/>
          <w:marTop w:val="0"/>
          <w:marBottom w:val="0"/>
          <w:divBdr>
            <w:top w:val="none" w:sz="0" w:space="0" w:color="auto"/>
            <w:left w:val="none" w:sz="0" w:space="0" w:color="auto"/>
            <w:bottom w:val="none" w:sz="0" w:space="0" w:color="auto"/>
            <w:right w:val="none" w:sz="0" w:space="0" w:color="auto"/>
          </w:divBdr>
        </w:div>
        <w:div w:id="1268733772">
          <w:marLeft w:val="0"/>
          <w:marRight w:val="0"/>
          <w:marTop w:val="0"/>
          <w:marBottom w:val="0"/>
          <w:divBdr>
            <w:top w:val="none" w:sz="0" w:space="0" w:color="auto"/>
            <w:left w:val="none" w:sz="0" w:space="0" w:color="auto"/>
            <w:bottom w:val="none" w:sz="0" w:space="0" w:color="auto"/>
            <w:right w:val="none" w:sz="0" w:space="0" w:color="auto"/>
          </w:divBdr>
        </w:div>
        <w:div w:id="1268733773">
          <w:marLeft w:val="0"/>
          <w:marRight w:val="0"/>
          <w:marTop w:val="0"/>
          <w:marBottom w:val="0"/>
          <w:divBdr>
            <w:top w:val="none" w:sz="0" w:space="0" w:color="auto"/>
            <w:left w:val="none" w:sz="0" w:space="0" w:color="auto"/>
            <w:bottom w:val="none" w:sz="0" w:space="0" w:color="auto"/>
            <w:right w:val="none" w:sz="0" w:space="0" w:color="auto"/>
          </w:divBdr>
        </w:div>
        <w:div w:id="1268733774">
          <w:marLeft w:val="0"/>
          <w:marRight w:val="0"/>
          <w:marTop w:val="0"/>
          <w:marBottom w:val="0"/>
          <w:divBdr>
            <w:top w:val="none" w:sz="0" w:space="0" w:color="auto"/>
            <w:left w:val="none" w:sz="0" w:space="0" w:color="auto"/>
            <w:bottom w:val="none" w:sz="0" w:space="0" w:color="auto"/>
            <w:right w:val="none" w:sz="0" w:space="0" w:color="auto"/>
          </w:divBdr>
        </w:div>
        <w:div w:id="1268733775">
          <w:marLeft w:val="0"/>
          <w:marRight w:val="0"/>
          <w:marTop w:val="0"/>
          <w:marBottom w:val="0"/>
          <w:divBdr>
            <w:top w:val="none" w:sz="0" w:space="0" w:color="auto"/>
            <w:left w:val="none" w:sz="0" w:space="0" w:color="auto"/>
            <w:bottom w:val="none" w:sz="0" w:space="0" w:color="auto"/>
            <w:right w:val="none" w:sz="0" w:space="0" w:color="auto"/>
          </w:divBdr>
        </w:div>
        <w:div w:id="1268733776">
          <w:marLeft w:val="0"/>
          <w:marRight w:val="0"/>
          <w:marTop w:val="0"/>
          <w:marBottom w:val="0"/>
          <w:divBdr>
            <w:top w:val="none" w:sz="0" w:space="0" w:color="auto"/>
            <w:left w:val="none" w:sz="0" w:space="0" w:color="auto"/>
            <w:bottom w:val="none" w:sz="0" w:space="0" w:color="auto"/>
            <w:right w:val="none" w:sz="0" w:space="0" w:color="auto"/>
          </w:divBdr>
        </w:div>
        <w:div w:id="1268733780">
          <w:marLeft w:val="0"/>
          <w:marRight w:val="0"/>
          <w:marTop w:val="0"/>
          <w:marBottom w:val="0"/>
          <w:divBdr>
            <w:top w:val="none" w:sz="0" w:space="0" w:color="auto"/>
            <w:left w:val="none" w:sz="0" w:space="0" w:color="auto"/>
            <w:bottom w:val="none" w:sz="0" w:space="0" w:color="auto"/>
            <w:right w:val="none" w:sz="0" w:space="0" w:color="auto"/>
          </w:divBdr>
        </w:div>
      </w:divsChild>
    </w:div>
    <w:div w:id="1268733779">
      <w:marLeft w:val="0"/>
      <w:marRight w:val="0"/>
      <w:marTop w:val="0"/>
      <w:marBottom w:val="0"/>
      <w:divBdr>
        <w:top w:val="none" w:sz="0" w:space="0" w:color="auto"/>
        <w:left w:val="none" w:sz="0" w:space="0" w:color="auto"/>
        <w:bottom w:val="none" w:sz="0" w:space="0" w:color="auto"/>
        <w:right w:val="none" w:sz="0" w:space="0" w:color="auto"/>
      </w:divBdr>
    </w:div>
    <w:div w:id="211532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45-19?find=1&amp;text=%D1%82%D0%B8%D0%BF%D0%B8+%D0%B7%D0%B0%D0%BA%D0%BB%D0%B0%D0%B4%D1%96%D0%B2+%D0%BE%D1%81%D0%B2%D1%96%D1%82%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find=1&amp;text=%D1%82%D0%B8%D0%BF%D0%B8+%D0%B7%D0%B0%D0%BA%D0%BB%D0%B0%D0%B4%D1%96%D0%B2+%D0%BE%D1%81%D0%B2%D1%96%D1%82%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find=1&amp;text=%D1%82%D0%B8%D0%BF%D0%B8+%D0%B7%D0%B0%D0%BA%D0%BB%D0%B0%D0%B4%D1%96%D0%B2+%D0%BE%D1%81%D0%B2%D1%96%D1%82%D0%B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145-19?find=1&amp;text=%D1%82%D0%B8%D0%BF%D0%B8+%D0%B7%D0%B0%D0%BA%D0%BB%D0%B0%D0%B4%D1%96%D0%B2+%D0%BE%D1%81%D0%B2%D1%96%D1%82%D0%B8" TargetMode="External"/><Relationship Id="rId4" Type="http://schemas.openxmlformats.org/officeDocument/2006/relationships/settings" Target="settings.xml"/><Relationship Id="rId9" Type="http://schemas.openxmlformats.org/officeDocument/2006/relationships/hyperlink" Target="https://zakon.rada.gov.ua/laws/show/2145-19?find=1&amp;text=%D1%82%D0%B8%D0%BF%D0%B8+%D0%B7%D0%B0%D0%BA%D0%BB%D0%B0%D0%B4%D1%96%D0%B2+%D0%BE%D1%81%D0%B2%D1%96%D1%82%D0%B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D858C-E260-4BAC-9B48-1AC91A67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71</Pages>
  <Words>12063</Words>
  <Characters>83277</Characters>
  <Application>Microsoft Office Word</Application>
  <DocSecurity>0</DocSecurity>
  <Lines>693</Lines>
  <Paragraphs>190</Paragraphs>
  <ScaleCrop>false</ScaleCrop>
  <HeadingPairs>
    <vt:vector size="2" baseType="variant">
      <vt:variant>
        <vt:lpstr>Название</vt:lpstr>
      </vt:variant>
      <vt:variant>
        <vt:i4>1</vt:i4>
      </vt:variant>
    </vt:vector>
  </HeadingPairs>
  <TitlesOfParts>
    <vt:vector size="1" baseType="lpstr">
      <vt:lpstr>ПОГОДЖЕНО:</vt:lpstr>
    </vt:vector>
  </TitlesOfParts>
  <Company>Microsoft</Company>
  <LinksUpToDate>false</LinksUpToDate>
  <CharactersWithSpaces>95150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Me3</dc:creator>
  <cp:lastModifiedBy>Начальник оргвідділу</cp:lastModifiedBy>
  <cp:revision>27</cp:revision>
  <cp:lastPrinted>2020-12-15T15:13:00Z</cp:lastPrinted>
  <dcterms:created xsi:type="dcterms:W3CDTF">2020-10-19T07:01:00Z</dcterms:created>
  <dcterms:modified xsi:type="dcterms:W3CDTF">2020-12-15T15:25:00Z</dcterms:modified>
</cp:coreProperties>
</file>